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065" w:type="dxa"/>
        <w:tblInd w:w="-337" w:type="dxa"/>
        <w:tblLayout w:type="fixed"/>
        <w:tblLook w:val="0000" w:firstRow="0" w:lastRow="0" w:firstColumn="0" w:lastColumn="0" w:noHBand="0" w:noVBand="0"/>
      </w:tblPr>
      <w:tblGrid>
        <w:gridCol w:w="1135"/>
        <w:gridCol w:w="2854"/>
        <w:gridCol w:w="6076"/>
      </w:tblGrid>
      <w:tr w:rsidR="005B649B" w14:paraId="484D483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82F711"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13AAE83"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7D7C4A3" w14:textId="241EE524" w:rsidR="00417C79" w:rsidRPr="00825F67" w:rsidRDefault="00417C79" w:rsidP="00417C79">
            <w:pPr>
              <w:pStyle w:val="Corpodetexto"/>
              <w:spacing w:before="60" w:after="60"/>
              <w:jc w:val="center"/>
              <w:rPr>
                <w:rFonts w:ascii="Arial" w:hAnsi="Arial" w:cs="Arial"/>
                <w:sz w:val="22"/>
                <w:szCs w:val="22"/>
              </w:rPr>
            </w:pPr>
            <w:r w:rsidRPr="00825F67">
              <w:rPr>
                <w:rFonts w:ascii="Arial" w:eastAsia="Calibri" w:hAnsi="Arial" w:cs="Arial"/>
                <w:b/>
                <w:sz w:val="22"/>
                <w:szCs w:val="22"/>
              </w:rPr>
              <w:t>PREGÃO ELETRÔNICO N.º</w:t>
            </w:r>
            <w:r w:rsidR="005E18BF">
              <w:rPr>
                <w:rFonts w:ascii="Arial" w:eastAsia="Calibri" w:hAnsi="Arial" w:cs="Arial"/>
                <w:b/>
                <w:sz w:val="22"/>
                <w:szCs w:val="22"/>
              </w:rPr>
              <w:t xml:space="preserve"> 90022/2024</w:t>
            </w:r>
          </w:p>
          <w:p w14:paraId="0B9F8193" w14:textId="77777777" w:rsidR="005B649B" w:rsidRDefault="005B649B" w:rsidP="00AE5446">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AE5446">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4173A3B2" w14:textId="77777777" w:rsidTr="00C0777B">
        <w:trPr>
          <w:trHeight w:val="956"/>
        </w:trPr>
        <w:tc>
          <w:tcPr>
            <w:tcW w:w="1135" w:type="dxa"/>
            <w:tcBorders>
              <w:top w:val="thinThickLargeGap" w:sz="24" w:space="0" w:color="000000"/>
              <w:left w:val="thinThickLargeGap" w:sz="24" w:space="0" w:color="000000"/>
              <w:bottom w:val="thinThickLargeGap" w:sz="24" w:space="0" w:color="000000"/>
            </w:tcBorders>
            <w:shd w:val="clear" w:color="auto" w:fill="auto"/>
            <w:vAlign w:val="center"/>
          </w:tcPr>
          <w:p w14:paraId="43457D5B" w14:textId="77777777" w:rsidR="005B649B" w:rsidRPr="005E18BF" w:rsidRDefault="005B649B">
            <w:pPr>
              <w:pStyle w:val="Corpodetexto"/>
              <w:spacing w:before="60" w:after="60"/>
              <w:jc w:val="center"/>
            </w:pPr>
            <w:r w:rsidRPr="005E18BF">
              <w:rPr>
                <w:rFonts w:ascii="Arial" w:eastAsia="Calibri" w:hAnsi="Arial" w:cs="Arial"/>
                <w:b/>
                <w:sz w:val="22"/>
                <w:szCs w:val="22"/>
              </w:rPr>
              <w:t>OBJETO</w:t>
            </w:r>
          </w:p>
        </w:tc>
        <w:tc>
          <w:tcPr>
            <w:tcW w:w="8930"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5BE6D484" w14:textId="05640057" w:rsidR="005B649B" w:rsidRPr="005E18BF"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5E18BF">
              <w:rPr>
                <w:rFonts w:ascii="Arial" w:hAnsi="Arial" w:cs="Arial"/>
                <w:sz w:val="22"/>
                <w:szCs w:val="22"/>
              </w:rPr>
              <w:t xml:space="preserve">Contratação de empresa especializada </w:t>
            </w:r>
            <w:r w:rsidR="00825F67" w:rsidRPr="005E18BF">
              <w:rPr>
                <w:rStyle w:val="normaltextrun"/>
                <w:rFonts w:ascii="Arial" w:hAnsi="Arial" w:cs="Arial"/>
                <w:sz w:val="22"/>
                <w:szCs w:val="22"/>
                <w:shd w:val="clear" w:color="auto" w:fill="FFFFFF"/>
              </w:rPr>
              <w:t xml:space="preserve">na </w:t>
            </w:r>
            <w:bookmarkStart w:id="0" w:name="_Hlk173850125"/>
            <w:bookmarkStart w:id="1" w:name="_Hlk173850159"/>
            <w:r w:rsidR="00825F67" w:rsidRPr="005E18BF">
              <w:rPr>
                <w:rStyle w:val="normaltextrun"/>
                <w:rFonts w:ascii="Arial" w:hAnsi="Arial" w:cs="Arial"/>
                <w:sz w:val="22"/>
                <w:szCs w:val="22"/>
                <w:shd w:val="clear" w:color="auto" w:fill="FFFFFF"/>
              </w:rPr>
              <w:t xml:space="preserve">prestação de </w:t>
            </w:r>
            <w:bookmarkStart w:id="2" w:name="_Hlk171447624"/>
            <w:r w:rsidR="00825F67" w:rsidRPr="005E18BF">
              <w:rPr>
                <w:rStyle w:val="normaltextrun"/>
                <w:rFonts w:ascii="Arial" w:hAnsi="Arial" w:cs="Arial"/>
                <w:sz w:val="22"/>
                <w:szCs w:val="22"/>
                <w:shd w:val="clear" w:color="auto" w:fill="FFFFFF"/>
              </w:rPr>
              <w:t xml:space="preserve">serviço de implantação da plataforma </w:t>
            </w:r>
            <w:proofErr w:type="spellStart"/>
            <w:r w:rsidR="00825F67" w:rsidRPr="005E18BF">
              <w:rPr>
                <w:rStyle w:val="normaltextrun"/>
                <w:rFonts w:ascii="Arial" w:hAnsi="Arial" w:cs="Arial"/>
                <w:sz w:val="22"/>
                <w:szCs w:val="22"/>
                <w:shd w:val="clear" w:color="auto" w:fill="FFFFFF"/>
              </w:rPr>
              <w:t>Liferay</w:t>
            </w:r>
            <w:proofErr w:type="spellEnd"/>
            <w:r w:rsidR="00825F67" w:rsidRPr="005E18BF">
              <w:rPr>
                <w:rStyle w:val="normaltextrun"/>
                <w:rFonts w:ascii="Arial" w:hAnsi="Arial" w:cs="Arial"/>
                <w:sz w:val="22"/>
                <w:szCs w:val="22"/>
                <w:shd w:val="clear" w:color="auto" w:fill="FFFFFF"/>
              </w:rPr>
              <w:t xml:space="preserve"> Community </w:t>
            </w:r>
            <w:proofErr w:type="spellStart"/>
            <w:r w:rsidR="00825F67" w:rsidRPr="005E18BF">
              <w:rPr>
                <w:rStyle w:val="normaltextrun"/>
                <w:rFonts w:ascii="Arial" w:hAnsi="Arial" w:cs="Arial"/>
                <w:sz w:val="22"/>
                <w:szCs w:val="22"/>
                <w:shd w:val="clear" w:color="auto" w:fill="FFFFFF"/>
              </w:rPr>
              <w:t>Edition</w:t>
            </w:r>
            <w:proofErr w:type="spellEnd"/>
            <w:r w:rsidR="00825F67" w:rsidRPr="005E18BF">
              <w:rPr>
                <w:rStyle w:val="normaltextrun"/>
                <w:rFonts w:ascii="Arial" w:hAnsi="Arial" w:cs="Arial"/>
                <w:sz w:val="22"/>
                <w:szCs w:val="22"/>
                <w:shd w:val="clear" w:color="auto" w:fill="FFFFFF"/>
              </w:rPr>
              <w:t xml:space="preserve"> 7.4 ou superior</w:t>
            </w:r>
            <w:bookmarkEnd w:id="0"/>
            <w:r w:rsidR="0031061E" w:rsidRPr="005E18BF">
              <w:rPr>
                <w:rStyle w:val="normaltextrun"/>
                <w:rFonts w:ascii="Arial" w:hAnsi="Arial" w:cs="Arial"/>
                <w:sz w:val="22"/>
                <w:szCs w:val="22"/>
                <w:shd w:val="clear" w:color="auto" w:fill="FFFFFF"/>
              </w:rPr>
              <w:t xml:space="preserve">, compreendendo </w:t>
            </w:r>
            <w:r w:rsidR="00825F67" w:rsidRPr="005E18BF">
              <w:rPr>
                <w:rStyle w:val="normaltextrun"/>
                <w:rFonts w:ascii="Arial" w:hAnsi="Arial" w:cs="Arial"/>
                <w:sz w:val="22"/>
                <w:szCs w:val="22"/>
                <w:shd w:val="clear" w:color="auto" w:fill="FFFFFF"/>
              </w:rPr>
              <w:t xml:space="preserve">suporte técnico e atualização de versão </w:t>
            </w:r>
            <w:r w:rsidR="0031061E" w:rsidRPr="005E18BF">
              <w:rPr>
                <w:rStyle w:val="normaltextrun"/>
                <w:rFonts w:ascii="Arial" w:hAnsi="Arial" w:cs="Arial"/>
                <w:sz w:val="22"/>
                <w:szCs w:val="22"/>
                <w:shd w:val="clear" w:color="auto" w:fill="FFFFFF"/>
              </w:rPr>
              <w:t xml:space="preserve">pelo período de 12 (doze) meses (ITEM 1) e </w:t>
            </w:r>
            <w:r w:rsidR="00825F67" w:rsidRPr="005E18BF">
              <w:rPr>
                <w:rStyle w:val="normaltextrun"/>
                <w:rFonts w:ascii="Arial" w:hAnsi="Arial" w:cs="Arial"/>
                <w:sz w:val="22"/>
                <w:szCs w:val="22"/>
                <w:shd w:val="clear" w:color="auto" w:fill="FFFFFF"/>
              </w:rPr>
              <w:t xml:space="preserve">prestação de serviços técnicos especializados </w:t>
            </w:r>
            <w:r w:rsidR="0031061E" w:rsidRPr="005E18BF">
              <w:rPr>
                <w:rStyle w:val="normaltextrun"/>
                <w:rFonts w:ascii="Arial" w:hAnsi="Arial" w:cs="Arial"/>
                <w:sz w:val="22"/>
                <w:szCs w:val="22"/>
                <w:shd w:val="clear" w:color="auto" w:fill="FFFFFF"/>
              </w:rPr>
              <w:t xml:space="preserve">na </w:t>
            </w:r>
            <w:r w:rsidR="002E355E" w:rsidRPr="005E18BF">
              <w:rPr>
                <w:rStyle w:val="normaltextrun"/>
                <w:rFonts w:ascii="Arial" w:hAnsi="Arial" w:cs="Arial"/>
                <w:sz w:val="22"/>
                <w:szCs w:val="22"/>
                <w:shd w:val="clear" w:color="auto" w:fill="FFFFFF"/>
              </w:rPr>
              <w:t xml:space="preserve">forma de </w:t>
            </w:r>
            <w:proofErr w:type="spellStart"/>
            <w:r w:rsidR="002E355E" w:rsidRPr="005E18BF">
              <w:rPr>
                <w:rStyle w:val="normaltextrun"/>
                <w:rFonts w:ascii="Arial" w:hAnsi="Arial" w:cs="Arial"/>
                <w:sz w:val="22"/>
                <w:szCs w:val="22"/>
                <w:shd w:val="clear" w:color="auto" w:fill="FFFFFF"/>
              </w:rPr>
              <w:t>UST</w:t>
            </w:r>
            <w:r w:rsidR="00C0777B" w:rsidRPr="005E18BF">
              <w:rPr>
                <w:rStyle w:val="normaltextrun"/>
                <w:rFonts w:ascii="Arial" w:hAnsi="Arial" w:cs="Arial"/>
                <w:sz w:val="22"/>
                <w:szCs w:val="22"/>
                <w:shd w:val="clear" w:color="auto" w:fill="FFFFFF"/>
              </w:rPr>
              <w:t>s</w:t>
            </w:r>
            <w:proofErr w:type="spellEnd"/>
            <w:r w:rsidR="00C0777B" w:rsidRPr="005E18BF">
              <w:rPr>
                <w:rStyle w:val="normaltextrun"/>
                <w:rFonts w:ascii="Arial" w:hAnsi="Arial" w:cs="Arial"/>
                <w:sz w:val="22"/>
                <w:szCs w:val="22"/>
                <w:shd w:val="clear" w:color="auto" w:fill="FFFFFF"/>
              </w:rPr>
              <w:t xml:space="preserve">, na Solução Web na plataforma Java (Spring MVC e </w:t>
            </w:r>
            <w:proofErr w:type="spellStart"/>
            <w:r w:rsidR="00C0777B" w:rsidRPr="005E18BF">
              <w:rPr>
                <w:rStyle w:val="normaltextrun"/>
                <w:rFonts w:ascii="Arial" w:hAnsi="Arial" w:cs="Arial"/>
                <w:sz w:val="22"/>
                <w:szCs w:val="22"/>
                <w:shd w:val="clear" w:color="auto" w:fill="FFFFFF"/>
              </w:rPr>
              <w:t>Liferay</w:t>
            </w:r>
            <w:proofErr w:type="spellEnd"/>
            <w:r w:rsidR="00C0777B" w:rsidRPr="005E18BF">
              <w:rPr>
                <w:rStyle w:val="normaltextrun"/>
                <w:rFonts w:ascii="Arial" w:hAnsi="Arial" w:cs="Arial"/>
                <w:sz w:val="22"/>
                <w:szCs w:val="22"/>
                <w:shd w:val="clear" w:color="auto" w:fill="FFFFFF"/>
              </w:rPr>
              <w:t xml:space="preserve"> Community </w:t>
            </w:r>
            <w:proofErr w:type="spellStart"/>
            <w:r w:rsidR="00C0777B" w:rsidRPr="005E18BF">
              <w:rPr>
                <w:rStyle w:val="normaltextrun"/>
                <w:rFonts w:ascii="Arial" w:hAnsi="Arial" w:cs="Arial"/>
                <w:sz w:val="22"/>
                <w:szCs w:val="22"/>
                <w:shd w:val="clear" w:color="auto" w:fill="FFFFFF"/>
              </w:rPr>
              <w:t>Edition</w:t>
            </w:r>
            <w:proofErr w:type="spellEnd"/>
            <w:r w:rsidR="00C0777B" w:rsidRPr="005E18BF">
              <w:rPr>
                <w:rStyle w:val="normaltextrun"/>
                <w:rFonts w:ascii="Arial" w:hAnsi="Arial" w:cs="Arial"/>
                <w:sz w:val="22"/>
                <w:szCs w:val="22"/>
                <w:shd w:val="clear" w:color="auto" w:fill="FFFFFF"/>
              </w:rPr>
              <w:t xml:space="preserve"> versão 7.4 ou superior)</w:t>
            </w:r>
            <w:r w:rsidR="0031061E" w:rsidRPr="005E18BF">
              <w:rPr>
                <w:rStyle w:val="normaltextrun"/>
                <w:rFonts w:ascii="Arial" w:hAnsi="Arial" w:cs="Arial"/>
                <w:sz w:val="22"/>
                <w:szCs w:val="22"/>
                <w:shd w:val="clear" w:color="auto" w:fill="FFFFFF"/>
              </w:rPr>
              <w:t xml:space="preserve">, </w:t>
            </w:r>
            <w:r w:rsidR="00825F67" w:rsidRPr="005E18BF">
              <w:rPr>
                <w:rStyle w:val="normaltextrun"/>
                <w:rFonts w:ascii="Arial" w:hAnsi="Arial" w:cs="Arial"/>
                <w:sz w:val="22"/>
                <w:szCs w:val="22"/>
                <w:shd w:val="clear" w:color="auto" w:fill="FFFFFF"/>
              </w:rPr>
              <w:t>sob demanda (ITEM 2)</w:t>
            </w:r>
            <w:bookmarkEnd w:id="2"/>
            <w:bookmarkEnd w:id="1"/>
          </w:p>
        </w:tc>
      </w:tr>
      <w:tr w:rsidR="005B649B" w14:paraId="34CA0353"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C5BB20B" w14:textId="77777777" w:rsidR="005B649B" w:rsidRPr="005E18BF" w:rsidRDefault="005B649B">
            <w:pPr>
              <w:pStyle w:val="Corpodetexto"/>
              <w:spacing w:before="60" w:after="60"/>
              <w:jc w:val="center"/>
            </w:pPr>
            <w:r w:rsidRPr="005E18BF">
              <w:rPr>
                <w:rFonts w:ascii="Arial" w:eastAsia="Calibri" w:hAnsi="Arial" w:cs="Arial"/>
                <w:b/>
                <w:sz w:val="22"/>
                <w:szCs w:val="22"/>
              </w:rPr>
              <w:t>SESSÃO PÚBLICA DE ABERTURA DO CERTAME</w:t>
            </w:r>
          </w:p>
        </w:tc>
      </w:tr>
      <w:tr w:rsidR="005B649B" w14:paraId="32F8348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4EE4AE3" w14:textId="0E1C0410"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5E18BF">
              <w:rPr>
                <w:rFonts w:ascii="Arial" w:eastAsia="Calibri" w:hAnsi="Arial" w:cs="Arial"/>
                <w:b/>
                <w:sz w:val="22"/>
                <w:szCs w:val="22"/>
              </w:rPr>
              <w:t>10.10.2024</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4BBC81A" w14:textId="563D1B89"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5E18BF">
              <w:rPr>
                <w:rFonts w:ascii="Arial" w:eastAsia="Calibri" w:hAnsi="Arial" w:cs="Arial"/>
                <w:b/>
                <w:sz w:val="22"/>
                <w:szCs w:val="22"/>
              </w:rPr>
              <w:t>14h30</w:t>
            </w:r>
            <w:r w:rsidRPr="0093652C">
              <w:rPr>
                <w:rFonts w:ascii="Arial" w:eastAsia="Calibri" w:hAnsi="Arial" w:cs="Arial"/>
                <w:b/>
                <w:sz w:val="22"/>
                <w:szCs w:val="22"/>
              </w:rPr>
              <w:t>min</w:t>
            </w:r>
          </w:p>
        </w:tc>
      </w:tr>
      <w:tr w:rsidR="005B649B" w14:paraId="3A132EC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70524BE"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5F8237" w14:textId="77777777" w:rsidR="005B649B" w:rsidRDefault="00B779E2">
            <w:pPr>
              <w:pStyle w:val="Corponico"/>
              <w:spacing w:before="60" w:after="60"/>
              <w:rPr>
                <w:rFonts w:ascii="Arial" w:eastAsia="Calibri" w:hAnsi="Arial" w:cs="Arial"/>
                <w:b/>
                <w:sz w:val="22"/>
                <w:szCs w:val="22"/>
              </w:rPr>
            </w:pPr>
            <w:hyperlink r:id="rId11" w:history="1">
              <w:r w:rsidR="001334E4">
                <w:rPr>
                  <w:rStyle w:val="Hyperlink"/>
                  <w:rFonts w:ascii="Arial" w:eastAsia="Calibri" w:hAnsi="Arial" w:cs="Arial"/>
                  <w:sz w:val="22"/>
                  <w:szCs w:val="22"/>
                </w:rPr>
                <w:t>www.gov.br/compras</w:t>
              </w:r>
            </w:hyperlink>
          </w:p>
        </w:tc>
      </w:tr>
      <w:tr w:rsidR="00825F67" w14:paraId="510D45CE"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CF5737D" w14:textId="77777777" w:rsidR="00825F67" w:rsidRPr="009520C7" w:rsidRDefault="00825F67" w:rsidP="00825F67">
            <w:pPr>
              <w:pStyle w:val="Corponico"/>
              <w:spacing w:before="60" w:after="60"/>
              <w:ind w:left="42"/>
            </w:pPr>
            <w:r w:rsidRPr="009520C7">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F5C3FED" w14:textId="77777777" w:rsidR="00825F67" w:rsidRPr="005E18BF" w:rsidRDefault="00825F67" w:rsidP="00825F67">
            <w:pPr>
              <w:pStyle w:val="Corpodetexto"/>
              <w:widowControl w:val="0"/>
              <w:suppressAutoHyphens w:val="0"/>
              <w:spacing w:before="120" w:after="120"/>
              <w:rPr>
                <w:rFonts w:ascii="Arial" w:eastAsia="Arial" w:hAnsi="Arial" w:cs="Arial"/>
                <w:b/>
                <w:bCs/>
                <w:sz w:val="22"/>
                <w:szCs w:val="22"/>
              </w:rPr>
            </w:pPr>
            <w:r w:rsidRPr="005E18BF">
              <w:rPr>
                <w:rFonts w:ascii="Arial" w:eastAsia="Arial" w:hAnsi="Arial" w:cs="Arial"/>
                <w:b/>
                <w:bCs/>
                <w:sz w:val="22"/>
                <w:szCs w:val="22"/>
              </w:rPr>
              <w:t>00600-00004059/2024-84</w:t>
            </w:r>
          </w:p>
        </w:tc>
      </w:tr>
      <w:tr w:rsidR="005B649B" w14:paraId="625B5D7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53BE075" w14:textId="77777777" w:rsidR="005B649B" w:rsidRPr="009520C7" w:rsidRDefault="005B649B" w:rsidP="00060CA5">
            <w:pPr>
              <w:pStyle w:val="Corpodetexto"/>
              <w:spacing w:before="60" w:after="60"/>
              <w:ind w:left="42"/>
            </w:pPr>
            <w:r w:rsidRPr="009520C7">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1E9C34" w14:textId="554EFEDC" w:rsidR="005B649B" w:rsidRPr="005E18BF" w:rsidRDefault="00825F67">
            <w:pPr>
              <w:pStyle w:val="Corpodetexto"/>
              <w:spacing w:before="60" w:after="60"/>
              <w:rPr>
                <w:rFonts w:ascii="Arial" w:hAnsi="Arial" w:cs="Arial"/>
                <w:sz w:val="22"/>
                <w:szCs w:val="22"/>
              </w:rPr>
            </w:pPr>
            <w:r w:rsidRPr="005E18BF">
              <w:rPr>
                <w:rFonts w:ascii="Arial" w:eastAsia="Arial" w:hAnsi="Arial" w:cs="Arial"/>
                <w:b/>
                <w:bCs/>
                <w:sz w:val="22"/>
                <w:szCs w:val="22"/>
              </w:rPr>
              <w:t>R$ 5.423.401,6</w:t>
            </w:r>
            <w:r w:rsidR="000817F4" w:rsidRPr="005E18BF">
              <w:rPr>
                <w:rFonts w:ascii="Arial" w:eastAsia="Arial" w:hAnsi="Arial" w:cs="Arial"/>
                <w:b/>
                <w:bCs/>
                <w:sz w:val="22"/>
                <w:szCs w:val="22"/>
              </w:rPr>
              <w:t>8</w:t>
            </w:r>
          </w:p>
        </w:tc>
      </w:tr>
      <w:tr w:rsidR="0053139E" w14:paraId="17D629BA"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61D919E" w14:textId="77777777" w:rsidR="0053139E" w:rsidRPr="009520C7" w:rsidRDefault="0053139E" w:rsidP="0053139E">
            <w:pPr>
              <w:pStyle w:val="Corpodetexto"/>
              <w:spacing w:before="60" w:after="60"/>
              <w:ind w:left="42"/>
              <w:rPr>
                <w:rFonts w:ascii="Arial" w:eastAsia="Calibri" w:hAnsi="Arial" w:cs="Arial"/>
                <w:b/>
                <w:sz w:val="22"/>
                <w:szCs w:val="22"/>
              </w:rPr>
            </w:pPr>
            <w:r w:rsidRPr="009520C7">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768501D" w14:textId="77777777" w:rsidR="0053139E" w:rsidRPr="005E18BF" w:rsidRDefault="00825F67" w:rsidP="0053139E">
            <w:pPr>
              <w:pStyle w:val="Corpodetexto"/>
              <w:spacing w:before="60" w:after="60"/>
              <w:rPr>
                <w:rFonts w:ascii="Arial" w:eastAsia="Calibri" w:hAnsi="Arial" w:cs="Arial"/>
                <w:b/>
                <w:sz w:val="22"/>
                <w:szCs w:val="22"/>
              </w:rPr>
            </w:pPr>
            <w:r w:rsidRPr="005E18BF">
              <w:rPr>
                <w:rFonts w:ascii="Arial" w:eastAsia="Calibri" w:hAnsi="Arial" w:cs="Arial"/>
                <w:b/>
                <w:sz w:val="22"/>
                <w:szCs w:val="22"/>
              </w:rPr>
              <w:t>28.05.2024</w:t>
            </w:r>
          </w:p>
        </w:tc>
      </w:tr>
      <w:tr w:rsidR="005B649B" w14:paraId="294474C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E0B7919" w14:textId="77777777" w:rsidR="005B649B" w:rsidRPr="009520C7" w:rsidRDefault="00825F67" w:rsidP="00060CA5">
            <w:pPr>
              <w:pStyle w:val="Ttulo2"/>
              <w:tabs>
                <w:tab w:val="left" w:pos="0"/>
              </w:tabs>
              <w:spacing w:before="60" w:after="60"/>
              <w:ind w:left="42"/>
              <w:jc w:val="left"/>
              <w:rPr>
                <w:color w:val="auto"/>
              </w:rPr>
            </w:pPr>
            <w:r w:rsidRPr="009520C7">
              <w:rPr>
                <w:rFonts w:eastAsia="Calibri"/>
                <w:color w:val="auto"/>
                <w:szCs w:val="22"/>
              </w:rPr>
              <w:t>REGIME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9317438" w14:textId="77777777" w:rsidR="005B649B" w:rsidRPr="005E18BF" w:rsidRDefault="00825F67">
            <w:pPr>
              <w:pStyle w:val="Corpodetexto"/>
              <w:spacing w:before="60" w:after="60"/>
              <w:rPr>
                <w:rFonts w:ascii="Arial" w:hAnsi="Arial" w:cs="Arial"/>
                <w:sz w:val="22"/>
                <w:szCs w:val="22"/>
              </w:rPr>
            </w:pPr>
            <w:r w:rsidRPr="005E18BF">
              <w:rPr>
                <w:rFonts w:ascii="Arial" w:eastAsia="Calibri" w:hAnsi="Arial" w:cs="Arial"/>
                <w:b/>
                <w:sz w:val="22"/>
                <w:szCs w:val="22"/>
              </w:rPr>
              <w:t>EMPREITADA POR PREÇO GLOBAL</w:t>
            </w:r>
          </w:p>
        </w:tc>
      </w:tr>
      <w:tr w:rsidR="005B649B" w14:paraId="63E290C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24056AC" w14:textId="77777777" w:rsidR="005B649B" w:rsidRPr="009520C7" w:rsidRDefault="002C5D96" w:rsidP="00060CA5">
            <w:pPr>
              <w:pStyle w:val="Ttulo2"/>
              <w:tabs>
                <w:tab w:val="left" w:pos="0"/>
              </w:tabs>
              <w:spacing w:before="60" w:after="60"/>
              <w:ind w:left="42"/>
              <w:jc w:val="left"/>
              <w:rPr>
                <w:color w:val="auto"/>
              </w:rPr>
            </w:pPr>
            <w:r w:rsidRPr="009520C7">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49EBA9" w14:textId="77777777" w:rsidR="005B649B" w:rsidRPr="005E18BF" w:rsidRDefault="005B649B" w:rsidP="00825F67">
            <w:pPr>
              <w:pStyle w:val="Corpodetexto"/>
              <w:spacing w:before="60" w:after="60"/>
              <w:rPr>
                <w:rFonts w:ascii="Arial" w:hAnsi="Arial" w:cs="Arial"/>
                <w:sz w:val="22"/>
                <w:szCs w:val="22"/>
              </w:rPr>
            </w:pPr>
            <w:r w:rsidRPr="005E18BF">
              <w:rPr>
                <w:rFonts w:ascii="Arial" w:eastAsia="Calibri" w:hAnsi="Arial" w:cs="Arial"/>
                <w:b/>
                <w:sz w:val="22"/>
                <w:szCs w:val="22"/>
              </w:rPr>
              <w:t xml:space="preserve">MENOR </w:t>
            </w:r>
            <w:r w:rsidR="00825F67" w:rsidRPr="005E18BF">
              <w:rPr>
                <w:rFonts w:ascii="Arial" w:eastAsia="Calibri" w:hAnsi="Arial" w:cs="Arial"/>
                <w:b/>
                <w:sz w:val="22"/>
                <w:szCs w:val="22"/>
              </w:rPr>
              <w:t xml:space="preserve">PREÇO </w:t>
            </w:r>
          </w:p>
        </w:tc>
      </w:tr>
      <w:tr w:rsidR="005B649B" w14:paraId="75CBF52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5DA0395" w14:textId="77777777" w:rsidR="005B649B" w:rsidRPr="00825F67" w:rsidRDefault="005B649B" w:rsidP="00060CA5">
            <w:pPr>
              <w:pStyle w:val="Ttulo2"/>
              <w:tabs>
                <w:tab w:val="left" w:pos="0"/>
              </w:tabs>
              <w:spacing w:before="60" w:after="60"/>
              <w:ind w:left="42"/>
              <w:jc w:val="left"/>
              <w:rPr>
                <w:color w:val="auto"/>
              </w:rPr>
            </w:pPr>
            <w:r w:rsidRPr="00825F67">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7C82F51" w14:textId="77777777" w:rsidR="005B649B" w:rsidRDefault="005B649B">
            <w:pPr>
              <w:pStyle w:val="Corpodetexto"/>
              <w:spacing w:before="60" w:after="60"/>
            </w:pPr>
            <w:r>
              <w:rPr>
                <w:rFonts w:ascii="Arial" w:eastAsia="Calibri" w:hAnsi="Arial" w:cs="Arial"/>
                <w:b/>
                <w:sz w:val="22"/>
                <w:szCs w:val="22"/>
              </w:rPr>
              <w:t>974003</w:t>
            </w:r>
          </w:p>
        </w:tc>
      </w:tr>
      <w:tr w:rsidR="005B649B" w14:paraId="1A04EBC0"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C884131" w14:textId="0907537B" w:rsidR="005B649B" w:rsidRDefault="005B649B" w:rsidP="00060CA5">
            <w:pPr>
              <w:pStyle w:val="Corpodetexto"/>
              <w:spacing w:before="60" w:after="60"/>
              <w:ind w:left="42"/>
            </w:pPr>
            <w:r>
              <w:rPr>
                <w:rFonts w:ascii="Arial" w:eastAsia="Calibri" w:hAnsi="Arial" w:cs="Arial"/>
                <w:b/>
                <w:sz w:val="22"/>
                <w:szCs w:val="22"/>
              </w:rPr>
              <w:t>PREGOEIR</w:t>
            </w:r>
            <w:r w:rsidR="009520C7">
              <w:rPr>
                <w:rFonts w:ascii="Arial" w:eastAsia="Calibri" w:hAnsi="Arial" w:cs="Arial"/>
                <w:b/>
                <w:sz w:val="22"/>
                <w:szCs w:val="22"/>
              </w:rPr>
              <w:t>A</w:t>
            </w:r>
            <w:r>
              <w:rPr>
                <w:rFonts w:ascii="Arial" w:eastAsia="Calibri" w:hAnsi="Arial" w:cs="Arial"/>
                <w:b/>
                <w:sz w:val="22"/>
                <w:szCs w:val="22"/>
              </w:rPr>
              <w:t>:</w:t>
            </w:r>
          </w:p>
          <w:p w14:paraId="0239C9D9" w14:textId="6E40A3E2" w:rsidR="005B649B" w:rsidRDefault="005C4E6C" w:rsidP="00060CA5">
            <w:pPr>
              <w:pStyle w:val="Corpodetexto"/>
              <w:spacing w:before="60" w:after="60"/>
              <w:ind w:left="42"/>
            </w:pPr>
            <w:r>
              <w:rPr>
                <w:rFonts w:ascii="Arial" w:eastAsia="Calibri" w:hAnsi="Arial" w:cs="Arial"/>
                <w:sz w:val="22"/>
                <w:szCs w:val="22"/>
              </w:rPr>
              <w:t>Alessandra Ribeiro Astuti</w:t>
            </w:r>
          </w:p>
          <w:p w14:paraId="7E014386"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789920A9" w14:textId="457E236E" w:rsidR="005B649B" w:rsidRDefault="005C4E6C"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15669F46" w14:textId="6589E2DE" w:rsidR="005C4E6C" w:rsidRDefault="005C4E6C" w:rsidP="00060CA5">
            <w:pPr>
              <w:pStyle w:val="Corpodetexto"/>
              <w:spacing w:before="60" w:after="60"/>
              <w:ind w:left="42"/>
            </w:pPr>
            <w:r>
              <w:rPr>
                <w:rFonts w:ascii="Arial" w:eastAsia="Calibri" w:hAnsi="Arial" w:cs="Arial"/>
                <w:sz w:val="22"/>
                <w:szCs w:val="22"/>
              </w:rPr>
              <w:t>Alessandro Salomão Gonçalves</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CF8F542"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15E59AA1"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2469C810" w14:textId="75D14B5E"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5C4E6C">
              <w:rPr>
                <w:rFonts w:ascii="Arial" w:eastAsia="Calibri" w:hAnsi="Arial" w:cs="Arial"/>
                <w:sz w:val="22"/>
                <w:szCs w:val="22"/>
              </w:rPr>
              <w:t xml:space="preserve"> </w:t>
            </w:r>
            <w:r>
              <w:rPr>
                <w:rFonts w:ascii="Arial" w:hAnsi="Arial" w:cs="Arial"/>
                <w:sz w:val="22"/>
                <w:szCs w:val="22"/>
              </w:rPr>
              <w:t>(61) 3314-2742/3314-2202</w:t>
            </w:r>
          </w:p>
          <w:p w14:paraId="092CE2C9"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054CDCB0"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9D4D71A"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70BAF00D" w14:textId="77777777" w:rsidR="0093652C" w:rsidRDefault="0093652C">
      <w:pPr>
        <w:suppressAutoHyphens w:val="0"/>
        <w:rPr>
          <w:rFonts w:ascii="Arial" w:hAnsi="Arial" w:cs="Arial"/>
          <w:sz w:val="22"/>
          <w:szCs w:val="22"/>
        </w:rPr>
      </w:pPr>
      <w:r>
        <w:rPr>
          <w:rFonts w:ascii="Arial" w:hAnsi="Arial" w:cs="Arial"/>
          <w:sz w:val="22"/>
          <w:szCs w:val="22"/>
        </w:rPr>
        <w:br w:type="page"/>
      </w:r>
    </w:p>
    <w:p w14:paraId="4E9811B1" w14:textId="6C6A0714" w:rsidR="005B649B" w:rsidRPr="001E3C71" w:rsidRDefault="005B649B" w:rsidP="00A91648">
      <w:pPr>
        <w:autoSpaceDE w:val="0"/>
        <w:spacing w:before="120" w:after="120" w:line="360" w:lineRule="auto"/>
        <w:jc w:val="center"/>
        <w:rPr>
          <w:rFonts w:ascii="Arial" w:hAnsi="Arial" w:cs="Arial"/>
          <w:sz w:val="22"/>
          <w:szCs w:val="22"/>
        </w:rPr>
      </w:pPr>
      <w:r w:rsidRPr="001E3C71">
        <w:rPr>
          <w:rFonts w:ascii="Arial" w:hAnsi="Arial" w:cs="Arial"/>
          <w:b/>
          <w:bCs/>
          <w:sz w:val="22"/>
          <w:szCs w:val="22"/>
        </w:rPr>
        <w:lastRenderedPageBreak/>
        <w:t xml:space="preserve">PREGÃO ELETRÔNICO Nº </w:t>
      </w:r>
      <w:r w:rsidR="00DD1FF4" w:rsidRPr="001E3C71">
        <w:rPr>
          <w:rFonts w:ascii="Arial" w:hAnsi="Arial" w:cs="Arial"/>
          <w:b/>
          <w:bCs/>
          <w:sz w:val="22"/>
          <w:szCs w:val="22"/>
        </w:rPr>
        <w:t>90022/2024</w:t>
      </w:r>
    </w:p>
    <w:p w14:paraId="3AEB8D97" w14:textId="77777777" w:rsidR="005B649B" w:rsidRPr="001E3C71" w:rsidRDefault="005B649B" w:rsidP="00A91648">
      <w:pPr>
        <w:pStyle w:val="Corponico"/>
        <w:spacing w:before="120" w:after="120" w:line="360" w:lineRule="auto"/>
        <w:rPr>
          <w:rFonts w:ascii="Arial" w:hAnsi="Arial" w:cs="Arial"/>
          <w:b/>
          <w:bCs/>
          <w:sz w:val="22"/>
          <w:szCs w:val="22"/>
        </w:rPr>
      </w:pPr>
    </w:p>
    <w:p w14:paraId="79A3AEF9" w14:textId="4A20CCAB" w:rsidR="005B649B" w:rsidRPr="001E3C71" w:rsidRDefault="005B649B" w:rsidP="00A91648">
      <w:pPr>
        <w:pStyle w:val="Corponico"/>
        <w:spacing w:before="120" w:after="120" w:line="360" w:lineRule="auto"/>
        <w:rPr>
          <w:rFonts w:ascii="Arial" w:hAnsi="Arial" w:cs="Arial"/>
          <w:sz w:val="22"/>
          <w:szCs w:val="22"/>
        </w:rPr>
      </w:pPr>
      <w:r w:rsidRPr="001E3C71">
        <w:rPr>
          <w:rFonts w:ascii="Arial" w:hAnsi="Arial" w:cs="Arial"/>
          <w:sz w:val="22"/>
          <w:szCs w:val="22"/>
        </w:rPr>
        <w:tab/>
        <w:t xml:space="preserve">O </w:t>
      </w:r>
      <w:r w:rsidRPr="001E3C71">
        <w:rPr>
          <w:rFonts w:ascii="Arial" w:hAnsi="Arial" w:cs="Arial"/>
          <w:b/>
          <w:sz w:val="22"/>
          <w:szCs w:val="22"/>
        </w:rPr>
        <w:t>TRIBUNAL DE CONTAS DO DISTRITO FEDERAL</w:t>
      </w:r>
      <w:r w:rsidRPr="001E3C71">
        <w:rPr>
          <w:rFonts w:ascii="Arial" w:hAnsi="Arial" w:cs="Arial"/>
          <w:sz w:val="22"/>
          <w:szCs w:val="22"/>
        </w:rPr>
        <w:t xml:space="preserve">, por meio do Pregoeiro e Equipe de Apoio, designados por </w:t>
      </w:r>
      <w:r w:rsidR="00224DB1" w:rsidRPr="001E3C71">
        <w:rPr>
          <w:rFonts w:ascii="Arial" w:hAnsi="Arial" w:cs="Arial"/>
          <w:sz w:val="22"/>
          <w:szCs w:val="22"/>
        </w:rPr>
        <w:t>d</w:t>
      </w:r>
      <w:r w:rsidRPr="001E3C71">
        <w:rPr>
          <w:rFonts w:ascii="Arial" w:hAnsi="Arial" w:cs="Arial"/>
          <w:sz w:val="22"/>
          <w:szCs w:val="22"/>
        </w:rPr>
        <w:t xml:space="preserve">espacho </w:t>
      </w:r>
      <w:r w:rsidR="00224DB1" w:rsidRPr="001E3C71">
        <w:rPr>
          <w:rFonts w:ascii="Arial" w:hAnsi="Arial" w:cs="Arial"/>
          <w:sz w:val="22"/>
          <w:szCs w:val="22"/>
        </w:rPr>
        <w:t>do dia</w:t>
      </w:r>
      <w:r w:rsidRPr="001E3C71">
        <w:rPr>
          <w:rFonts w:ascii="Arial" w:hAnsi="Arial" w:cs="Arial"/>
          <w:sz w:val="22"/>
          <w:szCs w:val="22"/>
        </w:rPr>
        <w:t xml:space="preserve"> de </w:t>
      </w:r>
      <w:r w:rsidR="001E3C71" w:rsidRPr="001E3C71">
        <w:rPr>
          <w:rFonts w:ascii="Arial" w:hAnsi="Arial" w:cs="Arial"/>
          <w:sz w:val="22"/>
          <w:szCs w:val="22"/>
        </w:rPr>
        <w:t>26.08.2024</w:t>
      </w:r>
      <w:r w:rsidRPr="001E3C71">
        <w:rPr>
          <w:rFonts w:ascii="Arial" w:hAnsi="Arial" w:cs="Arial"/>
          <w:sz w:val="22"/>
          <w:szCs w:val="22"/>
        </w:rPr>
        <w:t xml:space="preserve">, torna público, para conhecimento dos interessados, que receberá até as </w:t>
      </w:r>
      <w:r w:rsidR="001E3C71" w:rsidRPr="001E3C71">
        <w:rPr>
          <w:rFonts w:ascii="Arial" w:hAnsi="Arial" w:cs="Arial"/>
          <w:b/>
          <w:sz w:val="22"/>
          <w:szCs w:val="22"/>
        </w:rPr>
        <w:t>14h30</w:t>
      </w:r>
      <w:r w:rsidRPr="001E3C71">
        <w:rPr>
          <w:rFonts w:ascii="Arial" w:hAnsi="Arial" w:cs="Arial"/>
          <w:b/>
          <w:sz w:val="22"/>
          <w:szCs w:val="22"/>
        </w:rPr>
        <w:t xml:space="preserve">min do dia </w:t>
      </w:r>
      <w:r w:rsidR="001E3C71" w:rsidRPr="001E3C71">
        <w:rPr>
          <w:rFonts w:ascii="Arial" w:hAnsi="Arial" w:cs="Arial"/>
          <w:b/>
          <w:sz w:val="22"/>
          <w:szCs w:val="22"/>
        </w:rPr>
        <w:t>10.10.2024</w:t>
      </w:r>
      <w:r w:rsidRPr="001E3C71">
        <w:rPr>
          <w:rFonts w:ascii="Arial" w:hAnsi="Arial" w:cs="Arial"/>
          <w:b/>
          <w:sz w:val="22"/>
          <w:szCs w:val="22"/>
        </w:rPr>
        <w:t xml:space="preserve"> (horário de Brasília)</w:t>
      </w:r>
      <w:r w:rsidRPr="001E3C71">
        <w:rPr>
          <w:rFonts w:ascii="Arial" w:hAnsi="Arial" w:cs="Arial"/>
          <w:sz w:val="22"/>
          <w:szCs w:val="22"/>
        </w:rPr>
        <w:t xml:space="preserve">, PROPOSTAS para </w:t>
      </w:r>
      <w:r w:rsidR="00825F67" w:rsidRPr="001E3C71">
        <w:rPr>
          <w:rStyle w:val="normaltextrun"/>
          <w:rFonts w:ascii="Arial" w:hAnsi="Arial" w:cs="Arial"/>
          <w:sz w:val="22"/>
          <w:szCs w:val="22"/>
          <w:shd w:val="clear" w:color="auto" w:fill="FFFFFF"/>
        </w:rPr>
        <w:t xml:space="preserve">prestação de </w:t>
      </w:r>
      <w:r w:rsidR="00E25147" w:rsidRPr="001E3C71">
        <w:rPr>
          <w:rStyle w:val="normaltextrun"/>
          <w:rFonts w:ascii="Arial" w:hAnsi="Arial" w:cs="Arial"/>
          <w:sz w:val="22"/>
          <w:szCs w:val="22"/>
          <w:shd w:val="clear" w:color="auto" w:fill="FFFFFF"/>
        </w:rPr>
        <w:t xml:space="preserve">serviço de implantação da plataforma </w:t>
      </w:r>
      <w:proofErr w:type="spellStart"/>
      <w:r w:rsidR="00E25147" w:rsidRPr="001E3C71">
        <w:rPr>
          <w:rStyle w:val="normaltextrun"/>
          <w:rFonts w:ascii="Arial" w:hAnsi="Arial" w:cs="Arial"/>
          <w:sz w:val="22"/>
          <w:szCs w:val="22"/>
          <w:shd w:val="clear" w:color="auto" w:fill="FFFFFF"/>
        </w:rPr>
        <w:t>Liferay</w:t>
      </w:r>
      <w:proofErr w:type="spellEnd"/>
      <w:r w:rsidR="00E25147" w:rsidRPr="001E3C71">
        <w:rPr>
          <w:rStyle w:val="normaltextrun"/>
          <w:rFonts w:ascii="Arial" w:hAnsi="Arial" w:cs="Arial"/>
          <w:sz w:val="22"/>
          <w:szCs w:val="22"/>
          <w:shd w:val="clear" w:color="auto" w:fill="FFFFFF"/>
        </w:rPr>
        <w:t xml:space="preserve"> Community </w:t>
      </w:r>
      <w:proofErr w:type="spellStart"/>
      <w:r w:rsidR="00E25147" w:rsidRPr="001E3C71">
        <w:rPr>
          <w:rStyle w:val="normaltextrun"/>
          <w:rFonts w:ascii="Arial" w:hAnsi="Arial" w:cs="Arial"/>
          <w:sz w:val="22"/>
          <w:szCs w:val="22"/>
          <w:shd w:val="clear" w:color="auto" w:fill="FFFFFF"/>
        </w:rPr>
        <w:t>Edition</w:t>
      </w:r>
      <w:proofErr w:type="spellEnd"/>
      <w:r w:rsidR="00E25147" w:rsidRPr="001E3C71">
        <w:rPr>
          <w:rStyle w:val="normaltextrun"/>
          <w:rFonts w:ascii="Arial" w:hAnsi="Arial" w:cs="Arial"/>
          <w:sz w:val="22"/>
          <w:szCs w:val="22"/>
          <w:shd w:val="clear" w:color="auto" w:fill="FFFFFF"/>
        </w:rPr>
        <w:t xml:space="preserve"> 7.4 ou superior, compreendendo suporte técnico e atualização de versão pelo período de 12 (doze) meses (ITEM 1) e prestação de serviços técnicos especializados na forma de </w:t>
      </w:r>
      <w:proofErr w:type="spellStart"/>
      <w:r w:rsidR="00E25147" w:rsidRPr="001E3C71">
        <w:rPr>
          <w:rStyle w:val="normaltextrun"/>
          <w:rFonts w:ascii="Arial" w:hAnsi="Arial" w:cs="Arial"/>
          <w:sz w:val="22"/>
          <w:szCs w:val="22"/>
          <w:shd w:val="clear" w:color="auto" w:fill="FFFFFF"/>
        </w:rPr>
        <w:t>UST</w:t>
      </w:r>
      <w:r w:rsidR="00C0777B" w:rsidRPr="001E3C71">
        <w:rPr>
          <w:rStyle w:val="normaltextrun"/>
          <w:rFonts w:ascii="Arial" w:hAnsi="Arial" w:cs="Arial"/>
          <w:sz w:val="22"/>
          <w:szCs w:val="22"/>
          <w:shd w:val="clear" w:color="auto" w:fill="FFFFFF"/>
        </w:rPr>
        <w:t>s</w:t>
      </w:r>
      <w:proofErr w:type="spellEnd"/>
      <w:r w:rsidR="00C0777B" w:rsidRPr="001E3C71">
        <w:rPr>
          <w:rStyle w:val="normaltextrun"/>
          <w:rFonts w:ascii="Arial" w:hAnsi="Arial" w:cs="Arial"/>
          <w:sz w:val="22"/>
          <w:szCs w:val="22"/>
          <w:shd w:val="clear" w:color="auto" w:fill="FFFFFF"/>
        </w:rPr>
        <w:t xml:space="preserve">, na Solução Web na plataforma Java (Spring MVC e </w:t>
      </w:r>
      <w:proofErr w:type="spellStart"/>
      <w:r w:rsidR="00C0777B" w:rsidRPr="001E3C71">
        <w:rPr>
          <w:rStyle w:val="normaltextrun"/>
          <w:rFonts w:ascii="Arial" w:hAnsi="Arial" w:cs="Arial"/>
          <w:sz w:val="22"/>
          <w:szCs w:val="22"/>
          <w:shd w:val="clear" w:color="auto" w:fill="FFFFFF"/>
        </w:rPr>
        <w:t>Liferay</w:t>
      </w:r>
      <w:proofErr w:type="spellEnd"/>
      <w:r w:rsidR="00C0777B" w:rsidRPr="001E3C71">
        <w:rPr>
          <w:rStyle w:val="normaltextrun"/>
          <w:rFonts w:ascii="Arial" w:hAnsi="Arial" w:cs="Arial"/>
          <w:sz w:val="22"/>
          <w:szCs w:val="22"/>
          <w:shd w:val="clear" w:color="auto" w:fill="FFFFFF"/>
        </w:rPr>
        <w:t xml:space="preserve"> Community </w:t>
      </w:r>
      <w:proofErr w:type="spellStart"/>
      <w:r w:rsidR="00C0777B" w:rsidRPr="001E3C71">
        <w:rPr>
          <w:rStyle w:val="normaltextrun"/>
          <w:rFonts w:ascii="Arial" w:hAnsi="Arial" w:cs="Arial"/>
          <w:sz w:val="22"/>
          <w:szCs w:val="22"/>
          <w:shd w:val="clear" w:color="auto" w:fill="FFFFFF"/>
        </w:rPr>
        <w:t>Edition</w:t>
      </w:r>
      <w:proofErr w:type="spellEnd"/>
      <w:r w:rsidR="00C0777B" w:rsidRPr="001E3C71">
        <w:rPr>
          <w:rStyle w:val="normaltextrun"/>
          <w:rFonts w:ascii="Arial" w:hAnsi="Arial" w:cs="Arial"/>
          <w:sz w:val="22"/>
          <w:szCs w:val="22"/>
          <w:shd w:val="clear" w:color="auto" w:fill="FFFFFF"/>
        </w:rPr>
        <w:t xml:space="preserve"> versão 7.4 ou superior)</w:t>
      </w:r>
      <w:r w:rsidR="00E25147" w:rsidRPr="001E3C71">
        <w:rPr>
          <w:rStyle w:val="normaltextrun"/>
          <w:rFonts w:ascii="Arial" w:hAnsi="Arial" w:cs="Arial"/>
          <w:sz w:val="22"/>
          <w:szCs w:val="22"/>
          <w:shd w:val="clear" w:color="auto" w:fill="FFFFFF"/>
        </w:rPr>
        <w:t>, sob demanda (ITEM 2)</w:t>
      </w:r>
      <w:r w:rsidRPr="001E3C71">
        <w:rPr>
          <w:rFonts w:ascii="Arial" w:hAnsi="Arial" w:cs="Arial"/>
          <w:sz w:val="22"/>
          <w:szCs w:val="22"/>
        </w:rPr>
        <w:t xml:space="preserve">, conforme a quantidade e especificações estabelecidas neste Edital e seus anexos. A licitação será do tipo </w:t>
      </w:r>
      <w:r w:rsidRPr="001E3C71">
        <w:rPr>
          <w:rFonts w:ascii="Arial" w:hAnsi="Arial" w:cs="Arial"/>
          <w:b/>
          <w:sz w:val="22"/>
          <w:szCs w:val="22"/>
        </w:rPr>
        <w:t>MENOR PREÇO</w:t>
      </w:r>
      <w:r w:rsidRPr="001E3C71">
        <w:rPr>
          <w:rFonts w:ascii="Arial" w:hAnsi="Arial" w:cs="Arial"/>
          <w:sz w:val="22"/>
          <w:szCs w:val="22"/>
        </w:rPr>
        <w:t xml:space="preserve">, modalidade Pregão, em sua forma eletrônica. Os procedimentos desta licitação serão regidos </w:t>
      </w:r>
      <w:r w:rsidR="006A18EA" w:rsidRPr="001E3C71">
        <w:rPr>
          <w:rFonts w:ascii="Arial" w:hAnsi="Arial" w:cs="Arial"/>
          <w:sz w:val="22"/>
          <w:szCs w:val="22"/>
        </w:rPr>
        <w:t xml:space="preserve">pela Lei Federal nº 14.133/2021 e pela Lei Complementar nº 123/2006, bem como pelas Leis Distritais nos 4.611/2011 e 4.770/2012, </w:t>
      </w:r>
      <w:r w:rsidR="00576BC1" w:rsidRPr="001E3C71">
        <w:rPr>
          <w:rFonts w:ascii="Arial" w:eastAsia="Calibri" w:hAnsi="Arial" w:cs="Arial"/>
          <w:sz w:val="22"/>
          <w:szCs w:val="22"/>
        </w:rPr>
        <w:t>pelo Decreto Distrital nº 44.430/2023</w:t>
      </w:r>
      <w:r w:rsidR="008B0F6D" w:rsidRPr="001E3C71">
        <w:rPr>
          <w:rFonts w:ascii="Arial" w:eastAsia="Calibri" w:hAnsi="Arial" w:cs="Arial"/>
          <w:sz w:val="22"/>
          <w:szCs w:val="22"/>
        </w:rPr>
        <w:t xml:space="preserve"> </w:t>
      </w:r>
      <w:r w:rsidRPr="001E3C71">
        <w:rPr>
          <w:rFonts w:ascii="Arial" w:hAnsi="Arial" w:cs="Arial"/>
          <w:sz w:val="22"/>
          <w:szCs w:val="22"/>
        </w:rPr>
        <w:t>e pelas demais legislações aplicáveis.</w:t>
      </w:r>
    </w:p>
    <w:p w14:paraId="177C6D7C" w14:textId="77777777" w:rsidR="005B649B" w:rsidRPr="001E3C71" w:rsidRDefault="005B649B" w:rsidP="00A91648">
      <w:pPr>
        <w:pStyle w:val="Corponico"/>
        <w:spacing w:before="120" w:after="120" w:line="360" w:lineRule="auto"/>
        <w:rPr>
          <w:rFonts w:ascii="Arial" w:hAnsi="Arial" w:cs="Arial"/>
          <w:sz w:val="22"/>
          <w:szCs w:val="22"/>
        </w:rPr>
      </w:pPr>
    </w:p>
    <w:p w14:paraId="1B80FE99" w14:textId="77777777" w:rsidR="005B649B" w:rsidRPr="001E3C71" w:rsidRDefault="005B649B" w:rsidP="00A91648">
      <w:pPr>
        <w:pStyle w:val="Cap"/>
        <w:spacing w:before="120" w:after="120" w:line="360" w:lineRule="auto"/>
        <w:rPr>
          <w:rFonts w:ascii="Arial" w:hAnsi="Arial" w:cs="Arial"/>
          <w:sz w:val="22"/>
          <w:szCs w:val="22"/>
        </w:rPr>
      </w:pPr>
      <w:bookmarkStart w:id="3" w:name="objeto"/>
      <w:r w:rsidRPr="001E3C71">
        <w:rPr>
          <w:rFonts w:ascii="Arial" w:hAnsi="Arial" w:cs="Arial"/>
          <w:sz w:val="22"/>
          <w:szCs w:val="22"/>
        </w:rPr>
        <w:t>CAPÍTULO I – DO OBJETO</w:t>
      </w:r>
    </w:p>
    <w:bookmarkEnd w:id="3"/>
    <w:p w14:paraId="3EB3F12C" w14:textId="4082B2A8" w:rsidR="005B649B" w:rsidRPr="001E3C71" w:rsidRDefault="005B649B" w:rsidP="00A91648">
      <w:pPr>
        <w:tabs>
          <w:tab w:val="left" w:pos="-567"/>
          <w:tab w:val="left" w:pos="-426"/>
          <w:tab w:val="left" w:pos="-284"/>
        </w:tabs>
        <w:spacing w:before="120" w:after="120" w:line="360" w:lineRule="auto"/>
        <w:jc w:val="both"/>
        <w:rPr>
          <w:rFonts w:ascii="Arial" w:hAnsi="Arial" w:cs="Arial"/>
          <w:sz w:val="22"/>
          <w:szCs w:val="22"/>
        </w:rPr>
      </w:pPr>
      <w:r w:rsidRPr="001E3C71">
        <w:rPr>
          <w:rFonts w:ascii="Arial" w:hAnsi="Arial" w:cs="Arial"/>
          <w:sz w:val="22"/>
          <w:szCs w:val="22"/>
        </w:rPr>
        <w:t>1.1</w:t>
      </w:r>
      <w:r w:rsidRPr="001E3C71">
        <w:rPr>
          <w:rFonts w:ascii="Arial" w:hAnsi="Arial" w:cs="Arial"/>
          <w:sz w:val="22"/>
          <w:szCs w:val="22"/>
        </w:rPr>
        <w:tab/>
        <w:t xml:space="preserve">O presente pregão tem por objeto a contratação de empresa especializada para </w:t>
      </w:r>
      <w:r w:rsidR="00825F67" w:rsidRPr="001E3C71">
        <w:rPr>
          <w:rStyle w:val="normaltextrun"/>
          <w:rFonts w:ascii="Arial" w:hAnsi="Arial" w:cs="Arial"/>
          <w:sz w:val="22"/>
          <w:szCs w:val="22"/>
          <w:shd w:val="clear" w:color="auto" w:fill="FFFFFF"/>
        </w:rPr>
        <w:t xml:space="preserve">prestação de </w:t>
      </w:r>
      <w:r w:rsidR="00E25147" w:rsidRPr="001E3C71">
        <w:rPr>
          <w:rStyle w:val="normaltextrun"/>
          <w:rFonts w:ascii="Arial" w:hAnsi="Arial" w:cs="Arial"/>
          <w:sz w:val="22"/>
          <w:szCs w:val="22"/>
          <w:shd w:val="clear" w:color="auto" w:fill="FFFFFF"/>
        </w:rPr>
        <w:t xml:space="preserve">serviço de implantação da plataforma </w:t>
      </w:r>
      <w:proofErr w:type="spellStart"/>
      <w:r w:rsidR="00E25147" w:rsidRPr="001E3C71">
        <w:rPr>
          <w:rStyle w:val="normaltextrun"/>
          <w:rFonts w:ascii="Arial" w:hAnsi="Arial" w:cs="Arial"/>
          <w:sz w:val="22"/>
          <w:szCs w:val="22"/>
          <w:shd w:val="clear" w:color="auto" w:fill="FFFFFF"/>
        </w:rPr>
        <w:t>Liferay</w:t>
      </w:r>
      <w:proofErr w:type="spellEnd"/>
      <w:r w:rsidR="00E25147" w:rsidRPr="001E3C71">
        <w:rPr>
          <w:rStyle w:val="normaltextrun"/>
          <w:rFonts w:ascii="Arial" w:hAnsi="Arial" w:cs="Arial"/>
          <w:sz w:val="22"/>
          <w:szCs w:val="22"/>
          <w:shd w:val="clear" w:color="auto" w:fill="FFFFFF"/>
        </w:rPr>
        <w:t xml:space="preserve"> Community </w:t>
      </w:r>
      <w:proofErr w:type="spellStart"/>
      <w:r w:rsidR="00E25147" w:rsidRPr="001E3C71">
        <w:rPr>
          <w:rStyle w:val="normaltextrun"/>
          <w:rFonts w:ascii="Arial" w:hAnsi="Arial" w:cs="Arial"/>
          <w:sz w:val="22"/>
          <w:szCs w:val="22"/>
          <w:shd w:val="clear" w:color="auto" w:fill="FFFFFF"/>
        </w:rPr>
        <w:t>Edition</w:t>
      </w:r>
      <w:proofErr w:type="spellEnd"/>
      <w:r w:rsidR="00E25147" w:rsidRPr="001E3C71">
        <w:rPr>
          <w:rStyle w:val="normaltextrun"/>
          <w:rFonts w:ascii="Arial" w:hAnsi="Arial" w:cs="Arial"/>
          <w:sz w:val="22"/>
          <w:szCs w:val="22"/>
          <w:shd w:val="clear" w:color="auto" w:fill="FFFFFF"/>
        </w:rPr>
        <w:t xml:space="preserve"> 7.4 ou superior, compreendendo suporte técnico e atualização de versão pelo período de 12 (doze) meses (ITEM 1) e prestação de serviços técnicos especializados na forma de </w:t>
      </w:r>
      <w:proofErr w:type="spellStart"/>
      <w:r w:rsidR="00E25147" w:rsidRPr="001E3C71">
        <w:rPr>
          <w:rStyle w:val="normaltextrun"/>
          <w:rFonts w:ascii="Arial" w:hAnsi="Arial" w:cs="Arial"/>
          <w:sz w:val="22"/>
          <w:szCs w:val="22"/>
          <w:shd w:val="clear" w:color="auto" w:fill="FFFFFF"/>
        </w:rPr>
        <w:t>UST</w:t>
      </w:r>
      <w:r w:rsidR="00C0777B" w:rsidRPr="001E3C71">
        <w:rPr>
          <w:rStyle w:val="normaltextrun"/>
          <w:rFonts w:ascii="Arial" w:hAnsi="Arial" w:cs="Arial"/>
          <w:sz w:val="22"/>
          <w:szCs w:val="22"/>
          <w:shd w:val="clear" w:color="auto" w:fill="FFFFFF"/>
        </w:rPr>
        <w:t>s</w:t>
      </w:r>
      <w:proofErr w:type="spellEnd"/>
      <w:r w:rsidR="00C0777B" w:rsidRPr="001E3C71">
        <w:rPr>
          <w:rStyle w:val="normaltextrun"/>
          <w:rFonts w:ascii="Arial" w:hAnsi="Arial" w:cs="Arial"/>
          <w:sz w:val="22"/>
          <w:szCs w:val="22"/>
          <w:shd w:val="clear" w:color="auto" w:fill="FFFFFF"/>
        </w:rPr>
        <w:t xml:space="preserve">, na Solução Web na plataforma Java (Spring MVC e </w:t>
      </w:r>
      <w:proofErr w:type="spellStart"/>
      <w:r w:rsidR="00C0777B" w:rsidRPr="001E3C71">
        <w:rPr>
          <w:rStyle w:val="normaltextrun"/>
          <w:rFonts w:ascii="Arial" w:hAnsi="Arial" w:cs="Arial"/>
          <w:sz w:val="22"/>
          <w:szCs w:val="22"/>
          <w:shd w:val="clear" w:color="auto" w:fill="FFFFFF"/>
        </w:rPr>
        <w:t>Liferay</w:t>
      </w:r>
      <w:proofErr w:type="spellEnd"/>
      <w:r w:rsidR="00C0777B" w:rsidRPr="001E3C71">
        <w:rPr>
          <w:rStyle w:val="normaltextrun"/>
          <w:rFonts w:ascii="Arial" w:hAnsi="Arial" w:cs="Arial"/>
          <w:sz w:val="22"/>
          <w:szCs w:val="22"/>
          <w:shd w:val="clear" w:color="auto" w:fill="FFFFFF"/>
        </w:rPr>
        <w:t xml:space="preserve"> Community </w:t>
      </w:r>
      <w:proofErr w:type="spellStart"/>
      <w:r w:rsidR="00C0777B" w:rsidRPr="001E3C71">
        <w:rPr>
          <w:rStyle w:val="normaltextrun"/>
          <w:rFonts w:ascii="Arial" w:hAnsi="Arial" w:cs="Arial"/>
          <w:sz w:val="22"/>
          <w:szCs w:val="22"/>
          <w:shd w:val="clear" w:color="auto" w:fill="FFFFFF"/>
        </w:rPr>
        <w:t>Edition</w:t>
      </w:r>
      <w:proofErr w:type="spellEnd"/>
      <w:r w:rsidR="00C0777B" w:rsidRPr="001E3C71">
        <w:rPr>
          <w:rStyle w:val="normaltextrun"/>
          <w:rFonts w:ascii="Arial" w:hAnsi="Arial" w:cs="Arial"/>
          <w:sz w:val="22"/>
          <w:szCs w:val="22"/>
          <w:shd w:val="clear" w:color="auto" w:fill="FFFFFF"/>
        </w:rPr>
        <w:t xml:space="preserve"> versão 7.4 ou superior)</w:t>
      </w:r>
      <w:r w:rsidR="00E25147" w:rsidRPr="001E3C71">
        <w:rPr>
          <w:rStyle w:val="normaltextrun"/>
          <w:rFonts w:ascii="Arial" w:hAnsi="Arial" w:cs="Arial"/>
          <w:sz w:val="22"/>
          <w:szCs w:val="22"/>
          <w:shd w:val="clear" w:color="auto" w:fill="FFFFFF"/>
        </w:rPr>
        <w:t>, sob demanda (ITEM 2)</w:t>
      </w:r>
      <w:r w:rsidR="0031061E" w:rsidRPr="001E3C71">
        <w:rPr>
          <w:rStyle w:val="normaltextrun"/>
          <w:rFonts w:ascii="Arial" w:hAnsi="Arial" w:cs="Arial"/>
          <w:sz w:val="22"/>
          <w:szCs w:val="22"/>
          <w:shd w:val="clear" w:color="auto" w:fill="FFFFFF"/>
        </w:rPr>
        <w:t xml:space="preserve">, </w:t>
      </w:r>
      <w:r w:rsidRPr="001E3C71">
        <w:rPr>
          <w:rFonts w:ascii="Arial" w:hAnsi="Arial" w:cs="Arial"/>
          <w:sz w:val="22"/>
          <w:szCs w:val="22"/>
        </w:rPr>
        <w:t>conforme a quantidade e as especificações estabelecidas neste Edital e em seus anexos.</w:t>
      </w:r>
    </w:p>
    <w:p w14:paraId="18380AAA" w14:textId="77777777" w:rsidR="005B649B" w:rsidRPr="001E3C71" w:rsidRDefault="005B649B" w:rsidP="00A91648">
      <w:pPr>
        <w:pStyle w:val="Corponico"/>
        <w:spacing w:before="120" w:after="120" w:line="360" w:lineRule="auto"/>
        <w:rPr>
          <w:rFonts w:ascii="Arial" w:hAnsi="Arial" w:cs="Arial"/>
          <w:sz w:val="22"/>
          <w:szCs w:val="22"/>
        </w:rPr>
      </w:pPr>
      <w:r w:rsidRPr="001E3C71">
        <w:rPr>
          <w:rFonts w:ascii="Arial" w:hAnsi="Arial" w:cs="Arial"/>
          <w:sz w:val="22"/>
          <w:szCs w:val="22"/>
        </w:rPr>
        <w:t>1.2</w:t>
      </w:r>
      <w:r w:rsidRPr="001E3C71">
        <w:rPr>
          <w:rFonts w:ascii="Arial" w:hAnsi="Arial" w:cs="Arial"/>
          <w:sz w:val="22"/>
          <w:szCs w:val="22"/>
        </w:rPr>
        <w:tab/>
        <w:t xml:space="preserve">Em caso de discordância entre as especificações do objeto descritas no </w:t>
      </w:r>
      <w:r w:rsidR="001334E4" w:rsidRPr="001E3C71">
        <w:rPr>
          <w:rFonts w:ascii="Arial" w:hAnsi="Arial" w:cs="Arial"/>
          <w:sz w:val="22"/>
          <w:szCs w:val="22"/>
        </w:rPr>
        <w:t>Sistema</w:t>
      </w:r>
      <w:r w:rsidR="001334E4" w:rsidRPr="001E3C71">
        <w:rPr>
          <w:rFonts w:ascii="Arial" w:hAnsi="Arial" w:cs="Arial"/>
          <w:i/>
          <w:sz w:val="22"/>
          <w:szCs w:val="22"/>
        </w:rPr>
        <w:t xml:space="preserve"> de Compras do Governo Federal: Compras.gov.br</w:t>
      </w:r>
      <w:r w:rsidRPr="001E3C71">
        <w:rPr>
          <w:rFonts w:ascii="Arial" w:hAnsi="Arial" w:cs="Arial"/>
          <w:sz w:val="22"/>
          <w:szCs w:val="22"/>
        </w:rPr>
        <w:t xml:space="preserve"> e as constantes deste Edital, prevalecerão as últimas.</w:t>
      </w:r>
    </w:p>
    <w:p w14:paraId="38FDE1E4" w14:textId="77777777" w:rsidR="005B649B" w:rsidRPr="001E3C71" w:rsidRDefault="005B649B" w:rsidP="00A91648">
      <w:pPr>
        <w:pStyle w:val="Corponico"/>
        <w:spacing w:before="120" w:after="120" w:line="360" w:lineRule="auto"/>
        <w:rPr>
          <w:rFonts w:ascii="Arial" w:hAnsi="Arial" w:cs="Arial"/>
          <w:sz w:val="22"/>
          <w:szCs w:val="22"/>
        </w:rPr>
      </w:pPr>
    </w:p>
    <w:p w14:paraId="7ECFC243" w14:textId="77777777" w:rsidR="005B649B" w:rsidRPr="001E3C71" w:rsidRDefault="005B649B" w:rsidP="00A91648">
      <w:pPr>
        <w:pStyle w:val="Cap"/>
        <w:spacing w:before="120" w:after="120" w:line="360" w:lineRule="auto"/>
        <w:rPr>
          <w:rFonts w:ascii="Arial" w:hAnsi="Arial" w:cs="Arial"/>
        </w:rPr>
      </w:pPr>
      <w:r w:rsidRPr="001E3C71">
        <w:rPr>
          <w:rFonts w:ascii="Arial" w:hAnsi="Arial" w:cs="Arial"/>
          <w:sz w:val="22"/>
          <w:szCs w:val="22"/>
        </w:rPr>
        <w:lastRenderedPageBreak/>
        <w:t>Capítulo Ii – DA despesa e dos recursos orçamentários</w:t>
      </w:r>
    </w:p>
    <w:p w14:paraId="035C8DC3" w14:textId="5FE7B0BC" w:rsidR="005B649B" w:rsidRPr="001E3C71" w:rsidRDefault="005B649B" w:rsidP="00A91648">
      <w:pPr>
        <w:pStyle w:val="Corponico"/>
        <w:spacing w:before="120" w:after="120" w:line="360" w:lineRule="auto"/>
        <w:rPr>
          <w:rFonts w:ascii="Arial" w:hAnsi="Arial" w:cs="Arial"/>
        </w:rPr>
      </w:pPr>
      <w:r w:rsidRPr="001E3C71">
        <w:rPr>
          <w:rFonts w:ascii="Arial" w:hAnsi="Arial" w:cs="Arial"/>
          <w:sz w:val="22"/>
          <w:szCs w:val="22"/>
        </w:rPr>
        <w:t>2.1</w:t>
      </w:r>
      <w:r w:rsidRPr="001E3C71">
        <w:rPr>
          <w:rFonts w:ascii="Arial" w:hAnsi="Arial" w:cs="Arial"/>
          <w:sz w:val="22"/>
          <w:szCs w:val="22"/>
        </w:rPr>
        <w:tab/>
        <w:t xml:space="preserve">A despesa com a execução do objeto desta licitação é estimada em </w:t>
      </w:r>
      <w:r w:rsidR="007F3AF6" w:rsidRPr="001E3C71">
        <w:rPr>
          <w:rFonts w:ascii="Arial" w:hAnsi="Arial" w:cs="Arial"/>
          <w:b/>
          <w:bCs/>
          <w:sz w:val="22"/>
          <w:szCs w:val="22"/>
        </w:rPr>
        <w:t>R$ 5.423.401,6</w:t>
      </w:r>
      <w:r w:rsidR="000817F4" w:rsidRPr="001E3C71">
        <w:rPr>
          <w:rFonts w:ascii="Arial" w:hAnsi="Arial" w:cs="Arial"/>
          <w:b/>
          <w:bCs/>
          <w:sz w:val="22"/>
          <w:szCs w:val="22"/>
        </w:rPr>
        <w:t>8</w:t>
      </w:r>
      <w:r w:rsidR="007F3AF6" w:rsidRPr="001E3C71">
        <w:rPr>
          <w:rFonts w:ascii="Arial" w:hAnsi="Arial" w:cs="Arial"/>
          <w:b/>
          <w:bCs/>
          <w:sz w:val="22"/>
          <w:szCs w:val="22"/>
        </w:rPr>
        <w:t xml:space="preserve"> (cinco milhões, quatrocentos e vinte e três mil, quatrocentos e um reais e sessenta e </w:t>
      </w:r>
      <w:r w:rsidR="000817F4" w:rsidRPr="001E3C71">
        <w:rPr>
          <w:rFonts w:ascii="Arial" w:hAnsi="Arial" w:cs="Arial"/>
          <w:b/>
          <w:bCs/>
          <w:sz w:val="22"/>
          <w:szCs w:val="22"/>
        </w:rPr>
        <w:t>oito</w:t>
      </w:r>
      <w:r w:rsidR="007F3AF6" w:rsidRPr="001E3C71">
        <w:rPr>
          <w:rFonts w:ascii="Arial" w:hAnsi="Arial" w:cs="Arial"/>
          <w:b/>
          <w:bCs/>
          <w:sz w:val="22"/>
          <w:szCs w:val="22"/>
        </w:rPr>
        <w:t xml:space="preserve"> centavos</w:t>
      </w:r>
      <w:r w:rsidR="005A0CCB" w:rsidRPr="001E3C71">
        <w:rPr>
          <w:rFonts w:ascii="Arial" w:hAnsi="Arial" w:cs="Arial"/>
          <w:b/>
          <w:bCs/>
          <w:sz w:val="22"/>
          <w:szCs w:val="22"/>
        </w:rPr>
        <w:t>)</w:t>
      </w:r>
      <w:r w:rsidRPr="001E3C71">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2835"/>
        <w:gridCol w:w="1417"/>
        <w:gridCol w:w="1701"/>
        <w:gridCol w:w="1119"/>
        <w:gridCol w:w="11"/>
      </w:tblGrid>
      <w:tr w:rsidR="00CE5D29" w:rsidRPr="00335F10" w14:paraId="2CF08BF9" w14:textId="77777777" w:rsidTr="00817E3A">
        <w:trPr>
          <w:gridAfter w:val="1"/>
          <w:wAfter w:w="11" w:type="dxa"/>
          <w:trHeight w:val="266"/>
        </w:trPr>
        <w:tc>
          <w:tcPr>
            <w:tcW w:w="5382" w:type="dxa"/>
            <w:gridSpan w:val="2"/>
            <w:tcBorders>
              <w:top w:val="single" w:sz="4" w:space="0" w:color="000000"/>
              <w:left w:val="single" w:sz="4" w:space="0" w:color="000000"/>
              <w:bottom w:val="single" w:sz="4" w:space="0" w:color="000000"/>
            </w:tcBorders>
            <w:shd w:val="clear" w:color="auto" w:fill="auto"/>
            <w:vAlign w:val="center"/>
          </w:tcPr>
          <w:p w14:paraId="10B72A6A" w14:textId="77777777" w:rsidR="00CE5D29" w:rsidRPr="00335F10" w:rsidRDefault="00CE5D29">
            <w:pPr>
              <w:jc w:val="center"/>
              <w:rPr>
                <w:rFonts w:ascii="Arial" w:hAnsi="Arial" w:cs="Arial"/>
                <w:sz w:val="22"/>
                <w:szCs w:val="22"/>
              </w:rPr>
            </w:pPr>
            <w:r w:rsidRPr="00335F10">
              <w:rPr>
                <w:rFonts w:ascii="Arial" w:hAnsi="Arial" w:cs="Arial"/>
                <w:b/>
                <w:sz w:val="22"/>
                <w:szCs w:val="22"/>
              </w:rPr>
              <w:t>Programa de Trabalho</w:t>
            </w:r>
          </w:p>
        </w:tc>
        <w:tc>
          <w:tcPr>
            <w:tcW w:w="3118"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5DE2DD4D" w14:textId="77777777" w:rsidR="00CE5D29" w:rsidRPr="00335F10" w:rsidRDefault="00CE5D29">
            <w:pPr>
              <w:jc w:val="center"/>
              <w:rPr>
                <w:rFonts w:ascii="Arial" w:hAnsi="Arial" w:cs="Arial"/>
                <w:sz w:val="22"/>
                <w:szCs w:val="22"/>
              </w:rPr>
            </w:pPr>
            <w:r w:rsidRPr="00335F10">
              <w:rPr>
                <w:rFonts w:ascii="Arial" w:hAnsi="Arial" w:cs="Arial"/>
                <w:b/>
                <w:sz w:val="22"/>
                <w:szCs w:val="22"/>
              </w:rPr>
              <w:t>Natureza da Despesa</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50C709" w14:textId="77777777" w:rsidR="00CE5D29" w:rsidRPr="00335F10" w:rsidRDefault="00CE5D29">
            <w:pPr>
              <w:snapToGrid w:val="0"/>
              <w:jc w:val="center"/>
              <w:rPr>
                <w:rFonts w:ascii="Arial" w:hAnsi="Arial" w:cs="Arial"/>
                <w:b/>
                <w:sz w:val="22"/>
                <w:szCs w:val="22"/>
              </w:rPr>
            </w:pPr>
            <w:r w:rsidRPr="00335F10">
              <w:rPr>
                <w:rFonts w:ascii="Arial" w:hAnsi="Arial" w:cs="Arial"/>
                <w:b/>
                <w:sz w:val="22"/>
                <w:szCs w:val="22"/>
              </w:rPr>
              <w:t>FT</w:t>
            </w:r>
          </w:p>
        </w:tc>
      </w:tr>
      <w:tr w:rsidR="00CE5D29" w:rsidRPr="00335F10" w14:paraId="398E7E7D" w14:textId="77777777" w:rsidTr="00817E3A">
        <w:trPr>
          <w:gridAfter w:val="1"/>
          <w:wAfter w:w="11" w:type="dxa"/>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33691EC" w14:textId="77777777" w:rsidR="00CE5D29" w:rsidRPr="00335F10" w:rsidRDefault="00CE5D29">
            <w:pPr>
              <w:jc w:val="center"/>
              <w:rPr>
                <w:rFonts w:ascii="Arial" w:hAnsi="Arial" w:cs="Arial"/>
                <w:sz w:val="22"/>
                <w:szCs w:val="22"/>
              </w:rPr>
            </w:pPr>
            <w:r w:rsidRPr="00335F10">
              <w:rPr>
                <w:rFonts w:ascii="Arial" w:hAnsi="Arial" w:cs="Arial"/>
                <w:b/>
                <w:sz w:val="22"/>
                <w:szCs w:val="22"/>
              </w:rPr>
              <w:t>Código Subatividade</w:t>
            </w:r>
          </w:p>
        </w:tc>
        <w:tc>
          <w:tcPr>
            <w:tcW w:w="2835" w:type="dxa"/>
            <w:tcBorders>
              <w:top w:val="single" w:sz="4" w:space="0" w:color="000000"/>
              <w:left w:val="single" w:sz="4" w:space="0" w:color="000000"/>
              <w:bottom w:val="single" w:sz="4" w:space="0" w:color="000000"/>
            </w:tcBorders>
            <w:shd w:val="clear" w:color="auto" w:fill="auto"/>
            <w:vAlign w:val="center"/>
          </w:tcPr>
          <w:p w14:paraId="7F88C2A1" w14:textId="77777777" w:rsidR="00CE5D29" w:rsidRPr="00335F10" w:rsidRDefault="00CE5D29">
            <w:pPr>
              <w:jc w:val="center"/>
              <w:rPr>
                <w:rFonts w:ascii="Arial" w:hAnsi="Arial" w:cs="Arial"/>
                <w:sz w:val="22"/>
                <w:szCs w:val="22"/>
              </w:rPr>
            </w:pPr>
            <w:r w:rsidRPr="00335F10">
              <w:rPr>
                <w:rFonts w:ascii="Arial" w:hAnsi="Arial" w:cs="Arial"/>
                <w:b/>
                <w:sz w:val="22"/>
                <w:szCs w:val="22"/>
              </w:rPr>
              <w:t>Descrição</w:t>
            </w:r>
          </w:p>
        </w:tc>
        <w:tc>
          <w:tcPr>
            <w:tcW w:w="3118"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3C9F87A9" w14:textId="77777777" w:rsidR="00CE5D29" w:rsidRPr="00335F10" w:rsidRDefault="00CE5D29">
            <w:pPr>
              <w:snapToGrid w:val="0"/>
              <w:jc w:val="center"/>
              <w:rPr>
                <w:rFonts w:ascii="Arial" w:hAnsi="Arial" w:cs="Arial"/>
                <w:b/>
                <w:sz w:val="22"/>
                <w:szCs w:val="22"/>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242AE5" w14:textId="77777777" w:rsidR="00CE5D29" w:rsidRPr="00335F10" w:rsidRDefault="00CE5D29">
            <w:pPr>
              <w:snapToGrid w:val="0"/>
              <w:jc w:val="center"/>
              <w:rPr>
                <w:rFonts w:ascii="Arial" w:hAnsi="Arial" w:cs="Arial"/>
                <w:b/>
                <w:sz w:val="22"/>
                <w:szCs w:val="22"/>
              </w:rPr>
            </w:pPr>
          </w:p>
        </w:tc>
      </w:tr>
      <w:tr w:rsidR="00CE5D29" w:rsidRPr="00335F10" w14:paraId="0E5D1205" w14:textId="77777777" w:rsidTr="00817E3A">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2A975F72" w14:textId="3CA20921" w:rsidR="00CE5D29" w:rsidRPr="00335F10" w:rsidRDefault="008D4BEB">
            <w:pPr>
              <w:snapToGrid w:val="0"/>
              <w:jc w:val="center"/>
              <w:rPr>
                <w:rFonts w:ascii="Arial" w:hAnsi="Arial" w:cs="Arial"/>
                <w:sz w:val="22"/>
                <w:szCs w:val="22"/>
              </w:rPr>
            </w:pPr>
            <w:r w:rsidRPr="00335F10">
              <w:rPr>
                <w:rFonts w:ascii="Arial" w:hAnsi="Arial" w:cs="Arial"/>
                <w:sz w:val="22"/>
                <w:szCs w:val="22"/>
              </w:rPr>
              <w:t>01.126.8231.2557.2568</w:t>
            </w:r>
          </w:p>
        </w:tc>
        <w:tc>
          <w:tcPr>
            <w:tcW w:w="2835" w:type="dxa"/>
            <w:tcBorders>
              <w:top w:val="single" w:sz="4" w:space="0" w:color="000000"/>
              <w:left w:val="single" w:sz="4" w:space="0" w:color="000000"/>
              <w:bottom w:val="single" w:sz="4" w:space="0" w:color="000000"/>
            </w:tcBorders>
            <w:shd w:val="clear" w:color="auto" w:fill="auto"/>
            <w:vAlign w:val="center"/>
          </w:tcPr>
          <w:p w14:paraId="0C3570AF" w14:textId="2D105B73" w:rsidR="00CE5D29" w:rsidRPr="00335F10" w:rsidRDefault="00903F8C" w:rsidP="00817E3A">
            <w:pPr>
              <w:snapToGrid w:val="0"/>
              <w:jc w:val="center"/>
              <w:rPr>
                <w:rFonts w:ascii="Arial" w:hAnsi="Arial" w:cs="Arial"/>
                <w:sz w:val="22"/>
                <w:szCs w:val="22"/>
              </w:rPr>
            </w:pPr>
            <w:r w:rsidRPr="00903F8C">
              <w:rPr>
                <w:rFonts w:ascii="Arial" w:hAnsi="Arial" w:cs="Arial"/>
                <w:sz w:val="22"/>
                <w:szCs w:val="22"/>
              </w:rPr>
              <w:t>Gestão da Informação e</w:t>
            </w:r>
            <w:r w:rsidRPr="00335F10">
              <w:rPr>
                <w:rFonts w:ascii="Arial" w:hAnsi="Arial" w:cs="Arial"/>
                <w:sz w:val="22"/>
                <w:szCs w:val="22"/>
              </w:rPr>
              <w:t xml:space="preserve"> </w:t>
            </w:r>
            <w:r w:rsidRPr="00903F8C">
              <w:rPr>
                <w:rFonts w:ascii="Arial" w:hAnsi="Arial" w:cs="Arial"/>
                <w:sz w:val="22"/>
                <w:szCs w:val="22"/>
              </w:rPr>
              <w:t>dos Sistemas de</w:t>
            </w:r>
            <w:r w:rsidRPr="00335F10">
              <w:rPr>
                <w:rFonts w:ascii="Arial" w:hAnsi="Arial" w:cs="Arial"/>
                <w:sz w:val="22"/>
                <w:szCs w:val="22"/>
              </w:rPr>
              <w:t xml:space="preserve"> </w:t>
            </w:r>
            <w:r w:rsidRPr="00903F8C">
              <w:rPr>
                <w:rFonts w:ascii="Arial" w:hAnsi="Arial" w:cs="Arial"/>
                <w:sz w:val="22"/>
                <w:szCs w:val="22"/>
              </w:rPr>
              <w:t>Tecnologia da Informação -</w:t>
            </w:r>
            <w:r w:rsidRPr="00335F10">
              <w:rPr>
                <w:rFonts w:ascii="Arial" w:hAnsi="Arial" w:cs="Arial"/>
                <w:sz w:val="22"/>
                <w:szCs w:val="22"/>
              </w:rPr>
              <w:t xml:space="preserve"> </w:t>
            </w:r>
            <w:r w:rsidRPr="00335F10">
              <w:rPr>
                <w:rFonts w:ascii="Arial" w:hAnsi="Arial" w:cs="Arial"/>
                <w:sz w:val="22"/>
                <w:szCs w:val="22"/>
              </w:rPr>
              <w:t>TCDF</w:t>
            </w:r>
          </w:p>
        </w:tc>
        <w:tc>
          <w:tcPr>
            <w:tcW w:w="1417" w:type="dxa"/>
            <w:tcBorders>
              <w:top w:val="single" w:sz="4" w:space="0" w:color="000000"/>
              <w:left w:val="single" w:sz="4" w:space="0" w:color="000000"/>
              <w:bottom w:val="single" w:sz="4" w:space="0" w:color="000000"/>
            </w:tcBorders>
            <w:shd w:val="clear" w:color="auto" w:fill="auto"/>
            <w:vAlign w:val="center"/>
          </w:tcPr>
          <w:p w14:paraId="79309BFF" w14:textId="05319CCF" w:rsidR="00CE5D29" w:rsidRPr="00335F10" w:rsidRDefault="00903F8C">
            <w:pPr>
              <w:snapToGrid w:val="0"/>
              <w:ind w:left="-108" w:right="-108"/>
              <w:jc w:val="center"/>
              <w:rPr>
                <w:rFonts w:ascii="Arial" w:hAnsi="Arial" w:cs="Arial"/>
                <w:sz w:val="22"/>
                <w:szCs w:val="22"/>
              </w:rPr>
            </w:pPr>
            <w:r w:rsidRPr="00335F10">
              <w:rPr>
                <w:rFonts w:ascii="Arial" w:hAnsi="Arial" w:cs="Arial"/>
                <w:sz w:val="22"/>
                <w:szCs w:val="22"/>
              </w:rPr>
              <w:t>3.3.90.40.07</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8DD8F34" w14:textId="168467EA" w:rsidR="00CE5D29" w:rsidRPr="00335F10" w:rsidRDefault="00903F8C" w:rsidP="00903F8C">
            <w:pPr>
              <w:snapToGrid w:val="0"/>
              <w:jc w:val="center"/>
              <w:rPr>
                <w:rFonts w:ascii="Arial" w:hAnsi="Arial" w:cs="Arial"/>
                <w:sz w:val="22"/>
                <w:szCs w:val="22"/>
              </w:rPr>
            </w:pPr>
            <w:r w:rsidRPr="00903F8C">
              <w:rPr>
                <w:rFonts w:ascii="Arial" w:hAnsi="Arial" w:cs="Arial"/>
                <w:sz w:val="22"/>
                <w:szCs w:val="22"/>
              </w:rPr>
              <w:t>Serviços de Tec. da Informação</w:t>
            </w:r>
            <w:r w:rsidRPr="00335F10">
              <w:rPr>
                <w:rFonts w:ascii="Arial" w:hAnsi="Arial" w:cs="Arial"/>
                <w:sz w:val="22"/>
                <w:szCs w:val="22"/>
              </w:rPr>
              <w:t xml:space="preserve"> </w:t>
            </w:r>
            <w:r w:rsidRPr="00335F10">
              <w:rPr>
                <w:rFonts w:ascii="Arial" w:hAnsi="Arial" w:cs="Arial"/>
                <w:sz w:val="22"/>
                <w:szCs w:val="22"/>
              </w:rPr>
              <w:t xml:space="preserve">e Comunicação </w:t>
            </w:r>
            <w:r w:rsidRPr="00335F10">
              <w:rPr>
                <w:rFonts w:ascii="Arial" w:hAnsi="Arial" w:cs="Arial"/>
                <w:sz w:val="22"/>
                <w:szCs w:val="22"/>
              </w:rPr>
              <w:t>–</w:t>
            </w:r>
            <w:r w:rsidRPr="00335F10">
              <w:rPr>
                <w:rFonts w:ascii="Arial" w:hAnsi="Arial" w:cs="Arial"/>
                <w:sz w:val="22"/>
                <w:szCs w:val="22"/>
              </w:rPr>
              <w:t xml:space="preserve"> PJ</w:t>
            </w:r>
            <w:r w:rsidRPr="00335F10">
              <w:rPr>
                <w:rFonts w:ascii="Arial" w:hAnsi="Arial" w:cs="Arial"/>
                <w:sz w:val="22"/>
                <w:szCs w:val="22"/>
              </w:rPr>
              <w:t xml:space="preserve"> (Item 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CBAA9D" w14:textId="248DCEF0" w:rsidR="00CE5D29" w:rsidRPr="00335F10" w:rsidRDefault="004F63BE" w:rsidP="00CE5D29">
            <w:pPr>
              <w:snapToGrid w:val="0"/>
              <w:jc w:val="center"/>
              <w:rPr>
                <w:rFonts w:ascii="Arial" w:hAnsi="Arial" w:cs="Arial"/>
                <w:sz w:val="22"/>
                <w:szCs w:val="22"/>
              </w:rPr>
            </w:pPr>
            <w:r w:rsidRPr="00335F10">
              <w:rPr>
                <w:rFonts w:ascii="Arial" w:hAnsi="Arial" w:cs="Arial"/>
                <w:sz w:val="22"/>
                <w:szCs w:val="22"/>
              </w:rPr>
              <w:t>1501.1001</w:t>
            </w:r>
          </w:p>
        </w:tc>
      </w:tr>
      <w:tr w:rsidR="008D4BEB" w:rsidRPr="00335F10" w14:paraId="73C04599" w14:textId="77777777" w:rsidTr="00817E3A">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205DAD33" w14:textId="4C789232" w:rsidR="008D4BEB" w:rsidRPr="00335F10" w:rsidRDefault="004F63BE">
            <w:pPr>
              <w:snapToGrid w:val="0"/>
              <w:jc w:val="center"/>
              <w:rPr>
                <w:rFonts w:ascii="Arial" w:hAnsi="Arial" w:cs="Arial"/>
                <w:sz w:val="22"/>
                <w:szCs w:val="22"/>
              </w:rPr>
            </w:pPr>
            <w:r w:rsidRPr="00335F10">
              <w:rPr>
                <w:rFonts w:ascii="Arial" w:hAnsi="Arial" w:cs="Arial"/>
                <w:sz w:val="22"/>
                <w:szCs w:val="22"/>
              </w:rPr>
              <w:t>01.126.8231.1471.0005</w:t>
            </w:r>
          </w:p>
        </w:tc>
        <w:tc>
          <w:tcPr>
            <w:tcW w:w="2835" w:type="dxa"/>
            <w:tcBorders>
              <w:top w:val="single" w:sz="4" w:space="0" w:color="000000"/>
              <w:left w:val="single" w:sz="4" w:space="0" w:color="000000"/>
              <w:bottom w:val="single" w:sz="4" w:space="0" w:color="000000"/>
            </w:tcBorders>
            <w:shd w:val="clear" w:color="auto" w:fill="auto"/>
            <w:vAlign w:val="center"/>
          </w:tcPr>
          <w:p w14:paraId="44CA2E61" w14:textId="440B80E4" w:rsidR="008D4BEB" w:rsidRPr="00335F10" w:rsidRDefault="004F63BE" w:rsidP="00817E3A">
            <w:pPr>
              <w:snapToGrid w:val="0"/>
              <w:jc w:val="center"/>
              <w:rPr>
                <w:rFonts w:ascii="Arial" w:hAnsi="Arial" w:cs="Arial"/>
                <w:sz w:val="22"/>
                <w:szCs w:val="22"/>
              </w:rPr>
            </w:pPr>
            <w:r w:rsidRPr="004F63BE">
              <w:rPr>
                <w:rFonts w:ascii="Arial" w:hAnsi="Arial" w:cs="Arial"/>
                <w:sz w:val="22"/>
                <w:szCs w:val="22"/>
              </w:rPr>
              <w:t>Modernização de Sistema</w:t>
            </w:r>
            <w:r w:rsidRPr="00335F10">
              <w:rPr>
                <w:rFonts w:ascii="Arial" w:hAnsi="Arial" w:cs="Arial"/>
                <w:sz w:val="22"/>
                <w:szCs w:val="22"/>
              </w:rPr>
              <w:t xml:space="preserve"> </w:t>
            </w:r>
            <w:r w:rsidRPr="00335F10">
              <w:rPr>
                <w:rFonts w:ascii="Arial" w:hAnsi="Arial" w:cs="Arial"/>
                <w:sz w:val="22"/>
                <w:szCs w:val="22"/>
              </w:rPr>
              <w:t>de Informação - TCDF</w:t>
            </w:r>
          </w:p>
        </w:tc>
        <w:tc>
          <w:tcPr>
            <w:tcW w:w="1417" w:type="dxa"/>
            <w:tcBorders>
              <w:top w:val="single" w:sz="4" w:space="0" w:color="000000"/>
              <w:left w:val="single" w:sz="4" w:space="0" w:color="000000"/>
              <w:bottom w:val="single" w:sz="4" w:space="0" w:color="000000"/>
            </w:tcBorders>
            <w:shd w:val="clear" w:color="auto" w:fill="auto"/>
            <w:vAlign w:val="center"/>
          </w:tcPr>
          <w:p w14:paraId="1B622990" w14:textId="750AFFA9" w:rsidR="008D4BEB" w:rsidRPr="00335F10" w:rsidRDefault="004F63BE">
            <w:pPr>
              <w:snapToGrid w:val="0"/>
              <w:ind w:left="-108" w:right="-108"/>
              <w:jc w:val="center"/>
              <w:rPr>
                <w:rFonts w:ascii="Arial" w:hAnsi="Arial" w:cs="Arial"/>
                <w:sz w:val="22"/>
                <w:szCs w:val="22"/>
              </w:rPr>
            </w:pPr>
            <w:r w:rsidRPr="00335F10">
              <w:rPr>
                <w:rFonts w:ascii="Arial" w:hAnsi="Arial" w:cs="Arial"/>
                <w:sz w:val="22"/>
                <w:szCs w:val="22"/>
              </w:rPr>
              <w:t>4.4.90.40.24</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D13DCB9" w14:textId="77777777" w:rsidR="00335F10" w:rsidRPr="00335F10" w:rsidRDefault="00335F10" w:rsidP="00335F10">
            <w:pPr>
              <w:snapToGrid w:val="0"/>
              <w:jc w:val="center"/>
              <w:rPr>
                <w:rFonts w:ascii="Arial" w:hAnsi="Arial" w:cs="Arial"/>
                <w:sz w:val="22"/>
                <w:szCs w:val="22"/>
              </w:rPr>
            </w:pPr>
            <w:r w:rsidRPr="00335F10">
              <w:rPr>
                <w:rFonts w:ascii="Arial" w:hAnsi="Arial" w:cs="Arial"/>
                <w:sz w:val="22"/>
                <w:szCs w:val="22"/>
              </w:rPr>
              <w:t>Serviços de Tec. da Informação</w:t>
            </w:r>
          </w:p>
          <w:p w14:paraId="1FE1497D" w14:textId="506578FA" w:rsidR="008D4BEB" w:rsidRPr="00335F10" w:rsidRDefault="00335F10" w:rsidP="00335F10">
            <w:pPr>
              <w:snapToGrid w:val="0"/>
              <w:jc w:val="center"/>
              <w:rPr>
                <w:rFonts w:ascii="Arial" w:hAnsi="Arial" w:cs="Arial"/>
                <w:sz w:val="22"/>
                <w:szCs w:val="22"/>
              </w:rPr>
            </w:pPr>
            <w:r w:rsidRPr="00335F10">
              <w:rPr>
                <w:rFonts w:ascii="Arial" w:hAnsi="Arial" w:cs="Arial"/>
                <w:sz w:val="22"/>
                <w:szCs w:val="22"/>
              </w:rPr>
              <w:t xml:space="preserve">e Comunicação </w:t>
            </w:r>
            <w:r w:rsidRPr="00335F10">
              <w:rPr>
                <w:rFonts w:ascii="Arial" w:hAnsi="Arial" w:cs="Arial"/>
                <w:sz w:val="22"/>
                <w:szCs w:val="22"/>
              </w:rPr>
              <w:t>–</w:t>
            </w:r>
            <w:r w:rsidRPr="00335F10">
              <w:rPr>
                <w:rFonts w:ascii="Arial" w:hAnsi="Arial" w:cs="Arial"/>
                <w:sz w:val="22"/>
                <w:szCs w:val="22"/>
              </w:rPr>
              <w:t xml:space="preserve"> PJ</w:t>
            </w:r>
            <w:r w:rsidRPr="00335F10">
              <w:rPr>
                <w:rFonts w:ascii="Arial" w:hAnsi="Arial" w:cs="Arial"/>
                <w:sz w:val="22"/>
                <w:szCs w:val="22"/>
              </w:rPr>
              <w:t xml:space="preserve"> (Item 2</w:t>
            </w:r>
            <w:r w:rsidRPr="00335F10">
              <w:rPr>
                <w:rFonts w:ascii="Arial" w:hAnsi="Arial" w:cs="Arial"/>
                <w:sz w:val="22"/>
                <w:szCs w:val="22"/>
              </w:rPr>
              <w:t>)</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CD0186" w14:textId="2C418F96" w:rsidR="008D4BEB" w:rsidRPr="00335F10" w:rsidRDefault="004F63BE" w:rsidP="00CE5D29">
            <w:pPr>
              <w:snapToGrid w:val="0"/>
              <w:jc w:val="center"/>
              <w:rPr>
                <w:rFonts w:ascii="Arial" w:hAnsi="Arial" w:cs="Arial"/>
                <w:sz w:val="22"/>
                <w:szCs w:val="22"/>
              </w:rPr>
            </w:pPr>
            <w:r w:rsidRPr="00335F10">
              <w:rPr>
                <w:rFonts w:ascii="Arial" w:hAnsi="Arial" w:cs="Arial"/>
                <w:sz w:val="22"/>
                <w:szCs w:val="22"/>
              </w:rPr>
              <w:t>1501.1001</w:t>
            </w:r>
          </w:p>
        </w:tc>
      </w:tr>
    </w:tbl>
    <w:p w14:paraId="2388FA26" w14:textId="77777777" w:rsidR="005B649B" w:rsidRDefault="005B649B">
      <w:pPr>
        <w:pStyle w:val="Corponico"/>
        <w:spacing w:after="120" w:line="360" w:lineRule="auto"/>
        <w:rPr>
          <w:rFonts w:ascii="Arial" w:hAnsi="Arial" w:cs="Arial"/>
          <w:sz w:val="22"/>
          <w:szCs w:val="22"/>
        </w:rPr>
      </w:pPr>
    </w:p>
    <w:p w14:paraId="58F13D59" w14:textId="77777777" w:rsidR="005B649B" w:rsidRPr="00A91648" w:rsidRDefault="005B649B" w:rsidP="00A91648">
      <w:pPr>
        <w:pStyle w:val="Cap"/>
        <w:keepNext w:val="0"/>
        <w:widowControl w:val="0"/>
        <w:spacing w:before="120" w:after="120" w:line="360" w:lineRule="auto"/>
        <w:rPr>
          <w:rFonts w:ascii="Arial" w:hAnsi="Arial" w:cs="Arial"/>
          <w:sz w:val="22"/>
          <w:szCs w:val="22"/>
        </w:rPr>
      </w:pPr>
      <w:bookmarkStart w:id="4" w:name="licitantes"/>
    </w:p>
    <w:p w14:paraId="39CB6C5A" w14:textId="77777777" w:rsidR="005B649B" w:rsidRPr="00A91648" w:rsidRDefault="005B649B" w:rsidP="00A91648">
      <w:pPr>
        <w:pStyle w:val="Cap"/>
        <w:spacing w:before="120" w:after="120" w:line="360" w:lineRule="auto"/>
        <w:rPr>
          <w:rFonts w:ascii="Arial" w:hAnsi="Arial" w:cs="Arial"/>
          <w:sz w:val="22"/>
          <w:szCs w:val="22"/>
        </w:rPr>
      </w:pPr>
      <w:r w:rsidRPr="00A91648">
        <w:rPr>
          <w:rFonts w:ascii="Arial" w:hAnsi="Arial" w:cs="Arial"/>
          <w:sz w:val="22"/>
          <w:szCs w:val="22"/>
        </w:rPr>
        <w:t>Capítulo IIi – dA IMPUGNAÇÃO do edital e dos pedidos de esclarecimento</w:t>
      </w:r>
    </w:p>
    <w:p w14:paraId="4C089D8C" w14:textId="77777777" w:rsidR="008B7720" w:rsidRPr="00A91648" w:rsidRDefault="001814F3" w:rsidP="00A91648">
      <w:pPr>
        <w:widowControl w:val="0"/>
        <w:spacing w:before="120" w:after="120" w:line="360" w:lineRule="auto"/>
        <w:jc w:val="both"/>
        <w:rPr>
          <w:rFonts w:ascii="Arial" w:hAnsi="Arial" w:cs="Arial"/>
          <w:sz w:val="22"/>
          <w:szCs w:val="22"/>
          <w:lang w:eastAsia="pt-BR"/>
        </w:rPr>
      </w:pPr>
      <w:r w:rsidRPr="00A91648">
        <w:rPr>
          <w:rFonts w:ascii="Arial" w:hAnsi="Arial" w:cs="Arial"/>
          <w:sz w:val="22"/>
          <w:szCs w:val="22"/>
          <w:lang w:eastAsia="pt-BR"/>
        </w:rPr>
        <w:t>3.1.</w:t>
      </w:r>
      <w:r w:rsidRPr="00A91648">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A91648">
        <w:rPr>
          <w:rFonts w:ascii="Arial" w:hAnsi="Arial" w:cs="Arial"/>
          <w:sz w:val="22"/>
          <w:szCs w:val="22"/>
          <w:lang w:eastAsia="pt-BR"/>
        </w:rPr>
        <w:t xml:space="preserve"> ou solicitar esclarecimentos sobre seus termos</w:t>
      </w:r>
      <w:r w:rsidR="008B7720" w:rsidRPr="00A91648">
        <w:rPr>
          <w:rFonts w:ascii="Arial" w:eastAsia="Calibri" w:hAnsi="Arial" w:cs="Arial"/>
          <w:sz w:val="22"/>
          <w:szCs w:val="22"/>
          <w:lang w:eastAsia="pt-BR"/>
        </w:rPr>
        <w:t>,</w:t>
      </w:r>
      <w:r w:rsidR="008B7720" w:rsidRPr="00A91648">
        <w:rPr>
          <w:rFonts w:ascii="Arial" w:hAnsi="Arial" w:cs="Arial"/>
          <w:sz w:val="22"/>
          <w:szCs w:val="22"/>
          <w:lang w:eastAsia="pt-BR"/>
        </w:rPr>
        <w:t xml:space="preserve"> mediante petição a ser enviada exclusivamente, por meio eletrônico, no endereço de e-mail </w:t>
      </w:r>
      <w:hyperlink r:id="rId16" w:history="1">
        <w:r w:rsidR="008B7720" w:rsidRPr="00A91648">
          <w:rPr>
            <w:rFonts w:ascii="Arial" w:hAnsi="Arial" w:cs="Arial"/>
            <w:sz w:val="22"/>
            <w:szCs w:val="22"/>
            <w:u w:val="single"/>
            <w:lang w:eastAsia="pt-BR"/>
          </w:rPr>
          <w:t>pregao.tcdf@tc.df.gov.br</w:t>
        </w:r>
      </w:hyperlink>
      <w:r w:rsidR="008B7720" w:rsidRPr="00A91648">
        <w:rPr>
          <w:rFonts w:ascii="Arial" w:hAnsi="Arial" w:cs="Arial"/>
          <w:sz w:val="22"/>
          <w:szCs w:val="22"/>
          <w:lang w:eastAsia="pt-BR"/>
        </w:rPr>
        <w:t>.</w:t>
      </w:r>
    </w:p>
    <w:p w14:paraId="0190F06F" w14:textId="77777777" w:rsidR="001814F3" w:rsidRPr="00A91648" w:rsidRDefault="001814F3" w:rsidP="00A91648">
      <w:pPr>
        <w:suppressAutoHyphens w:val="0"/>
        <w:spacing w:before="120" w:after="120" w:line="360" w:lineRule="auto"/>
        <w:jc w:val="both"/>
        <w:rPr>
          <w:rFonts w:ascii="Arial" w:hAnsi="Arial" w:cs="Arial"/>
          <w:sz w:val="22"/>
          <w:szCs w:val="22"/>
          <w:lang w:eastAsia="pt-BR"/>
        </w:rPr>
      </w:pPr>
      <w:r w:rsidRPr="00A91648">
        <w:rPr>
          <w:rFonts w:ascii="Arial" w:hAnsi="Arial" w:cs="Arial"/>
          <w:sz w:val="22"/>
          <w:szCs w:val="22"/>
          <w:lang w:eastAsia="pt-BR"/>
        </w:rPr>
        <w:t>3.2.</w:t>
      </w:r>
      <w:r w:rsidRPr="00A91648">
        <w:rPr>
          <w:rFonts w:ascii="Arial" w:hAnsi="Arial" w:cs="Arial"/>
          <w:sz w:val="22"/>
          <w:szCs w:val="22"/>
          <w:lang w:eastAsia="pt-BR"/>
        </w:rPr>
        <w:tab/>
        <w:t xml:space="preserve">Caberá ao Pregoeiro, auxiliado pelo setor técnico competente, decidir sobre a impugnação </w:t>
      </w:r>
      <w:r w:rsidR="00E30A13" w:rsidRPr="00A91648">
        <w:rPr>
          <w:rFonts w:ascii="Arial" w:hAnsi="Arial" w:cs="Arial"/>
          <w:sz w:val="22"/>
          <w:szCs w:val="22"/>
          <w:lang w:eastAsia="pt-BR"/>
        </w:rPr>
        <w:t xml:space="preserve">ou responder aos pedidos de esclarecimentos </w:t>
      </w:r>
      <w:r w:rsidRPr="00A91648">
        <w:rPr>
          <w:rFonts w:ascii="Arial" w:hAnsi="Arial" w:cs="Arial"/>
          <w:sz w:val="22"/>
          <w:szCs w:val="22"/>
          <w:lang w:eastAsia="pt-BR"/>
        </w:rPr>
        <w:t xml:space="preserve">no prazo de até </w:t>
      </w:r>
      <w:r w:rsidR="00E30A13" w:rsidRPr="00A91648">
        <w:rPr>
          <w:rFonts w:ascii="Arial" w:hAnsi="Arial" w:cs="Arial"/>
          <w:sz w:val="22"/>
          <w:szCs w:val="22"/>
          <w:lang w:eastAsia="pt-BR"/>
        </w:rPr>
        <w:t>3</w:t>
      </w:r>
      <w:r w:rsidRPr="00A91648">
        <w:rPr>
          <w:rFonts w:ascii="Arial" w:hAnsi="Arial" w:cs="Arial"/>
          <w:sz w:val="22"/>
          <w:szCs w:val="22"/>
          <w:lang w:eastAsia="pt-BR"/>
        </w:rPr>
        <w:t xml:space="preserve"> (</w:t>
      </w:r>
      <w:r w:rsidR="00E30A13" w:rsidRPr="00A91648">
        <w:rPr>
          <w:rFonts w:ascii="Arial" w:hAnsi="Arial" w:cs="Arial"/>
          <w:sz w:val="22"/>
          <w:szCs w:val="22"/>
          <w:lang w:eastAsia="pt-BR"/>
        </w:rPr>
        <w:t>trê</w:t>
      </w:r>
      <w:r w:rsidRPr="00A91648">
        <w:rPr>
          <w:rFonts w:ascii="Arial" w:hAnsi="Arial" w:cs="Arial"/>
          <w:sz w:val="22"/>
          <w:szCs w:val="22"/>
          <w:lang w:eastAsia="pt-BR"/>
        </w:rPr>
        <w:t>s) dias úteis</w:t>
      </w:r>
      <w:r w:rsidR="00804B14" w:rsidRPr="00A91648">
        <w:rPr>
          <w:rFonts w:ascii="Arial" w:hAnsi="Arial" w:cs="Arial"/>
          <w:sz w:val="22"/>
          <w:szCs w:val="22"/>
          <w:lang w:eastAsia="pt-BR"/>
        </w:rPr>
        <w:t>, contados da data d</w:t>
      </w:r>
      <w:r w:rsidR="004758AC" w:rsidRPr="00A91648">
        <w:rPr>
          <w:rFonts w:ascii="Arial" w:hAnsi="Arial" w:cs="Arial"/>
          <w:sz w:val="22"/>
          <w:szCs w:val="22"/>
          <w:lang w:eastAsia="pt-BR"/>
        </w:rPr>
        <w:t>e seu</w:t>
      </w:r>
      <w:r w:rsidR="00804B14" w:rsidRPr="00A91648">
        <w:rPr>
          <w:rFonts w:ascii="Arial" w:hAnsi="Arial" w:cs="Arial"/>
          <w:sz w:val="22"/>
          <w:szCs w:val="22"/>
          <w:lang w:eastAsia="pt-BR"/>
        </w:rPr>
        <w:t xml:space="preserve"> recebimento</w:t>
      </w:r>
      <w:r w:rsidR="00A65A53" w:rsidRPr="00A91648">
        <w:rPr>
          <w:rFonts w:ascii="Arial" w:hAnsi="Arial" w:cs="Arial"/>
          <w:sz w:val="22"/>
          <w:szCs w:val="22"/>
          <w:lang w:eastAsia="pt-BR"/>
        </w:rPr>
        <w:t>, limitado ao último dia útil anterior à data de abertura do certame</w:t>
      </w:r>
      <w:r w:rsidRPr="00A91648">
        <w:rPr>
          <w:rFonts w:ascii="Arial" w:hAnsi="Arial" w:cs="Arial"/>
          <w:sz w:val="22"/>
          <w:szCs w:val="22"/>
          <w:lang w:eastAsia="pt-BR"/>
        </w:rPr>
        <w:t>.</w:t>
      </w:r>
    </w:p>
    <w:p w14:paraId="30648D5E" w14:textId="6C9A0274" w:rsidR="00D56549" w:rsidRPr="00A91648" w:rsidRDefault="00D56549" w:rsidP="00A91648">
      <w:pPr>
        <w:suppressAutoHyphens w:val="0"/>
        <w:spacing w:before="120" w:after="120" w:line="360" w:lineRule="auto"/>
        <w:ind w:left="709"/>
        <w:jc w:val="both"/>
        <w:rPr>
          <w:rFonts w:ascii="Arial" w:hAnsi="Arial" w:cs="Arial"/>
          <w:color w:val="C00000"/>
          <w:sz w:val="22"/>
          <w:szCs w:val="22"/>
          <w:lang w:eastAsia="pt-BR"/>
        </w:rPr>
      </w:pPr>
      <w:r w:rsidRPr="00A91648">
        <w:rPr>
          <w:rFonts w:ascii="Arial" w:hAnsi="Arial" w:cs="Arial"/>
          <w:color w:val="C00000"/>
          <w:sz w:val="22"/>
          <w:szCs w:val="22"/>
          <w:lang w:eastAsia="pt-BR"/>
        </w:rPr>
        <w:t>3.2.1.</w:t>
      </w:r>
      <w:r w:rsidRPr="00A91648">
        <w:rPr>
          <w:rFonts w:ascii="Arial" w:hAnsi="Arial" w:cs="Arial"/>
          <w:color w:val="C00000"/>
          <w:sz w:val="22"/>
          <w:szCs w:val="22"/>
          <w:lang w:eastAsia="pt-BR"/>
        </w:rPr>
        <w:tab/>
        <w:t xml:space="preserve">As respostas </w:t>
      </w:r>
      <w:r w:rsidR="00875A68" w:rsidRPr="00A91648">
        <w:rPr>
          <w:rFonts w:ascii="Arial" w:hAnsi="Arial" w:cs="Arial"/>
          <w:color w:val="C00000"/>
          <w:sz w:val="22"/>
          <w:szCs w:val="22"/>
        </w:rPr>
        <w:t xml:space="preserve">às impugnações e </w:t>
      </w:r>
      <w:r w:rsidRPr="00A91648">
        <w:rPr>
          <w:rFonts w:ascii="Arial" w:hAnsi="Arial" w:cs="Arial"/>
          <w:color w:val="C00000"/>
          <w:sz w:val="22"/>
          <w:szCs w:val="22"/>
          <w:lang w:eastAsia="pt-BR"/>
        </w:rPr>
        <w:t>aos pedidos de esclarecimentos</w:t>
      </w:r>
      <w:r w:rsidR="00875A68" w:rsidRPr="00A91648">
        <w:rPr>
          <w:rFonts w:ascii="Arial" w:hAnsi="Arial" w:cs="Arial"/>
          <w:color w:val="C00000"/>
          <w:sz w:val="22"/>
          <w:szCs w:val="22"/>
        </w:rPr>
        <w:t>, bem como outros avisos de ordem geral,</w:t>
      </w:r>
      <w:r w:rsidRPr="00A91648">
        <w:rPr>
          <w:rFonts w:ascii="Arial" w:hAnsi="Arial" w:cs="Arial"/>
          <w:color w:val="C00000"/>
          <w:sz w:val="22"/>
          <w:szCs w:val="22"/>
        </w:rPr>
        <w:t xml:space="preserve"> </w:t>
      </w:r>
      <w:r w:rsidRPr="00A91648">
        <w:rPr>
          <w:rFonts w:ascii="Arial" w:hAnsi="Arial" w:cs="Arial"/>
          <w:color w:val="C00000"/>
          <w:sz w:val="22"/>
          <w:szCs w:val="22"/>
          <w:lang w:eastAsia="pt-BR"/>
        </w:rPr>
        <w:t xml:space="preserve">serão divulgadas pelo sistema </w:t>
      </w:r>
      <w:r w:rsidR="00DD7A8D" w:rsidRPr="00A91648">
        <w:rPr>
          <w:rFonts w:ascii="Arial" w:hAnsi="Arial" w:cs="Arial"/>
          <w:color w:val="C00000"/>
          <w:sz w:val="22"/>
          <w:szCs w:val="22"/>
        </w:rPr>
        <w:t xml:space="preserve">no sítio </w:t>
      </w:r>
      <w:hyperlink r:id="rId17" w:history="1">
        <w:r w:rsidR="001334E4" w:rsidRPr="00A91648">
          <w:rPr>
            <w:rStyle w:val="Hyperlink"/>
            <w:rFonts w:ascii="Arial" w:hAnsi="Arial" w:cs="Arial"/>
            <w:color w:val="C00000"/>
            <w:sz w:val="22"/>
            <w:szCs w:val="22"/>
          </w:rPr>
          <w:t>www.gov.br/compras</w:t>
        </w:r>
      </w:hyperlink>
      <w:r w:rsidR="00DD7A8D" w:rsidRPr="00A91648">
        <w:rPr>
          <w:rFonts w:ascii="Arial" w:hAnsi="Arial" w:cs="Arial"/>
          <w:color w:val="C00000"/>
          <w:sz w:val="22"/>
          <w:szCs w:val="22"/>
        </w:rPr>
        <w:t xml:space="preserve">, </w:t>
      </w:r>
      <w:r w:rsidRPr="00A91648">
        <w:rPr>
          <w:rFonts w:ascii="Arial" w:hAnsi="Arial" w:cs="Arial"/>
          <w:color w:val="C00000"/>
          <w:sz w:val="22"/>
          <w:szCs w:val="22"/>
          <w:lang w:eastAsia="pt-BR"/>
        </w:rPr>
        <w:t>e vincularão os participantes e a administração</w:t>
      </w:r>
      <w:r w:rsidR="00011F87" w:rsidRPr="00A91648">
        <w:rPr>
          <w:rFonts w:ascii="Arial" w:hAnsi="Arial" w:cs="Arial"/>
          <w:color w:val="C00000"/>
          <w:sz w:val="22"/>
          <w:szCs w:val="22"/>
          <w:lang w:eastAsia="pt-BR"/>
        </w:rPr>
        <w:t>,</w:t>
      </w:r>
      <w:r w:rsidR="00011F87" w:rsidRPr="00A91648">
        <w:rPr>
          <w:rFonts w:ascii="Arial" w:hAnsi="Arial" w:cs="Arial"/>
          <w:color w:val="C00000"/>
          <w:sz w:val="22"/>
          <w:szCs w:val="22"/>
        </w:rPr>
        <w:t xml:space="preserve"> sendo de responsabilidade dos licitantes, seu acompanhamento</w:t>
      </w:r>
      <w:r w:rsidRPr="00A91648">
        <w:rPr>
          <w:rFonts w:ascii="Arial" w:hAnsi="Arial" w:cs="Arial"/>
          <w:color w:val="C00000"/>
          <w:sz w:val="22"/>
          <w:szCs w:val="22"/>
          <w:lang w:eastAsia="pt-BR"/>
        </w:rPr>
        <w:t>.</w:t>
      </w:r>
    </w:p>
    <w:p w14:paraId="1C902E16" w14:textId="77777777" w:rsidR="001814F3" w:rsidRPr="00A91648" w:rsidRDefault="001814F3" w:rsidP="00A91648">
      <w:pPr>
        <w:suppressAutoHyphens w:val="0"/>
        <w:spacing w:before="120" w:after="120" w:line="360" w:lineRule="auto"/>
        <w:jc w:val="both"/>
        <w:rPr>
          <w:rFonts w:ascii="Arial" w:hAnsi="Arial" w:cs="Arial"/>
          <w:sz w:val="22"/>
          <w:szCs w:val="22"/>
          <w:lang w:eastAsia="pt-BR"/>
        </w:rPr>
      </w:pPr>
      <w:r w:rsidRPr="00A91648">
        <w:rPr>
          <w:rFonts w:ascii="Arial" w:hAnsi="Arial" w:cs="Arial"/>
          <w:sz w:val="22"/>
          <w:szCs w:val="22"/>
          <w:lang w:eastAsia="pt-BR"/>
        </w:rPr>
        <w:t>3.3.</w:t>
      </w:r>
      <w:r w:rsidRPr="00A91648">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244C64A" w14:textId="77777777" w:rsidR="005B649B" w:rsidRPr="00A91648" w:rsidRDefault="005B649B" w:rsidP="00A91648">
      <w:pPr>
        <w:spacing w:before="120" w:after="120" w:line="360" w:lineRule="auto"/>
        <w:jc w:val="both"/>
        <w:rPr>
          <w:rFonts w:ascii="Arial" w:hAnsi="Arial" w:cs="Arial"/>
          <w:sz w:val="22"/>
          <w:szCs w:val="22"/>
        </w:rPr>
      </w:pPr>
      <w:r w:rsidRPr="00A91648">
        <w:rPr>
          <w:rFonts w:ascii="Arial" w:hAnsi="Arial" w:cs="Arial"/>
          <w:sz w:val="22"/>
          <w:szCs w:val="22"/>
        </w:rPr>
        <w:lastRenderedPageBreak/>
        <w:t>3.</w:t>
      </w:r>
      <w:r w:rsidR="00EE2F38" w:rsidRPr="00A91648">
        <w:rPr>
          <w:rFonts w:ascii="Arial" w:hAnsi="Arial" w:cs="Arial"/>
          <w:sz w:val="22"/>
          <w:szCs w:val="22"/>
        </w:rPr>
        <w:t>4</w:t>
      </w:r>
      <w:r w:rsidR="006470B1" w:rsidRPr="00A91648">
        <w:rPr>
          <w:rFonts w:ascii="Arial" w:hAnsi="Arial" w:cs="Arial"/>
          <w:sz w:val="22"/>
          <w:szCs w:val="22"/>
        </w:rPr>
        <w:t>.</w:t>
      </w:r>
      <w:r w:rsidRPr="00A91648">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377E13C" w14:textId="77777777" w:rsidR="00725FD2" w:rsidRPr="00A91648" w:rsidRDefault="00725FD2" w:rsidP="00A91648">
      <w:pPr>
        <w:shd w:val="clear" w:color="auto" w:fill="FFFFFF"/>
        <w:spacing w:before="120" w:after="120" w:line="360" w:lineRule="auto"/>
        <w:jc w:val="both"/>
        <w:rPr>
          <w:rFonts w:ascii="Arial" w:hAnsi="Arial" w:cs="Arial"/>
          <w:sz w:val="22"/>
          <w:szCs w:val="22"/>
        </w:rPr>
      </w:pPr>
      <w:r w:rsidRPr="00A91648">
        <w:rPr>
          <w:rFonts w:ascii="Arial" w:hAnsi="Arial" w:cs="Arial"/>
          <w:sz w:val="22"/>
          <w:szCs w:val="22"/>
        </w:rPr>
        <w:t>3.5.</w:t>
      </w:r>
      <w:r w:rsidRPr="00A91648">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9087C96" w14:textId="77777777" w:rsidR="00725FD2" w:rsidRPr="00A91648" w:rsidRDefault="00725FD2" w:rsidP="00A91648">
      <w:pPr>
        <w:shd w:val="clear" w:color="auto" w:fill="FFFFFF"/>
        <w:spacing w:before="120" w:after="120" w:line="360" w:lineRule="auto"/>
        <w:ind w:left="709"/>
        <w:jc w:val="both"/>
        <w:rPr>
          <w:rFonts w:ascii="Arial" w:hAnsi="Arial" w:cs="Arial"/>
          <w:sz w:val="22"/>
          <w:szCs w:val="22"/>
        </w:rPr>
      </w:pPr>
      <w:r w:rsidRPr="00A91648">
        <w:rPr>
          <w:rFonts w:ascii="Arial" w:hAnsi="Arial" w:cs="Arial"/>
          <w:sz w:val="22"/>
          <w:szCs w:val="22"/>
        </w:rPr>
        <w:t>3.5.1</w:t>
      </w:r>
      <w:r w:rsidRPr="00A91648">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45A04C66" w14:textId="77777777" w:rsidR="005B649B" w:rsidRPr="00A91648" w:rsidRDefault="005B649B" w:rsidP="00A91648">
      <w:pPr>
        <w:shd w:val="clear" w:color="auto" w:fill="FFFFFF"/>
        <w:spacing w:before="120" w:after="120" w:line="360" w:lineRule="auto"/>
        <w:jc w:val="both"/>
        <w:rPr>
          <w:rFonts w:ascii="Arial" w:hAnsi="Arial" w:cs="Arial"/>
          <w:sz w:val="22"/>
          <w:szCs w:val="22"/>
        </w:rPr>
      </w:pPr>
      <w:r w:rsidRPr="00A91648">
        <w:rPr>
          <w:rFonts w:ascii="Arial" w:hAnsi="Arial" w:cs="Arial"/>
          <w:sz w:val="22"/>
          <w:szCs w:val="22"/>
        </w:rPr>
        <w:t>3.</w:t>
      </w:r>
      <w:r w:rsidR="00725FD2" w:rsidRPr="00A91648">
        <w:rPr>
          <w:rFonts w:ascii="Arial" w:hAnsi="Arial" w:cs="Arial"/>
          <w:sz w:val="22"/>
          <w:szCs w:val="22"/>
        </w:rPr>
        <w:t>6</w:t>
      </w:r>
      <w:r w:rsidR="006470B1" w:rsidRPr="00A91648">
        <w:rPr>
          <w:rFonts w:ascii="Arial" w:hAnsi="Arial" w:cs="Arial"/>
          <w:sz w:val="22"/>
          <w:szCs w:val="22"/>
        </w:rPr>
        <w:t>.</w:t>
      </w:r>
      <w:r w:rsidRPr="00A91648">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19FD0F4" w14:textId="77777777" w:rsidR="005B649B" w:rsidRPr="00A91648" w:rsidRDefault="005B649B" w:rsidP="00A91648">
      <w:pPr>
        <w:shd w:val="clear" w:color="auto" w:fill="FFFFFF"/>
        <w:spacing w:before="120" w:after="120" w:line="360" w:lineRule="auto"/>
        <w:jc w:val="both"/>
        <w:rPr>
          <w:rFonts w:ascii="Arial" w:hAnsi="Arial" w:cs="Arial"/>
          <w:sz w:val="22"/>
          <w:szCs w:val="22"/>
        </w:rPr>
      </w:pPr>
    </w:p>
    <w:p w14:paraId="5B1FE9B2" w14:textId="77777777" w:rsidR="005B649B" w:rsidRPr="00A91648" w:rsidRDefault="005B649B" w:rsidP="00A91648">
      <w:pPr>
        <w:pStyle w:val="Cap"/>
        <w:spacing w:before="120" w:after="120" w:line="360" w:lineRule="auto"/>
        <w:rPr>
          <w:rFonts w:ascii="Arial" w:hAnsi="Arial" w:cs="Arial"/>
          <w:sz w:val="22"/>
          <w:szCs w:val="22"/>
        </w:rPr>
      </w:pPr>
      <w:r w:rsidRPr="00A91648">
        <w:rPr>
          <w:rFonts w:ascii="Arial" w:hAnsi="Arial" w:cs="Arial"/>
          <w:sz w:val="22"/>
          <w:szCs w:val="22"/>
        </w:rPr>
        <w:t>CAPÍTULO IV – DAS CONDIÇÕES DE PARTICIPAÇÃO</w:t>
      </w:r>
    </w:p>
    <w:p w14:paraId="72552F52" w14:textId="77777777" w:rsidR="004D07FB" w:rsidRPr="00A91648" w:rsidRDefault="004D07FB" w:rsidP="00A91648">
      <w:pPr>
        <w:tabs>
          <w:tab w:val="left" w:pos="1701"/>
        </w:tabs>
        <w:spacing w:before="120" w:after="120" w:line="360" w:lineRule="auto"/>
        <w:jc w:val="both"/>
        <w:rPr>
          <w:rFonts w:ascii="Arial" w:hAnsi="Arial" w:cs="Arial"/>
          <w:sz w:val="22"/>
          <w:szCs w:val="22"/>
        </w:rPr>
      </w:pPr>
      <w:bookmarkStart w:id="5" w:name="_Hlk148717144"/>
      <w:r w:rsidRPr="00A91648">
        <w:rPr>
          <w:rFonts w:ascii="Arial" w:hAnsi="Arial" w:cs="Arial"/>
          <w:sz w:val="22"/>
          <w:szCs w:val="22"/>
        </w:rPr>
        <w:t xml:space="preserve">4.1. Os interessados deverão estar previamente credenciados perante o Sistema Eletrônico, por meio do sítio </w:t>
      </w:r>
      <w:hyperlink r:id="rId18" w:history="1">
        <w:r w:rsidRPr="00A91648">
          <w:rPr>
            <w:rStyle w:val="Hyperlink"/>
            <w:rFonts w:ascii="Arial" w:hAnsi="Arial" w:cs="Arial"/>
            <w:color w:val="auto"/>
            <w:sz w:val="22"/>
            <w:szCs w:val="22"/>
          </w:rPr>
          <w:t>www.gov.br/compras</w:t>
        </w:r>
      </w:hyperlink>
      <w:r w:rsidRPr="00A91648">
        <w:rPr>
          <w:rFonts w:ascii="Arial" w:hAnsi="Arial" w:cs="Arial"/>
          <w:sz w:val="22"/>
          <w:szCs w:val="22"/>
        </w:rPr>
        <w:t>.</w:t>
      </w:r>
    </w:p>
    <w:p w14:paraId="49055EF0" w14:textId="77777777" w:rsidR="004D07FB" w:rsidRPr="00A91648" w:rsidRDefault="004D07FB" w:rsidP="00A91648">
      <w:pPr>
        <w:pStyle w:val="Corponico"/>
        <w:spacing w:before="120" w:after="120" w:line="360" w:lineRule="auto"/>
        <w:rPr>
          <w:rFonts w:ascii="Arial" w:hAnsi="Arial" w:cs="Arial"/>
          <w:sz w:val="22"/>
          <w:szCs w:val="22"/>
        </w:rPr>
      </w:pPr>
      <w:r w:rsidRPr="00A91648">
        <w:rPr>
          <w:rFonts w:ascii="Arial" w:hAnsi="Arial" w:cs="Arial"/>
          <w:sz w:val="22"/>
          <w:szCs w:val="22"/>
        </w:rPr>
        <w:t>4.2. Para ter acesso ao Sistema Eletrônico, os interessados em participar deste Pregão deverão dispor de chave de identificação e senha pessoal, obtidas quando do credenciamento no Sistema de Cadastramento Unificado de Fornecedores - SICAF.</w:t>
      </w:r>
    </w:p>
    <w:bookmarkEnd w:id="5"/>
    <w:p w14:paraId="6E180AA8" w14:textId="77777777" w:rsidR="005B649B" w:rsidRPr="00A91648" w:rsidRDefault="005B649B" w:rsidP="00A91648">
      <w:pPr>
        <w:pStyle w:val="Corponico"/>
        <w:spacing w:before="120" w:after="120" w:line="360" w:lineRule="auto"/>
        <w:rPr>
          <w:rFonts w:ascii="Arial" w:hAnsi="Arial" w:cs="Arial"/>
          <w:sz w:val="22"/>
          <w:szCs w:val="22"/>
        </w:rPr>
      </w:pPr>
      <w:r w:rsidRPr="00A91648">
        <w:rPr>
          <w:rFonts w:ascii="Arial" w:hAnsi="Arial" w:cs="Arial"/>
          <w:sz w:val="22"/>
          <w:szCs w:val="22"/>
        </w:rPr>
        <w:t>4.3</w:t>
      </w:r>
      <w:r w:rsidRPr="00A91648">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4"/>
    <w:p w14:paraId="2B5DB755" w14:textId="77777777" w:rsidR="005B649B" w:rsidRPr="00A91648" w:rsidRDefault="005B649B" w:rsidP="00A91648">
      <w:pPr>
        <w:pStyle w:val="Corponico"/>
        <w:spacing w:before="120" w:after="120" w:line="360" w:lineRule="auto"/>
        <w:rPr>
          <w:rFonts w:ascii="Arial" w:hAnsi="Arial" w:cs="Arial"/>
          <w:sz w:val="22"/>
          <w:szCs w:val="22"/>
        </w:rPr>
      </w:pPr>
      <w:r w:rsidRPr="00A91648">
        <w:rPr>
          <w:rFonts w:ascii="Arial" w:hAnsi="Arial" w:cs="Arial"/>
          <w:sz w:val="22"/>
          <w:szCs w:val="22"/>
        </w:rPr>
        <w:t>4.4</w:t>
      </w:r>
      <w:r w:rsidRPr="00A91648">
        <w:rPr>
          <w:rFonts w:ascii="Arial" w:hAnsi="Arial" w:cs="Arial"/>
          <w:sz w:val="22"/>
          <w:szCs w:val="22"/>
        </w:rPr>
        <w:tab/>
        <w:t xml:space="preserve">Não poderão </w:t>
      </w:r>
      <w:r w:rsidR="00702A72" w:rsidRPr="00A91648">
        <w:rPr>
          <w:rFonts w:ascii="Arial" w:hAnsi="Arial" w:cs="Arial"/>
          <w:sz w:val="22"/>
          <w:szCs w:val="22"/>
        </w:rPr>
        <w:t xml:space="preserve">disputar </w:t>
      </w:r>
      <w:r w:rsidRPr="00A91648">
        <w:rPr>
          <w:rFonts w:ascii="Arial" w:hAnsi="Arial" w:cs="Arial"/>
          <w:sz w:val="22"/>
          <w:szCs w:val="22"/>
        </w:rPr>
        <w:t>desta licitação</w:t>
      </w:r>
      <w:r w:rsidR="00702A72" w:rsidRPr="00A91648">
        <w:rPr>
          <w:rFonts w:ascii="Arial" w:hAnsi="Arial" w:cs="Arial"/>
          <w:sz w:val="22"/>
          <w:szCs w:val="22"/>
        </w:rPr>
        <w:t xml:space="preserve"> ou participar da execução do contrato, direta ou indiretamente, sob </w:t>
      </w:r>
      <w:r w:rsidRPr="00A91648">
        <w:rPr>
          <w:rFonts w:ascii="Arial" w:hAnsi="Arial" w:cs="Arial"/>
          <w:sz w:val="22"/>
          <w:szCs w:val="22"/>
        </w:rPr>
        <w:t>pena de recebimento das sanções previstas neste Edital</w:t>
      </w:r>
      <w:r w:rsidR="00955447" w:rsidRPr="00A91648">
        <w:rPr>
          <w:rFonts w:ascii="Arial" w:hAnsi="Arial" w:cs="Arial"/>
          <w:sz w:val="22"/>
          <w:szCs w:val="22"/>
        </w:rPr>
        <w:t>:</w:t>
      </w:r>
    </w:p>
    <w:p w14:paraId="454F0BB9" w14:textId="77777777" w:rsidR="00A527C7" w:rsidRPr="00A91648" w:rsidRDefault="00A527C7" w:rsidP="00A91648">
      <w:pPr>
        <w:autoSpaceDE w:val="0"/>
        <w:spacing w:before="120" w:after="120" w:line="360" w:lineRule="auto"/>
        <w:ind w:left="709"/>
        <w:jc w:val="both"/>
        <w:rPr>
          <w:rFonts w:ascii="Arial" w:hAnsi="Arial" w:cs="Arial"/>
          <w:sz w:val="22"/>
          <w:szCs w:val="22"/>
        </w:rPr>
      </w:pPr>
      <w:r w:rsidRPr="00A91648">
        <w:rPr>
          <w:rFonts w:ascii="Arial" w:hAnsi="Arial" w:cs="Arial"/>
          <w:sz w:val="22"/>
          <w:szCs w:val="22"/>
        </w:rPr>
        <w:t>4.4.1</w:t>
      </w:r>
      <w:r w:rsidRPr="00A91648">
        <w:rPr>
          <w:rFonts w:ascii="Arial" w:hAnsi="Arial" w:cs="Arial"/>
          <w:sz w:val="22"/>
          <w:szCs w:val="22"/>
        </w:rPr>
        <w:tab/>
      </w:r>
      <w:r w:rsidR="00407E45" w:rsidRPr="00A91648">
        <w:rPr>
          <w:rFonts w:ascii="Arial" w:hAnsi="Arial" w:cs="Arial"/>
          <w:sz w:val="22"/>
          <w:szCs w:val="22"/>
        </w:rPr>
        <w:t>a</w:t>
      </w:r>
      <w:r w:rsidRPr="00A91648">
        <w:rPr>
          <w:rFonts w:ascii="Arial" w:hAnsi="Arial" w:cs="Arial"/>
          <w:sz w:val="22"/>
          <w:szCs w:val="22"/>
        </w:rPr>
        <w:t>s empresas que:</w:t>
      </w:r>
      <w:r w:rsidR="008B2388" w:rsidRPr="00A91648">
        <w:rPr>
          <w:rFonts w:ascii="Arial" w:hAnsi="Arial" w:cs="Arial"/>
          <w:sz w:val="22"/>
          <w:szCs w:val="22"/>
        </w:rPr>
        <w:t xml:space="preserve"> </w:t>
      </w:r>
    </w:p>
    <w:p w14:paraId="04819BDE" w14:textId="77777777" w:rsidR="00A527C7" w:rsidRPr="00A91648" w:rsidRDefault="00A527C7" w:rsidP="00113ADA">
      <w:pPr>
        <w:tabs>
          <w:tab w:val="left" w:pos="1843"/>
        </w:tabs>
        <w:autoSpaceDE w:val="0"/>
        <w:spacing w:before="120" w:after="120" w:line="360" w:lineRule="auto"/>
        <w:ind w:left="1418"/>
        <w:jc w:val="both"/>
        <w:rPr>
          <w:rFonts w:ascii="Arial" w:hAnsi="Arial" w:cs="Arial"/>
          <w:sz w:val="22"/>
          <w:szCs w:val="22"/>
        </w:rPr>
      </w:pPr>
      <w:r w:rsidRPr="00A91648">
        <w:rPr>
          <w:rFonts w:ascii="Arial" w:hAnsi="Arial" w:cs="Arial"/>
          <w:sz w:val="22"/>
          <w:szCs w:val="22"/>
        </w:rPr>
        <w:t>I.</w:t>
      </w:r>
      <w:r w:rsidRPr="00A91648">
        <w:rPr>
          <w:rFonts w:ascii="Arial" w:hAnsi="Arial" w:cs="Arial"/>
          <w:sz w:val="22"/>
          <w:szCs w:val="22"/>
        </w:rPr>
        <w:tab/>
        <w:t>não explorem ramo de atividade compatível com o objeto desta licitação;</w:t>
      </w:r>
    </w:p>
    <w:p w14:paraId="7B453716" w14:textId="77777777" w:rsidR="00A527C7" w:rsidRPr="00A91648" w:rsidRDefault="005428E8" w:rsidP="00113ADA">
      <w:pPr>
        <w:tabs>
          <w:tab w:val="left" w:pos="1843"/>
        </w:tabs>
        <w:autoSpaceDE w:val="0"/>
        <w:spacing w:before="120" w:after="120" w:line="360" w:lineRule="auto"/>
        <w:ind w:left="1418"/>
        <w:jc w:val="both"/>
        <w:rPr>
          <w:rFonts w:ascii="Arial" w:hAnsi="Arial" w:cs="Arial"/>
          <w:sz w:val="22"/>
          <w:szCs w:val="22"/>
        </w:rPr>
      </w:pPr>
      <w:r w:rsidRPr="00A91648">
        <w:rPr>
          <w:rFonts w:ascii="Arial" w:hAnsi="Arial" w:cs="Arial"/>
          <w:sz w:val="22"/>
          <w:szCs w:val="22"/>
        </w:rPr>
        <w:lastRenderedPageBreak/>
        <w:t>II</w:t>
      </w:r>
      <w:r w:rsidR="00A527C7" w:rsidRPr="00A91648">
        <w:rPr>
          <w:rFonts w:ascii="Arial" w:hAnsi="Arial" w:cs="Arial"/>
          <w:sz w:val="22"/>
          <w:szCs w:val="22"/>
        </w:rPr>
        <w:t>.</w:t>
      </w:r>
      <w:r w:rsidR="00A527C7" w:rsidRPr="00A91648">
        <w:rPr>
          <w:rFonts w:ascii="Arial" w:hAnsi="Arial" w:cs="Arial"/>
          <w:sz w:val="22"/>
          <w:szCs w:val="22"/>
        </w:rPr>
        <w:tab/>
      </w:r>
      <w:r w:rsidR="003116CC" w:rsidRPr="00A91648">
        <w:rPr>
          <w:rFonts w:ascii="Arial" w:hAnsi="Arial" w:cs="Arial"/>
          <w:sz w:val="22"/>
          <w:szCs w:val="22"/>
        </w:rPr>
        <w:t>nos termos do art. 156 da Lei nº 14.133/</w:t>
      </w:r>
      <w:r w:rsidR="00407E45" w:rsidRPr="00A91648">
        <w:rPr>
          <w:rFonts w:ascii="Arial" w:hAnsi="Arial" w:cs="Arial"/>
          <w:sz w:val="22"/>
          <w:szCs w:val="22"/>
        </w:rPr>
        <w:t>2021</w:t>
      </w:r>
      <w:r w:rsidR="003116CC" w:rsidRPr="00A91648">
        <w:rPr>
          <w:rFonts w:ascii="Arial" w:hAnsi="Arial" w:cs="Arial"/>
          <w:sz w:val="22"/>
          <w:szCs w:val="22"/>
        </w:rPr>
        <w:t xml:space="preserve">, </w:t>
      </w:r>
      <w:r w:rsidR="00A527C7" w:rsidRPr="00A91648">
        <w:rPr>
          <w:rFonts w:ascii="Arial" w:hAnsi="Arial" w:cs="Arial"/>
          <w:sz w:val="22"/>
          <w:szCs w:val="22"/>
        </w:rPr>
        <w:t xml:space="preserve">estejam </w:t>
      </w:r>
      <w:r w:rsidR="003116CC" w:rsidRPr="00A91648">
        <w:rPr>
          <w:rFonts w:ascii="Arial" w:hAnsi="Arial" w:cs="Arial"/>
          <w:sz w:val="22"/>
          <w:szCs w:val="22"/>
        </w:rPr>
        <w:t xml:space="preserve">impedidas de licitar ou contratar com o Distrito Federal </w:t>
      </w:r>
      <w:r w:rsidR="008B5A98" w:rsidRPr="00A91648">
        <w:rPr>
          <w:rFonts w:ascii="Arial" w:hAnsi="Arial" w:cs="Arial"/>
          <w:sz w:val="22"/>
          <w:szCs w:val="22"/>
        </w:rPr>
        <w:t xml:space="preserve">(inc. III c/c §4º), ou </w:t>
      </w:r>
      <w:r w:rsidR="00A527C7" w:rsidRPr="00A91648">
        <w:rPr>
          <w:rFonts w:ascii="Arial" w:hAnsi="Arial" w:cs="Arial"/>
          <w:sz w:val="22"/>
          <w:szCs w:val="22"/>
        </w:rPr>
        <w:t xml:space="preserve">declaradas inidôneas para licitar ou contratar com a Administração Pública </w:t>
      </w:r>
      <w:r w:rsidR="008B5A98" w:rsidRPr="00A91648">
        <w:rPr>
          <w:rFonts w:ascii="Arial" w:hAnsi="Arial" w:cs="Arial"/>
          <w:sz w:val="22"/>
          <w:szCs w:val="22"/>
        </w:rPr>
        <w:t>(inc. IV c/c §5º)</w:t>
      </w:r>
      <w:r w:rsidR="00A527C7" w:rsidRPr="00A91648">
        <w:rPr>
          <w:rFonts w:ascii="Arial" w:hAnsi="Arial" w:cs="Arial"/>
          <w:sz w:val="22"/>
          <w:szCs w:val="22"/>
        </w:rPr>
        <w:t>;</w:t>
      </w:r>
    </w:p>
    <w:p w14:paraId="295F43F9" w14:textId="77777777" w:rsidR="008005A0" w:rsidRPr="00A91648" w:rsidRDefault="008005A0" w:rsidP="00A91648">
      <w:pPr>
        <w:autoSpaceDE w:val="0"/>
        <w:spacing w:before="120" w:after="120" w:line="360" w:lineRule="auto"/>
        <w:ind w:left="709"/>
        <w:jc w:val="both"/>
        <w:rPr>
          <w:rFonts w:ascii="Arial" w:hAnsi="Arial" w:cs="Arial"/>
          <w:sz w:val="22"/>
          <w:szCs w:val="22"/>
        </w:rPr>
      </w:pPr>
      <w:r w:rsidRPr="00A91648">
        <w:rPr>
          <w:rFonts w:ascii="Arial" w:hAnsi="Arial" w:cs="Arial"/>
          <w:sz w:val="22"/>
          <w:szCs w:val="22"/>
        </w:rPr>
        <w:t>4.4.2</w:t>
      </w:r>
      <w:r w:rsidRPr="00A91648">
        <w:rPr>
          <w:rFonts w:ascii="Arial" w:hAnsi="Arial" w:cs="Arial"/>
          <w:sz w:val="22"/>
          <w:szCs w:val="22"/>
        </w:rPr>
        <w:tab/>
      </w:r>
      <w:r w:rsidR="00D63ADD" w:rsidRPr="00A91648">
        <w:rPr>
          <w:rFonts w:ascii="Arial" w:hAnsi="Arial" w:cs="Arial"/>
          <w:sz w:val="22"/>
          <w:szCs w:val="22"/>
        </w:rPr>
        <w:t>a</w:t>
      </w:r>
      <w:r w:rsidRPr="00A91648">
        <w:rPr>
          <w:rFonts w:ascii="Arial" w:hAnsi="Arial" w:cs="Arial"/>
          <w:sz w:val="22"/>
          <w:szCs w:val="22"/>
        </w:rPr>
        <w:t xml:space="preserve">s pessoas físicas e/ou jurídicas que se enquadrem nas hipóteses previstas </w:t>
      </w:r>
      <w:r w:rsidR="00902A42" w:rsidRPr="00A91648">
        <w:rPr>
          <w:rFonts w:ascii="Arial" w:hAnsi="Arial" w:cs="Arial"/>
          <w:sz w:val="22"/>
          <w:szCs w:val="22"/>
        </w:rPr>
        <w:t>no art.</w:t>
      </w:r>
      <w:r w:rsidR="008B2388" w:rsidRPr="00A91648">
        <w:rPr>
          <w:rFonts w:ascii="Arial" w:hAnsi="Arial" w:cs="Arial"/>
          <w:sz w:val="22"/>
          <w:szCs w:val="22"/>
        </w:rPr>
        <w:t> </w:t>
      </w:r>
      <w:r w:rsidR="00902A42" w:rsidRPr="00A91648">
        <w:rPr>
          <w:rFonts w:ascii="Arial" w:hAnsi="Arial" w:cs="Arial"/>
          <w:sz w:val="22"/>
          <w:szCs w:val="22"/>
        </w:rPr>
        <w:t>14</w:t>
      </w:r>
      <w:r w:rsidR="008B2388" w:rsidRPr="00A91648">
        <w:rPr>
          <w:rFonts w:ascii="Arial" w:hAnsi="Arial" w:cs="Arial"/>
          <w:sz w:val="22"/>
          <w:szCs w:val="22"/>
        </w:rPr>
        <w:t>,</w:t>
      </w:r>
      <w:r w:rsidR="00902A42" w:rsidRPr="00A91648">
        <w:rPr>
          <w:rFonts w:ascii="Arial" w:hAnsi="Arial" w:cs="Arial"/>
          <w:sz w:val="22"/>
          <w:szCs w:val="22"/>
        </w:rPr>
        <w:t xml:space="preserve"> da Lei nº 14.133/2021 </w:t>
      </w:r>
      <w:r w:rsidRPr="00A91648">
        <w:rPr>
          <w:rFonts w:ascii="Arial" w:hAnsi="Arial" w:cs="Arial"/>
          <w:sz w:val="22"/>
          <w:szCs w:val="22"/>
        </w:rPr>
        <w:t>ou naquelas previstas no art. 12 da Lei nº 8.429/1992.</w:t>
      </w:r>
    </w:p>
    <w:p w14:paraId="46BF8066" w14:textId="77777777" w:rsidR="0031276E" w:rsidRPr="00817E3A" w:rsidRDefault="0031276E" w:rsidP="00A91648">
      <w:pPr>
        <w:autoSpaceDE w:val="0"/>
        <w:spacing w:before="120" w:after="120" w:line="360" w:lineRule="auto"/>
        <w:ind w:left="709"/>
        <w:jc w:val="both"/>
        <w:rPr>
          <w:rFonts w:ascii="Arial" w:hAnsi="Arial" w:cs="Arial"/>
          <w:sz w:val="22"/>
          <w:szCs w:val="22"/>
        </w:rPr>
      </w:pPr>
    </w:p>
    <w:p w14:paraId="3BAD93D5" w14:textId="77777777" w:rsidR="008B2388" w:rsidRPr="00817E3A" w:rsidRDefault="0070718F" w:rsidP="00A91648">
      <w:pPr>
        <w:pStyle w:val="Cap"/>
        <w:spacing w:before="120" w:after="120" w:line="360" w:lineRule="auto"/>
        <w:rPr>
          <w:rFonts w:ascii="Arial" w:hAnsi="Arial" w:cs="Arial"/>
          <w:sz w:val="22"/>
          <w:szCs w:val="22"/>
        </w:rPr>
      </w:pPr>
      <w:r w:rsidRPr="00817E3A">
        <w:rPr>
          <w:rFonts w:ascii="Arial" w:hAnsi="Arial" w:cs="Arial"/>
          <w:sz w:val="22"/>
          <w:szCs w:val="22"/>
        </w:rPr>
        <w:t xml:space="preserve">CAPÍTULO v –DA </w:t>
      </w:r>
      <w:r w:rsidR="00C8260C" w:rsidRPr="00817E3A">
        <w:rPr>
          <w:rFonts w:ascii="Arial" w:hAnsi="Arial" w:cs="Arial"/>
          <w:sz w:val="22"/>
          <w:szCs w:val="22"/>
        </w:rPr>
        <w:t>APRESENTAÇÃO D</w:t>
      </w:r>
      <w:r w:rsidR="00B7780D" w:rsidRPr="00817E3A">
        <w:rPr>
          <w:rFonts w:ascii="Arial" w:hAnsi="Arial" w:cs="Arial"/>
          <w:sz w:val="22"/>
          <w:szCs w:val="22"/>
        </w:rPr>
        <w:t>A</w:t>
      </w:r>
      <w:r w:rsidR="00C8260C" w:rsidRPr="00817E3A">
        <w:rPr>
          <w:rFonts w:ascii="Arial" w:hAnsi="Arial" w:cs="Arial"/>
          <w:sz w:val="22"/>
          <w:szCs w:val="22"/>
        </w:rPr>
        <w:t xml:space="preserve"> </w:t>
      </w:r>
      <w:r w:rsidRPr="00817E3A">
        <w:rPr>
          <w:rFonts w:ascii="Arial" w:hAnsi="Arial" w:cs="Arial"/>
          <w:sz w:val="22"/>
          <w:szCs w:val="22"/>
        </w:rPr>
        <w:t>PROPOSTA</w:t>
      </w:r>
    </w:p>
    <w:p w14:paraId="0D0D36DC" w14:textId="77777777" w:rsidR="00F15A5F" w:rsidRPr="00817E3A" w:rsidRDefault="00F15A5F" w:rsidP="00A91648">
      <w:pPr>
        <w:spacing w:before="120" w:after="120" w:line="360" w:lineRule="auto"/>
        <w:jc w:val="both"/>
        <w:rPr>
          <w:rFonts w:ascii="Arial" w:hAnsi="Arial" w:cs="Arial"/>
          <w:sz w:val="22"/>
          <w:szCs w:val="22"/>
          <w:lang w:eastAsia="pt-BR"/>
        </w:rPr>
      </w:pPr>
      <w:r w:rsidRPr="00817E3A">
        <w:rPr>
          <w:rFonts w:ascii="Arial" w:hAnsi="Arial" w:cs="Arial"/>
          <w:sz w:val="22"/>
          <w:szCs w:val="22"/>
          <w:lang w:eastAsia="pt-BR"/>
        </w:rPr>
        <w:t>5.1.</w:t>
      </w:r>
      <w:r w:rsidRPr="00817E3A">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817E3A">
        <w:rPr>
          <w:rFonts w:ascii="Arial" w:hAnsi="Arial" w:cs="Arial"/>
          <w:sz w:val="22"/>
          <w:szCs w:val="22"/>
          <w:lang w:eastAsia="pt-BR"/>
        </w:rPr>
        <w:t>, quando então será encerrada automaticamente a fase de recebimento de propostas</w:t>
      </w:r>
      <w:r w:rsidR="008B2388" w:rsidRPr="00817E3A">
        <w:rPr>
          <w:rFonts w:ascii="Arial" w:hAnsi="Arial" w:cs="Arial"/>
          <w:sz w:val="22"/>
          <w:szCs w:val="22"/>
          <w:lang w:eastAsia="pt-BR"/>
        </w:rPr>
        <w:t>.</w:t>
      </w:r>
    </w:p>
    <w:p w14:paraId="4EFE5FA7" w14:textId="77777777" w:rsidR="00F15A5F" w:rsidRPr="00817E3A" w:rsidRDefault="00F15A5F" w:rsidP="00A91648">
      <w:pPr>
        <w:spacing w:before="120" w:after="120" w:line="360" w:lineRule="auto"/>
        <w:ind w:left="709"/>
        <w:jc w:val="both"/>
        <w:rPr>
          <w:rFonts w:ascii="Arial" w:hAnsi="Arial" w:cs="Arial"/>
          <w:sz w:val="22"/>
          <w:szCs w:val="22"/>
          <w:lang w:eastAsia="pt-BR"/>
        </w:rPr>
      </w:pPr>
      <w:r w:rsidRPr="00817E3A">
        <w:rPr>
          <w:rFonts w:ascii="Arial" w:hAnsi="Arial" w:cs="Arial"/>
          <w:sz w:val="22"/>
          <w:szCs w:val="22"/>
          <w:lang w:eastAsia="pt-BR"/>
        </w:rPr>
        <w:t>5.1.1.</w:t>
      </w:r>
      <w:r w:rsidRPr="00817E3A">
        <w:rPr>
          <w:rFonts w:ascii="Arial" w:hAnsi="Arial" w:cs="Arial"/>
          <w:sz w:val="22"/>
          <w:szCs w:val="22"/>
          <w:lang w:eastAsia="pt-BR"/>
        </w:rPr>
        <w:tab/>
        <w:t xml:space="preserve">O licitante deverá consignar, na forma expressa no Sistema Eletrônico, o </w:t>
      </w:r>
      <w:bookmarkStart w:id="6" w:name="_Hlk153363401"/>
      <w:r w:rsidR="00A46505" w:rsidRPr="00817E3A">
        <w:rPr>
          <w:rFonts w:ascii="Arial" w:hAnsi="Arial" w:cs="Arial"/>
          <w:sz w:val="22"/>
          <w:szCs w:val="22"/>
        </w:rPr>
        <w:t xml:space="preserve">VALOR </w:t>
      </w:r>
      <w:r w:rsidR="00DC0BFE" w:rsidRPr="00817E3A">
        <w:rPr>
          <w:rFonts w:ascii="Arial" w:hAnsi="Arial" w:cs="Arial"/>
          <w:sz w:val="22"/>
          <w:szCs w:val="22"/>
        </w:rPr>
        <w:t>UNITÁRIO</w:t>
      </w:r>
      <w:r w:rsidR="00A46505" w:rsidRPr="00817E3A">
        <w:rPr>
          <w:rFonts w:ascii="Arial" w:hAnsi="Arial" w:cs="Arial"/>
          <w:sz w:val="22"/>
          <w:szCs w:val="22"/>
        </w:rPr>
        <w:t xml:space="preserve"> OFERTADO </w:t>
      </w:r>
      <w:r w:rsidR="00323E0A" w:rsidRPr="00817E3A">
        <w:rPr>
          <w:rFonts w:ascii="Arial" w:hAnsi="Arial" w:cs="Arial"/>
          <w:sz w:val="22"/>
          <w:szCs w:val="22"/>
        </w:rPr>
        <w:t>POR ITEM</w:t>
      </w:r>
      <w:bookmarkEnd w:id="6"/>
      <w:r w:rsidRPr="00817E3A">
        <w:rPr>
          <w:rFonts w:ascii="Arial" w:hAnsi="Arial" w:cs="Arial"/>
          <w:sz w:val="22"/>
          <w:szCs w:val="22"/>
          <w:lang w:eastAsia="pt-BR"/>
        </w:rPr>
        <w:t>, considerando e incluindo todos os tributos, fretes, tarifas e demais despesas decorrentes da execução do objeto</w:t>
      </w:r>
      <w:r w:rsidR="00AA0605" w:rsidRPr="00817E3A">
        <w:rPr>
          <w:rFonts w:ascii="Arial" w:hAnsi="Arial" w:cs="Arial"/>
          <w:sz w:val="22"/>
          <w:szCs w:val="22"/>
          <w:lang w:eastAsia="pt-BR"/>
        </w:rPr>
        <w:t>.</w:t>
      </w:r>
    </w:p>
    <w:p w14:paraId="0FA85952" w14:textId="77777777" w:rsidR="00F15A5F" w:rsidRPr="00817E3A" w:rsidRDefault="00F15A5F" w:rsidP="00A91648">
      <w:pPr>
        <w:spacing w:before="120" w:after="120" w:line="360" w:lineRule="auto"/>
        <w:ind w:left="1560"/>
        <w:jc w:val="both"/>
        <w:rPr>
          <w:rFonts w:ascii="Arial" w:hAnsi="Arial" w:cs="Arial"/>
          <w:sz w:val="22"/>
          <w:szCs w:val="22"/>
          <w:lang w:eastAsia="pt-BR"/>
        </w:rPr>
      </w:pPr>
      <w:r w:rsidRPr="00817E3A">
        <w:rPr>
          <w:rFonts w:ascii="Arial" w:hAnsi="Arial" w:cs="Arial"/>
          <w:sz w:val="22"/>
          <w:szCs w:val="22"/>
          <w:lang w:eastAsia="pt-BR"/>
        </w:rPr>
        <w:t>5.1.1.1</w:t>
      </w:r>
      <w:r w:rsidRPr="00817E3A">
        <w:rPr>
          <w:rFonts w:ascii="Arial" w:hAnsi="Arial" w:cs="Arial"/>
          <w:sz w:val="22"/>
          <w:szCs w:val="22"/>
          <w:lang w:eastAsia="pt-BR"/>
        </w:rPr>
        <w:tab/>
        <w:t xml:space="preserve">Os preços unitários e totais da proposta a ser encaminhada por meio do </w:t>
      </w:r>
      <w:r w:rsidR="001334E4" w:rsidRPr="00817E3A">
        <w:rPr>
          <w:rFonts w:ascii="Arial" w:hAnsi="Arial" w:cs="Arial"/>
          <w:sz w:val="22"/>
          <w:szCs w:val="22"/>
          <w:lang w:eastAsia="pt-BR"/>
        </w:rPr>
        <w:t>Sistema</w:t>
      </w:r>
      <w:r w:rsidR="001334E4" w:rsidRPr="00817E3A">
        <w:rPr>
          <w:rFonts w:ascii="Arial" w:hAnsi="Arial" w:cs="Arial"/>
          <w:i/>
          <w:sz w:val="22"/>
          <w:szCs w:val="22"/>
          <w:lang w:eastAsia="pt-BR"/>
        </w:rPr>
        <w:t xml:space="preserve"> de Compras do Governo Federal: Compras.gov.br</w:t>
      </w:r>
      <w:r w:rsidRPr="00817E3A">
        <w:rPr>
          <w:rFonts w:ascii="Arial" w:hAnsi="Arial" w:cs="Arial"/>
          <w:sz w:val="22"/>
          <w:szCs w:val="22"/>
          <w:lang w:eastAsia="pt-BR"/>
        </w:rPr>
        <w:t xml:space="preserve"> não poderão exceder a 02 (duas) casas decimais. Havendo necessidade de arredondamento, este deverá dar-se para menor.</w:t>
      </w:r>
    </w:p>
    <w:p w14:paraId="4877557D" w14:textId="77777777" w:rsidR="00F15A5F" w:rsidRPr="00817E3A" w:rsidRDefault="00F15A5F" w:rsidP="00A91648">
      <w:pPr>
        <w:spacing w:before="120" w:after="120" w:line="360" w:lineRule="auto"/>
        <w:ind w:left="709"/>
        <w:jc w:val="both"/>
        <w:rPr>
          <w:rFonts w:ascii="Arial" w:hAnsi="Arial" w:cs="Arial"/>
          <w:sz w:val="22"/>
          <w:szCs w:val="22"/>
          <w:lang w:eastAsia="pt-BR"/>
        </w:rPr>
      </w:pPr>
      <w:r w:rsidRPr="00817E3A">
        <w:rPr>
          <w:rFonts w:ascii="Arial" w:hAnsi="Arial" w:cs="Arial"/>
          <w:sz w:val="22"/>
          <w:szCs w:val="22"/>
          <w:lang w:eastAsia="pt-BR"/>
        </w:rPr>
        <w:t>5.1.</w:t>
      </w:r>
      <w:r w:rsidR="004E3545" w:rsidRPr="00817E3A">
        <w:rPr>
          <w:rFonts w:ascii="Arial" w:hAnsi="Arial" w:cs="Arial"/>
          <w:sz w:val="22"/>
          <w:szCs w:val="22"/>
          <w:lang w:eastAsia="pt-BR"/>
        </w:rPr>
        <w:t>2</w:t>
      </w:r>
      <w:r w:rsidRPr="00817E3A">
        <w:rPr>
          <w:rFonts w:ascii="Arial" w:hAnsi="Arial" w:cs="Arial"/>
          <w:sz w:val="22"/>
          <w:szCs w:val="22"/>
          <w:lang w:eastAsia="pt-BR"/>
        </w:rPr>
        <w:t>.</w:t>
      </w:r>
      <w:r w:rsidRPr="00817E3A">
        <w:rPr>
          <w:rFonts w:ascii="Arial" w:hAnsi="Arial" w:cs="Arial"/>
          <w:sz w:val="22"/>
          <w:szCs w:val="22"/>
          <w:lang w:eastAsia="pt-BR"/>
        </w:rPr>
        <w:tab/>
        <w:t xml:space="preserve">Será adotado o critério de </w:t>
      </w:r>
      <w:r w:rsidR="00690173" w:rsidRPr="00817E3A">
        <w:rPr>
          <w:rFonts w:ascii="Arial" w:hAnsi="Arial" w:cs="Arial"/>
          <w:b/>
          <w:sz w:val="22"/>
          <w:szCs w:val="22"/>
        </w:rPr>
        <w:t xml:space="preserve">MENOR PREÇO POR LOTE </w:t>
      </w:r>
      <w:r w:rsidRPr="00817E3A">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251766D1" w14:textId="77777777" w:rsidR="0040666C" w:rsidRPr="00817E3A" w:rsidRDefault="0040666C" w:rsidP="00A91648">
      <w:pPr>
        <w:spacing w:before="120" w:after="120" w:line="360" w:lineRule="auto"/>
        <w:ind w:left="709"/>
        <w:jc w:val="both"/>
        <w:rPr>
          <w:rFonts w:ascii="Arial" w:hAnsi="Arial" w:cs="Arial"/>
          <w:sz w:val="22"/>
          <w:szCs w:val="22"/>
          <w:lang w:eastAsia="pt-BR"/>
        </w:rPr>
      </w:pPr>
      <w:r w:rsidRPr="00817E3A">
        <w:rPr>
          <w:rFonts w:ascii="Arial" w:hAnsi="Arial" w:cs="Arial"/>
          <w:sz w:val="22"/>
          <w:szCs w:val="22"/>
          <w:lang w:eastAsia="pt-BR"/>
        </w:rPr>
        <w:t>5.1.3.</w:t>
      </w:r>
      <w:r w:rsidRPr="00817E3A">
        <w:rPr>
          <w:rFonts w:ascii="Arial" w:hAnsi="Arial" w:cs="Arial"/>
          <w:sz w:val="22"/>
          <w:szCs w:val="22"/>
          <w:lang w:eastAsia="pt-BR"/>
        </w:rPr>
        <w:tab/>
        <w:t xml:space="preserve">Nessa fase não haverá ordem de classificação das propostas, observado o disposto no Capítulo </w:t>
      </w:r>
      <w:r w:rsidR="00DE0C69" w:rsidRPr="00817E3A">
        <w:rPr>
          <w:rFonts w:ascii="Arial" w:hAnsi="Arial" w:cs="Arial"/>
          <w:sz w:val="22"/>
          <w:szCs w:val="22"/>
          <w:lang w:eastAsia="pt-BR"/>
        </w:rPr>
        <w:t>VII</w:t>
      </w:r>
      <w:r w:rsidRPr="00817E3A">
        <w:rPr>
          <w:rFonts w:ascii="Arial" w:hAnsi="Arial" w:cs="Arial"/>
          <w:sz w:val="22"/>
          <w:szCs w:val="22"/>
          <w:lang w:eastAsia="pt-BR"/>
        </w:rPr>
        <w:t xml:space="preserve"> deste Edital (DO MODO DE DISPUTA</w:t>
      </w:r>
      <w:r w:rsidR="00DE0C69" w:rsidRPr="00817E3A">
        <w:rPr>
          <w:rFonts w:ascii="Arial" w:hAnsi="Arial" w:cs="Arial"/>
          <w:sz w:val="22"/>
          <w:szCs w:val="22"/>
          <w:lang w:eastAsia="pt-BR"/>
        </w:rPr>
        <w:t xml:space="preserve"> E DA FORMULAÇÃO DE LANCES).</w:t>
      </w:r>
    </w:p>
    <w:p w14:paraId="0DD02191" w14:textId="77777777" w:rsidR="00B51451" w:rsidRPr="00817E3A" w:rsidRDefault="008B2388" w:rsidP="00A91648">
      <w:pPr>
        <w:spacing w:before="120" w:after="120" w:line="360" w:lineRule="auto"/>
        <w:ind w:left="709"/>
        <w:jc w:val="both"/>
        <w:rPr>
          <w:rFonts w:ascii="Arial" w:hAnsi="Arial" w:cs="Arial"/>
          <w:sz w:val="22"/>
          <w:szCs w:val="22"/>
          <w:lang w:eastAsia="pt-BR"/>
        </w:rPr>
      </w:pPr>
      <w:r w:rsidRPr="00817E3A">
        <w:rPr>
          <w:rFonts w:ascii="Arial" w:hAnsi="Arial" w:cs="Arial"/>
          <w:sz w:val="22"/>
          <w:szCs w:val="22"/>
          <w:lang w:eastAsia="pt-BR"/>
        </w:rPr>
        <w:t>5.1.</w:t>
      </w:r>
      <w:r w:rsidR="0040666C" w:rsidRPr="00817E3A">
        <w:rPr>
          <w:rFonts w:ascii="Arial" w:hAnsi="Arial" w:cs="Arial"/>
          <w:sz w:val="22"/>
          <w:szCs w:val="22"/>
          <w:lang w:eastAsia="pt-BR"/>
        </w:rPr>
        <w:t>4</w:t>
      </w:r>
      <w:r w:rsidRPr="00817E3A">
        <w:rPr>
          <w:rFonts w:ascii="Arial" w:hAnsi="Arial" w:cs="Arial"/>
          <w:sz w:val="22"/>
          <w:szCs w:val="22"/>
          <w:lang w:eastAsia="pt-BR"/>
        </w:rPr>
        <w:t>.</w:t>
      </w:r>
      <w:r w:rsidRPr="00817E3A">
        <w:rPr>
          <w:rFonts w:ascii="Arial" w:hAnsi="Arial" w:cs="Arial"/>
          <w:sz w:val="22"/>
          <w:szCs w:val="22"/>
          <w:lang w:eastAsia="pt-BR"/>
        </w:rPr>
        <w:tab/>
        <w:t>Os licitantes poderão retirar ou substituir a proposta anteriormente inseridos no sistema, até a abertura da sessão pública.</w:t>
      </w:r>
    </w:p>
    <w:p w14:paraId="04A46FA7" w14:textId="77777777" w:rsidR="004E3545" w:rsidRPr="00817E3A" w:rsidRDefault="004E3545" w:rsidP="00A91648">
      <w:pPr>
        <w:spacing w:before="120" w:after="120" w:line="360" w:lineRule="auto"/>
        <w:ind w:left="709"/>
        <w:jc w:val="both"/>
        <w:rPr>
          <w:rFonts w:ascii="Arial" w:hAnsi="Arial" w:cs="Arial"/>
          <w:sz w:val="22"/>
          <w:szCs w:val="22"/>
          <w:lang w:eastAsia="pt-BR"/>
        </w:rPr>
      </w:pPr>
      <w:r w:rsidRPr="00817E3A">
        <w:rPr>
          <w:rFonts w:ascii="Arial" w:hAnsi="Arial" w:cs="Arial"/>
          <w:sz w:val="22"/>
          <w:szCs w:val="22"/>
          <w:lang w:eastAsia="pt-BR"/>
        </w:rPr>
        <w:t>5.1.</w:t>
      </w:r>
      <w:r w:rsidR="0040666C" w:rsidRPr="00817E3A">
        <w:rPr>
          <w:rFonts w:ascii="Arial" w:hAnsi="Arial" w:cs="Arial"/>
          <w:sz w:val="22"/>
          <w:szCs w:val="22"/>
          <w:lang w:eastAsia="pt-BR"/>
        </w:rPr>
        <w:t>5</w:t>
      </w:r>
      <w:r w:rsidRPr="00817E3A">
        <w:rPr>
          <w:rFonts w:ascii="Arial" w:hAnsi="Arial" w:cs="Arial"/>
          <w:sz w:val="22"/>
          <w:szCs w:val="22"/>
          <w:lang w:eastAsia="pt-BR"/>
        </w:rPr>
        <w:t>.</w:t>
      </w:r>
      <w:r w:rsidRPr="00817E3A">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335C0115" w14:textId="77777777" w:rsidR="001642E1" w:rsidRPr="00817E3A" w:rsidRDefault="004E3545" w:rsidP="00A91648">
      <w:pPr>
        <w:spacing w:before="120" w:after="120" w:line="360" w:lineRule="auto"/>
        <w:jc w:val="both"/>
        <w:rPr>
          <w:rFonts w:ascii="Arial" w:hAnsi="Arial" w:cs="Arial"/>
          <w:sz w:val="22"/>
          <w:szCs w:val="22"/>
          <w:lang w:eastAsia="pt-BR"/>
        </w:rPr>
      </w:pPr>
      <w:r w:rsidRPr="00817E3A">
        <w:rPr>
          <w:rFonts w:ascii="Arial" w:hAnsi="Arial" w:cs="Arial"/>
          <w:sz w:val="22"/>
          <w:szCs w:val="22"/>
          <w:lang w:eastAsia="pt-BR"/>
        </w:rPr>
        <w:lastRenderedPageBreak/>
        <w:t>5.</w:t>
      </w:r>
      <w:r w:rsidR="00610E78" w:rsidRPr="00817E3A">
        <w:rPr>
          <w:rFonts w:ascii="Arial" w:hAnsi="Arial" w:cs="Arial"/>
          <w:sz w:val="22"/>
          <w:szCs w:val="22"/>
          <w:lang w:eastAsia="pt-BR"/>
        </w:rPr>
        <w:t>2</w:t>
      </w:r>
      <w:r w:rsidRPr="00817E3A">
        <w:rPr>
          <w:rFonts w:ascii="Arial" w:hAnsi="Arial" w:cs="Arial"/>
          <w:sz w:val="22"/>
          <w:szCs w:val="22"/>
          <w:lang w:eastAsia="pt-BR"/>
        </w:rPr>
        <w:t>.</w:t>
      </w:r>
      <w:r w:rsidRPr="00817E3A">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BA24AEF" w14:textId="26D6131C" w:rsidR="00E24BEB" w:rsidRPr="00817E3A" w:rsidRDefault="00E24BEB" w:rsidP="00113ADA">
      <w:pPr>
        <w:tabs>
          <w:tab w:val="left" w:pos="1560"/>
        </w:tabs>
        <w:spacing w:before="120" w:after="120" w:line="360" w:lineRule="auto"/>
        <w:ind w:left="851"/>
        <w:jc w:val="both"/>
        <w:rPr>
          <w:rFonts w:ascii="Arial" w:hAnsi="Arial" w:cs="Arial"/>
          <w:sz w:val="22"/>
          <w:szCs w:val="22"/>
          <w:lang w:eastAsia="pt-BR"/>
        </w:rPr>
      </w:pPr>
      <w:bookmarkStart w:id="7" w:name="_Hlk139293315"/>
      <w:bookmarkStart w:id="8" w:name="_Hlk159934761"/>
      <w:r w:rsidRPr="00817E3A">
        <w:rPr>
          <w:rFonts w:ascii="Arial" w:hAnsi="Arial" w:cs="Arial"/>
          <w:sz w:val="22"/>
          <w:szCs w:val="22"/>
          <w:lang w:eastAsia="pt-BR"/>
        </w:rPr>
        <w:t>5.2.1.</w:t>
      </w:r>
      <w:r w:rsidRPr="00817E3A">
        <w:rPr>
          <w:rFonts w:ascii="Arial" w:hAnsi="Arial" w:cs="Arial"/>
          <w:sz w:val="22"/>
          <w:szCs w:val="22"/>
          <w:lang w:eastAsia="pt-BR"/>
        </w:rPr>
        <w:tab/>
        <w:t>Caso a proposta seja omissa quanto ao prazo de validade, este será considerado como aceito pelo licitante para todos os efeitos.</w:t>
      </w:r>
    </w:p>
    <w:p w14:paraId="4C219787" w14:textId="3CE899FD" w:rsidR="006A3B1D" w:rsidRPr="00817E3A" w:rsidRDefault="00776994" w:rsidP="00A91648">
      <w:pPr>
        <w:spacing w:before="120" w:after="120" w:line="360" w:lineRule="auto"/>
        <w:jc w:val="both"/>
        <w:rPr>
          <w:rFonts w:ascii="Arial" w:hAnsi="Arial" w:cs="Arial"/>
          <w:sz w:val="22"/>
          <w:szCs w:val="22"/>
        </w:rPr>
      </w:pPr>
      <w:bookmarkStart w:id="9" w:name="_Hlk148717085"/>
      <w:bookmarkEnd w:id="7"/>
      <w:r w:rsidRPr="00817E3A">
        <w:rPr>
          <w:rFonts w:ascii="Arial" w:hAnsi="Arial" w:cs="Arial"/>
          <w:sz w:val="22"/>
          <w:szCs w:val="22"/>
        </w:rPr>
        <w:t>5</w:t>
      </w:r>
      <w:r w:rsidR="006A3B1D" w:rsidRPr="00817E3A">
        <w:rPr>
          <w:rFonts w:ascii="Arial" w:hAnsi="Arial" w:cs="Arial"/>
          <w:sz w:val="22"/>
          <w:szCs w:val="22"/>
        </w:rPr>
        <w:t>.</w:t>
      </w:r>
      <w:r w:rsidR="004B591C" w:rsidRPr="00817E3A">
        <w:rPr>
          <w:rFonts w:ascii="Arial" w:hAnsi="Arial" w:cs="Arial"/>
          <w:sz w:val="22"/>
          <w:szCs w:val="22"/>
        </w:rPr>
        <w:t>3</w:t>
      </w:r>
      <w:r w:rsidR="006A3B1D" w:rsidRPr="00817E3A">
        <w:rPr>
          <w:rFonts w:ascii="Arial" w:hAnsi="Arial" w:cs="Arial"/>
          <w:sz w:val="22"/>
          <w:szCs w:val="22"/>
        </w:rPr>
        <w:t xml:space="preserve">. </w:t>
      </w:r>
      <w:r w:rsidR="00E91EBB" w:rsidRPr="00817E3A">
        <w:rPr>
          <w:rFonts w:ascii="Arial" w:hAnsi="Arial" w:cs="Arial"/>
          <w:sz w:val="22"/>
          <w:szCs w:val="22"/>
        </w:rPr>
        <w:tab/>
      </w:r>
      <w:r w:rsidR="006A3B1D" w:rsidRPr="00817E3A">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817E3A">
        <w:rPr>
          <w:rFonts w:ascii="Arial" w:eastAsia="Zurich BT" w:hAnsi="Arial" w:cs="Arial"/>
          <w:sz w:val="22"/>
          <w:szCs w:val="22"/>
        </w:rPr>
        <w:t xml:space="preserve"> </w:t>
      </w:r>
    </w:p>
    <w:p w14:paraId="3FBEF4AE" w14:textId="42684AE3" w:rsidR="006A3B1D" w:rsidRPr="00817E3A" w:rsidRDefault="00776994" w:rsidP="00E91EBB">
      <w:pPr>
        <w:tabs>
          <w:tab w:val="left" w:pos="1418"/>
        </w:tabs>
        <w:spacing w:before="120" w:after="120" w:line="360" w:lineRule="auto"/>
        <w:ind w:left="709"/>
        <w:jc w:val="both"/>
        <w:rPr>
          <w:rFonts w:ascii="Arial" w:hAnsi="Arial" w:cs="Arial"/>
          <w:sz w:val="22"/>
          <w:szCs w:val="22"/>
        </w:rPr>
      </w:pPr>
      <w:r w:rsidRPr="00817E3A">
        <w:rPr>
          <w:rFonts w:ascii="Arial" w:hAnsi="Arial" w:cs="Arial"/>
          <w:sz w:val="22"/>
          <w:szCs w:val="22"/>
        </w:rPr>
        <w:t>5</w:t>
      </w:r>
      <w:r w:rsidR="006A3B1D" w:rsidRPr="00817E3A">
        <w:rPr>
          <w:rFonts w:ascii="Arial" w:hAnsi="Arial" w:cs="Arial"/>
          <w:sz w:val="22"/>
          <w:szCs w:val="22"/>
        </w:rPr>
        <w:t>.</w:t>
      </w:r>
      <w:r w:rsidR="004B591C" w:rsidRPr="00817E3A">
        <w:rPr>
          <w:rFonts w:ascii="Arial" w:hAnsi="Arial" w:cs="Arial"/>
          <w:sz w:val="22"/>
          <w:szCs w:val="22"/>
        </w:rPr>
        <w:t>3</w:t>
      </w:r>
      <w:r w:rsidR="006A3B1D" w:rsidRPr="00817E3A">
        <w:rPr>
          <w:rFonts w:ascii="Arial" w:hAnsi="Arial" w:cs="Arial"/>
          <w:sz w:val="22"/>
          <w:szCs w:val="22"/>
        </w:rPr>
        <w:t xml:space="preserve">.1. </w:t>
      </w:r>
      <w:r w:rsidR="00E91EBB" w:rsidRPr="00817E3A">
        <w:rPr>
          <w:rFonts w:ascii="Arial" w:hAnsi="Arial" w:cs="Arial"/>
          <w:sz w:val="22"/>
          <w:szCs w:val="22"/>
        </w:rPr>
        <w:tab/>
      </w:r>
      <w:r w:rsidR="006A3B1D" w:rsidRPr="00817E3A">
        <w:rPr>
          <w:rFonts w:ascii="Arial" w:hAnsi="Arial" w:cs="Arial"/>
          <w:sz w:val="22"/>
          <w:szCs w:val="22"/>
        </w:rPr>
        <w:t>que inexistem fatos impeditivos para sua habilitação no certame, ciente da obrigatoriedade de declarar ocorrências posteriores;</w:t>
      </w:r>
    </w:p>
    <w:p w14:paraId="1BBD7A80" w14:textId="360DC759" w:rsidR="006A3B1D" w:rsidRPr="00817E3A" w:rsidRDefault="00776994" w:rsidP="00E91EBB">
      <w:pPr>
        <w:tabs>
          <w:tab w:val="left" w:pos="1418"/>
        </w:tabs>
        <w:spacing w:before="120" w:after="120" w:line="360" w:lineRule="auto"/>
        <w:ind w:left="709"/>
        <w:jc w:val="both"/>
        <w:rPr>
          <w:rFonts w:ascii="Arial" w:hAnsi="Arial" w:cs="Arial"/>
          <w:sz w:val="22"/>
          <w:szCs w:val="22"/>
        </w:rPr>
      </w:pPr>
      <w:r w:rsidRPr="00817E3A">
        <w:rPr>
          <w:rFonts w:ascii="Arial" w:hAnsi="Arial" w:cs="Arial"/>
          <w:sz w:val="22"/>
          <w:szCs w:val="22"/>
        </w:rPr>
        <w:t>5</w:t>
      </w:r>
      <w:r w:rsidR="006A3B1D" w:rsidRPr="00817E3A">
        <w:rPr>
          <w:rFonts w:ascii="Arial" w:hAnsi="Arial" w:cs="Arial"/>
          <w:sz w:val="22"/>
          <w:szCs w:val="22"/>
        </w:rPr>
        <w:t>.</w:t>
      </w:r>
      <w:r w:rsidR="004B591C" w:rsidRPr="00817E3A">
        <w:rPr>
          <w:rFonts w:ascii="Arial" w:hAnsi="Arial" w:cs="Arial"/>
          <w:sz w:val="22"/>
          <w:szCs w:val="22"/>
        </w:rPr>
        <w:t>3</w:t>
      </w:r>
      <w:r w:rsidR="006A3B1D" w:rsidRPr="00817E3A">
        <w:rPr>
          <w:rFonts w:ascii="Arial" w:hAnsi="Arial" w:cs="Arial"/>
          <w:sz w:val="22"/>
          <w:szCs w:val="22"/>
        </w:rPr>
        <w:t xml:space="preserve">.2. </w:t>
      </w:r>
      <w:r w:rsidR="00E91EBB" w:rsidRPr="00817E3A">
        <w:rPr>
          <w:rFonts w:ascii="Arial" w:hAnsi="Arial" w:cs="Arial"/>
          <w:sz w:val="22"/>
          <w:szCs w:val="22"/>
        </w:rPr>
        <w:tab/>
      </w:r>
      <w:r w:rsidR="006A3B1D" w:rsidRPr="00817E3A">
        <w:rPr>
          <w:rFonts w:ascii="Arial" w:hAnsi="Arial" w:cs="Arial"/>
          <w:sz w:val="22"/>
          <w:szCs w:val="22"/>
        </w:rPr>
        <w:t xml:space="preserve">que está ciente e concorda com as condições contidas no Edital de </w:t>
      </w:r>
      <w:r w:rsidR="00002319" w:rsidRPr="00817E3A">
        <w:rPr>
          <w:rFonts w:ascii="Arial" w:hAnsi="Arial" w:cs="Arial"/>
          <w:sz w:val="22"/>
          <w:szCs w:val="22"/>
        </w:rPr>
        <w:t xml:space="preserve">Pregão Eletrônico </w:t>
      </w:r>
      <w:r w:rsidR="006A3B1D" w:rsidRPr="00817E3A">
        <w:rPr>
          <w:rFonts w:ascii="Arial" w:hAnsi="Arial" w:cs="Arial"/>
          <w:sz w:val="22"/>
          <w:szCs w:val="22"/>
        </w:rPr>
        <w:t>e seus anexos;</w:t>
      </w:r>
    </w:p>
    <w:p w14:paraId="4F113852" w14:textId="49A575DA" w:rsidR="006A3B1D" w:rsidRPr="00817E3A" w:rsidRDefault="00776994" w:rsidP="00E91EBB">
      <w:pPr>
        <w:tabs>
          <w:tab w:val="left" w:pos="1418"/>
        </w:tabs>
        <w:spacing w:before="120" w:after="120" w:line="360" w:lineRule="auto"/>
        <w:ind w:left="709"/>
        <w:jc w:val="both"/>
        <w:rPr>
          <w:rFonts w:ascii="Arial" w:hAnsi="Arial" w:cs="Arial"/>
          <w:sz w:val="22"/>
          <w:szCs w:val="22"/>
        </w:rPr>
      </w:pPr>
      <w:r w:rsidRPr="00817E3A">
        <w:rPr>
          <w:rFonts w:ascii="Arial" w:hAnsi="Arial" w:cs="Arial"/>
          <w:sz w:val="22"/>
          <w:szCs w:val="22"/>
        </w:rPr>
        <w:t>5</w:t>
      </w:r>
      <w:r w:rsidR="006A3B1D" w:rsidRPr="00817E3A">
        <w:rPr>
          <w:rFonts w:ascii="Arial" w:hAnsi="Arial" w:cs="Arial"/>
          <w:sz w:val="22"/>
          <w:szCs w:val="22"/>
        </w:rPr>
        <w:t>.</w:t>
      </w:r>
      <w:r w:rsidR="004B591C" w:rsidRPr="00817E3A">
        <w:rPr>
          <w:rFonts w:ascii="Arial" w:hAnsi="Arial" w:cs="Arial"/>
          <w:sz w:val="22"/>
          <w:szCs w:val="22"/>
        </w:rPr>
        <w:t>3</w:t>
      </w:r>
      <w:r w:rsidR="006A3B1D" w:rsidRPr="00817E3A">
        <w:rPr>
          <w:rFonts w:ascii="Arial" w:hAnsi="Arial" w:cs="Arial"/>
          <w:sz w:val="22"/>
          <w:szCs w:val="22"/>
        </w:rPr>
        <w:t xml:space="preserve">.3. </w:t>
      </w:r>
      <w:r w:rsidR="00E91EBB" w:rsidRPr="00817E3A">
        <w:rPr>
          <w:rFonts w:ascii="Arial" w:hAnsi="Arial" w:cs="Arial"/>
          <w:sz w:val="22"/>
          <w:szCs w:val="22"/>
        </w:rPr>
        <w:tab/>
      </w:r>
      <w:r w:rsidR="006A3B1D" w:rsidRPr="00817E3A">
        <w:rPr>
          <w:rFonts w:ascii="Arial" w:hAnsi="Arial" w:cs="Arial"/>
          <w:sz w:val="22"/>
          <w:szCs w:val="22"/>
        </w:rPr>
        <w:t>que se responsabiliza pelas transações que forem efetuadas no sistema, assumindo-as como firmes e verdadeiras;</w:t>
      </w:r>
    </w:p>
    <w:p w14:paraId="62AA87FD" w14:textId="6BA701D6" w:rsidR="006A3B1D" w:rsidRPr="00817E3A" w:rsidRDefault="00776994" w:rsidP="00E91EBB">
      <w:pPr>
        <w:tabs>
          <w:tab w:val="left" w:pos="1418"/>
        </w:tabs>
        <w:spacing w:before="120" w:after="120" w:line="360" w:lineRule="auto"/>
        <w:ind w:left="709"/>
        <w:jc w:val="both"/>
        <w:rPr>
          <w:rFonts w:ascii="Arial" w:hAnsi="Arial" w:cs="Arial"/>
          <w:sz w:val="22"/>
          <w:szCs w:val="22"/>
        </w:rPr>
      </w:pPr>
      <w:r w:rsidRPr="00817E3A">
        <w:rPr>
          <w:rFonts w:ascii="Arial" w:hAnsi="Arial" w:cs="Arial"/>
          <w:sz w:val="22"/>
          <w:szCs w:val="22"/>
        </w:rPr>
        <w:t>5</w:t>
      </w:r>
      <w:r w:rsidR="006A3B1D" w:rsidRPr="00817E3A">
        <w:rPr>
          <w:rFonts w:ascii="Arial" w:hAnsi="Arial" w:cs="Arial"/>
          <w:sz w:val="22"/>
          <w:szCs w:val="22"/>
        </w:rPr>
        <w:t>.</w:t>
      </w:r>
      <w:r w:rsidR="004B591C" w:rsidRPr="00817E3A">
        <w:rPr>
          <w:rFonts w:ascii="Arial" w:hAnsi="Arial" w:cs="Arial"/>
          <w:sz w:val="22"/>
          <w:szCs w:val="22"/>
        </w:rPr>
        <w:t>3</w:t>
      </w:r>
      <w:r w:rsidR="006A3B1D" w:rsidRPr="00817E3A">
        <w:rPr>
          <w:rFonts w:ascii="Arial" w:hAnsi="Arial" w:cs="Arial"/>
          <w:sz w:val="22"/>
          <w:szCs w:val="22"/>
        </w:rPr>
        <w:t xml:space="preserve">.4. </w:t>
      </w:r>
      <w:r w:rsidR="00E91EBB" w:rsidRPr="00817E3A">
        <w:rPr>
          <w:rFonts w:ascii="Arial" w:hAnsi="Arial" w:cs="Arial"/>
          <w:sz w:val="22"/>
          <w:szCs w:val="22"/>
        </w:rPr>
        <w:tab/>
      </w:r>
      <w:r w:rsidR="006A3B1D" w:rsidRPr="00817E3A">
        <w:rPr>
          <w:rFonts w:ascii="Arial" w:hAnsi="Arial" w:cs="Arial"/>
          <w:sz w:val="22"/>
          <w:szCs w:val="22"/>
        </w:rPr>
        <w:t>que cumpre as exigências de reserva de cargos para pessoa com deficiência e para reabilitado da Previdência Social, previstas em lei e em outras normas específicas.</w:t>
      </w:r>
    </w:p>
    <w:p w14:paraId="432FEBD2" w14:textId="00FE6030" w:rsidR="006A3B1D" w:rsidRPr="00817E3A" w:rsidRDefault="00776994" w:rsidP="00E91EBB">
      <w:pPr>
        <w:tabs>
          <w:tab w:val="left" w:pos="1418"/>
        </w:tabs>
        <w:spacing w:before="120" w:after="120" w:line="360" w:lineRule="auto"/>
        <w:ind w:left="709"/>
        <w:jc w:val="both"/>
        <w:rPr>
          <w:rFonts w:ascii="Arial" w:hAnsi="Arial" w:cs="Arial"/>
          <w:sz w:val="22"/>
          <w:szCs w:val="22"/>
        </w:rPr>
      </w:pPr>
      <w:r w:rsidRPr="00817E3A">
        <w:rPr>
          <w:rFonts w:ascii="Arial" w:hAnsi="Arial" w:cs="Arial"/>
          <w:sz w:val="22"/>
          <w:szCs w:val="22"/>
        </w:rPr>
        <w:t>5</w:t>
      </w:r>
      <w:r w:rsidR="006A3B1D" w:rsidRPr="00817E3A">
        <w:rPr>
          <w:rFonts w:ascii="Arial" w:hAnsi="Arial" w:cs="Arial"/>
          <w:sz w:val="22"/>
          <w:szCs w:val="22"/>
        </w:rPr>
        <w:t>.</w:t>
      </w:r>
      <w:r w:rsidR="004B591C" w:rsidRPr="00817E3A">
        <w:rPr>
          <w:rFonts w:ascii="Arial" w:hAnsi="Arial" w:cs="Arial"/>
          <w:sz w:val="22"/>
          <w:szCs w:val="22"/>
        </w:rPr>
        <w:t>3</w:t>
      </w:r>
      <w:r w:rsidR="006A3B1D" w:rsidRPr="00817E3A">
        <w:rPr>
          <w:rFonts w:ascii="Arial" w:hAnsi="Arial" w:cs="Arial"/>
          <w:sz w:val="22"/>
          <w:szCs w:val="22"/>
        </w:rPr>
        <w:t>.5.</w:t>
      </w:r>
      <w:r w:rsidR="00E91EBB" w:rsidRPr="00817E3A">
        <w:rPr>
          <w:rFonts w:ascii="Arial" w:hAnsi="Arial" w:cs="Arial"/>
          <w:sz w:val="22"/>
          <w:szCs w:val="22"/>
        </w:rPr>
        <w:tab/>
      </w:r>
      <w:r w:rsidR="006A3B1D" w:rsidRPr="00817E3A">
        <w:rPr>
          <w:rFonts w:ascii="Arial" w:hAnsi="Arial" w:cs="Arial"/>
          <w:sz w:val="22"/>
          <w:szCs w:val="22"/>
        </w:rPr>
        <w:t xml:space="preserve"> que não emprega menor de 18 anos em trabalho noturno, perigoso ou insalubre e não emprega menor de 16 anos, salvo menor, a partir de 14 anos, na condição de aprendiz, nos termos do </w:t>
      </w:r>
      <w:hyperlink r:id="rId19" w:anchor="art7" w:history="1">
        <w:r w:rsidR="006A3B1D" w:rsidRPr="00817E3A">
          <w:rPr>
            <w:rStyle w:val="Hyperlink"/>
            <w:rFonts w:ascii="Arial" w:hAnsi="Arial" w:cs="Arial"/>
            <w:color w:val="auto"/>
            <w:sz w:val="22"/>
            <w:szCs w:val="22"/>
          </w:rPr>
          <w:t>artigo 7°, XXXIII, da Constituição</w:t>
        </w:r>
      </w:hyperlink>
      <w:r w:rsidR="006A3B1D" w:rsidRPr="00817E3A">
        <w:rPr>
          <w:rFonts w:ascii="Arial" w:hAnsi="Arial" w:cs="Arial"/>
          <w:sz w:val="22"/>
          <w:szCs w:val="22"/>
        </w:rPr>
        <w:t>;</w:t>
      </w:r>
    </w:p>
    <w:bookmarkEnd w:id="8"/>
    <w:bookmarkEnd w:id="9"/>
    <w:p w14:paraId="2076BB3F" w14:textId="77777777" w:rsidR="001642E1" w:rsidRPr="00817E3A" w:rsidRDefault="00AB4066" w:rsidP="00A91648">
      <w:pPr>
        <w:spacing w:before="120" w:after="120" w:line="360" w:lineRule="auto"/>
        <w:jc w:val="both"/>
        <w:rPr>
          <w:rFonts w:ascii="Arial" w:hAnsi="Arial" w:cs="Arial"/>
          <w:sz w:val="22"/>
          <w:szCs w:val="22"/>
          <w:lang w:eastAsia="pt-BR"/>
        </w:rPr>
      </w:pPr>
      <w:r w:rsidRPr="00817E3A">
        <w:rPr>
          <w:rFonts w:ascii="Arial" w:hAnsi="Arial" w:cs="Arial"/>
          <w:sz w:val="22"/>
          <w:szCs w:val="22"/>
          <w:lang w:eastAsia="pt-BR"/>
        </w:rPr>
        <w:t>5.</w:t>
      </w:r>
      <w:r w:rsidR="004B591C" w:rsidRPr="00817E3A">
        <w:rPr>
          <w:rFonts w:ascii="Arial" w:hAnsi="Arial" w:cs="Arial"/>
          <w:sz w:val="22"/>
          <w:szCs w:val="22"/>
          <w:lang w:eastAsia="pt-BR"/>
        </w:rPr>
        <w:t>4</w:t>
      </w:r>
      <w:r w:rsidRPr="00817E3A">
        <w:rPr>
          <w:rFonts w:ascii="Arial" w:hAnsi="Arial" w:cs="Arial"/>
          <w:sz w:val="22"/>
          <w:szCs w:val="22"/>
          <w:lang w:eastAsia="pt-BR"/>
        </w:rPr>
        <w:t>.</w:t>
      </w:r>
      <w:r w:rsidR="001642E1" w:rsidRPr="00817E3A">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05FA1F34" w14:textId="77777777" w:rsidR="001642E1" w:rsidRPr="00817E3A" w:rsidRDefault="001642E1" w:rsidP="00A91648">
      <w:pPr>
        <w:spacing w:before="120" w:after="120" w:line="360" w:lineRule="auto"/>
        <w:ind w:left="709"/>
        <w:jc w:val="both"/>
        <w:rPr>
          <w:rFonts w:ascii="Arial" w:hAnsi="Arial" w:cs="Arial"/>
          <w:sz w:val="22"/>
          <w:szCs w:val="22"/>
          <w:lang w:eastAsia="pt-BR"/>
        </w:rPr>
      </w:pPr>
      <w:r w:rsidRPr="00817E3A">
        <w:rPr>
          <w:rFonts w:ascii="Arial" w:hAnsi="Arial" w:cs="Arial"/>
          <w:sz w:val="22"/>
          <w:szCs w:val="22"/>
          <w:lang w:eastAsia="pt-BR"/>
        </w:rPr>
        <w:t>5.</w:t>
      </w:r>
      <w:r w:rsidR="004B591C" w:rsidRPr="00817E3A">
        <w:rPr>
          <w:rFonts w:ascii="Arial" w:hAnsi="Arial" w:cs="Arial"/>
          <w:sz w:val="22"/>
          <w:szCs w:val="22"/>
          <w:lang w:eastAsia="pt-BR"/>
        </w:rPr>
        <w:t>4</w:t>
      </w:r>
      <w:r w:rsidRPr="00817E3A">
        <w:rPr>
          <w:rFonts w:ascii="Arial" w:hAnsi="Arial" w:cs="Arial"/>
          <w:sz w:val="22"/>
          <w:szCs w:val="22"/>
          <w:lang w:eastAsia="pt-BR"/>
        </w:rPr>
        <w:t>.</w:t>
      </w:r>
      <w:r w:rsidR="0040666C" w:rsidRPr="00817E3A">
        <w:rPr>
          <w:rFonts w:ascii="Arial" w:hAnsi="Arial" w:cs="Arial"/>
          <w:sz w:val="22"/>
          <w:szCs w:val="22"/>
          <w:lang w:eastAsia="pt-BR"/>
        </w:rPr>
        <w:t>1</w:t>
      </w:r>
      <w:r w:rsidRPr="00817E3A">
        <w:rPr>
          <w:rFonts w:ascii="Arial" w:hAnsi="Arial" w:cs="Arial"/>
          <w:sz w:val="22"/>
          <w:szCs w:val="22"/>
          <w:lang w:eastAsia="pt-BR"/>
        </w:rPr>
        <w:t>.</w:t>
      </w:r>
      <w:r w:rsidRPr="00817E3A">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w:t>
      </w:r>
      <w:r w:rsidRPr="00817E3A">
        <w:rPr>
          <w:rFonts w:ascii="Arial" w:hAnsi="Arial" w:cs="Arial"/>
          <w:sz w:val="22"/>
          <w:szCs w:val="22"/>
          <w:lang w:eastAsia="pt-BR"/>
        </w:rPr>
        <w:lastRenderedPageBreak/>
        <w:t>nº 123/2006, bem como às sociedades cooperativas que tenham auferido, no ano-calendário anterior, receita bruta até o limite supracitado, nela incluídos os atos cooperados e não-cooperados, nos termos do art. 34 da Lei nº 11.488/2007.</w:t>
      </w:r>
    </w:p>
    <w:p w14:paraId="678BD405" w14:textId="77777777" w:rsidR="001642E1" w:rsidRPr="00817E3A" w:rsidRDefault="001642E1" w:rsidP="00A91648">
      <w:pPr>
        <w:spacing w:before="120" w:after="120" w:line="360" w:lineRule="auto"/>
        <w:jc w:val="both"/>
        <w:rPr>
          <w:rFonts w:ascii="Arial" w:hAnsi="Arial" w:cs="Arial"/>
          <w:sz w:val="22"/>
          <w:szCs w:val="22"/>
          <w:lang w:eastAsia="pt-BR"/>
        </w:rPr>
      </w:pPr>
      <w:r w:rsidRPr="00817E3A">
        <w:rPr>
          <w:rFonts w:ascii="Arial" w:hAnsi="Arial" w:cs="Arial"/>
          <w:sz w:val="22"/>
          <w:szCs w:val="22"/>
          <w:lang w:eastAsia="pt-BR"/>
        </w:rPr>
        <w:t>5.</w:t>
      </w:r>
      <w:r w:rsidR="008B0F6D" w:rsidRPr="00817E3A">
        <w:rPr>
          <w:rFonts w:ascii="Arial" w:hAnsi="Arial" w:cs="Arial"/>
          <w:sz w:val="22"/>
          <w:szCs w:val="22"/>
          <w:lang w:eastAsia="pt-BR"/>
        </w:rPr>
        <w:t>5</w:t>
      </w:r>
      <w:r w:rsidRPr="00817E3A">
        <w:rPr>
          <w:rFonts w:ascii="Arial" w:hAnsi="Arial" w:cs="Arial"/>
          <w:sz w:val="22"/>
          <w:szCs w:val="22"/>
          <w:lang w:eastAsia="pt-BR"/>
        </w:rPr>
        <w:t>.</w:t>
      </w:r>
      <w:r w:rsidRPr="00817E3A">
        <w:rPr>
          <w:rFonts w:ascii="Arial" w:hAnsi="Arial" w:cs="Arial"/>
          <w:sz w:val="22"/>
          <w:szCs w:val="22"/>
          <w:lang w:eastAsia="pt-BR"/>
        </w:rPr>
        <w:tab/>
        <w:t>A falsidade de quaisquer das declarações de que tratam os itens 5.</w:t>
      </w:r>
      <w:r w:rsidR="004B591C" w:rsidRPr="00817E3A">
        <w:rPr>
          <w:rFonts w:ascii="Arial" w:hAnsi="Arial" w:cs="Arial"/>
          <w:sz w:val="22"/>
          <w:szCs w:val="22"/>
          <w:lang w:eastAsia="pt-BR"/>
        </w:rPr>
        <w:t>3</w:t>
      </w:r>
      <w:r w:rsidRPr="00817E3A">
        <w:rPr>
          <w:rFonts w:ascii="Arial" w:hAnsi="Arial" w:cs="Arial"/>
          <w:sz w:val="22"/>
          <w:szCs w:val="22"/>
          <w:lang w:eastAsia="pt-BR"/>
        </w:rPr>
        <w:t xml:space="preserve"> </w:t>
      </w:r>
      <w:r w:rsidR="00E24BEB" w:rsidRPr="00817E3A">
        <w:rPr>
          <w:rFonts w:ascii="Arial" w:hAnsi="Arial" w:cs="Arial"/>
          <w:sz w:val="22"/>
          <w:szCs w:val="22"/>
          <w:lang w:eastAsia="pt-BR"/>
        </w:rPr>
        <w:t>e</w:t>
      </w:r>
      <w:r w:rsidRPr="00817E3A">
        <w:rPr>
          <w:rFonts w:ascii="Arial" w:hAnsi="Arial" w:cs="Arial"/>
          <w:sz w:val="22"/>
          <w:szCs w:val="22"/>
          <w:lang w:eastAsia="pt-BR"/>
        </w:rPr>
        <w:t xml:space="preserve"> 5.</w:t>
      </w:r>
      <w:r w:rsidR="004B591C" w:rsidRPr="00817E3A">
        <w:rPr>
          <w:rFonts w:ascii="Arial" w:hAnsi="Arial" w:cs="Arial"/>
          <w:sz w:val="22"/>
          <w:szCs w:val="22"/>
          <w:lang w:eastAsia="pt-BR"/>
        </w:rPr>
        <w:t>4</w:t>
      </w:r>
      <w:r w:rsidRPr="00817E3A">
        <w:rPr>
          <w:rFonts w:ascii="Arial" w:hAnsi="Arial" w:cs="Arial"/>
          <w:sz w:val="22"/>
          <w:szCs w:val="22"/>
          <w:lang w:eastAsia="pt-BR"/>
        </w:rPr>
        <w:t xml:space="preserve"> sujeitará o licitante às sanções previstas neste Edital e na legislação.</w:t>
      </w:r>
    </w:p>
    <w:p w14:paraId="7A51C49D" w14:textId="77777777" w:rsidR="00755D98" w:rsidRPr="00817E3A" w:rsidRDefault="00755D98" w:rsidP="00A91648">
      <w:pPr>
        <w:spacing w:before="120" w:after="120" w:line="360" w:lineRule="auto"/>
        <w:jc w:val="both"/>
        <w:rPr>
          <w:rFonts w:ascii="Arial" w:hAnsi="Arial" w:cs="Arial"/>
          <w:sz w:val="22"/>
          <w:szCs w:val="22"/>
          <w:lang w:eastAsia="pt-BR"/>
        </w:rPr>
      </w:pPr>
      <w:r w:rsidRPr="00817E3A">
        <w:rPr>
          <w:rFonts w:ascii="Arial" w:hAnsi="Arial" w:cs="Arial"/>
          <w:sz w:val="22"/>
          <w:szCs w:val="22"/>
          <w:lang w:eastAsia="pt-BR"/>
        </w:rPr>
        <w:t>5.</w:t>
      </w:r>
      <w:r w:rsidR="008B0F6D" w:rsidRPr="00817E3A">
        <w:rPr>
          <w:rFonts w:ascii="Arial" w:hAnsi="Arial" w:cs="Arial"/>
          <w:sz w:val="22"/>
          <w:szCs w:val="22"/>
          <w:lang w:eastAsia="pt-BR"/>
        </w:rPr>
        <w:t>6</w:t>
      </w:r>
      <w:r w:rsidRPr="00817E3A">
        <w:rPr>
          <w:rFonts w:ascii="Arial" w:hAnsi="Arial" w:cs="Arial"/>
          <w:sz w:val="22"/>
          <w:szCs w:val="22"/>
          <w:lang w:eastAsia="pt-BR"/>
        </w:rPr>
        <w:t>.</w:t>
      </w:r>
      <w:r w:rsidRPr="00817E3A">
        <w:rPr>
          <w:rFonts w:ascii="Arial" w:hAnsi="Arial" w:cs="Arial"/>
          <w:sz w:val="22"/>
          <w:szCs w:val="22"/>
          <w:lang w:eastAsia="pt-BR"/>
        </w:rPr>
        <w:tab/>
        <w:t xml:space="preserve"> Essa fase será encerrada automaticamente com a abertura da sessão pública.</w:t>
      </w:r>
    </w:p>
    <w:p w14:paraId="2DF0C475" w14:textId="77777777" w:rsidR="00D73D6F" w:rsidRPr="00817E3A" w:rsidRDefault="00D73D6F" w:rsidP="00A91648">
      <w:pPr>
        <w:spacing w:before="120" w:after="120" w:line="360" w:lineRule="auto"/>
        <w:jc w:val="both"/>
        <w:rPr>
          <w:rFonts w:ascii="Arial" w:hAnsi="Arial" w:cs="Arial"/>
          <w:sz w:val="22"/>
          <w:szCs w:val="22"/>
          <w:lang w:eastAsia="pt-BR"/>
        </w:rPr>
      </w:pPr>
    </w:p>
    <w:p w14:paraId="08AD7514" w14:textId="77777777" w:rsidR="008B2388" w:rsidRPr="00817E3A" w:rsidRDefault="008B2388" w:rsidP="00A91648">
      <w:pPr>
        <w:pStyle w:val="Cap"/>
        <w:spacing w:before="120" w:after="120" w:line="360" w:lineRule="auto"/>
        <w:rPr>
          <w:rFonts w:ascii="Arial" w:hAnsi="Arial" w:cs="Arial"/>
          <w:sz w:val="22"/>
          <w:szCs w:val="22"/>
        </w:rPr>
      </w:pPr>
      <w:r w:rsidRPr="00817E3A">
        <w:rPr>
          <w:rFonts w:ascii="Arial" w:hAnsi="Arial" w:cs="Arial"/>
          <w:sz w:val="22"/>
          <w:szCs w:val="22"/>
        </w:rPr>
        <w:t>Capítulo VI – DA abertura da SESSÃO PÚBLICA do pregão</w:t>
      </w:r>
      <w:r w:rsidR="00B51451" w:rsidRPr="00817E3A">
        <w:rPr>
          <w:rFonts w:ascii="Arial" w:hAnsi="Arial" w:cs="Arial"/>
          <w:sz w:val="22"/>
          <w:szCs w:val="22"/>
        </w:rPr>
        <w:t xml:space="preserve"> </w:t>
      </w:r>
    </w:p>
    <w:p w14:paraId="01713911" w14:textId="77777777" w:rsidR="008B2388" w:rsidRPr="00817E3A" w:rsidRDefault="008B2388" w:rsidP="00A91648">
      <w:pPr>
        <w:pStyle w:val="Corponico"/>
        <w:spacing w:before="120" w:after="120" w:line="360" w:lineRule="auto"/>
        <w:rPr>
          <w:rFonts w:ascii="Arial" w:hAnsi="Arial" w:cs="Arial"/>
          <w:sz w:val="22"/>
          <w:szCs w:val="22"/>
        </w:rPr>
      </w:pPr>
      <w:r w:rsidRPr="00817E3A">
        <w:rPr>
          <w:rFonts w:ascii="Arial" w:hAnsi="Arial" w:cs="Arial"/>
          <w:sz w:val="22"/>
          <w:szCs w:val="22"/>
        </w:rPr>
        <w:t>6.1</w:t>
      </w:r>
      <w:r w:rsidRPr="00817E3A">
        <w:rPr>
          <w:rFonts w:ascii="Arial" w:hAnsi="Arial" w:cs="Arial"/>
          <w:sz w:val="22"/>
          <w:szCs w:val="22"/>
        </w:rPr>
        <w:tab/>
        <w:t xml:space="preserve">A sessão pública deste pregão será aberta automaticamente pelo Sistema Eletrônico na data e na hora indicadas no preâmbulo deste Edital, </w:t>
      </w:r>
      <w:bookmarkStart w:id="10" w:name="_Hlk153363448"/>
      <w:r w:rsidRPr="00817E3A">
        <w:rPr>
          <w:rFonts w:ascii="Arial" w:hAnsi="Arial" w:cs="Arial"/>
          <w:sz w:val="22"/>
          <w:szCs w:val="22"/>
        </w:rPr>
        <w:t xml:space="preserve">no sítio </w:t>
      </w:r>
      <w:hyperlink r:id="rId20" w:history="1">
        <w:r w:rsidRPr="00817E3A">
          <w:rPr>
            <w:rStyle w:val="Hyperlink"/>
            <w:rFonts w:ascii="Arial" w:hAnsi="Arial" w:cs="Arial"/>
            <w:color w:val="auto"/>
            <w:sz w:val="22"/>
            <w:szCs w:val="22"/>
          </w:rPr>
          <w:t>http://</w:t>
        </w:r>
        <w:r w:rsidR="001334E4" w:rsidRPr="00817E3A">
          <w:rPr>
            <w:rStyle w:val="Hyperlink"/>
            <w:rFonts w:ascii="Arial" w:hAnsi="Arial" w:cs="Arial"/>
            <w:color w:val="auto"/>
            <w:sz w:val="22"/>
            <w:szCs w:val="22"/>
          </w:rPr>
          <w:t>www.gov.br/compras</w:t>
        </w:r>
      </w:hyperlink>
      <w:bookmarkEnd w:id="10"/>
      <w:r w:rsidRPr="00817E3A">
        <w:rPr>
          <w:rFonts w:ascii="Arial" w:hAnsi="Arial" w:cs="Arial"/>
          <w:sz w:val="22"/>
          <w:szCs w:val="22"/>
        </w:rPr>
        <w:t>.</w:t>
      </w:r>
    </w:p>
    <w:p w14:paraId="6FA6E883" w14:textId="77777777" w:rsidR="008B2388" w:rsidRPr="00817E3A" w:rsidRDefault="008B2388" w:rsidP="00A91648">
      <w:pPr>
        <w:pStyle w:val="Corponico"/>
        <w:spacing w:before="120" w:after="120" w:line="360" w:lineRule="auto"/>
        <w:rPr>
          <w:rFonts w:ascii="Arial" w:hAnsi="Arial" w:cs="Arial"/>
          <w:sz w:val="22"/>
          <w:szCs w:val="22"/>
        </w:rPr>
      </w:pPr>
      <w:r w:rsidRPr="00817E3A">
        <w:rPr>
          <w:rFonts w:ascii="Arial" w:hAnsi="Arial" w:cs="Arial"/>
          <w:sz w:val="22"/>
          <w:szCs w:val="22"/>
        </w:rPr>
        <w:t>6.2</w:t>
      </w:r>
      <w:r w:rsidRPr="00817E3A">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7132D14A" w14:textId="77777777" w:rsidR="004E30BD" w:rsidRPr="00817E3A" w:rsidRDefault="004E30BD" w:rsidP="00A91648">
      <w:pPr>
        <w:pStyle w:val="Corponico"/>
        <w:spacing w:before="120" w:after="120" w:line="360" w:lineRule="auto"/>
        <w:rPr>
          <w:rFonts w:ascii="Arial" w:hAnsi="Arial" w:cs="Arial"/>
          <w:sz w:val="22"/>
          <w:szCs w:val="22"/>
        </w:rPr>
      </w:pPr>
      <w:r w:rsidRPr="00817E3A">
        <w:rPr>
          <w:rFonts w:ascii="Arial" w:hAnsi="Arial" w:cs="Arial"/>
          <w:sz w:val="22"/>
          <w:szCs w:val="22"/>
        </w:rPr>
        <w:t>6.3</w:t>
      </w:r>
      <w:r w:rsidRPr="00817E3A">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4593F83F" w14:textId="77777777" w:rsidR="000A34BD" w:rsidRPr="00817E3A" w:rsidRDefault="000A34BD" w:rsidP="00A91648">
      <w:pPr>
        <w:pStyle w:val="Corponico"/>
        <w:spacing w:before="120" w:after="120" w:line="360" w:lineRule="auto"/>
        <w:rPr>
          <w:rFonts w:ascii="Arial" w:hAnsi="Arial" w:cs="Arial"/>
          <w:sz w:val="22"/>
          <w:szCs w:val="22"/>
        </w:rPr>
      </w:pPr>
    </w:p>
    <w:p w14:paraId="58A7662C" w14:textId="77777777" w:rsidR="00B51451" w:rsidRPr="00817E3A" w:rsidRDefault="00B51451" w:rsidP="000A4618">
      <w:pPr>
        <w:pStyle w:val="Cap"/>
        <w:spacing w:before="120" w:after="120" w:line="360" w:lineRule="auto"/>
        <w:rPr>
          <w:rFonts w:ascii="Arial" w:hAnsi="Arial" w:cs="Arial"/>
          <w:sz w:val="22"/>
          <w:szCs w:val="22"/>
        </w:rPr>
      </w:pPr>
      <w:r w:rsidRPr="00817E3A">
        <w:rPr>
          <w:rFonts w:ascii="Arial" w:hAnsi="Arial" w:cs="Arial"/>
          <w:sz w:val="22"/>
          <w:szCs w:val="22"/>
        </w:rPr>
        <w:t xml:space="preserve">Capítulo ViI – </w:t>
      </w:r>
      <w:r w:rsidR="002A7162" w:rsidRPr="00817E3A">
        <w:rPr>
          <w:rFonts w:ascii="Arial" w:hAnsi="Arial" w:cs="Arial"/>
          <w:sz w:val="22"/>
          <w:szCs w:val="22"/>
        </w:rPr>
        <w:t xml:space="preserve">DO MODO DE DISPUTA E </w:t>
      </w:r>
      <w:r w:rsidRPr="00817E3A">
        <w:rPr>
          <w:rFonts w:ascii="Arial" w:hAnsi="Arial" w:cs="Arial"/>
          <w:sz w:val="22"/>
          <w:szCs w:val="22"/>
        </w:rPr>
        <w:t>DA formulação de lances</w:t>
      </w:r>
    </w:p>
    <w:p w14:paraId="2907854B" w14:textId="77777777" w:rsidR="002A7162" w:rsidRPr="00817E3A" w:rsidRDefault="002A7162" w:rsidP="000A4618">
      <w:pPr>
        <w:pStyle w:val="Corponico"/>
        <w:spacing w:before="120" w:after="120" w:line="360" w:lineRule="auto"/>
        <w:rPr>
          <w:rFonts w:ascii="Arial" w:hAnsi="Arial" w:cs="Arial"/>
          <w:sz w:val="22"/>
          <w:szCs w:val="22"/>
        </w:rPr>
      </w:pPr>
      <w:r w:rsidRPr="00817E3A">
        <w:rPr>
          <w:rFonts w:ascii="Arial" w:hAnsi="Arial" w:cs="Arial"/>
          <w:sz w:val="22"/>
          <w:szCs w:val="22"/>
        </w:rPr>
        <w:t>7.1.</w:t>
      </w:r>
      <w:r w:rsidRPr="00817E3A">
        <w:rPr>
          <w:rFonts w:ascii="Arial" w:hAnsi="Arial" w:cs="Arial"/>
          <w:sz w:val="22"/>
          <w:szCs w:val="22"/>
        </w:rPr>
        <w:tab/>
        <w:t xml:space="preserve">Para este certame será adotado, para o envio de lances, o modo de disputa aberto, na conformidade com o </w:t>
      </w:r>
      <w:r w:rsidR="00F8072D" w:rsidRPr="00817E3A">
        <w:rPr>
          <w:rFonts w:ascii="Arial" w:hAnsi="Arial" w:cs="Arial"/>
          <w:sz w:val="22"/>
          <w:szCs w:val="22"/>
        </w:rPr>
        <w:t xml:space="preserve">inciso I do art. 56 da Lei nº 14.133/2021 c/c o </w:t>
      </w:r>
      <w:r w:rsidRPr="00817E3A">
        <w:rPr>
          <w:rFonts w:ascii="Arial" w:hAnsi="Arial" w:cs="Arial"/>
          <w:sz w:val="22"/>
          <w:szCs w:val="22"/>
        </w:rPr>
        <w:t xml:space="preserve">artigo </w:t>
      </w:r>
      <w:r w:rsidR="0096195B" w:rsidRPr="00817E3A">
        <w:rPr>
          <w:rFonts w:ascii="Arial" w:hAnsi="Arial" w:cs="Arial"/>
          <w:sz w:val="22"/>
          <w:szCs w:val="22"/>
        </w:rPr>
        <w:t>124</w:t>
      </w:r>
      <w:r w:rsidRPr="00817E3A">
        <w:rPr>
          <w:rFonts w:ascii="Arial" w:hAnsi="Arial" w:cs="Arial"/>
          <w:sz w:val="22"/>
          <w:szCs w:val="22"/>
        </w:rPr>
        <w:t xml:space="preserve"> do Decreto </w:t>
      </w:r>
      <w:r w:rsidR="0096195B" w:rsidRPr="00817E3A">
        <w:rPr>
          <w:rFonts w:ascii="Arial" w:hAnsi="Arial" w:cs="Arial"/>
          <w:sz w:val="22"/>
          <w:szCs w:val="22"/>
        </w:rPr>
        <w:t>Distrit</w:t>
      </w:r>
      <w:r w:rsidRPr="00817E3A">
        <w:rPr>
          <w:rFonts w:ascii="Arial" w:hAnsi="Arial" w:cs="Arial"/>
          <w:sz w:val="22"/>
          <w:szCs w:val="22"/>
        </w:rPr>
        <w:t>al nº</w:t>
      </w:r>
      <w:r w:rsidR="00F8072D" w:rsidRPr="00817E3A">
        <w:rPr>
          <w:rFonts w:ascii="Arial" w:hAnsi="Arial" w:cs="Arial"/>
          <w:sz w:val="22"/>
          <w:szCs w:val="22"/>
        </w:rPr>
        <w:t> </w:t>
      </w:r>
      <w:r w:rsidR="0096195B" w:rsidRPr="00817E3A">
        <w:rPr>
          <w:rFonts w:ascii="Arial" w:hAnsi="Arial" w:cs="Arial"/>
          <w:sz w:val="22"/>
          <w:szCs w:val="22"/>
        </w:rPr>
        <w:t>44</w:t>
      </w:r>
      <w:r w:rsidRPr="00817E3A">
        <w:rPr>
          <w:rFonts w:ascii="Arial" w:hAnsi="Arial" w:cs="Arial"/>
          <w:sz w:val="22"/>
          <w:szCs w:val="22"/>
        </w:rPr>
        <w:t>.</w:t>
      </w:r>
      <w:r w:rsidR="0096195B" w:rsidRPr="00817E3A">
        <w:rPr>
          <w:rFonts w:ascii="Arial" w:hAnsi="Arial" w:cs="Arial"/>
          <w:sz w:val="22"/>
          <w:szCs w:val="22"/>
        </w:rPr>
        <w:t>330</w:t>
      </w:r>
      <w:r w:rsidRPr="00817E3A">
        <w:rPr>
          <w:rFonts w:ascii="Arial" w:hAnsi="Arial" w:cs="Arial"/>
          <w:sz w:val="22"/>
          <w:szCs w:val="22"/>
        </w:rPr>
        <w:t>/20</w:t>
      </w:r>
      <w:r w:rsidR="0096195B" w:rsidRPr="00817E3A">
        <w:rPr>
          <w:rFonts w:ascii="Arial" w:hAnsi="Arial" w:cs="Arial"/>
          <w:sz w:val="22"/>
          <w:szCs w:val="22"/>
        </w:rPr>
        <w:t>23</w:t>
      </w:r>
      <w:r w:rsidRPr="00817E3A">
        <w:rPr>
          <w:rFonts w:ascii="Arial" w:hAnsi="Arial" w:cs="Arial"/>
          <w:sz w:val="22"/>
          <w:szCs w:val="22"/>
        </w:rPr>
        <w:t>, observados os critérios a seguir.</w:t>
      </w:r>
    </w:p>
    <w:p w14:paraId="209169E3" w14:textId="77777777" w:rsidR="00B51451" w:rsidRPr="00817E3A" w:rsidRDefault="00FC721F" w:rsidP="000A4618">
      <w:pPr>
        <w:pStyle w:val="Corponico"/>
        <w:spacing w:before="120" w:after="120" w:line="360" w:lineRule="auto"/>
        <w:rPr>
          <w:rFonts w:ascii="Arial" w:hAnsi="Arial" w:cs="Arial"/>
          <w:sz w:val="22"/>
          <w:szCs w:val="22"/>
        </w:rPr>
      </w:pPr>
      <w:r w:rsidRPr="00817E3A">
        <w:rPr>
          <w:rFonts w:ascii="Arial" w:hAnsi="Arial" w:cs="Arial"/>
          <w:sz w:val="22"/>
          <w:szCs w:val="22"/>
        </w:rPr>
        <w:t>7</w:t>
      </w:r>
      <w:r w:rsidR="00B51451" w:rsidRPr="00817E3A">
        <w:rPr>
          <w:rFonts w:ascii="Arial" w:hAnsi="Arial" w:cs="Arial"/>
          <w:sz w:val="22"/>
          <w:szCs w:val="22"/>
        </w:rPr>
        <w:t>.</w:t>
      </w:r>
      <w:r w:rsidR="00D22E16" w:rsidRPr="00817E3A">
        <w:rPr>
          <w:rFonts w:ascii="Arial" w:hAnsi="Arial" w:cs="Arial"/>
          <w:sz w:val="22"/>
          <w:szCs w:val="22"/>
        </w:rPr>
        <w:t>2</w:t>
      </w:r>
      <w:r w:rsidR="00B51451" w:rsidRPr="00817E3A">
        <w:rPr>
          <w:rFonts w:ascii="Arial" w:hAnsi="Arial" w:cs="Arial"/>
          <w:sz w:val="22"/>
          <w:szCs w:val="22"/>
        </w:rPr>
        <w:tab/>
        <w:t>Aberta a etapa competitiva, os licitantes</w:t>
      </w:r>
      <w:r w:rsidR="008E2809" w:rsidRPr="00817E3A">
        <w:rPr>
          <w:rFonts w:ascii="Arial" w:hAnsi="Arial" w:cs="Arial"/>
          <w:sz w:val="22"/>
          <w:szCs w:val="22"/>
        </w:rPr>
        <w:t xml:space="preserve"> classificados</w:t>
      </w:r>
      <w:r w:rsidR="00B51451" w:rsidRPr="00817E3A">
        <w:rPr>
          <w:rFonts w:ascii="Arial" w:hAnsi="Arial" w:cs="Arial"/>
          <w:sz w:val="22"/>
          <w:szCs w:val="22"/>
        </w:rPr>
        <w:t xml:space="preserve"> poderão encaminhar lances</w:t>
      </w:r>
      <w:r w:rsidR="00D73D6F" w:rsidRPr="00817E3A">
        <w:rPr>
          <w:rFonts w:ascii="Arial" w:hAnsi="Arial" w:cs="Arial"/>
          <w:sz w:val="22"/>
          <w:szCs w:val="22"/>
        </w:rPr>
        <w:t>,</w:t>
      </w:r>
      <w:r w:rsidR="00B51451" w:rsidRPr="00817E3A">
        <w:rPr>
          <w:rFonts w:ascii="Arial" w:hAnsi="Arial" w:cs="Arial"/>
          <w:sz w:val="22"/>
          <w:szCs w:val="22"/>
        </w:rPr>
        <w:t xml:space="preserve"> exclusivamente por meio do Sistema Eletrônico, sendo imediatamente informados do horário e do valor consignados no registro de cada lance.</w:t>
      </w:r>
    </w:p>
    <w:p w14:paraId="0597E290" w14:textId="77777777" w:rsidR="00B51451" w:rsidRPr="00817E3A" w:rsidRDefault="00FC721F" w:rsidP="000A4618">
      <w:pPr>
        <w:pStyle w:val="NormalWeb"/>
        <w:spacing w:before="120" w:after="120" w:line="360" w:lineRule="auto"/>
        <w:jc w:val="both"/>
        <w:rPr>
          <w:rFonts w:ascii="Arial" w:hAnsi="Arial" w:cs="Arial"/>
          <w:sz w:val="22"/>
          <w:szCs w:val="22"/>
        </w:rPr>
      </w:pPr>
      <w:r w:rsidRPr="00817E3A">
        <w:rPr>
          <w:rFonts w:ascii="Arial" w:hAnsi="Arial" w:cs="Arial"/>
          <w:sz w:val="22"/>
          <w:szCs w:val="22"/>
        </w:rPr>
        <w:t>7</w:t>
      </w:r>
      <w:r w:rsidR="00B51451" w:rsidRPr="00817E3A">
        <w:rPr>
          <w:rFonts w:ascii="Arial" w:hAnsi="Arial" w:cs="Arial"/>
          <w:sz w:val="22"/>
          <w:szCs w:val="22"/>
        </w:rPr>
        <w:t>.</w:t>
      </w:r>
      <w:r w:rsidR="00D22E16" w:rsidRPr="00817E3A">
        <w:rPr>
          <w:rFonts w:ascii="Arial" w:hAnsi="Arial" w:cs="Arial"/>
          <w:sz w:val="22"/>
          <w:szCs w:val="22"/>
        </w:rPr>
        <w:t>3</w:t>
      </w:r>
      <w:r w:rsidR="00B51451" w:rsidRPr="00817E3A">
        <w:rPr>
          <w:rFonts w:ascii="Arial" w:hAnsi="Arial" w:cs="Arial"/>
          <w:sz w:val="22"/>
          <w:szCs w:val="22"/>
        </w:rPr>
        <w:tab/>
        <w:t>Os licitantes poderão oferecer lances sucessivos, observados o horário fixado para abertura da sessão e as regras estabelecidas no Edital.</w:t>
      </w:r>
    </w:p>
    <w:p w14:paraId="2EDB7186" w14:textId="77777777" w:rsidR="00B51451" w:rsidRPr="00817E3A" w:rsidRDefault="00FC721F" w:rsidP="000A4618">
      <w:pPr>
        <w:pStyle w:val="Corponico"/>
        <w:spacing w:before="120" w:after="120" w:line="360" w:lineRule="auto"/>
        <w:rPr>
          <w:rFonts w:ascii="Arial" w:hAnsi="Arial" w:cs="Arial"/>
          <w:sz w:val="22"/>
          <w:szCs w:val="22"/>
        </w:rPr>
      </w:pPr>
      <w:r w:rsidRPr="00817E3A">
        <w:rPr>
          <w:rFonts w:ascii="Arial" w:hAnsi="Arial" w:cs="Arial"/>
          <w:sz w:val="22"/>
          <w:szCs w:val="22"/>
        </w:rPr>
        <w:lastRenderedPageBreak/>
        <w:t>7</w:t>
      </w:r>
      <w:r w:rsidR="00B51451" w:rsidRPr="00817E3A">
        <w:rPr>
          <w:rFonts w:ascii="Arial" w:hAnsi="Arial" w:cs="Arial"/>
          <w:sz w:val="22"/>
          <w:szCs w:val="22"/>
        </w:rPr>
        <w:t>.</w:t>
      </w:r>
      <w:r w:rsidR="00D22E16" w:rsidRPr="00817E3A">
        <w:rPr>
          <w:rFonts w:ascii="Arial" w:hAnsi="Arial" w:cs="Arial"/>
          <w:sz w:val="22"/>
          <w:szCs w:val="22"/>
        </w:rPr>
        <w:t>4</w:t>
      </w:r>
      <w:r w:rsidR="00B51451" w:rsidRPr="00817E3A">
        <w:rPr>
          <w:rFonts w:ascii="Arial" w:hAnsi="Arial" w:cs="Arial"/>
          <w:sz w:val="22"/>
          <w:szCs w:val="22"/>
        </w:rPr>
        <w:t>.</w:t>
      </w:r>
      <w:r w:rsidR="00B51451" w:rsidRPr="00817E3A">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339EF8E6" w14:textId="77777777" w:rsidR="00B51451" w:rsidRPr="00817E3A" w:rsidRDefault="00FC721F" w:rsidP="000A4618">
      <w:pPr>
        <w:pStyle w:val="Corponico"/>
        <w:spacing w:before="120" w:after="120" w:line="360" w:lineRule="auto"/>
        <w:rPr>
          <w:rFonts w:ascii="Arial" w:hAnsi="Arial" w:cs="Arial"/>
          <w:sz w:val="22"/>
          <w:szCs w:val="22"/>
        </w:rPr>
      </w:pPr>
      <w:r w:rsidRPr="00817E3A">
        <w:rPr>
          <w:rFonts w:ascii="Arial" w:hAnsi="Arial" w:cs="Arial"/>
          <w:sz w:val="22"/>
          <w:szCs w:val="22"/>
        </w:rPr>
        <w:t>7</w:t>
      </w:r>
      <w:r w:rsidR="00B51451" w:rsidRPr="00817E3A">
        <w:rPr>
          <w:rFonts w:ascii="Arial" w:hAnsi="Arial" w:cs="Arial"/>
          <w:sz w:val="22"/>
          <w:szCs w:val="22"/>
        </w:rPr>
        <w:t>.</w:t>
      </w:r>
      <w:r w:rsidR="00D22E16" w:rsidRPr="00817E3A">
        <w:rPr>
          <w:rFonts w:ascii="Arial" w:hAnsi="Arial" w:cs="Arial"/>
          <w:sz w:val="22"/>
          <w:szCs w:val="22"/>
        </w:rPr>
        <w:t>5</w:t>
      </w:r>
      <w:r w:rsidR="00B51451" w:rsidRPr="00817E3A">
        <w:rPr>
          <w:rFonts w:ascii="Arial" w:hAnsi="Arial" w:cs="Arial"/>
          <w:sz w:val="22"/>
          <w:szCs w:val="22"/>
        </w:rPr>
        <w:tab/>
        <w:t xml:space="preserve">Observado o disposto no item </w:t>
      </w:r>
      <w:r w:rsidRPr="00817E3A">
        <w:rPr>
          <w:rFonts w:ascii="Arial" w:hAnsi="Arial" w:cs="Arial"/>
          <w:sz w:val="22"/>
          <w:szCs w:val="22"/>
        </w:rPr>
        <w:t>7</w:t>
      </w:r>
      <w:r w:rsidR="00B51451" w:rsidRPr="00817E3A">
        <w:rPr>
          <w:rFonts w:ascii="Arial" w:hAnsi="Arial" w:cs="Arial"/>
          <w:sz w:val="22"/>
          <w:szCs w:val="22"/>
        </w:rPr>
        <w:t>.</w:t>
      </w:r>
      <w:r w:rsidR="00D22E16" w:rsidRPr="00817E3A">
        <w:rPr>
          <w:rFonts w:ascii="Arial" w:hAnsi="Arial" w:cs="Arial"/>
          <w:sz w:val="22"/>
          <w:szCs w:val="22"/>
        </w:rPr>
        <w:t>4</w:t>
      </w:r>
      <w:r w:rsidR="00B51451" w:rsidRPr="00817E3A">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74BF5383" w14:textId="173CE7E9" w:rsidR="00B51451" w:rsidRPr="00817E3A" w:rsidRDefault="00D22E16" w:rsidP="000A4618">
      <w:pPr>
        <w:pStyle w:val="Corponico"/>
        <w:spacing w:before="120" w:after="120" w:line="360" w:lineRule="auto"/>
        <w:rPr>
          <w:rFonts w:ascii="Arial" w:hAnsi="Arial" w:cs="Arial"/>
          <w:sz w:val="22"/>
          <w:szCs w:val="22"/>
        </w:rPr>
      </w:pPr>
      <w:r w:rsidRPr="00817E3A">
        <w:rPr>
          <w:rFonts w:ascii="Arial" w:hAnsi="Arial" w:cs="Arial"/>
          <w:sz w:val="22"/>
          <w:szCs w:val="22"/>
        </w:rPr>
        <w:t>7</w:t>
      </w:r>
      <w:r w:rsidR="00B51451" w:rsidRPr="00817E3A">
        <w:rPr>
          <w:rFonts w:ascii="Arial" w:hAnsi="Arial" w:cs="Arial"/>
          <w:sz w:val="22"/>
          <w:szCs w:val="22"/>
        </w:rPr>
        <w:t>.</w:t>
      </w:r>
      <w:r w:rsidRPr="00817E3A">
        <w:rPr>
          <w:rFonts w:ascii="Arial" w:hAnsi="Arial" w:cs="Arial"/>
          <w:sz w:val="22"/>
          <w:szCs w:val="22"/>
        </w:rPr>
        <w:t>6</w:t>
      </w:r>
      <w:r w:rsidR="00B51451" w:rsidRPr="00817E3A">
        <w:rPr>
          <w:rFonts w:ascii="Arial" w:hAnsi="Arial" w:cs="Arial"/>
          <w:sz w:val="22"/>
          <w:szCs w:val="22"/>
        </w:rPr>
        <w:t xml:space="preserve">. </w:t>
      </w:r>
      <w:r w:rsidR="00E91EBB" w:rsidRPr="00817E3A">
        <w:rPr>
          <w:rFonts w:ascii="Arial" w:hAnsi="Arial" w:cs="Arial"/>
          <w:sz w:val="22"/>
          <w:szCs w:val="22"/>
        </w:rPr>
        <w:tab/>
      </w:r>
      <w:r w:rsidR="00B51451" w:rsidRPr="00817E3A">
        <w:rPr>
          <w:rFonts w:ascii="Arial" w:hAnsi="Arial" w:cs="Arial"/>
          <w:sz w:val="22"/>
          <w:szCs w:val="22"/>
        </w:rPr>
        <w:t xml:space="preserve">No </w:t>
      </w:r>
      <w:r w:rsidR="002E00BF" w:rsidRPr="00817E3A">
        <w:rPr>
          <w:rFonts w:ascii="Arial" w:hAnsi="Arial" w:cs="Arial"/>
          <w:sz w:val="22"/>
          <w:szCs w:val="22"/>
        </w:rPr>
        <w:t>caso de</w:t>
      </w:r>
      <w:r w:rsidR="00B51451" w:rsidRPr="00817E3A">
        <w:rPr>
          <w:rFonts w:ascii="Arial" w:hAnsi="Arial" w:cs="Arial"/>
          <w:sz w:val="22"/>
          <w:szCs w:val="22"/>
        </w:rPr>
        <w:t xml:space="preserve"> lances iguais, prevalece</w:t>
      </w:r>
      <w:r w:rsidR="00E63157" w:rsidRPr="00817E3A">
        <w:rPr>
          <w:rFonts w:ascii="Arial" w:hAnsi="Arial" w:cs="Arial"/>
          <w:sz w:val="22"/>
          <w:szCs w:val="22"/>
        </w:rPr>
        <w:t>rá</w:t>
      </w:r>
      <w:r w:rsidR="00B51451" w:rsidRPr="00817E3A">
        <w:rPr>
          <w:rFonts w:ascii="Arial" w:hAnsi="Arial" w:cs="Arial"/>
          <w:sz w:val="22"/>
          <w:szCs w:val="22"/>
        </w:rPr>
        <w:t xml:space="preserve"> aquele que for recebido e registrado primeiro.</w:t>
      </w:r>
    </w:p>
    <w:p w14:paraId="6AF3BF20" w14:textId="77777777" w:rsidR="00B51451" w:rsidRPr="00817E3A" w:rsidRDefault="00D22E16" w:rsidP="000A4618">
      <w:pPr>
        <w:pStyle w:val="Corponico"/>
        <w:spacing w:before="120" w:after="120" w:line="360" w:lineRule="auto"/>
        <w:rPr>
          <w:rFonts w:ascii="Arial" w:hAnsi="Arial" w:cs="Arial"/>
          <w:sz w:val="22"/>
          <w:szCs w:val="22"/>
        </w:rPr>
      </w:pPr>
      <w:r w:rsidRPr="00817E3A">
        <w:rPr>
          <w:rFonts w:ascii="Arial" w:hAnsi="Arial" w:cs="Arial"/>
          <w:sz w:val="22"/>
          <w:szCs w:val="22"/>
        </w:rPr>
        <w:t>7</w:t>
      </w:r>
      <w:r w:rsidR="00B51451" w:rsidRPr="00817E3A">
        <w:rPr>
          <w:rFonts w:ascii="Arial" w:hAnsi="Arial" w:cs="Arial"/>
          <w:sz w:val="22"/>
          <w:szCs w:val="22"/>
        </w:rPr>
        <w:t>.</w:t>
      </w:r>
      <w:r w:rsidRPr="00817E3A">
        <w:rPr>
          <w:rFonts w:ascii="Arial" w:hAnsi="Arial" w:cs="Arial"/>
          <w:sz w:val="22"/>
          <w:szCs w:val="22"/>
        </w:rPr>
        <w:t>7.</w:t>
      </w:r>
      <w:r w:rsidR="00B51451" w:rsidRPr="00817E3A">
        <w:rPr>
          <w:rFonts w:ascii="Arial" w:hAnsi="Arial" w:cs="Arial"/>
          <w:sz w:val="22"/>
          <w:szCs w:val="22"/>
        </w:rPr>
        <w:tab/>
        <w:t>Durante a sessão pública, os licitantes serão informados, em tempo real, do valor do menor lance registrado, mantendo-se em sigilo a identificação do ofertante.</w:t>
      </w:r>
    </w:p>
    <w:p w14:paraId="23F81641" w14:textId="77777777" w:rsidR="00B51451" w:rsidRPr="00817E3A" w:rsidRDefault="00B51451" w:rsidP="000A4618">
      <w:pPr>
        <w:pStyle w:val="Corponico"/>
        <w:spacing w:before="120" w:after="120" w:line="360" w:lineRule="auto"/>
        <w:rPr>
          <w:rFonts w:ascii="Arial" w:hAnsi="Arial" w:cs="Arial"/>
          <w:sz w:val="22"/>
          <w:szCs w:val="22"/>
        </w:rPr>
      </w:pPr>
      <w:r w:rsidRPr="00817E3A">
        <w:rPr>
          <w:rFonts w:ascii="Arial" w:hAnsi="Arial" w:cs="Arial"/>
          <w:sz w:val="22"/>
          <w:szCs w:val="22"/>
        </w:rPr>
        <w:t>7.</w:t>
      </w:r>
      <w:r w:rsidR="00D53E14" w:rsidRPr="00817E3A">
        <w:rPr>
          <w:rFonts w:ascii="Arial" w:hAnsi="Arial" w:cs="Arial"/>
          <w:sz w:val="22"/>
          <w:szCs w:val="22"/>
        </w:rPr>
        <w:t>8</w:t>
      </w:r>
      <w:r w:rsidRPr="00817E3A">
        <w:rPr>
          <w:rFonts w:ascii="Arial" w:hAnsi="Arial" w:cs="Arial"/>
          <w:sz w:val="22"/>
          <w:szCs w:val="22"/>
        </w:rPr>
        <w:t>.</w:t>
      </w:r>
      <w:r w:rsidRPr="00817E3A">
        <w:rPr>
          <w:rFonts w:ascii="Arial" w:hAnsi="Arial" w:cs="Arial"/>
          <w:sz w:val="22"/>
          <w:szCs w:val="22"/>
        </w:rPr>
        <w:tab/>
      </w:r>
      <w:r w:rsidR="00D53E14" w:rsidRPr="00817E3A">
        <w:rPr>
          <w:rFonts w:ascii="Arial" w:hAnsi="Arial" w:cs="Arial"/>
          <w:sz w:val="22"/>
          <w:szCs w:val="22"/>
        </w:rPr>
        <w:t>A</w:t>
      </w:r>
      <w:r w:rsidRPr="00817E3A">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7F7A772D" w14:textId="77777777" w:rsidR="00B51451" w:rsidRPr="00817E3A" w:rsidRDefault="00B51451" w:rsidP="000A4618">
      <w:pPr>
        <w:pStyle w:val="Corponico"/>
        <w:spacing w:before="120" w:after="120" w:line="360" w:lineRule="auto"/>
        <w:ind w:left="709"/>
        <w:rPr>
          <w:rFonts w:ascii="Arial" w:hAnsi="Arial" w:cs="Arial"/>
          <w:sz w:val="22"/>
          <w:szCs w:val="22"/>
        </w:rPr>
      </w:pPr>
      <w:r w:rsidRPr="00817E3A">
        <w:rPr>
          <w:rFonts w:ascii="Arial" w:hAnsi="Arial" w:cs="Arial"/>
          <w:sz w:val="22"/>
          <w:szCs w:val="22"/>
        </w:rPr>
        <w:t>7.</w:t>
      </w:r>
      <w:r w:rsidR="00D53E14" w:rsidRPr="00817E3A">
        <w:rPr>
          <w:rFonts w:ascii="Arial" w:hAnsi="Arial" w:cs="Arial"/>
          <w:sz w:val="22"/>
          <w:szCs w:val="22"/>
        </w:rPr>
        <w:t>8</w:t>
      </w:r>
      <w:r w:rsidRPr="00817E3A">
        <w:rPr>
          <w:rFonts w:ascii="Arial" w:hAnsi="Arial" w:cs="Arial"/>
          <w:sz w:val="22"/>
          <w:szCs w:val="22"/>
        </w:rPr>
        <w:t>.1.</w:t>
      </w:r>
      <w:r w:rsidRPr="00817E3A">
        <w:rPr>
          <w:rFonts w:ascii="Arial" w:hAnsi="Arial" w:cs="Arial"/>
          <w:sz w:val="22"/>
          <w:szCs w:val="22"/>
        </w:rPr>
        <w:tab/>
        <w:t>A prorrogação automática da etapa de envio de lances de que trata o item 7.</w:t>
      </w:r>
      <w:r w:rsidR="00D53E14" w:rsidRPr="00817E3A">
        <w:rPr>
          <w:rFonts w:ascii="Arial" w:hAnsi="Arial" w:cs="Arial"/>
          <w:sz w:val="22"/>
          <w:szCs w:val="22"/>
        </w:rPr>
        <w:t>8</w:t>
      </w:r>
      <w:r w:rsidRPr="00817E3A">
        <w:rPr>
          <w:rFonts w:ascii="Arial" w:hAnsi="Arial" w:cs="Arial"/>
          <w:sz w:val="22"/>
          <w:szCs w:val="22"/>
        </w:rPr>
        <w:t xml:space="preserve"> será de 02 (dois) minutos e ocorrerá sucessivamente sempre que houver lances enviados nesse período de prorrogação, inclusive quando se </w:t>
      </w:r>
      <w:proofErr w:type="gramStart"/>
      <w:r w:rsidRPr="00817E3A">
        <w:rPr>
          <w:rFonts w:ascii="Arial" w:hAnsi="Arial" w:cs="Arial"/>
          <w:sz w:val="22"/>
          <w:szCs w:val="22"/>
        </w:rPr>
        <w:t>tratar</w:t>
      </w:r>
      <w:r w:rsidR="00E63157" w:rsidRPr="00817E3A">
        <w:rPr>
          <w:rFonts w:ascii="Arial" w:hAnsi="Arial" w:cs="Arial"/>
          <w:sz w:val="22"/>
          <w:szCs w:val="22"/>
        </w:rPr>
        <w:t>em</w:t>
      </w:r>
      <w:proofErr w:type="gramEnd"/>
      <w:r w:rsidRPr="00817E3A">
        <w:rPr>
          <w:rFonts w:ascii="Arial" w:hAnsi="Arial" w:cs="Arial"/>
          <w:sz w:val="22"/>
          <w:szCs w:val="22"/>
        </w:rPr>
        <w:t xml:space="preserve"> de lances intermediários.</w:t>
      </w:r>
    </w:p>
    <w:p w14:paraId="183B0910" w14:textId="77777777" w:rsidR="00B51451" w:rsidRPr="00817E3A" w:rsidRDefault="00B51451" w:rsidP="000A4618">
      <w:pPr>
        <w:pStyle w:val="Corponico"/>
        <w:spacing w:before="120" w:after="120" w:line="360" w:lineRule="auto"/>
        <w:ind w:left="709"/>
        <w:rPr>
          <w:rFonts w:ascii="Arial" w:hAnsi="Arial" w:cs="Arial"/>
          <w:sz w:val="22"/>
          <w:szCs w:val="22"/>
        </w:rPr>
      </w:pPr>
      <w:r w:rsidRPr="00817E3A">
        <w:rPr>
          <w:rFonts w:ascii="Arial" w:hAnsi="Arial" w:cs="Arial"/>
          <w:sz w:val="22"/>
          <w:szCs w:val="22"/>
        </w:rPr>
        <w:t>7.</w:t>
      </w:r>
      <w:r w:rsidR="00D53E14" w:rsidRPr="00817E3A">
        <w:rPr>
          <w:rFonts w:ascii="Arial" w:hAnsi="Arial" w:cs="Arial"/>
          <w:sz w:val="22"/>
          <w:szCs w:val="22"/>
        </w:rPr>
        <w:t>8</w:t>
      </w:r>
      <w:r w:rsidRPr="00817E3A">
        <w:rPr>
          <w:rFonts w:ascii="Arial" w:hAnsi="Arial" w:cs="Arial"/>
          <w:sz w:val="22"/>
          <w:szCs w:val="22"/>
        </w:rPr>
        <w:t>.2.</w:t>
      </w:r>
      <w:r w:rsidRPr="00817E3A">
        <w:rPr>
          <w:rFonts w:ascii="Arial" w:hAnsi="Arial" w:cs="Arial"/>
          <w:sz w:val="22"/>
          <w:szCs w:val="22"/>
        </w:rPr>
        <w:tab/>
        <w:t>Na hipótese de não haver novos lances na forma estabelecida nos itens 7.</w:t>
      </w:r>
      <w:r w:rsidR="00D53E14" w:rsidRPr="00817E3A">
        <w:rPr>
          <w:rFonts w:ascii="Arial" w:hAnsi="Arial" w:cs="Arial"/>
          <w:sz w:val="22"/>
          <w:szCs w:val="22"/>
        </w:rPr>
        <w:t>8</w:t>
      </w:r>
      <w:r w:rsidRPr="00817E3A">
        <w:rPr>
          <w:rFonts w:ascii="Arial" w:hAnsi="Arial" w:cs="Arial"/>
          <w:sz w:val="22"/>
          <w:szCs w:val="22"/>
        </w:rPr>
        <w:t xml:space="preserve"> e 7.</w:t>
      </w:r>
      <w:r w:rsidR="00D53E14" w:rsidRPr="00817E3A">
        <w:rPr>
          <w:rFonts w:ascii="Arial" w:hAnsi="Arial" w:cs="Arial"/>
          <w:sz w:val="22"/>
          <w:szCs w:val="22"/>
        </w:rPr>
        <w:t>8</w:t>
      </w:r>
      <w:r w:rsidRPr="00817E3A">
        <w:rPr>
          <w:rFonts w:ascii="Arial" w:hAnsi="Arial" w:cs="Arial"/>
          <w:sz w:val="22"/>
          <w:szCs w:val="22"/>
        </w:rPr>
        <w:t>.1, a sessão pública será encerrada automaticamente.</w:t>
      </w:r>
    </w:p>
    <w:p w14:paraId="2BD76D47" w14:textId="77777777" w:rsidR="00B51451" w:rsidRPr="00817E3A" w:rsidRDefault="00B51451" w:rsidP="000A4618">
      <w:pPr>
        <w:pStyle w:val="Corponico"/>
        <w:spacing w:before="120" w:after="120" w:line="360" w:lineRule="auto"/>
        <w:ind w:left="709"/>
        <w:rPr>
          <w:rFonts w:ascii="Arial" w:hAnsi="Arial" w:cs="Arial"/>
          <w:sz w:val="22"/>
          <w:szCs w:val="22"/>
        </w:rPr>
      </w:pPr>
      <w:r w:rsidRPr="00817E3A">
        <w:rPr>
          <w:rFonts w:ascii="Arial" w:hAnsi="Arial" w:cs="Arial"/>
          <w:sz w:val="22"/>
          <w:szCs w:val="22"/>
        </w:rPr>
        <w:t>7.</w:t>
      </w:r>
      <w:r w:rsidR="00D53E14" w:rsidRPr="00817E3A">
        <w:rPr>
          <w:rFonts w:ascii="Arial" w:hAnsi="Arial" w:cs="Arial"/>
          <w:sz w:val="22"/>
          <w:szCs w:val="22"/>
        </w:rPr>
        <w:t>8</w:t>
      </w:r>
      <w:r w:rsidRPr="00817E3A">
        <w:rPr>
          <w:rFonts w:ascii="Arial" w:hAnsi="Arial" w:cs="Arial"/>
          <w:sz w:val="22"/>
          <w:szCs w:val="22"/>
        </w:rPr>
        <w:t>.3.</w:t>
      </w:r>
      <w:r w:rsidRPr="00817E3A">
        <w:rPr>
          <w:rFonts w:ascii="Arial" w:hAnsi="Arial" w:cs="Arial"/>
          <w:sz w:val="22"/>
          <w:szCs w:val="22"/>
        </w:rPr>
        <w:tab/>
        <w:t>Encerrada a sessão pública sem prorrogação automática pelo sistema, nos termos do disposto no item 7.</w:t>
      </w:r>
      <w:r w:rsidR="00D53E14" w:rsidRPr="00817E3A">
        <w:rPr>
          <w:rFonts w:ascii="Arial" w:hAnsi="Arial" w:cs="Arial"/>
          <w:sz w:val="22"/>
          <w:szCs w:val="22"/>
        </w:rPr>
        <w:t>8</w:t>
      </w:r>
      <w:r w:rsidRPr="00817E3A">
        <w:rPr>
          <w:rFonts w:ascii="Arial" w:hAnsi="Arial" w:cs="Arial"/>
          <w:sz w:val="22"/>
          <w:szCs w:val="22"/>
        </w:rPr>
        <w:t>.2, o pregoeiro poderá, assessorado pela equipe de apoio, admitir o reinício da etapa de envio de lances, em prol da consecução do melhor preço, mediante justificativa.</w:t>
      </w:r>
    </w:p>
    <w:p w14:paraId="0287F4B2" w14:textId="77777777" w:rsidR="00B51451" w:rsidRPr="00817E3A" w:rsidRDefault="00B51451" w:rsidP="000A4618">
      <w:pPr>
        <w:pStyle w:val="Corponico"/>
        <w:spacing w:before="120" w:after="120" w:line="360" w:lineRule="auto"/>
        <w:ind w:left="709"/>
        <w:rPr>
          <w:rFonts w:ascii="Arial" w:hAnsi="Arial" w:cs="Arial"/>
          <w:sz w:val="22"/>
          <w:szCs w:val="22"/>
        </w:rPr>
      </w:pPr>
      <w:r w:rsidRPr="00817E3A">
        <w:rPr>
          <w:rFonts w:ascii="Arial" w:hAnsi="Arial" w:cs="Arial"/>
          <w:sz w:val="22"/>
          <w:szCs w:val="22"/>
        </w:rPr>
        <w:t>7.</w:t>
      </w:r>
      <w:r w:rsidR="00D53E14" w:rsidRPr="00817E3A">
        <w:rPr>
          <w:rFonts w:ascii="Arial" w:hAnsi="Arial" w:cs="Arial"/>
          <w:sz w:val="22"/>
          <w:szCs w:val="22"/>
        </w:rPr>
        <w:t>8</w:t>
      </w:r>
      <w:r w:rsidRPr="00817E3A">
        <w:rPr>
          <w:rFonts w:ascii="Arial" w:hAnsi="Arial" w:cs="Arial"/>
          <w:sz w:val="22"/>
          <w:szCs w:val="22"/>
        </w:rPr>
        <w:t>.4.</w:t>
      </w:r>
      <w:r w:rsidRPr="00817E3A">
        <w:rPr>
          <w:rFonts w:ascii="Arial" w:hAnsi="Arial" w:cs="Arial"/>
          <w:sz w:val="22"/>
          <w:szCs w:val="22"/>
        </w:rPr>
        <w:tab/>
        <w:t xml:space="preserve">Atendendo ao disposto </w:t>
      </w:r>
      <w:r w:rsidR="002D7484" w:rsidRPr="00817E3A">
        <w:rPr>
          <w:rFonts w:ascii="Arial" w:hAnsi="Arial" w:cs="Arial"/>
          <w:sz w:val="22"/>
          <w:szCs w:val="22"/>
        </w:rPr>
        <w:t xml:space="preserve">ao </w:t>
      </w:r>
      <w:r w:rsidRPr="00817E3A">
        <w:rPr>
          <w:rFonts w:ascii="Arial" w:hAnsi="Arial" w:cs="Arial"/>
          <w:sz w:val="22"/>
          <w:szCs w:val="22"/>
        </w:rPr>
        <w:t xml:space="preserve">art. </w:t>
      </w:r>
      <w:r w:rsidR="002D7484" w:rsidRPr="00817E3A">
        <w:rPr>
          <w:rFonts w:ascii="Arial" w:hAnsi="Arial" w:cs="Arial"/>
          <w:sz w:val="22"/>
          <w:szCs w:val="22"/>
        </w:rPr>
        <w:t>57</w:t>
      </w:r>
      <w:r w:rsidRPr="00817E3A">
        <w:rPr>
          <w:rFonts w:ascii="Arial" w:hAnsi="Arial" w:cs="Arial"/>
          <w:sz w:val="22"/>
          <w:szCs w:val="22"/>
        </w:rPr>
        <w:t xml:space="preserve"> d</w:t>
      </w:r>
      <w:r w:rsidR="002D7484" w:rsidRPr="00817E3A">
        <w:rPr>
          <w:rFonts w:ascii="Arial" w:hAnsi="Arial" w:cs="Arial"/>
          <w:sz w:val="22"/>
          <w:szCs w:val="22"/>
        </w:rPr>
        <w:t xml:space="preserve">a Lei Federal </w:t>
      </w:r>
      <w:r w:rsidRPr="00817E3A">
        <w:rPr>
          <w:rFonts w:ascii="Arial" w:hAnsi="Arial" w:cs="Arial"/>
          <w:sz w:val="22"/>
          <w:szCs w:val="22"/>
        </w:rPr>
        <w:t>nº </w:t>
      </w:r>
      <w:r w:rsidR="002D7484" w:rsidRPr="00817E3A">
        <w:rPr>
          <w:rFonts w:ascii="Arial" w:hAnsi="Arial" w:cs="Arial"/>
          <w:sz w:val="22"/>
          <w:szCs w:val="22"/>
        </w:rPr>
        <w:t>14</w:t>
      </w:r>
      <w:r w:rsidRPr="00817E3A">
        <w:rPr>
          <w:rFonts w:ascii="Arial" w:hAnsi="Arial" w:cs="Arial"/>
          <w:sz w:val="22"/>
          <w:szCs w:val="22"/>
        </w:rPr>
        <w:t>.</w:t>
      </w:r>
      <w:r w:rsidR="002D7484" w:rsidRPr="00817E3A">
        <w:rPr>
          <w:rFonts w:ascii="Arial" w:hAnsi="Arial" w:cs="Arial"/>
          <w:sz w:val="22"/>
          <w:szCs w:val="22"/>
        </w:rPr>
        <w:t>133</w:t>
      </w:r>
      <w:r w:rsidRPr="00817E3A">
        <w:rPr>
          <w:rFonts w:ascii="Arial" w:hAnsi="Arial" w:cs="Arial"/>
          <w:sz w:val="22"/>
          <w:szCs w:val="22"/>
        </w:rPr>
        <w:t>/</w:t>
      </w:r>
      <w:r w:rsidR="002D7484" w:rsidRPr="00817E3A">
        <w:rPr>
          <w:rFonts w:ascii="Arial" w:hAnsi="Arial" w:cs="Arial"/>
          <w:sz w:val="22"/>
          <w:szCs w:val="22"/>
        </w:rPr>
        <w:t>2021</w:t>
      </w:r>
      <w:r w:rsidRPr="00817E3A">
        <w:rPr>
          <w:rFonts w:ascii="Arial" w:hAnsi="Arial" w:cs="Arial"/>
          <w:sz w:val="22"/>
          <w:szCs w:val="22"/>
        </w:rPr>
        <w:t>, o intervalo mínimo de diferença de valores</w:t>
      </w:r>
      <w:r w:rsidR="00C326EB" w:rsidRPr="00817E3A">
        <w:rPr>
          <w:rFonts w:ascii="Arial" w:hAnsi="Arial" w:cs="Arial"/>
          <w:sz w:val="22"/>
          <w:szCs w:val="22"/>
        </w:rPr>
        <w:t xml:space="preserve"> </w:t>
      </w:r>
      <w:r w:rsidRPr="00817E3A">
        <w:rPr>
          <w:rFonts w:ascii="Arial" w:hAnsi="Arial" w:cs="Arial"/>
          <w:sz w:val="22"/>
          <w:szCs w:val="22"/>
        </w:rPr>
        <w:t>entre os lances, que incidirá tanto em relação aos lances intermediários quanto em relação ao lance que cobrir a melhor oferta, será de:</w:t>
      </w:r>
    </w:p>
    <w:p w14:paraId="34C2F11C" w14:textId="7E5673D3" w:rsidR="00C326EB" w:rsidRPr="00817E3A" w:rsidRDefault="00C326EB" w:rsidP="00E91EBB">
      <w:pPr>
        <w:pStyle w:val="Corponico"/>
        <w:tabs>
          <w:tab w:val="left" w:pos="2410"/>
        </w:tabs>
        <w:spacing w:before="120" w:after="120" w:line="360" w:lineRule="auto"/>
        <w:ind w:left="709" w:firstLine="707"/>
        <w:rPr>
          <w:rFonts w:ascii="Arial" w:hAnsi="Arial" w:cs="Arial"/>
          <w:sz w:val="22"/>
          <w:szCs w:val="22"/>
        </w:rPr>
      </w:pPr>
      <w:r w:rsidRPr="00817E3A">
        <w:rPr>
          <w:rFonts w:ascii="Arial" w:hAnsi="Arial" w:cs="Arial"/>
          <w:sz w:val="22"/>
          <w:szCs w:val="22"/>
        </w:rPr>
        <w:t>7.8.4.1.</w:t>
      </w:r>
      <w:r w:rsidRPr="00817E3A">
        <w:rPr>
          <w:rFonts w:ascii="Arial" w:hAnsi="Arial" w:cs="Arial"/>
          <w:sz w:val="22"/>
          <w:szCs w:val="22"/>
        </w:rPr>
        <w:tab/>
        <w:t xml:space="preserve">R$ </w:t>
      </w:r>
      <w:r w:rsidR="00A91648" w:rsidRPr="00817E3A">
        <w:rPr>
          <w:rFonts w:ascii="Arial" w:hAnsi="Arial" w:cs="Arial"/>
          <w:sz w:val="22"/>
          <w:szCs w:val="22"/>
        </w:rPr>
        <w:t>100,00</w:t>
      </w:r>
      <w:r w:rsidRPr="00817E3A">
        <w:rPr>
          <w:rFonts w:ascii="Arial" w:hAnsi="Arial" w:cs="Arial"/>
          <w:sz w:val="22"/>
          <w:szCs w:val="22"/>
        </w:rPr>
        <w:t xml:space="preserve"> (</w:t>
      </w:r>
      <w:r w:rsidR="00AF0742" w:rsidRPr="00817E3A">
        <w:rPr>
          <w:rFonts w:ascii="Arial" w:hAnsi="Arial" w:cs="Arial"/>
          <w:sz w:val="22"/>
          <w:szCs w:val="22"/>
        </w:rPr>
        <w:t>cem</w:t>
      </w:r>
      <w:r w:rsidR="00A91648" w:rsidRPr="00817E3A">
        <w:rPr>
          <w:rFonts w:ascii="Arial" w:hAnsi="Arial" w:cs="Arial"/>
          <w:sz w:val="22"/>
          <w:szCs w:val="22"/>
        </w:rPr>
        <w:t xml:space="preserve"> reais</w:t>
      </w:r>
      <w:r w:rsidRPr="00817E3A">
        <w:rPr>
          <w:rFonts w:ascii="Arial" w:hAnsi="Arial" w:cs="Arial"/>
          <w:sz w:val="22"/>
          <w:szCs w:val="22"/>
        </w:rPr>
        <w:t xml:space="preserve">) para o </w:t>
      </w:r>
      <w:r w:rsidR="00332D65" w:rsidRPr="00817E3A">
        <w:rPr>
          <w:rFonts w:ascii="Arial" w:hAnsi="Arial" w:cs="Arial"/>
          <w:sz w:val="22"/>
          <w:szCs w:val="22"/>
        </w:rPr>
        <w:t>ITEM</w:t>
      </w:r>
      <w:r w:rsidRPr="00817E3A">
        <w:rPr>
          <w:rFonts w:ascii="Arial" w:hAnsi="Arial" w:cs="Arial"/>
          <w:sz w:val="22"/>
          <w:szCs w:val="22"/>
        </w:rPr>
        <w:t xml:space="preserve"> 1;</w:t>
      </w:r>
      <w:r w:rsidR="00A91648" w:rsidRPr="00817E3A">
        <w:rPr>
          <w:rFonts w:ascii="Arial" w:hAnsi="Arial" w:cs="Arial"/>
          <w:sz w:val="22"/>
          <w:szCs w:val="22"/>
        </w:rPr>
        <w:t xml:space="preserve"> e</w:t>
      </w:r>
    </w:p>
    <w:p w14:paraId="35A88B9A" w14:textId="0096A6A4" w:rsidR="00C326EB" w:rsidRPr="00817E3A" w:rsidRDefault="00C326EB" w:rsidP="00E91EBB">
      <w:pPr>
        <w:pStyle w:val="Corponico"/>
        <w:tabs>
          <w:tab w:val="left" w:pos="2410"/>
        </w:tabs>
        <w:spacing w:before="120" w:after="120" w:line="360" w:lineRule="auto"/>
        <w:ind w:left="709" w:firstLine="707"/>
        <w:rPr>
          <w:rFonts w:ascii="Arial" w:hAnsi="Arial" w:cs="Arial"/>
          <w:sz w:val="22"/>
          <w:szCs w:val="22"/>
        </w:rPr>
      </w:pPr>
      <w:r w:rsidRPr="00817E3A">
        <w:rPr>
          <w:rFonts w:ascii="Arial" w:hAnsi="Arial" w:cs="Arial"/>
          <w:sz w:val="22"/>
          <w:szCs w:val="22"/>
        </w:rPr>
        <w:t>7.8.4.2.</w:t>
      </w:r>
      <w:r w:rsidRPr="00817E3A">
        <w:rPr>
          <w:rFonts w:ascii="Arial" w:hAnsi="Arial" w:cs="Arial"/>
          <w:sz w:val="22"/>
          <w:szCs w:val="22"/>
        </w:rPr>
        <w:tab/>
        <w:t xml:space="preserve">R$ </w:t>
      </w:r>
      <w:r w:rsidR="00A91648" w:rsidRPr="00817E3A">
        <w:rPr>
          <w:rFonts w:ascii="Arial" w:hAnsi="Arial" w:cs="Arial"/>
          <w:sz w:val="22"/>
          <w:szCs w:val="22"/>
        </w:rPr>
        <w:t>3,00</w:t>
      </w:r>
      <w:r w:rsidRPr="00817E3A">
        <w:rPr>
          <w:rFonts w:ascii="Arial" w:hAnsi="Arial" w:cs="Arial"/>
          <w:sz w:val="22"/>
          <w:szCs w:val="22"/>
        </w:rPr>
        <w:t xml:space="preserve"> (</w:t>
      </w:r>
      <w:r w:rsidR="00A91648" w:rsidRPr="00817E3A">
        <w:rPr>
          <w:rFonts w:ascii="Arial" w:hAnsi="Arial" w:cs="Arial"/>
          <w:sz w:val="22"/>
          <w:szCs w:val="22"/>
        </w:rPr>
        <w:t>três reais</w:t>
      </w:r>
      <w:r w:rsidRPr="00817E3A">
        <w:rPr>
          <w:rFonts w:ascii="Arial" w:hAnsi="Arial" w:cs="Arial"/>
          <w:sz w:val="22"/>
          <w:szCs w:val="22"/>
        </w:rPr>
        <w:t xml:space="preserve">) para o </w:t>
      </w:r>
      <w:r w:rsidR="00332D65" w:rsidRPr="00817E3A">
        <w:rPr>
          <w:rFonts w:ascii="Arial" w:hAnsi="Arial" w:cs="Arial"/>
          <w:sz w:val="22"/>
          <w:szCs w:val="22"/>
        </w:rPr>
        <w:t>ITEM</w:t>
      </w:r>
      <w:r w:rsidRPr="00817E3A">
        <w:rPr>
          <w:rFonts w:ascii="Arial" w:hAnsi="Arial" w:cs="Arial"/>
          <w:sz w:val="22"/>
          <w:szCs w:val="22"/>
        </w:rPr>
        <w:t xml:space="preserve"> 2;</w:t>
      </w:r>
    </w:p>
    <w:p w14:paraId="1E0067EB" w14:textId="77777777" w:rsidR="00B51451" w:rsidRPr="00817E3A" w:rsidRDefault="00B51451" w:rsidP="000A4618">
      <w:pPr>
        <w:pStyle w:val="Corponico"/>
        <w:spacing w:before="120" w:after="120" w:line="360" w:lineRule="auto"/>
        <w:rPr>
          <w:rFonts w:ascii="Arial" w:hAnsi="Arial" w:cs="Arial"/>
          <w:sz w:val="22"/>
          <w:szCs w:val="22"/>
        </w:rPr>
      </w:pPr>
      <w:r w:rsidRPr="00817E3A">
        <w:rPr>
          <w:rFonts w:ascii="Arial" w:hAnsi="Arial" w:cs="Arial"/>
          <w:sz w:val="22"/>
          <w:szCs w:val="22"/>
        </w:rPr>
        <w:lastRenderedPageBreak/>
        <w:t>7.</w:t>
      </w:r>
      <w:r w:rsidR="00EE6477" w:rsidRPr="00817E3A">
        <w:rPr>
          <w:rFonts w:ascii="Arial" w:hAnsi="Arial" w:cs="Arial"/>
          <w:sz w:val="22"/>
          <w:szCs w:val="22"/>
        </w:rPr>
        <w:t>9</w:t>
      </w:r>
      <w:r w:rsidRPr="00817E3A">
        <w:rPr>
          <w:rFonts w:ascii="Arial" w:hAnsi="Arial" w:cs="Arial"/>
          <w:sz w:val="22"/>
          <w:szCs w:val="22"/>
        </w:rPr>
        <w:t>.</w:t>
      </w:r>
      <w:r w:rsidRPr="00817E3A">
        <w:rPr>
          <w:rFonts w:ascii="Arial" w:hAnsi="Arial" w:cs="Arial"/>
          <w:sz w:val="22"/>
          <w:szCs w:val="22"/>
        </w:rPr>
        <w:tab/>
        <w:t>N</w:t>
      </w:r>
      <w:r w:rsidR="00160830" w:rsidRPr="00817E3A">
        <w:rPr>
          <w:rFonts w:ascii="Arial" w:hAnsi="Arial" w:cs="Arial"/>
          <w:sz w:val="22"/>
          <w:szCs w:val="22"/>
        </w:rPr>
        <w:t>a</w:t>
      </w:r>
      <w:r w:rsidRPr="00817E3A">
        <w:rPr>
          <w:rFonts w:ascii="Arial" w:hAnsi="Arial" w:cs="Arial"/>
          <w:sz w:val="22"/>
          <w:szCs w:val="22"/>
        </w:rPr>
        <w:t xml:space="preserve"> </w:t>
      </w:r>
      <w:r w:rsidR="00160830" w:rsidRPr="00817E3A">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817E3A">
        <w:rPr>
          <w:rFonts w:ascii="Arial" w:hAnsi="Arial" w:cs="Arial"/>
          <w:sz w:val="22"/>
          <w:szCs w:val="22"/>
        </w:rPr>
        <w:t>.</w:t>
      </w:r>
    </w:p>
    <w:p w14:paraId="109F551A" w14:textId="77777777" w:rsidR="00B51451" w:rsidRPr="00817E3A" w:rsidRDefault="00B51451" w:rsidP="000A4618">
      <w:pPr>
        <w:pStyle w:val="Corponico"/>
        <w:spacing w:before="120" w:after="120" w:line="360" w:lineRule="auto"/>
        <w:rPr>
          <w:rFonts w:ascii="Arial" w:hAnsi="Arial" w:cs="Arial"/>
          <w:sz w:val="22"/>
          <w:szCs w:val="22"/>
        </w:rPr>
      </w:pPr>
      <w:r w:rsidRPr="00817E3A">
        <w:rPr>
          <w:rFonts w:ascii="Arial" w:hAnsi="Arial" w:cs="Arial"/>
          <w:sz w:val="22"/>
          <w:szCs w:val="22"/>
        </w:rPr>
        <w:t>7.</w:t>
      </w:r>
      <w:r w:rsidR="00EE6477" w:rsidRPr="00817E3A">
        <w:rPr>
          <w:rFonts w:ascii="Arial" w:hAnsi="Arial" w:cs="Arial"/>
          <w:sz w:val="22"/>
          <w:szCs w:val="22"/>
        </w:rPr>
        <w:t>10</w:t>
      </w:r>
      <w:r w:rsidRPr="00817E3A">
        <w:rPr>
          <w:rFonts w:ascii="Arial" w:hAnsi="Arial" w:cs="Arial"/>
          <w:sz w:val="22"/>
          <w:szCs w:val="22"/>
        </w:rPr>
        <w:t>.</w:t>
      </w:r>
      <w:r w:rsidRPr="00817E3A">
        <w:rPr>
          <w:rFonts w:ascii="Arial" w:hAnsi="Arial" w:cs="Arial"/>
          <w:sz w:val="22"/>
          <w:szCs w:val="22"/>
        </w:rPr>
        <w:tab/>
      </w:r>
      <w:r w:rsidR="00AE6998" w:rsidRPr="00817E3A">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817E3A">
        <w:rPr>
          <w:rFonts w:ascii="Arial" w:hAnsi="Arial" w:cs="Arial"/>
          <w:sz w:val="22"/>
          <w:szCs w:val="22"/>
        </w:rPr>
        <w:t>.</w:t>
      </w:r>
    </w:p>
    <w:p w14:paraId="4B9078CC" w14:textId="77777777" w:rsidR="00B51451" w:rsidRPr="00817E3A" w:rsidRDefault="00B51451" w:rsidP="000A4618">
      <w:pPr>
        <w:pStyle w:val="Corponico"/>
        <w:spacing w:before="120" w:after="120" w:line="360" w:lineRule="auto"/>
        <w:rPr>
          <w:rFonts w:ascii="Arial" w:hAnsi="Arial" w:cs="Arial"/>
          <w:sz w:val="22"/>
          <w:szCs w:val="22"/>
        </w:rPr>
      </w:pPr>
      <w:r w:rsidRPr="00817E3A">
        <w:rPr>
          <w:rFonts w:ascii="Arial" w:hAnsi="Arial" w:cs="Arial"/>
          <w:sz w:val="22"/>
          <w:szCs w:val="22"/>
        </w:rPr>
        <w:t>7.</w:t>
      </w:r>
      <w:r w:rsidR="009E2958" w:rsidRPr="00817E3A">
        <w:rPr>
          <w:rFonts w:ascii="Arial" w:hAnsi="Arial" w:cs="Arial"/>
          <w:sz w:val="22"/>
          <w:szCs w:val="22"/>
        </w:rPr>
        <w:t>11</w:t>
      </w:r>
      <w:r w:rsidRPr="00817E3A">
        <w:rPr>
          <w:rFonts w:ascii="Arial" w:hAnsi="Arial" w:cs="Arial"/>
          <w:sz w:val="22"/>
          <w:szCs w:val="22"/>
        </w:rPr>
        <w:t>.</w:t>
      </w:r>
      <w:r w:rsidRPr="00817E3A">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817E3A">
        <w:rPr>
          <w:rFonts w:ascii="Arial" w:hAnsi="Arial" w:cs="Arial"/>
          <w:sz w:val="22"/>
          <w:szCs w:val="22"/>
        </w:rPr>
        <w:t>VIII</w:t>
      </w:r>
      <w:r w:rsidRPr="00817E3A">
        <w:rPr>
          <w:rFonts w:ascii="Arial" w:hAnsi="Arial" w:cs="Arial"/>
          <w:sz w:val="22"/>
          <w:szCs w:val="22"/>
        </w:rPr>
        <w:t xml:space="preserve"> e </w:t>
      </w:r>
      <w:r w:rsidR="00C62ADF" w:rsidRPr="00817E3A">
        <w:rPr>
          <w:rFonts w:ascii="Arial" w:hAnsi="Arial" w:cs="Arial"/>
          <w:sz w:val="22"/>
          <w:szCs w:val="22"/>
        </w:rPr>
        <w:t>I</w:t>
      </w:r>
      <w:r w:rsidRPr="00817E3A">
        <w:rPr>
          <w:rFonts w:ascii="Arial" w:hAnsi="Arial" w:cs="Arial"/>
          <w:sz w:val="22"/>
          <w:szCs w:val="22"/>
        </w:rPr>
        <w:t>X deste Edital, conforme art. 60 da Lei nº 14.133/2021, serão utilizados os seguintes critérios de desempate, nesta ordem:</w:t>
      </w:r>
    </w:p>
    <w:p w14:paraId="0077065A" w14:textId="77777777" w:rsidR="00B51451" w:rsidRPr="00817E3A" w:rsidRDefault="00B51451" w:rsidP="000A4618">
      <w:pPr>
        <w:pStyle w:val="Corponico"/>
        <w:numPr>
          <w:ilvl w:val="0"/>
          <w:numId w:val="3"/>
        </w:numPr>
        <w:spacing w:before="120" w:after="120" w:line="360" w:lineRule="auto"/>
        <w:ind w:left="709" w:hanging="142"/>
        <w:rPr>
          <w:rFonts w:ascii="Arial" w:hAnsi="Arial" w:cs="Arial"/>
          <w:sz w:val="22"/>
          <w:szCs w:val="22"/>
        </w:rPr>
      </w:pPr>
      <w:r w:rsidRPr="00817E3A">
        <w:rPr>
          <w:rFonts w:ascii="Arial" w:hAnsi="Arial" w:cs="Arial"/>
          <w:sz w:val="22"/>
          <w:szCs w:val="22"/>
        </w:rPr>
        <w:t>disputa final, hipótese em que os licitantes empatados poderão apresentar nova proposta em ato contínuo à classificação;</w:t>
      </w:r>
    </w:p>
    <w:p w14:paraId="713B4ECF" w14:textId="77777777" w:rsidR="00B51451" w:rsidRPr="00817E3A" w:rsidRDefault="00B51451" w:rsidP="000A4618">
      <w:pPr>
        <w:pStyle w:val="Corponico"/>
        <w:numPr>
          <w:ilvl w:val="0"/>
          <w:numId w:val="3"/>
        </w:numPr>
        <w:spacing w:before="120" w:after="120" w:line="360" w:lineRule="auto"/>
        <w:ind w:left="709" w:hanging="142"/>
        <w:rPr>
          <w:rFonts w:ascii="Arial" w:hAnsi="Arial" w:cs="Arial"/>
          <w:sz w:val="22"/>
          <w:szCs w:val="22"/>
        </w:rPr>
      </w:pPr>
      <w:r w:rsidRPr="00817E3A">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B4B4A2C" w14:textId="77777777" w:rsidR="00B51451" w:rsidRPr="00817E3A" w:rsidRDefault="00B51451" w:rsidP="000A4618">
      <w:pPr>
        <w:pStyle w:val="Corponico"/>
        <w:numPr>
          <w:ilvl w:val="1"/>
          <w:numId w:val="3"/>
        </w:numPr>
        <w:spacing w:before="120" w:after="120" w:line="360" w:lineRule="auto"/>
        <w:rPr>
          <w:rFonts w:ascii="Arial" w:hAnsi="Arial" w:cs="Arial"/>
          <w:sz w:val="22"/>
          <w:szCs w:val="22"/>
        </w:rPr>
      </w:pPr>
      <w:r w:rsidRPr="00817E3A">
        <w:rPr>
          <w:rFonts w:ascii="Arial" w:hAnsi="Arial" w:cs="Arial"/>
          <w:sz w:val="22"/>
          <w:szCs w:val="22"/>
        </w:rPr>
        <w:t xml:space="preserve">em primeira instância, a empresa que tiver o menor número de sanções de </w:t>
      </w:r>
      <w:r w:rsidR="00F015FB" w:rsidRPr="00817E3A">
        <w:rPr>
          <w:rFonts w:ascii="Arial" w:hAnsi="Arial" w:cs="Arial"/>
          <w:sz w:val="22"/>
          <w:szCs w:val="22"/>
        </w:rPr>
        <w:t>multa</w:t>
      </w:r>
      <w:r w:rsidRPr="00817E3A">
        <w:rPr>
          <w:rFonts w:ascii="Arial" w:hAnsi="Arial" w:cs="Arial"/>
          <w:sz w:val="22"/>
          <w:szCs w:val="22"/>
        </w:rPr>
        <w:t>; e</w:t>
      </w:r>
    </w:p>
    <w:p w14:paraId="62693972" w14:textId="77777777" w:rsidR="00B51451" w:rsidRPr="00817E3A" w:rsidRDefault="00B51451" w:rsidP="000A4618">
      <w:pPr>
        <w:pStyle w:val="Corponico"/>
        <w:numPr>
          <w:ilvl w:val="1"/>
          <w:numId w:val="3"/>
        </w:numPr>
        <w:spacing w:before="120" w:after="120" w:line="360" w:lineRule="auto"/>
        <w:rPr>
          <w:rFonts w:ascii="Arial" w:hAnsi="Arial" w:cs="Arial"/>
          <w:sz w:val="22"/>
          <w:szCs w:val="22"/>
        </w:rPr>
      </w:pPr>
      <w:r w:rsidRPr="00817E3A">
        <w:rPr>
          <w:rFonts w:ascii="Arial" w:hAnsi="Arial" w:cs="Arial"/>
          <w:sz w:val="22"/>
          <w:szCs w:val="22"/>
        </w:rPr>
        <w:t xml:space="preserve">permanecendo o empate, a empresa que tiver o menor número de sanções de </w:t>
      </w:r>
      <w:r w:rsidR="00F015FB" w:rsidRPr="00817E3A">
        <w:rPr>
          <w:rFonts w:ascii="Arial" w:hAnsi="Arial" w:cs="Arial"/>
          <w:sz w:val="22"/>
          <w:szCs w:val="22"/>
        </w:rPr>
        <w:t>advertência</w:t>
      </w:r>
      <w:r w:rsidRPr="00817E3A">
        <w:rPr>
          <w:rFonts w:ascii="Arial" w:hAnsi="Arial" w:cs="Arial"/>
          <w:sz w:val="22"/>
          <w:szCs w:val="22"/>
        </w:rPr>
        <w:t>.</w:t>
      </w:r>
    </w:p>
    <w:p w14:paraId="79CDC4D8" w14:textId="77777777" w:rsidR="00B51451" w:rsidRPr="00817E3A" w:rsidRDefault="00B51451" w:rsidP="000A4618">
      <w:pPr>
        <w:pStyle w:val="Corponico"/>
        <w:numPr>
          <w:ilvl w:val="0"/>
          <w:numId w:val="3"/>
        </w:numPr>
        <w:spacing w:before="120" w:after="120" w:line="360" w:lineRule="auto"/>
        <w:ind w:left="709" w:hanging="142"/>
        <w:rPr>
          <w:rFonts w:ascii="Arial" w:hAnsi="Arial" w:cs="Arial"/>
          <w:sz w:val="22"/>
          <w:szCs w:val="22"/>
        </w:rPr>
      </w:pPr>
      <w:r w:rsidRPr="00817E3A">
        <w:rPr>
          <w:rFonts w:ascii="Arial" w:hAnsi="Arial" w:cs="Arial"/>
          <w:sz w:val="22"/>
          <w:szCs w:val="22"/>
        </w:rPr>
        <w:t>desenvolvimento, pelo licitante, de ações de equidade entre homens e mulheres no ambiente de trabalho;</w:t>
      </w:r>
    </w:p>
    <w:p w14:paraId="66058B07" w14:textId="77777777" w:rsidR="00B51451" w:rsidRPr="00817E3A" w:rsidRDefault="00B51451" w:rsidP="000A4618">
      <w:pPr>
        <w:pStyle w:val="Corponico"/>
        <w:numPr>
          <w:ilvl w:val="0"/>
          <w:numId w:val="3"/>
        </w:numPr>
        <w:spacing w:before="120" w:after="120" w:line="360" w:lineRule="auto"/>
        <w:ind w:left="709" w:hanging="142"/>
        <w:rPr>
          <w:rFonts w:ascii="Arial" w:hAnsi="Arial" w:cs="Arial"/>
          <w:sz w:val="22"/>
          <w:szCs w:val="22"/>
        </w:rPr>
      </w:pPr>
      <w:r w:rsidRPr="00817E3A">
        <w:rPr>
          <w:rFonts w:ascii="Arial" w:hAnsi="Arial" w:cs="Arial"/>
          <w:sz w:val="22"/>
          <w:szCs w:val="22"/>
        </w:rPr>
        <w:t>desenvolvimento, pelo licitante, de programa de integridade, em conformidade com a Lei Federal nº 12.846/2013.</w:t>
      </w:r>
    </w:p>
    <w:p w14:paraId="7DB36F6B" w14:textId="77777777" w:rsidR="00B51451" w:rsidRPr="00817E3A" w:rsidRDefault="00B51451" w:rsidP="000A4618">
      <w:pPr>
        <w:pStyle w:val="Corponico"/>
        <w:spacing w:before="120" w:after="120" w:line="360" w:lineRule="auto"/>
        <w:ind w:left="709"/>
        <w:rPr>
          <w:rFonts w:ascii="Arial" w:hAnsi="Arial" w:cs="Arial"/>
          <w:sz w:val="22"/>
          <w:szCs w:val="22"/>
        </w:rPr>
      </w:pPr>
      <w:r w:rsidRPr="00817E3A">
        <w:rPr>
          <w:rFonts w:ascii="Arial" w:hAnsi="Arial" w:cs="Arial"/>
          <w:sz w:val="22"/>
          <w:szCs w:val="22"/>
        </w:rPr>
        <w:t>7.</w:t>
      </w:r>
      <w:r w:rsidR="009E2958" w:rsidRPr="00817E3A">
        <w:rPr>
          <w:rFonts w:ascii="Arial" w:hAnsi="Arial" w:cs="Arial"/>
          <w:sz w:val="22"/>
          <w:szCs w:val="22"/>
        </w:rPr>
        <w:t>11</w:t>
      </w:r>
      <w:r w:rsidRPr="00817E3A">
        <w:rPr>
          <w:rFonts w:ascii="Arial" w:hAnsi="Arial" w:cs="Arial"/>
          <w:sz w:val="22"/>
          <w:szCs w:val="22"/>
        </w:rPr>
        <w:t>.1.</w:t>
      </w:r>
      <w:r w:rsidRPr="00817E3A">
        <w:rPr>
          <w:rFonts w:ascii="Arial" w:hAnsi="Arial" w:cs="Arial"/>
          <w:sz w:val="22"/>
          <w:szCs w:val="22"/>
        </w:rPr>
        <w:tab/>
        <w:t>Permanecendo o empate, será assegurada preferência, sucessivamente, aos bens e serviços produzidos ou prestados por:</w:t>
      </w:r>
    </w:p>
    <w:p w14:paraId="67C660F1" w14:textId="77777777" w:rsidR="00B51451" w:rsidRPr="00817E3A" w:rsidRDefault="00D32E1F" w:rsidP="000A4618">
      <w:pPr>
        <w:pStyle w:val="Corponico"/>
        <w:numPr>
          <w:ilvl w:val="0"/>
          <w:numId w:val="4"/>
        </w:numPr>
        <w:tabs>
          <w:tab w:val="left" w:pos="1701"/>
        </w:tabs>
        <w:spacing w:before="120" w:after="120" w:line="360" w:lineRule="auto"/>
        <w:ind w:left="1418" w:firstLine="0"/>
        <w:rPr>
          <w:rFonts w:ascii="Arial" w:hAnsi="Arial" w:cs="Arial"/>
          <w:sz w:val="22"/>
          <w:szCs w:val="22"/>
        </w:rPr>
      </w:pPr>
      <w:r w:rsidRPr="00817E3A">
        <w:rPr>
          <w:rFonts w:ascii="Arial" w:hAnsi="Arial" w:cs="Arial"/>
          <w:sz w:val="22"/>
          <w:szCs w:val="22"/>
        </w:rPr>
        <w:tab/>
        <w:t>e</w:t>
      </w:r>
      <w:r w:rsidR="00B51451" w:rsidRPr="00817E3A">
        <w:rPr>
          <w:rFonts w:ascii="Arial" w:hAnsi="Arial" w:cs="Arial"/>
          <w:sz w:val="22"/>
          <w:szCs w:val="22"/>
        </w:rPr>
        <w:t>mpresas estabelecidas no Distrito Federal</w:t>
      </w:r>
      <w:r w:rsidR="009450EF" w:rsidRPr="00817E3A">
        <w:rPr>
          <w:rFonts w:ascii="Arial" w:hAnsi="Arial" w:cs="Arial"/>
          <w:sz w:val="22"/>
          <w:szCs w:val="22"/>
        </w:rPr>
        <w:t>;</w:t>
      </w:r>
    </w:p>
    <w:p w14:paraId="4081EE2B" w14:textId="77777777" w:rsidR="00B51451" w:rsidRPr="00817E3A" w:rsidRDefault="00D32E1F" w:rsidP="000A4618">
      <w:pPr>
        <w:pStyle w:val="Corponico"/>
        <w:numPr>
          <w:ilvl w:val="0"/>
          <w:numId w:val="4"/>
        </w:numPr>
        <w:tabs>
          <w:tab w:val="left" w:pos="1701"/>
        </w:tabs>
        <w:spacing w:before="120" w:after="120" w:line="360" w:lineRule="auto"/>
        <w:ind w:left="1418" w:firstLine="0"/>
        <w:rPr>
          <w:rFonts w:ascii="Arial" w:hAnsi="Arial" w:cs="Arial"/>
          <w:sz w:val="22"/>
          <w:szCs w:val="22"/>
        </w:rPr>
      </w:pPr>
      <w:r w:rsidRPr="00817E3A">
        <w:rPr>
          <w:rFonts w:ascii="Arial" w:hAnsi="Arial" w:cs="Arial"/>
          <w:sz w:val="22"/>
          <w:szCs w:val="22"/>
        </w:rPr>
        <w:tab/>
      </w:r>
      <w:r w:rsidR="00B51451" w:rsidRPr="00817E3A">
        <w:rPr>
          <w:rFonts w:ascii="Arial" w:hAnsi="Arial" w:cs="Arial"/>
          <w:sz w:val="22"/>
          <w:szCs w:val="22"/>
        </w:rPr>
        <w:t>empresas brasileiras;</w:t>
      </w:r>
    </w:p>
    <w:p w14:paraId="539AC1AF" w14:textId="77777777" w:rsidR="00B51451" w:rsidRPr="00817E3A" w:rsidRDefault="00D32E1F" w:rsidP="000A4618">
      <w:pPr>
        <w:pStyle w:val="Corponico"/>
        <w:numPr>
          <w:ilvl w:val="0"/>
          <w:numId w:val="4"/>
        </w:numPr>
        <w:tabs>
          <w:tab w:val="left" w:pos="1701"/>
        </w:tabs>
        <w:spacing w:before="120" w:after="120" w:line="360" w:lineRule="auto"/>
        <w:ind w:left="1418" w:firstLine="0"/>
        <w:rPr>
          <w:rFonts w:ascii="Arial" w:hAnsi="Arial" w:cs="Arial"/>
          <w:sz w:val="22"/>
          <w:szCs w:val="22"/>
        </w:rPr>
      </w:pPr>
      <w:r w:rsidRPr="00817E3A">
        <w:rPr>
          <w:rFonts w:ascii="Arial" w:hAnsi="Arial" w:cs="Arial"/>
          <w:sz w:val="22"/>
          <w:szCs w:val="22"/>
        </w:rPr>
        <w:lastRenderedPageBreak/>
        <w:t xml:space="preserve"> </w:t>
      </w:r>
      <w:r w:rsidRPr="00817E3A">
        <w:rPr>
          <w:rFonts w:ascii="Arial" w:hAnsi="Arial" w:cs="Arial"/>
          <w:sz w:val="22"/>
          <w:szCs w:val="22"/>
        </w:rPr>
        <w:tab/>
      </w:r>
      <w:r w:rsidR="00B51451" w:rsidRPr="00817E3A">
        <w:rPr>
          <w:rFonts w:ascii="Arial" w:hAnsi="Arial" w:cs="Arial"/>
          <w:sz w:val="22"/>
          <w:szCs w:val="22"/>
        </w:rPr>
        <w:t>empresas que invistam em pesquisa e no desenvolvimento de tecnologia no País;</w:t>
      </w:r>
    </w:p>
    <w:p w14:paraId="73053D26" w14:textId="77777777" w:rsidR="00B51451" w:rsidRPr="00817E3A" w:rsidRDefault="00D32E1F" w:rsidP="000A4618">
      <w:pPr>
        <w:pStyle w:val="Corponico"/>
        <w:numPr>
          <w:ilvl w:val="0"/>
          <w:numId w:val="4"/>
        </w:numPr>
        <w:tabs>
          <w:tab w:val="left" w:pos="1701"/>
        </w:tabs>
        <w:spacing w:before="120" w:after="120" w:line="360" w:lineRule="auto"/>
        <w:ind w:left="1418" w:firstLine="0"/>
        <w:rPr>
          <w:rFonts w:ascii="Arial" w:hAnsi="Arial" w:cs="Arial"/>
          <w:sz w:val="22"/>
          <w:szCs w:val="22"/>
        </w:rPr>
      </w:pPr>
      <w:r w:rsidRPr="00817E3A">
        <w:rPr>
          <w:rFonts w:ascii="Arial" w:hAnsi="Arial" w:cs="Arial"/>
          <w:sz w:val="22"/>
          <w:szCs w:val="22"/>
        </w:rPr>
        <w:tab/>
      </w:r>
      <w:r w:rsidR="00B51451" w:rsidRPr="00817E3A">
        <w:rPr>
          <w:rFonts w:ascii="Arial" w:hAnsi="Arial" w:cs="Arial"/>
          <w:sz w:val="22"/>
          <w:szCs w:val="22"/>
        </w:rPr>
        <w:t>empresas que comprovem a prática de mitigação, nos termos da Lei nº 12.187, de 29 de dezembro de 2009.</w:t>
      </w:r>
    </w:p>
    <w:p w14:paraId="2B07CE32" w14:textId="77777777" w:rsidR="00B51451" w:rsidRPr="00817E3A" w:rsidRDefault="00B51451" w:rsidP="000A4618">
      <w:pPr>
        <w:pStyle w:val="Corponico"/>
        <w:spacing w:before="120" w:after="120" w:line="360" w:lineRule="auto"/>
        <w:rPr>
          <w:rFonts w:ascii="Arial" w:hAnsi="Arial" w:cs="Arial"/>
          <w:sz w:val="22"/>
          <w:szCs w:val="22"/>
        </w:rPr>
      </w:pPr>
    </w:p>
    <w:p w14:paraId="657E2383" w14:textId="77777777" w:rsidR="00130524" w:rsidRPr="00817E3A" w:rsidRDefault="00130524" w:rsidP="00DA1663">
      <w:pPr>
        <w:pStyle w:val="Cap"/>
        <w:spacing w:before="120" w:after="120" w:line="360" w:lineRule="auto"/>
        <w:rPr>
          <w:rFonts w:ascii="Arial" w:hAnsi="Arial" w:cs="Arial"/>
          <w:sz w:val="22"/>
          <w:szCs w:val="22"/>
        </w:rPr>
      </w:pPr>
      <w:r w:rsidRPr="00817E3A">
        <w:rPr>
          <w:rFonts w:ascii="Arial" w:hAnsi="Arial" w:cs="Arial"/>
          <w:sz w:val="22"/>
          <w:szCs w:val="22"/>
        </w:rPr>
        <w:t xml:space="preserve">Capítulo </w:t>
      </w:r>
      <w:r w:rsidR="00F02A0F" w:rsidRPr="00817E3A">
        <w:rPr>
          <w:rFonts w:ascii="Arial" w:hAnsi="Arial" w:cs="Arial"/>
          <w:sz w:val="22"/>
          <w:szCs w:val="22"/>
        </w:rPr>
        <w:t>VIII -</w:t>
      </w:r>
      <w:r w:rsidRPr="00817E3A">
        <w:rPr>
          <w:rFonts w:ascii="Arial" w:hAnsi="Arial" w:cs="Arial"/>
          <w:sz w:val="22"/>
          <w:szCs w:val="22"/>
        </w:rPr>
        <w:t xml:space="preserve"> </w:t>
      </w:r>
      <w:r w:rsidR="00635B94" w:rsidRPr="00817E3A">
        <w:rPr>
          <w:rFonts w:ascii="Arial" w:hAnsi="Arial" w:cs="Arial"/>
          <w:sz w:val="22"/>
          <w:szCs w:val="22"/>
        </w:rPr>
        <w:t>do empate ficto</w:t>
      </w:r>
    </w:p>
    <w:p w14:paraId="33254024" w14:textId="77777777" w:rsidR="00130524" w:rsidRPr="00817E3A" w:rsidRDefault="00F63CDF" w:rsidP="00DA1663">
      <w:pPr>
        <w:pStyle w:val="Corponico"/>
        <w:spacing w:before="120" w:after="120" w:line="360" w:lineRule="auto"/>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.1</w:t>
      </w:r>
      <w:r w:rsidR="00130524" w:rsidRPr="00817E3A">
        <w:rPr>
          <w:rFonts w:ascii="Arial" w:hAnsi="Arial" w:cs="Arial"/>
          <w:sz w:val="22"/>
          <w:szCs w:val="22"/>
        </w:rPr>
        <w:tab/>
        <w:t>Será assegurado, como critério de desempate, preferência de contratação para as microempresas e empresas de pequeno porte, nos termos da Lei Complementar n</w:t>
      </w:r>
      <w:r w:rsidR="00130524" w:rsidRPr="00817E3A">
        <w:rPr>
          <w:rFonts w:ascii="Arial" w:hAnsi="Arial" w:cs="Arial"/>
          <w:sz w:val="22"/>
          <w:szCs w:val="22"/>
          <w:vertAlign w:val="superscript"/>
        </w:rPr>
        <w:t>o</w:t>
      </w:r>
      <w:r w:rsidR="00130524" w:rsidRPr="00817E3A">
        <w:rPr>
          <w:rFonts w:ascii="Arial" w:hAnsi="Arial" w:cs="Arial"/>
          <w:sz w:val="22"/>
          <w:szCs w:val="22"/>
        </w:rPr>
        <w:t xml:space="preserve"> 123/2006, observada a declaração de que trata o Item 5.</w:t>
      </w:r>
      <w:r w:rsidR="008B0F6D" w:rsidRPr="00817E3A">
        <w:rPr>
          <w:rFonts w:ascii="Arial" w:hAnsi="Arial" w:cs="Arial"/>
          <w:sz w:val="22"/>
          <w:szCs w:val="22"/>
        </w:rPr>
        <w:t xml:space="preserve">4 </w:t>
      </w:r>
      <w:r w:rsidR="00130524" w:rsidRPr="00817E3A">
        <w:rPr>
          <w:rFonts w:ascii="Arial" w:hAnsi="Arial" w:cs="Arial"/>
          <w:sz w:val="22"/>
          <w:szCs w:val="22"/>
        </w:rPr>
        <w:t>deste Edital.</w:t>
      </w:r>
    </w:p>
    <w:p w14:paraId="371A7FF8" w14:textId="77777777" w:rsidR="00B77BBE" w:rsidRPr="00817E3A" w:rsidRDefault="00B77BBE" w:rsidP="00DA1663">
      <w:pPr>
        <w:pStyle w:val="Corponico"/>
        <w:spacing w:before="120" w:after="120" w:line="360" w:lineRule="auto"/>
        <w:ind w:left="709"/>
        <w:rPr>
          <w:rFonts w:ascii="Arial" w:hAnsi="Arial" w:cs="Arial"/>
          <w:sz w:val="22"/>
          <w:szCs w:val="22"/>
        </w:rPr>
      </w:pPr>
      <w:r w:rsidRPr="00817E3A">
        <w:rPr>
          <w:rFonts w:ascii="Arial" w:hAnsi="Arial" w:cs="Arial"/>
          <w:sz w:val="22"/>
          <w:szCs w:val="22"/>
        </w:rPr>
        <w:t>8.1.1</w:t>
      </w:r>
      <w:r w:rsidRPr="00817E3A">
        <w:rPr>
          <w:rFonts w:ascii="Arial" w:hAnsi="Arial" w:cs="Arial"/>
          <w:sz w:val="22"/>
          <w:szCs w:val="22"/>
        </w:rPr>
        <w:tab/>
        <w:t>Nos termos do disposto no art. 4º §2º da Lei nº 14.133/2021, as entidades preferenciais,</w:t>
      </w:r>
      <w:r w:rsidRPr="00817E3A">
        <w:rPr>
          <w:rFonts w:ascii="Arial" w:hAnsi="Arial" w:cs="Arial"/>
          <w:sz w:val="22"/>
          <w:szCs w:val="22"/>
          <w:lang w:eastAsia="pt-BR"/>
        </w:rPr>
        <w:t xml:space="preserve"> microempresa ou empresa de pequeno porte,</w:t>
      </w:r>
      <w:r w:rsidRPr="00817E3A">
        <w:rPr>
          <w:rFonts w:ascii="Arial" w:hAnsi="Arial" w:cs="Arial"/>
          <w:sz w:val="22"/>
          <w:szCs w:val="22"/>
        </w:rPr>
        <w:t xml:space="preserve"> que desejarem se utilizar dos benefícios previstos nos </w:t>
      </w:r>
      <w:proofErr w:type="spellStart"/>
      <w:r w:rsidRPr="00817E3A">
        <w:rPr>
          <w:rFonts w:ascii="Arial" w:hAnsi="Arial" w:cs="Arial"/>
          <w:sz w:val="22"/>
          <w:szCs w:val="22"/>
        </w:rPr>
        <w:t>arts</w:t>
      </w:r>
      <w:proofErr w:type="spellEnd"/>
      <w:r w:rsidRPr="00817E3A">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0EAC0D3C" w14:textId="77777777" w:rsidR="00130524" w:rsidRPr="00817E3A" w:rsidRDefault="00F63CDF" w:rsidP="00DA1663">
      <w:pPr>
        <w:pStyle w:val="Corponico"/>
        <w:spacing w:before="120" w:after="120" w:line="360" w:lineRule="auto"/>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.2</w:t>
      </w:r>
      <w:r w:rsidR="00130524" w:rsidRPr="00817E3A">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79847CDA" w14:textId="77777777" w:rsidR="00130524" w:rsidRPr="00817E3A" w:rsidRDefault="00F63CDF" w:rsidP="00DA1663">
      <w:pPr>
        <w:pStyle w:val="Corponico"/>
        <w:spacing w:before="120" w:after="120" w:line="360" w:lineRule="auto"/>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.3</w:t>
      </w:r>
      <w:r w:rsidR="00130524" w:rsidRPr="00817E3A">
        <w:rPr>
          <w:rFonts w:ascii="Arial" w:hAnsi="Arial" w:cs="Arial"/>
          <w:sz w:val="22"/>
          <w:szCs w:val="22"/>
        </w:rPr>
        <w:tab/>
        <w:t>Para efeito do disposto no art. 44 da Lei Complementar n</w:t>
      </w:r>
      <w:r w:rsidR="00130524" w:rsidRPr="00817E3A">
        <w:rPr>
          <w:rFonts w:ascii="Arial" w:hAnsi="Arial" w:cs="Arial"/>
          <w:sz w:val="22"/>
          <w:szCs w:val="22"/>
          <w:vertAlign w:val="superscript"/>
        </w:rPr>
        <w:t>o</w:t>
      </w:r>
      <w:r w:rsidR="00130524" w:rsidRPr="00817E3A">
        <w:rPr>
          <w:rFonts w:ascii="Arial" w:hAnsi="Arial" w:cs="Arial"/>
          <w:sz w:val="22"/>
          <w:szCs w:val="22"/>
        </w:rPr>
        <w:t xml:space="preserve"> 123/2006, ocorrendo o empate, proceder-se-á da seguinte forma:</w:t>
      </w:r>
    </w:p>
    <w:p w14:paraId="6AB6B107" w14:textId="77777777" w:rsidR="00130524" w:rsidRPr="00817E3A" w:rsidRDefault="002B4F90" w:rsidP="00DA1663">
      <w:pPr>
        <w:pStyle w:val="Corponico"/>
        <w:spacing w:before="120" w:after="120" w:line="360" w:lineRule="auto"/>
        <w:ind w:left="709"/>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.3.1</w:t>
      </w:r>
      <w:r w:rsidR="00130524" w:rsidRPr="00817E3A">
        <w:rPr>
          <w:rFonts w:ascii="Arial" w:hAnsi="Arial" w:cs="Arial"/>
          <w:sz w:val="22"/>
          <w:szCs w:val="22"/>
        </w:rPr>
        <w:tab/>
        <w:t xml:space="preserve">a microempresa ou a empresa de pequeno porte mais bem classificada será convocada, pelo sistema, para apresentar </w:t>
      </w:r>
      <w:r w:rsidR="002A18AC" w:rsidRPr="00817E3A">
        <w:rPr>
          <w:rFonts w:ascii="Arial" w:hAnsi="Arial" w:cs="Arial"/>
          <w:sz w:val="22"/>
          <w:szCs w:val="22"/>
        </w:rPr>
        <w:t xml:space="preserve">lance </w:t>
      </w:r>
      <w:r w:rsidR="00130524" w:rsidRPr="00817E3A">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817E3A">
        <w:rPr>
          <w:rFonts w:ascii="Arial" w:hAnsi="Arial" w:cs="Arial"/>
          <w:sz w:val="22"/>
          <w:szCs w:val="22"/>
        </w:rPr>
        <w:t>9.4</w:t>
      </w:r>
      <w:r w:rsidR="00130524" w:rsidRPr="00817E3A">
        <w:rPr>
          <w:rFonts w:ascii="Arial" w:hAnsi="Arial" w:cs="Arial"/>
          <w:sz w:val="22"/>
          <w:szCs w:val="22"/>
        </w:rPr>
        <w:t xml:space="preserve"> deste Edital; </w:t>
      </w:r>
    </w:p>
    <w:p w14:paraId="7DB240DE" w14:textId="77777777" w:rsidR="00130524" w:rsidRPr="00817E3A" w:rsidRDefault="00F34287" w:rsidP="00DA1663">
      <w:pPr>
        <w:pStyle w:val="Corponico"/>
        <w:spacing w:before="120" w:after="120" w:line="360" w:lineRule="auto"/>
        <w:ind w:left="709"/>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.3.2</w:t>
      </w:r>
      <w:r w:rsidR="00130524" w:rsidRPr="00817E3A">
        <w:rPr>
          <w:rFonts w:ascii="Arial" w:hAnsi="Arial" w:cs="Arial"/>
          <w:sz w:val="22"/>
          <w:szCs w:val="22"/>
        </w:rPr>
        <w:tab/>
        <w:t xml:space="preserve">não ocorrendo a contratação da microempresa ou empresa de pequeno porte, na forma prevista no subitem anterior, serão convocadas as remanescentes que porventura se </w:t>
      </w:r>
      <w:r w:rsidR="00130524" w:rsidRPr="00817E3A">
        <w:rPr>
          <w:rFonts w:ascii="Arial" w:hAnsi="Arial" w:cs="Arial"/>
          <w:sz w:val="22"/>
          <w:szCs w:val="22"/>
        </w:rPr>
        <w:lastRenderedPageBreak/>
        <w:t>enquadrem na hipótese dos §§ 1</w:t>
      </w:r>
      <w:r w:rsidR="00130524" w:rsidRPr="00817E3A">
        <w:rPr>
          <w:rFonts w:ascii="Arial" w:hAnsi="Arial" w:cs="Arial"/>
          <w:sz w:val="22"/>
          <w:szCs w:val="22"/>
          <w:u w:val="single"/>
          <w:vertAlign w:val="superscript"/>
        </w:rPr>
        <w:t>o</w:t>
      </w:r>
      <w:r w:rsidR="00130524" w:rsidRPr="00817E3A">
        <w:rPr>
          <w:rFonts w:ascii="Arial" w:hAnsi="Arial" w:cs="Arial"/>
          <w:sz w:val="22"/>
          <w:szCs w:val="22"/>
        </w:rPr>
        <w:t xml:space="preserve"> e 2</w:t>
      </w:r>
      <w:r w:rsidR="00130524" w:rsidRPr="00817E3A">
        <w:rPr>
          <w:rFonts w:ascii="Arial" w:hAnsi="Arial" w:cs="Arial"/>
          <w:sz w:val="22"/>
          <w:szCs w:val="22"/>
          <w:u w:val="single"/>
          <w:vertAlign w:val="superscript"/>
        </w:rPr>
        <w:t>o</w:t>
      </w:r>
      <w:r w:rsidR="00130524" w:rsidRPr="00817E3A">
        <w:rPr>
          <w:rFonts w:ascii="Arial" w:hAnsi="Arial" w:cs="Arial"/>
          <w:sz w:val="22"/>
          <w:szCs w:val="22"/>
        </w:rPr>
        <w:t xml:space="preserve"> do art. 44 da Lei Complementar n</w:t>
      </w:r>
      <w:r w:rsidR="00130524" w:rsidRPr="00817E3A">
        <w:rPr>
          <w:rFonts w:ascii="Arial" w:hAnsi="Arial" w:cs="Arial"/>
          <w:sz w:val="22"/>
          <w:szCs w:val="22"/>
          <w:vertAlign w:val="superscript"/>
        </w:rPr>
        <w:t>o</w:t>
      </w:r>
      <w:r w:rsidR="00130524" w:rsidRPr="00817E3A">
        <w:rPr>
          <w:rFonts w:ascii="Arial" w:hAnsi="Arial" w:cs="Arial"/>
          <w:sz w:val="22"/>
          <w:szCs w:val="22"/>
        </w:rPr>
        <w:t xml:space="preserve"> 123/2006, na ordem classificatória, para o exercício do mesmo direito;</w:t>
      </w:r>
    </w:p>
    <w:p w14:paraId="3A6F70FF" w14:textId="77777777" w:rsidR="00130524" w:rsidRPr="00817E3A" w:rsidRDefault="00F34287" w:rsidP="00DA1663">
      <w:pPr>
        <w:pStyle w:val="Corponico"/>
        <w:spacing w:before="120" w:after="120" w:line="360" w:lineRule="auto"/>
        <w:ind w:left="709"/>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.3.3</w:t>
      </w:r>
      <w:r w:rsidR="00130524" w:rsidRPr="00817E3A">
        <w:rPr>
          <w:rFonts w:ascii="Arial" w:hAnsi="Arial" w:cs="Arial"/>
          <w:sz w:val="22"/>
          <w:szCs w:val="22"/>
        </w:rPr>
        <w:tab/>
        <w:t>no caso de equivalência dos valores apresentados pelas microempresas e empresas de pequeno porte que se encontrem nos intervalos estabelecidos nos §§ 1</w:t>
      </w:r>
      <w:r w:rsidR="00130524" w:rsidRPr="00817E3A">
        <w:rPr>
          <w:rFonts w:ascii="Arial" w:hAnsi="Arial" w:cs="Arial"/>
          <w:sz w:val="22"/>
          <w:szCs w:val="22"/>
          <w:u w:val="single"/>
          <w:vertAlign w:val="superscript"/>
        </w:rPr>
        <w:t>o</w:t>
      </w:r>
      <w:r w:rsidR="00130524" w:rsidRPr="00817E3A">
        <w:rPr>
          <w:rFonts w:ascii="Arial" w:hAnsi="Arial" w:cs="Arial"/>
          <w:sz w:val="22"/>
          <w:szCs w:val="22"/>
        </w:rPr>
        <w:t xml:space="preserve"> e 2</w:t>
      </w:r>
      <w:r w:rsidR="00130524" w:rsidRPr="00817E3A">
        <w:rPr>
          <w:rFonts w:ascii="Arial" w:hAnsi="Arial" w:cs="Arial"/>
          <w:sz w:val="22"/>
          <w:szCs w:val="22"/>
          <w:u w:val="single"/>
          <w:vertAlign w:val="superscript"/>
        </w:rPr>
        <w:t>o</w:t>
      </w:r>
      <w:r w:rsidR="00130524" w:rsidRPr="00817E3A">
        <w:rPr>
          <w:rFonts w:ascii="Arial" w:hAnsi="Arial" w:cs="Arial"/>
          <w:sz w:val="22"/>
          <w:szCs w:val="22"/>
        </w:rPr>
        <w:t xml:space="preserve"> do art. 44 da Lei Complementar n</w:t>
      </w:r>
      <w:r w:rsidR="00130524" w:rsidRPr="00817E3A">
        <w:rPr>
          <w:rFonts w:ascii="Arial" w:hAnsi="Arial" w:cs="Arial"/>
          <w:sz w:val="22"/>
          <w:szCs w:val="22"/>
          <w:vertAlign w:val="superscript"/>
        </w:rPr>
        <w:t>o</w:t>
      </w:r>
      <w:r w:rsidR="00130524" w:rsidRPr="00817E3A">
        <w:rPr>
          <w:rFonts w:ascii="Arial" w:hAnsi="Arial" w:cs="Arial"/>
          <w:sz w:val="22"/>
          <w:szCs w:val="22"/>
        </w:rPr>
        <w:t xml:space="preserve"> 123/2006, será realizado sorteio entre elas para que se identifique aquela que primeiro poderá apresentar melhor oferta;</w:t>
      </w:r>
    </w:p>
    <w:p w14:paraId="604EB349" w14:textId="77777777" w:rsidR="00130524" w:rsidRPr="00817E3A" w:rsidRDefault="00F34287" w:rsidP="00DA1663">
      <w:pPr>
        <w:pStyle w:val="Corponico"/>
        <w:spacing w:before="120" w:after="120" w:line="360" w:lineRule="auto"/>
        <w:ind w:left="709"/>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.3.4</w:t>
      </w:r>
      <w:r w:rsidR="00130524" w:rsidRPr="00817E3A">
        <w:rPr>
          <w:rFonts w:ascii="Arial" w:hAnsi="Arial" w:cs="Arial"/>
          <w:sz w:val="22"/>
          <w:szCs w:val="22"/>
        </w:rPr>
        <w:tab/>
        <w:t>na hipótese da não contratação nos termos previstos no caput do art. 45 da Lei Complementar n</w:t>
      </w:r>
      <w:r w:rsidR="00130524" w:rsidRPr="00817E3A">
        <w:rPr>
          <w:rFonts w:ascii="Arial" w:hAnsi="Arial" w:cs="Arial"/>
          <w:sz w:val="22"/>
          <w:szCs w:val="22"/>
          <w:vertAlign w:val="superscript"/>
        </w:rPr>
        <w:t>o</w:t>
      </w:r>
      <w:r w:rsidR="00130524" w:rsidRPr="00817E3A">
        <w:rPr>
          <w:rFonts w:ascii="Arial" w:hAnsi="Arial" w:cs="Arial"/>
          <w:sz w:val="22"/>
          <w:szCs w:val="22"/>
        </w:rPr>
        <w:t xml:space="preserve"> 123/2006, a empresa ofertante da proposta originalmente vencedora do certame será convocada para encaminhar proposta nos termos do Item </w:t>
      </w:r>
      <w:r w:rsidR="00266509" w:rsidRPr="00817E3A">
        <w:rPr>
          <w:rFonts w:ascii="Arial" w:hAnsi="Arial" w:cs="Arial"/>
          <w:sz w:val="22"/>
          <w:szCs w:val="22"/>
        </w:rPr>
        <w:t>9</w:t>
      </w:r>
      <w:r w:rsidR="00130524" w:rsidRPr="00817E3A">
        <w:rPr>
          <w:rFonts w:ascii="Arial" w:hAnsi="Arial" w:cs="Arial"/>
          <w:sz w:val="22"/>
          <w:szCs w:val="22"/>
        </w:rPr>
        <w:t>.</w:t>
      </w:r>
      <w:r w:rsidR="00997A8C" w:rsidRPr="00817E3A">
        <w:rPr>
          <w:rFonts w:ascii="Arial" w:hAnsi="Arial" w:cs="Arial"/>
          <w:sz w:val="22"/>
          <w:szCs w:val="22"/>
        </w:rPr>
        <w:t>4</w:t>
      </w:r>
      <w:r w:rsidR="00130524" w:rsidRPr="00817E3A">
        <w:rPr>
          <w:rFonts w:ascii="Arial" w:hAnsi="Arial" w:cs="Arial"/>
          <w:sz w:val="22"/>
          <w:szCs w:val="22"/>
        </w:rPr>
        <w:t xml:space="preserve"> deste Edital; e</w:t>
      </w:r>
    </w:p>
    <w:p w14:paraId="4640F0C1" w14:textId="77777777" w:rsidR="00130524" w:rsidRPr="00817E3A" w:rsidRDefault="00F34287" w:rsidP="00DA1663">
      <w:pPr>
        <w:pStyle w:val="Corponico"/>
        <w:spacing w:before="120" w:after="120" w:line="360" w:lineRule="auto"/>
        <w:ind w:left="709"/>
        <w:rPr>
          <w:rFonts w:ascii="Arial" w:hAnsi="Arial" w:cs="Arial"/>
          <w:sz w:val="22"/>
          <w:szCs w:val="22"/>
        </w:rPr>
      </w:pPr>
      <w:r w:rsidRPr="00817E3A">
        <w:rPr>
          <w:rFonts w:ascii="Arial" w:hAnsi="Arial" w:cs="Arial"/>
          <w:sz w:val="22"/>
          <w:szCs w:val="22"/>
        </w:rPr>
        <w:t>8</w:t>
      </w:r>
      <w:r w:rsidR="00130524" w:rsidRPr="00817E3A">
        <w:rPr>
          <w:rFonts w:ascii="Arial" w:hAnsi="Arial" w:cs="Arial"/>
          <w:sz w:val="22"/>
          <w:szCs w:val="22"/>
        </w:rPr>
        <w:t>.3.5</w:t>
      </w:r>
      <w:r w:rsidR="00130524" w:rsidRPr="00817E3A">
        <w:rPr>
          <w:rFonts w:ascii="Arial" w:hAnsi="Arial" w:cs="Arial"/>
          <w:sz w:val="22"/>
          <w:szCs w:val="22"/>
        </w:rPr>
        <w:tab/>
        <w:t>o disposto no art. 45 da Lei Complementar n</w:t>
      </w:r>
      <w:r w:rsidR="00130524" w:rsidRPr="00817E3A">
        <w:rPr>
          <w:rFonts w:ascii="Arial" w:hAnsi="Arial" w:cs="Arial"/>
          <w:sz w:val="22"/>
          <w:szCs w:val="22"/>
          <w:vertAlign w:val="superscript"/>
        </w:rPr>
        <w:t>o</w:t>
      </w:r>
      <w:r w:rsidR="00CB2E0E" w:rsidRPr="00817E3A">
        <w:rPr>
          <w:rFonts w:ascii="Arial" w:hAnsi="Arial" w:cs="Arial"/>
          <w:sz w:val="22"/>
          <w:szCs w:val="22"/>
        </w:rPr>
        <w:t xml:space="preserve"> 123/2006</w:t>
      </w:r>
      <w:r w:rsidR="00130524" w:rsidRPr="00817E3A">
        <w:rPr>
          <w:rFonts w:ascii="Arial" w:hAnsi="Arial" w:cs="Arial"/>
          <w:sz w:val="22"/>
          <w:szCs w:val="22"/>
        </w:rPr>
        <w:t xml:space="preserve"> somente se aplicará quando a melhor oferta inicial não tiver sido apresentada por microempresa ou empresa de pequeno porte.</w:t>
      </w:r>
    </w:p>
    <w:p w14:paraId="4460F1E8" w14:textId="77777777" w:rsidR="007F1095" w:rsidRPr="00817E3A" w:rsidRDefault="007F1095" w:rsidP="00DA1663">
      <w:pPr>
        <w:pStyle w:val="Corponico"/>
        <w:spacing w:before="120" w:after="120" w:line="360" w:lineRule="auto"/>
        <w:rPr>
          <w:rFonts w:ascii="Arial" w:hAnsi="Arial" w:cs="Arial"/>
          <w:sz w:val="22"/>
          <w:szCs w:val="22"/>
        </w:rPr>
      </w:pPr>
    </w:p>
    <w:p w14:paraId="562D2A4C" w14:textId="77777777" w:rsidR="008274FB" w:rsidRPr="00817E3A" w:rsidRDefault="008274FB" w:rsidP="000D2E09">
      <w:pPr>
        <w:pStyle w:val="Cap"/>
        <w:spacing w:before="120" w:after="120" w:line="360" w:lineRule="auto"/>
        <w:rPr>
          <w:rFonts w:ascii="Arial" w:hAnsi="Arial" w:cs="Arial"/>
          <w:sz w:val="22"/>
          <w:szCs w:val="22"/>
        </w:rPr>
      </w:pPr>
      <w:r w:rsidRPr="00817E3A">
        <w:rPr>
          <w:rFonts w:ascii="Arial" w:hAnsi="Arial" w:cs="Arial"/>
          <w:sz w:val="22"/>
          <w:szCs w:val="22"/>
        </w:rPr>
        <w:t xml:space="preserve">CAPÍTULO </w:t>
      </w:r>
      <w:r w:rsidR="00266509" w:rsidRPr="00817E3A">
        <w:rPr>
          <w:rFonts w:ascii="Arial" w:hAnsi="Arial" w:cs="Arial"/>
          <w:sz w:val="22"/>
          <w:szCs w:val="22"/>
        </w:rPr>
        <w:t>i</w:t>
      </w:r>
      <w:r w:rsidRPr="00817E3A">
        <w:rPr>
          <w:rFonts w:ascii="Arial" w:hAnsi="Arial" w:cs="Arial"/>
          <w:sz w:val="22"/>
          <w:szCs w:val="22"/>
        </w:rPr>
        <w:t>X – D</w:t>
      </w:r>
      <w:r w:rsidR="008E47E4" w:rsidRPr="00817E3A">
        <w:rPr>
          <w:rFonts w:ascii="Arial" w:hAnsi="Arial" w:cs="Arial"/>
          <w:sz w:val="22"/>
          <w:szCs w:val="22"/>
        </w:rPr>
        <w:t>O JULGAMENTO</w:t>
      </w:r>
      <w:r w:rsidRPr="00817E3A">
        <w:rPr>
          <w:rFonts w:ascii="Arial" w:hAnsi="Arial" w:cs="Arial"/>
          <w:sz w:val="22"/>
          <w:szCs w:val="22"/>
        </w:rPr>
        <w:t xml:space="preserve"> DA</w:t>
      </w:r>
      <w:r w:rsidR="00E72963" w:rsidRPr="00817E3A">
        <w:rPr>
          <w:rFonts w:ascii="Arial" w:hAnsi="Arial" w:cs="Arial"/>
          <w:sz w:val="22"/>
          <w:szCs w:val="22"/>
        </w:rPr>
        <w:t>S</w:t>
      </w:r>
      <w:r w:rsidRPr="00817E3A">
        <w:rPr>
          <w:rFonts w:ascii="Arial" w:hAnsi="Arial" w:cs="Arial"/>
          <w:sz w:val="22"/>
          <w:szCs w:val="22"/>
        </w:rPr>
        <w:t xml:space="preserve"> PROPOSTA</w:t>
      </w:r>
      <w:r w:rsidR="00E72963" w:rsidRPr="00817E3A">
        <w:rPr>
          <w:rFonts w:ascii="Arial" w:hAnsi="Arial" w:cs="Arial"/>
          <w:sz w:val="22"/>
          <w:szCs w:val="22"/>
        </w:rPr>
        <w:t>S</w:t>
      </w:r>
    </w:p>
    <w:p w14:paraId="1DBC775C" w14:textId="77777777" w:rsidR="003A139E" w:rsidRPr="00817E3A" w:rsidRDefault="00266509"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E72963" w:rsidRPr="00817E3A">
        <w:rPr>
          <w:rFonts w:ascii="Arial" w:hAnsi="Arial" w:cs="Arial"/>
          <w:sz w:val="22"/>
          <w:szCs w:val="22"/>
        </w:rPr>
        <w:t>.</w:t>
      </w:r>
      <w:r w:rsidR="003A139E" w:rsidRPr="00817E3A">
        <w:rPr>
          <w:rFonts w:ascii="Arial" w:hAnsi="Arial" w:cs="Arial"/>
          <w:sz w:val="22"/>
          <w:szCs w:val="22"/>
        </w:rPr>
        <w:t>1.</w:t>
      </w:r>
      <w:r w:rsidR="003A139E" w:rsidRPr="00817E3A">
        <w:rPr>
          <w:rFonts w:ascii="Arial" w:hAnsi="Arial" w:cs="Arial"/>
          <w:sz w:val="22"/>
          <w:szCs w:val="22"/>
        </w:rPr>
        <w:tab/>
        <w:t>Nos termos do art. 59 da Lei nº 14.133/2021, e do art. 1º da Lei Distrital nº 5.525/2015, regulamentada pelo Decreto Distrital nº 39.453/</w:t>
      </w:r>
      <w:r w:rsidR="00AB094C" w:rsidRPr="00817E3A">
        <w:rPr>
          <w:rFonts w:ascii="Arial" w:hAnsi="Arial" w:cs="Arial"/>
          <w:sz w:val="22"/>
          <w:szCs w:val="22"/>
        </w:rPr>
        <w:t>2018</w:t>
      </w:r>
      <w:r w:rsidR="003A139E" w:rsidRPr="00817E3A">
        <w:rPr>
          <w:rFonts w:ascii="Arial" w:hAnsi="Arial" w:cs="Arial"/>
          <w:sz w:val="22"/>
          <w:szCs w:val="22"/>
        </w:rPr>
        <w:t>, serão desclassificadas as propostas que:</w:t>
      </w:r>
    </w:p>
    <w:p w14:paraId="623BBE6A" w14:textId="77777777" w:rsidR="003A139E" w:rsidRPr="00817E3A" w:rsidRDefault="00266509" w:rsidP="000D2E09">
      <w:pPr>
        <w:pStyle w:val="Corponico"/>
        <w:spacing w:before="120" w:after="120" w:line="360" w:lineRule="auto"/>
        <w:ind w:left="709"/>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.1.1.</w:t>
      </w:r>
      <w:r w:rsidR="003A139E" w:rsidRPr="00817E3A">
        <w:rPr>
          <w:rFonts w:ascii="Arial" w:hAnsi="Arial" w:cs="Arial"/>
          <w:sz w:val="22"/>
          <w:szCs w:val="22"/>
        </w:rPr>
        <w:tab/>
        <w:t>contiverem vícios insanáveis;</w:t>
      </w:r>
    </w:p>
    <w:p w14:paraId="2904D8FA" w14:textId="77777777" w:rsidR="003A139E" w:rsidRPr="00817E3A" w:rsidRDefault="00266509" w:rsidP="000D2E09">
      <w:pPr>
        <w:pStyle w:val="Corponico"/>
        <w:spacing w:before="120" w:after="120" w:line="360" w:lineRule="auto"/>
        <w:ind w:left="709"/>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.1.2.</w:t>
      </w:r>
      <w:r w:rsidR="003A139E" w:rsidRPr="00817E3A">
        <w:rPr>
          <w:rFonts w:ascii="Arial" w:hAnsi="Arial" w:cs="Arial"/>
          <w:sz w:val="22"/>
          <w:szCs w:val="22"/>
        </w:rPr>
        <w:tab/>
        <w:t>não obedecerem às especificações técnicas pormenorizadas no edital;</w:t>
      </w:r>
    </w:p>
    <w:p w14:paraId="3A04BAF3" w14:textId="77777777" w:rsidR="003A139E" w:rsidRPr="00817E3A" w:rsidRDefault="00266509" w:rsidP="000D2E09">
      <w:pPr>
        <w:pStyle w:val="Corponico"/>
        <w:spacing w:before="120" w:after="120" w:line="360" w:lineRule="auto"/>
        <w:ind w:left="709"/>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.1.3.</w:t>
      </w:r>
      <w:r w:rsidR="003A139E" w:rsidRPr="00817E3A">
        <w:rPr>
          <w:rFonts w:ascii="Arial" w:hAnsi="Arial" w:cs="Arial"/>
          <w:sz w:val="22"/>
          <w:szCs w:val="22"/>
        </w:rPr>
        <w:tab/>
        <w:t>não estiverem em conformidade com quaisquer outras exigências contidas neste ato convocatório, desde que insanável;</w:t>
      </w:r>
    </w:p>
    <w:p w14:paraId="6284C4BB" w14:textId="77777777" w:rsidR="003A139E" w:rsidRPr="00817E3A" w:rsidRDefault="00266509" w:rsidP="000D2E09">
      <w:pPr>
        <w:pStyle w:val="Corponico"/>
        <w:spacing w:before="120" w:after="120" w:line="360" w:lineRule="auto"/>
        <w:ind w:left="709"/>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.1.4.</w:t>
      </w:r>
      <w:r w:rsidR="003A139E" w:rsidRPr="00817E3A">
        <w:rPr>
          <w:rFonts w:ascii="Arial" w:hAnsi="Arial" w:cs="Arial"/>
          <w:sz w:val="22"/>
          <w:szCs w:val="22"/>
        </w:rPr>
        <w:tab/>
        <w:t>apresentarem, após a fase de disputa, valores unitários superiores aos estimados no Anexo I</w:t>
      </w:r>
      <w:r w:rsidR="00DA1663" w:rsidRPr="00817E3A">
        <w:rPr>
          <w:rFonts w:ascii="Arial" w:hAnsi="Arial" w:cs="Arial"/>
          <w:sz w:val="22"/>
          <w:szCs w:val="22"/>
        </w:rPr>
        <w:t>V</w:t>
      </w:r>
      <w:r w:rsidR="003A139E" w:rsidRPr="00817E3A">
        <w:rPr>
          <w:rFonts w:ascii="Arial" w:hAnsi="Arial" w:cs="Arial"/>
          <w:sz w:val="22"/>
          <w:szCs w:val="22"/>
        </w:rPr>
        <w:t xml:space="preserve"> (Estimativ</w:t>
      </w:r>
      <w:r w:rsidR="00DA1663" w:rsidRPr="00817E3A">
        <w:rPr>
          <w:rFonts w:ascii="Arial" w:hAnsi="Arial" w:cs="Arial"/>
          <w:sz w:val="22"/>
          <w:szCs w:val="22"/>
        </w:rPr>
        <w:t>a</w:t>
      </w:r>
      <w:r w:rsidR="003A139E" w:rsidRPr="00817E3A">
        <w:rPr>
          <w:rFonts w:ascii="Arial" w:hAnsi="Arial" w:cs="Arial"/>
          <w:sz w:val="22"/>
          <w:szCs w:val="22"/>
        </w:rPr>
        <w:t xml:space="preserve"> d</w:t>
      </w:r>
      <w:r w:rsidR="00DA1663" w:rsidRPr="00817E3A">
        <w:rPr>
          <w:rFonts w:ascii="Arial" w:hAnsi="Arial" w:cs="Arial"/>
          <w:sz w:val="22"/>
          <w:szCs w:val="22"/>
        </w:rPr>
        <w:t>a</w:t>
      </w:r>
      <w:r w:rsidR="003A139E" w:rsidRPr="00817E3A">
        <w:rPr>
          <w:rFonts w:ascii="Arial" w:hAnsi="Arial" w:cs="Arial"/>
          <w:sz w:val="22"/>
          <w:szCs w:val="22"/>
        </w:rPr>
        <w:t xml:space="preserv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A7C2C94" w14:textId="77777777" w:rsidR="003A139E" w:rsidRPr="00817E3A" w:rsidRDefault="00266509" w:rsidP="00E91EBB">
      <w:pPr>
        <w:pStyle w:val="Corponico"/>
        <w:tabs>
          <w:tab w:val="left" w:pos="2552"/>
        </w:tabs>
        <w:spacing w:before="120" w:after="120" w:line="360" w:lineRule="auto"/>
        <w:ind w:left="1418"/>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.1.4.1.</w:t>
      </w:r>
      <w:r w:rsidR="003A139E" w:rsidRPr="00817E3A">
        <w:rPr>
          <w:rFonts w:ascii="Arial" w:hAnsi="Arial" w:cs="Arial"/>
          <w:sz w:val="22"/>
          <w:szCs w:val="22"/>
        </w:rPr>
        <w:tab/>
        <w:t xml:space="preserve">Caso seja apresentada proposta com valores unitários superiores ao definido na condição prevista no subitem </w:t>
      </w:r>
      <w:r w:rsidR="008B0F6D" w:rsidRPr="00817E3A">
        <w:rPr>
          <w:rFonts w:ascii="Arial" w:hAnsi="Arial" w:cs="Arial"/>
          <w:sz w:val="22"/>
          <w:szCs w:val="22"/>
        </w:rPr>
        <w:t>9</w:t>
      </w:r>
      <w:r w:rsidR="003A139E" w:rsidRPr="00817E3A">
        <w:rPr>
          <w:rFonts w:ascii="Arial" w:hAnsi="Arial" w:cs="Arial"/>
          <w:sz w:val="22"/>
          <w:szCs w:val="22"/>
        </w:rPr>
        <w:t xml:space="preserve">.1.4, o licitante poderá ajustar o valor proposto ao estabelecido, após solicitação do Pregoeiro, por meio de diligência, </w:t>
      </w:r>
      <w:r w:rsidR="003A139E" w:rsidRPr="00817E3A">
        <w:rPr>
          <w:rFonts w:ascii="Arial" w:hAnsi="Arial" w:cs="Arial"/>
          <w:sz w:val="22"/>
          <w:szCs w:val="22"/>
        </w:rPr>
        <w:lastRenderedPageBreak/>
        <w:t>mediante apresentação da proposta ajustada em sessão pública eletrônica, desde que não eleve outros itens como forma de compensação.</w:t>
      </w:r>
    </w:p>
    <w:p w14:paraId="28C6D9CC" w14:textId="77777777" w:rsidR="003A139E" w:rsidRPr="00817E3A" w:rsidRDefault="00266509" w:rsidP="00E91EBB">
      <w:pPr>
        <w:pStyle w:val="Corponico"/>
        <w:tabs>
          <w:tab w:val="left" w:pos="2552"/>
        </w:tabs>
        <w:spacing w:before="120" w:after="120" w:line="360" w:lineRule="auto"/>
        <w:ind w:left="1418"/>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.1.4.2.</w:t>
      </w:r>
      <w:r w:rsidR="003A139E" w:rsidRPr="00817E3A">
        <w:rPr>
          <w:rFonts w:ascii="Arial" w:hAnsi="Arial" w:cs="Arial"/>
          <w:sz w:val="22"/>
          <w:szCs w:val="22"/>
        </w:rPr>
        <w:tab/>
        <w:t>O não atendimento da diligência no prazo fixado ou a recusa em fazê-lo caracteriza hipótese de desclassificação da proposta.</w:t>
      </w:r>
    </w:p>
    <w:p w14:paraId="6F9E2B24" w14:textId="77777777" w:rsidR="003A139E" w:rsidRPr="00817E3A" w:rsidRDefault="00F203D4"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.2.</w:t>
      </w:r>
      <w:r w:rsidR="003A139E" w:rsidRPr="00817E3A">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1EA0196" w14:textId="77777777" w:rsidR="003A139E" w:rsidRPr="00817E3A" w:rsidRDefault="00F203D4"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3A139E" w:rsidRPr="00817E3A">
        <w:rPr>
          <w:rFonts w:ascii="Arial" w:hAnsi="Arial" w:cs="Arial"/>
          <w:sz w:val="22"/>
          <w:szCs w:val="22"/>
        </w:rPr>
        <w:t>.3.</w:t>
      </w:r>
      <w:r w:rsidR="003A139E" w:rsidRPr="00817E3A">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94B948F" w14:textId="77777777" w:rsidR="008274FB" w:rsidRPr="00817E3A" w:rsidRDefault="00F203D4"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892E73" w:rsidRPr="00817E3A">
        <w:rPr>
          <w:rFonts w:ascii="Arial" w:hAnsi="Arial" w:cs="Arial"/>
          <w:sz w:val="22"/>
          <w:szCs w:val="22"/>
        </w:rPr>
        <w:t>4</w:t>
      </w:r>
      <w:r w:rsidR="008274FB" w:rsidRPr="00817E3A">
        <w:rPr>
          <w:rFonts w:ascii="Arial" w:hAnsi="Arial" w:cs="Arial"/>
          <w:sz w:val="22"/>
          <w:szCs w:val="22"/>
        </w:rPr>
        <w:tab/>
        <w:t xml:space="preserve">O licitante classificado provisoriamente em primeiro lugar, para o respectivo lote, deverá encaminhar, </w:t>
      </w:r>
      <w:r w:rsidR="008274FB" w:rsidRPr="00817E3A">
        <w:rPr>
          <w:rFonts w:ascii="Arial" w:hAnsi="Arial" w:cs="Arial"/>
          <w:b/>
          <w:bCs/>
          <w:sz w:val="22"/>
          <w:szCs w:val="22"/>
        </w:rPr>
        <w:t>no prazo de 2 (duas) horas</w:t>
      </w:r>
      <w:r w:rsidR="008274FB" w:rsidRPr="00817E3A">
        <w:rPr>
          <w:rFonts w:ascii="Arial" w:hAnsi="Arial" w:cs="Arial"/>
          <w:sz w:val="22"/>
          <w:szCs w:val="22"/>
        </w:rPr>
        <w:t xml:space="preserve">, </w:t>
      </w:r>
      <w:r w:rsidR="00EC2F4C" w:rsidRPr="00817E3A">
        <w:rPr>
          <w:rFonts w:ascii="Arial" w:hAnsi="Arial" w:cs="Arial"/>
          <w:sz w:val="22"/>
          <w:szCs w:val="22"/>
        </w:rPr>
        <w:t>prorrogável nos termos do §2º do art. 130 d</w:t>
      </w:r>
      <w:r w:rsidR="00BD01E3" w:rsidRPr="00817E3A">
        <w:rPr>
          <w:rFonts w:ascii="Arial" w:hAnsi="Arial" w:cs="Arial"/>
          <w:sz w:val="22"/>
          <w:szCs w:val="22"/>
        </w:rPr>
        <w:t xml:space="preserve">o Decreto Distrital </w:t>
      </w:r>
      <w:r w:rsidR="00EC2F4C" w:rsidRPr="00817E3A">
        <w:rPr>
          <w:rFonts w:ascii="Arial" w:hAnsi="Arial" w:cs="Arial"/>
          <w:sz w:val="22"/>
          <w:szCs w:val="22"/>
        </w:rPr>
        <w:t>nº </w:t>
      </w:r>
      <w:r w:rsidR="00BD01E3" w:rsidRPr="00817E3A">
        <w:rPr>
          <w:rFonts w:ascii="Arial" w:hAnsi="Arial" w:cs="Arial"/>
          <w:sz w:val="22"/>
          <w:szCs w:val="22"/>
        </w:rPr>
        <w:t>44</w:t>
      </w:r>
      <w:r w:rsidR="00EC2F4C" w:rsidRPr="00817E3A">
        <w:rPr>
          <w:rFonts w:ascii="Arial" w:hAnsi="Arial" w:cs="Arial"/>
          <w:sz w:val="22"/>
          <w:szCs w:val="22"/>
        </w:rPr>
        <w:t>.33</w:t>
      </w:r>
      <w:r w:rsidR="00BD01E3" w:rsidRPr="00817E3A">
        <w:rPr>
          <w:rFonts w:ascii="Arial" w:hAnsi="Arial" w:cs="Arial"/>
          <w:sz w:val="22"/>
          <w:szCs w:val="22"/>
        </w:rPr>
        <w:t>0</w:t>
      </w:r>
      <w:r w:rsidR="00EC2F4C" w:rsidRPr="00817E3A">
        <w:rPr>
          <w:rFonts w:ascii="Arial" w:hAnsi="Arial" w:cs="Arial"/>
          <w:sz w:val="22"/>
          <w:szCs w:val="22"/>
        </w:rPr>
        <w:t>/202</w:t>
      </w:r>
      <w:r w:rsidR="00BD01E3" w:rsidRPr="00817E3A">
        <w:rPr>
          <w:rFonts w:ascii="Arial" w:hAnsi="Arial" w:cs="Arial"/>
          <w:sz w:val="22"/>
          <w:szCs w:val="22"/>
        </w:rPr>
        <w:t>3</w:t>
      </w:r>
      <w:r w:rsidR="00EC2F4C" w:rsidRPr="00817E3A">
        <w:rPr>
          <w:rFonts w:ascii="Arial" w:hAnsi="Arial" w:cs="Arial"/>
          <w:sz w:val="22"/>
          <w:szCs w:val="22"/>
        </w:rPr>
        <w:t xml:space="preserve">, </w:t>
      </w:r>
      <w:r w:rsidR="008274FB" w:rsidRPr="00817E3A">
        <w:rPr>
          <w:rFonts w:ascii="Arial" w:hAnsi="Arial" w:cs="Arial"/>
          <w:sz w:val="22"/>
          <w:szCs w:val="22"/>
        </w:rPr>
        <w:t xml:space="preserve">contado da solicitação do Pregoeiro, por meio da opção “Enviar Anexo” do </w:t>
      </w:r>
      <w:r w:rsidR="001334E4" w:rsidRPr="00817E3A">
        <w:rPr>
          <w:rFonts w:ascii="Arial" w:hAnsi="Arial" w:cs="Arial"/>
          <w:sz w:val="22"/>
          <w:szCs w:val="22"/>
        </w:rPr>
        <w:t>Sistema de Compras do Governo Federal: Compras.gov.br</w:t>
      </w:r>
      <w:r w:rsidR="008274FB" w:rsidRPr="00817E3A">
        <w:rPr>
          <w:rFonts w:ascii="Arial" w:hAnsi="Arial" w:cs="Arial"/>
          <w:sz w:val="22"/>
          <w:szCs w:val="22"/>
        </w:rPr>
        <w:t xml:space="preserve">, a proposta de preço adequada ao último lance, preferencialmente preenchida na forma do Anexo V – Modelo de Proposta de Preços, juntamente com </w:t>
      </w:r>
    </w:p>
    <w:p w14:paraId="538F0D36" w14:textId="77777777" w:rsidR="008274FB" w:rsidRPr="00817E3A" w:rsidRDefault="00E4198B" w:rsidP="00E91EBB">
      <w:pPr>
        <w:pStyle w:val="Corponico"/>
        <w:tabs>
          <w:tab w:val="left" w:pos="1701"/>
        </w:tabs>
        <w:spacing w:before="120" w:after="120" w:line="360" w:lineRule="auto"/>
        <w:ind w:left="851"/>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140A62" w:rsidRPr="00817E3A">
        <w:rPr>
          <w:rFonts w:ascii="Arial" w:hAnsi="Arial" w:cs="Arial"/>
          <w:sz w:val="22"/>
          <w:szCs w:val="22"/>
        </w:rPr>
        <w:t>4</w:t>
      </w:r>
      <w:r w:rsidR="008274FB" w:rsidRPr="00817E3A">
        <w:rPr>
          <w:rFonts w:ascii="Arial" w:hAnsi="Arial" w:cs="Arial"/>
          <w:sz w:val="22"/>
          <w:szCs w:val="22"/>
        </w:rPr>
        <w:t>.1</w:t>
      </w:r>
      <w:r w:rsidR="008274FB" w:rsidRPr="00817E3A">
        <w:rPr>
          <w:rFonts w:ascii="Arial" w:hAnsi="Arial" w:cs="Arial"/>
          <w:sz w:val="22"/>
          <w:szCs w:val="22"/>
        </w:rPr>
        <w:tab/>
        <w:t>a declaração de que atende aos requisitos previstos no art. 2º da Lei Distrital nº 4.770, de 22 de fevereiro de 2012, se for o caso;</w:t>
      </w:r>
    </w:p>
    <w:p w14:paraId="31FAB399" w14:textId="77777777" w:rsidR="00E4198B" w:rsidRPr="00817E3A" w:rsidRDefault="00E4198B" w:rsidP="00E91EBB">
      <w:pPr>
        <w:pStyle w:val="Corponico"/>
        <w:tabs>
          <w:tab w:val="left" w:pos="1701"/>
        </w:tabs>
        <w:spacing w:before="120" w:after="120" w:line="360" w:lineRule="auto"/>
        <w:ind w:left="851"/>
        <w:rPr>
          <w:rFonts w:ascii="Arial" w:hAnsi="Arial" w:cs="Arial"/>
          <w:sz w:val="22"/>
          <w:szCs w:val="22"/>
        </w:rPr>
      </w:pPr>
      <w:proofErr w:type="gramStart"/>
      <w:r w:rsidRPr="00817E3A">
        <w:rPr>
          <w:rFonts w:ascii="Arial" w:hAnsi="Arial" w:cs="Arial"/>
          <w:sz w:val="22"/>
          <w:szCs w:val="22"/>
        </w:rPr>
        <w:t>9.4.2</w:t>
      </w:r>
      <w:r w:rsidRPr="00817E3A">
        <w:rPr>
          <w:rFonts w:ascii="Arial" w:hAnsi="Arial" w:cs="Arial"/>
          <w:sz w:val="22"/>
          <w:szCs w:val="22"/>
        </w:rPr>
        <w:tab/>
        <w:t>declaração</w:t>
      </w:r>
      <w:proofErr w:type="gramEnd"/>
      <w:r w:rsidRPr="00817E3A">
        <w:rPr>
          <w:rFonts w:ascii="Arial" w:hAnsi="Arial" w:cs="Arial"/>
          <w:sz w:val="22"/>
          <w:szCs w:val="22"/>
        </w:rPr>
        <w:t xml:space="preserve"> de que está ciente do disposto no item 4.2.5 do Anexo I do Edital, acerca da exigência prevista no art. 2</w:t>
      </w:r>
      <w:r w:rsidR="008B0F6D" w:rsidRPr="00817E3A">
        <w:rPr>
          <w:rFonts w:ascii="Arial" w:hAnsi="Arial" w:cs="Arial"/>
          <w:sz w:val="22"/>
          <w:szCs w:val="22"/>
        </w:rPr>
        <w:t>º</w:t>
      </w:r>
      <w:r w:rsidRPr="00817E3A">
        <w:rPr>
          <w:rFonts w:ascii="Arial" w:hAnsi="Arial" w:cs="Arial"/>
          <w:sz w:val="22"/>
          <w:szCs w:val="22"/>
        </w:rPr>
        <w:t xml:space="preserve"> da Lei Distrital n</w:t>
      </w:r>
      <w:r w:rsidR="008B0F6D" w:rsidRPr="00817E3A">
        <w:rPr>
          <w:rFonts w:ascii="Arial" w:hAnsi="Arial" w:cs="Arial"/>
          <w:sz w:val="22"/>
          <w:szCs w:val="22"/>
        </w:rPr>
        <w:t>º</w:t>
      </w:r>
      <w:r w:rsidRPr="00817E3A">
        <w:rPr>
          <w:rFonts w:ascii="Arial" w:hAnsi="Arial" w:cs="Arial"/>
          <w:sz w:val="22"/>
          <w:szCs w:val="22"/>
        </w:rPr>
        <w:t xml:space="preserve"> 6.679/2020;</w:t>
      </w:r>
    </w:p>
    <w:p w14:paraId="79C8CC65" w14:textId="77777777" w:rsidR="008274FB" w:rsidRPr="00817E3A" w:rsidRDefault="00E4198B" w:rsidP="00E91EBB">
      <w:pPr>
        <w:pStyle w:val="Corponico"/>
        <w:tabs>
          <w:tab w:val="left" w:pos="1701"/>
        </w:tabs>
        <w:spacing w:before="120" w:after="120" w:line="360" w:lineRule="auto"/>
        <w:ind w:left="851"/>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140A62" w:rsidRPr="00817E3A">
        <w:rPr>
          <w:rFonts w:ascii="Arial" w:hAnsi="Arial" w:cs="Arial"/>
          <w:sz w:val="22"/>
          <w:szCs w:val="22"/>
        </w:rPr>
        <w:t>4</w:t>
      </w:r>
      <w:r w:rsidR="008274FB" w:rsidRPr="00817E3A">
        <w:rPr>
          <w:rFonts w:ascii="Arial" w:hAnsi="Arial" w:cs="Arial"/>
          <w:sz w:val="22"/>
          <w:szCs w:val="22"/>
        </w:rPr>
        <w:t>.</w:t>
      </w:r>
      <w:r w:rsidR="00CF00C5" w:rsidRPr="00817E3A">
        <w:rPr>
          <w:rFonts w:ascii="Arial" w:hAnsi="Arial" w:cs="Arial"/>
          <w:sz w:val="22"/>
          <w:szCs w:val="22"/>
        </w:rPr>
        <w:t>3</w:t>
      </w:r>
      <w:r w:rsidR="008274FB" w:rsidRPr="00817E3A">
        <w:rPr>
          <w:rFonts w:ascii="Arial" w:hAnsi="Arial" w:cs="Arial"/>
          <w:sz w:val="22"/>
          <w:szCs w:val="22"/>
        </w:rPr>
        <w:t>.</w:t>
      </w:r>
      <w:r w:rsidR="008274FB" w:rsidRPr="00817E3A">
        <w:rPr>
          <w:rFonts w:ascii="Arial" w:hAnsi="Arial" w:cs="Arial"/>
          <w:sz w:val="22"/>
          <w:szCs w:val="22"/>
        </w:rPr>
        <w:tab/>
        <w:t>a documentação complementar relativa à habilitação (Cap</w:t>
      </w:r>
      <w:r w:rsidR="009D3A93" w:rsidRPr="00817E3A">
        <w:rPr>
          <w:rFonts w:ascii="Arial" w:hAnsi="Arial" w:cs="Arial"/>
          <w:sz w:val="22"/>
          <w:szCs w:val="22"/>
        </w:rPr>
        <w:t>í</w:t>
      </w:r>
      <w:r w:rsidR="008274FB" w:rsidRPr="00817E3A">
        <w:rPr>
          <w:rFonts w:ascii="Arial" w:hAnsi="Arial" w:cs="Arial"/>
          <w:sz w:val="22"/>
          <w:szCs w:val="22"/>
        </w:rPr>
        <w:t>tulo X</w:t>
      </w:r>
      <w:r w:rsidR="009F431B" w:rsidRPr="00817E3A">
        <w:rPr>
          <w:rFonts w:ascii="Arial" w:hAnsi="Arial" w:cs="Arial"/>
          <w:sz w:val="22"/>
          <w:szCs w:val="22"/>
        </w:rPr>
        <w:t>I</w:t>
      </w:r>
      <w:r w:rsidR="008274FB" w:rsidRPr="00817E3A">
        <w:rPr>
          <w:rFonts w:ascii="Arial" w:hAnsi="Arial" w:cs="Arial"/>
          <w:sz w:val="22"/>
          <w:szCs w:val="22"/>
        </w:rPr>
        <w:t>)</w:t>
      </w:r>
      <w:r w:rsidR="00FB170F" w:rsidRPr="00817E3A">
        <w:rPr>
          <w:rFonts w:ascii="Arial" w:hAnsi="Arial" w:cs="Arial"/>
          <w:sz w:val="22"/>
          <w:szCs w:val="22"/>
        </w:rPr>
        <w:t>;</w:t>
      </w:r>
    </w:p>
    <w:p w14:paraId="27563A66" w14:textId="77777777" w:rsidR="008274FB" w:rsidRPr="00817E3A" w:rsidRDefault="008274FB" w:rsidP="000D2E09">
      <w:pPr>
        <w:pStyle w:val="Corponico"/>
        <w:spacing w:before="120" w:after="120" w:line="360" w:lineRule="auto"/>
        <w:rPr>
          <w:rFonts w:ascii="Arial" w:hAnsi="Arial" w:cs="Arial"/>
          <w:sz w:val="22"/>
          <w:szCs w:val="22"/>
        </w:rPr>
      </w:pPr>
      <w:r w:rsidRPr="00817E3A">
        <w:rPr>
          <w:rFonts w:ascii="Arial" w:hAnsi="Arial" w:cs="Arial"/>
          <w:sz w:val="22"/>
          <w:szCs w:val="22"/>
        </w:rPr>
        <w:t xml:space="preserve"> observando-se, ainda, o disposto no item 5.1.1.1 deste Instrumento.</w:t>
      </w:r>
      <w:r w:rsidR="002F0154" w:rsidRPr="00817E3A">
        <w:rPr>
          <w:rFonts w:ascii="Arial" w:hAnsi="Arial" w:cs="Arial"/>
          <w:sz w:val="22"/>
          <w:szCs w:val="22"/>
        </w:rPr>
        <w:t xml:space="preserve"> </w:t>
      </w:r>
    </w:p>
    <w:p w14:paraId="320B30B3"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686D9B" w:rsidRPr="00817E3A">
        <w:rPr>
          <w:rFonts w:ascii="Arial" w:hAnsi="Arial" w:cs="Arial"/>
          <w:sz w:val="22"/>
          <w:szCs w:val="22"/>
        </w:rPr>
        <w:t>5</w:t>
      </w:r>
      <w:r w:rsidR="008274FB" w:rsidRPr="00817E3A">
        <w:rPr>
          <w:rFonts w:ascii="Arial" w:hAnsi="Arial" w:cs="Arial"/>
          <w:sz w:val="22"/>
          <w:szCs w:val="22"/>
        </w:rPr>
        <w:t>.</w:t>
      </w:r>
      <w:r w:rsidR="008274FB" w:rsidRPr="00817E3A">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2580E1A"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686D9B" w:rsidRPr="00817E3A">
        <w:rPr>
          <w:rFonts w:ascii="Arial" w:hAnsi="Arial" w:cs="Arial"/>
          <w:sz w:val="22"/>
          <w:szCs w:val="22"/>
        </w:rPr>
        <w:t>6</w:t>
      </w:r>
      <w:r w:rsidR="008274FB" w:rsidRPr="00817E3A">
        <w:rPr>
          <w:rFonts w:ascii="Arial" w:hAnsi="Arial" w:cs="Arial"/>
          <w:sz w:val="22"/>
          <w:szCs w:val="22"/>
        </w:rPr>
        <w:t>.</w:t>
      </w:r>
      <w:r w:rsidR="008274FB" w:rsidRPr="00817E3A">
        <w:rPr>
          <w:rFonts w:ascii="Arial" w:hAnsi="Arial" w:cs="Arial"/>
          <w:sz w:val="22"/>
          <w:szCs w:val="22"/>
        </w:rPr>
        <w:tab/>
        <w:t xml:space="preserve">Havendo necessidade de envio de documentos complementares após o julgamento da proposta, esses deverão ser encaminhados na forma do item </w:t>
      </w:r>
      <w:r w:rsidR="008B0F6D" w:rsidRPr="00817E3A">
        <w:rPr>
          <w:rFonts w:ascii="Arial" w:hAnsi="Arial" w:cs="Arial"/>
          <w:sz w:val="22"/>
          <w:szCs w:val="22"/>
        </w:rPr>
        <w:t>9</w:t>
      </w:r>
      <w:r w:rsidR="008274FB" w:rsidRPr="00817E3A">
        <w:rPr>
          <w:rFonts w:ascii="Arial" w:hAnsi="Arial" w:cs="Arial"/>
          <w:sz w:val="22"/>
          <w:szCs w:val="22"/>
        </w:rPr>
        <w:t>.</w:t>
      </w:r>
      <w:r w:rsidR="00C77F35" w:rsidRPr="00817E3A">
        <w:rPr>
          <w:rFonts w:ascii="Arial" w:hAnsi="Arial" w:cs="Arial"/>
          <w:sz w:val="22"/>
          <w:szCs w:val="22"/>
        </w:rPr>
        <w:t>4</w:t>
      </w:r>
      <w:r w:rsidR="008274FB" w:rsidRPr="00817E3A">
        <w:rPr>
          <w:rFonts w:ascii="Arial" w:hAnsi="Arial" w:cs="Arial"/>
          <w:sz w:val="22"/>
          <w:szCs w:val="22"/>
        </w:rPr>
        <w:t>.</w:t>
      </w:r>
    </w:p>
    <w:p w14:paraId="3721FBCC"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lastRenderedPageBreak/>
        <w:t>9</w:t>
      </w:r>
      <w:r w:rsidR="008274FB" w:rsidRPr="00817E3A">
        <w:rPr>
          <w:rFonts w:ascii="Arial" w:hAnsi="Arial" w:cs="Arial"/>
          <w:sz w:val="22"/>
          <w:szCs w:val="22"/>
        </w:rPr>
        <w:t>.</w:t>
      </w:r>
      <w:r w:rsidR="00686D9B" w:rsidRPr="00817E3A">
        <w:rPr>
          <w:rFonts w:ascii="Arial" w:hAnsi="Arial" w:cs="Arial"/>
          <w:sz w:val="22"/>
          <w:szCs w:val="22"/>
        </w:rPr>
        <w:t>7</w:t>
      </w:r>
      <w:r w:rsidR="008274FB" w:rsidRPr="00817E3A">
        <w:rPr>
          <w:rFonts w:ascii="Arial" w:hAnsi="Arial" w:cs="Arial"/>
          <w:sz w:val="22"/>
          <w:szCs w:val="22"/>
        </w:rPr>
        <w:t>.</w:t>
      </w:r>
      <w:r w:rsidR="008274FB" w:rsidRPr="00817E3A">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2DC5A0CB"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FC7F83" w:rsidRPr="00817E3A">
        <w:rPr>
          <w:rFonts w:ascii="Arial" w:hAnsi="Arial" w:cs="Arial"/>
          <w:sz w:val="22"/>
          <w:szCs w:val="22"/>
        </w:rPr>
        <w:t>8</w:t>
      </w:r>
      <w:r w:rsidR="008274FB" w:rsidRPr="00817E3A">
        <w:rPr>
          <w:rFonts w:ascii="Arial" w:hAnsi="Arial" w:cs="Arial"/>
          <w:sz w:val="22"/>
          <w:szCs w:val="22"/>
        </w:rPr>
        <w:t>.</w:t>
      </w:r>
      <w:r w:rsidR="008274FB" w:rsidRPr="00817E3A">
        <w:rPr>
          <w:rFonts w:ascii="Arial" w:hAnsi="Arial" w:cs="Arial"/>
          <w:sz w:val="22"/>
          <w:szCs w:val="22"/>
        </w:rPr>
        <w:tab/>
        <w:t xml:space="preserve">Em caráter de diligência, os documentos remetidos por meio da opção “Enviar Anexo” do </w:t>
      </w:r>
      <w:r w:rsidR="001334E4" w:rsidRPr="00817E3A">
        <w:rPr>
          <w:rFonts w:ascii="Arial" w:hAnsi="Arial" w:cs="Arial"/>
          <w:sz w:val="22"/>
          <w:szCs w:val="22"/>
        </w:rPr>
        <w:t>Sistema de Compras do Governo Federal: Compras.gov.br</w:t>
      </w:r>
      <w:r w:rsidR="00836700" w:rsidRPr="00817E3A">
        <w:rPr>
          <w:rFonts w:ascii="Arial" w:hAnsi="Arial" w:cs="Arial"/>
          <w:sz w:val="22"/>
          <w:szCs w:val="22"/>
        </w:rPr>
        <w:t>,</w:t>
      </w:r>
      <w:r w:rsidR="008274FB" w:rsidRPr="00817E3A">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817E3A">
        <w:rPr>
          <w:rFonts w:ascii="Arial" w:hAnsi="Arial" w:cs="Arial"/>
          <w:sz w:val="22"/>
          <w:szCs w:val="22"/>
        </w:rPr>
        <w:t>.</w:t>
      </w:r>
      <w:r w:rsidR="008274FB" w:rsidRPr="00817E3A">
        <w:rPr>
          <w:rFonts w:ascii="Arial" w:hAnsi="Arial" w:cs="Arial"/>
          <w:sz w:val="22"/>
          <w:szCs w:val="22"/>
        </w:rPr>
        <w:t>075-901, Brasília/DF.</w:t>
      </w:r>
    </w:p>
    <w:p w14:paraId="11B663DD"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FC7F83" w:rsidRPr="00817E3A">
        <w:rPr>
          <w:rFonts w:ascii="Arial" w:hAnsi="Arial" w:cs="Arial"/>
          <w:sz w:val="22"/>
          <w:szCs w:val="22"/>
        </w:rPr>
        <w:t>9</w:t>
      </w:r>
      <w:r w:rsidR="008274FB" w:rsidRPr="00817E3A">
        <w:rPr>
          <w:rFonts w:ascii="Arial" w:hAnsi="Arial" w:cs="Arial"/>
          <w:sz w:val="22"/>
          <w:szCs w:val="22"/>
        </w:rPr>
        <w:t>.</w:t>
      </w:r>
      <w:r w:rsidR="008274FB" w:rsidRPr="00817E3A">
        <w:rPr>
          <w:rFonts w:ascii="Arial" w:hAnsi="Arial" w:cs="Arial"/>
          <w:sz w:val="22"/>
          <w:szCs w:val="22"/>
        </w:rPr>
        <w:tab/>
        <w:t xml:space="preserve">Havendo a necessidade de suspensão da sessão pública para a realização de diligências, com vistas ao saneamento de que trata o item </w:t>
      </w:r>
      <w:r w:rsidR="008B0F6D" w:rsidRPr="00817E3A">
        <w:rPr>
          <w:rFonts w:ascii="Arial" w:hAnsi="Arial" w:cs="Arial"/>
          <w:sz w:val="22"/>
          <w:szCs w:val="22"/>
        </w:rPr>
        <w:t>9</w:t>
      </w:r>
      <w:r w:rsidR="008274FB" w:rsidRPr="00817E3A">
        <w:rPr>
          <w:rFonts w:ascii="Arial" w:hAnsi="Arial" w:cs="Arial"/>
          <w:sz w:val="22"/>
          <w:szCs w:val="22"/>
        </w:rPr>
        <w:t>.</w:t>
      </w:r>
      <w:r w:rsidR="00FC7F83" w:rsidRPr="00817E3A">
        <w:rPr>
          <w:rFonts w:ascii="Arial" w:hAnsi="Arial" w:cs="Arial"/>
          <w:sz w:val="22"/>
          <w:szCs w:val="22"/>
        </w:rPr>
        <w:t>7</w:t>
      </w:r>
      <w:r w:rsidR="008274FB" w:rsidRPr="00817E3A">
        <w:rPr>
          <w:rFonts w:ascii="Arial" w:hAnsi="Arial" w:cs="Arial"/>
          <w:sz w:val="22"/>
          <w:szCs w:val="22"/>
        </w:rPr>
        <w:t xml:space="preserve"> ou o recebimento dos documentos solicitados na forma do item </w:t>
      </w:r>
      <w:r w:rsidR="00A44107" w:rsidRPr="00817E3A">
        <w:rPr>
          <w:rFonts w:ascii="Arial" w:hAnsi="Arial" w:cs="Arial"/>
          <w:sz w:val="22"/>
          <w:szCs w:val="22"/>
        </w:rPr>
        <w:t>9</w:t>
      </w:r>
      <w:r w:rsidR="008274FB" w:rsidRPr="00817E3A">
        <w:rPr>
          <w:rFonts w:ascii="Arial" w:hAnsi="Arial" w:cs="Arial"/>
          <w:sz w:val="22"/>
          <w:szCs w:val="22"/>
        </w:rPr>
        <w:t>.</w:t>
      </w:r>
      <w:r w:rsidR="00FC7F83" w:rsidRPr="00817E3A">
        <w:rPr>
          <w:rFonts w:ascii="Arial" w:hAnsi="Arial" w:cs="Arial"/>
          <w:sz w:val="22"/>
          <w:szCs w:val="22"/>
        </w:rPr>
        <w:t>8</w:t>
      </w:r>
      <w:r w:rsidR="008274FB" w:rsidRPr="00817E3A">
        <w:rPr>
          <w:rFonts w:ascii="Arial" w:hAnsi="Arial" w:cs="Arial"/>
          <w:sz w:val="22"/>
          <w:szCs w:val="22"/>
        </w:rPr>
        <w:t>, a sessão pública somente será reiniciada após aviso prévio no Sistema Eletrônico com, no mínimo, 24 (vinte e quatro) horas de antecedência, com registro em ata.</w:t>
      </w:r>
    </w:p>
    <w:p w14:paraId="1D21E024"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FC7F83" w:rsidRPr="00817E3A">
        <w:rPr>
          <w:rFonts w:ascii="Arial" w:hAnsi="Arial" w:cs="Arial"/>
          <w:sz w:val="22"/>
          <w:szCs w:val="22"/>
        </w:rPr>
        <w:t>10</w:t>
      </w:r>
      <w:r w:rsidR="008274FB" w:rsidRPr="00817E3A">
        <w:rPr>
          <w:rFonts w:ascii="Arial" w:hAnsi="Arial" w:cs="Arial"/>
          <w:sz w:val="22"/>
          <w:szCs w:val="22"/>
        </w:rPr>
        <w:t>.</w:t>
      </w:r>
      <w:r w:rsidR="008274FB" w:rsidRPr="00817E3A">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37A08A2A"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8274FB" w:rsidRPr="00817E3A">
        <w:rPr>
          <w:rFonts w:ascii="Arial" w:hAnsi="Arial" w:cs="Arial"/>
          <w:sz w:val="22"/>
          <w:szCs w:val="22"/>
        </w:rPr>
        <w:t>.</w:t>
      </w:r>
      <w:r w:rsidR="00FC7F83" w:rsidRPr="00817E3A">
        <w:rPr>
          <w:rFonts w:ascii="Arial" w:hAnsi="Arial" w:cs="Arial"/>
          <w:sz w:val="22"/>
          <w:szCs w:val="22"/>
        </w:rPr>
        <w:t>11</w:t>
      </w:r>
      <w:r w:rsidR="008274FB" w:rsidRPr="00817E3A">
        <w:rPr>
          <w:rFonts w:ascii="Arial" w:hAnsi="Arial" w:cs="Arial"/>
          <w:sz w:val="22"/>
          <w:szCs w:val="22"/>
        </w:rPr>
        <w:t>.</w:t>
      </w:r>
      <w:r w:rsidR="008274FB" w:rsidRPr="00817E3A">
        <w:rPr>
          <w:rFonts w:ascii="Arial" w:hAnsi="Arial" w:cs="Arial"/>
          <w:sz w:val="22"/>
          <w:szCs w:val="22"/>
        </w:rPr>
        <w:tab/>
        <w:t>O licitante que abandonar o certame, deixando de enviar a documentação indicada neste Capítulo, será desclassificado e sujeitar-se-á às sanções previstas neste Edital.</w:t>
      </w:r>
    </w:p>
    <w:p w14:paraId="24E132DE"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C75329" w:rsidRPr="00817E3A">
        <w:rPr>
          <w:rFonts w:ascii="Arial" w:hAnsi="Arial" w:cs="Arial"/>
          <w:sz w:val="22"/>
          <w:szCs w:val="22"/>
        </w:rPr>
        <w:t>.12.</w:t>
      </w:r>
      <w:r w:rsidR="00C75329" w:rsidRPr="00817E3A">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817E3A">
        <w:rPr>
          <w:rFonts w:ascii="Arial" w:hAnsi="Arial" w:cs="Arial"/>
          <w:sz w:val="22"/>
          <w:szCs w:val="22"/>
        </w:rPr>
        <w:t xml:space="preserve"> </w:t>
      </w:r>
      <w:r w:rsidR="008274FB" w:rsidRPr="00817E3A">
        <w:rPr>
          <w:rFonts w:ascii="Arial" w:hAnsi="Arial" w:cs="Arial"/>
          <w:sz w:val="22"/>
          <w:szCs w:val="22"/>
        </w:rPr>
        <w:t>e seus anexos.</w:t>
      </w:r>
    </w:p>
    <w:p w14:paraId="6E693EAB" w14:textId="77777777" w:rsidR="009C708F"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9C708F" w:rsidRPr="00817E3A">
        <w:rPr>
          <w:rFonts w:ascii="Arial" w:hAnsi="Arial" w:cs="Arial"/>
          <w:sz w:val="22"/>
          <w:szCs w:val="22"/>
        </w:rPr>
        <w:t>.13.</w:t>
      </w:r>
      <w:r w:rsidR="009C708F" w:rsidRPr="00817E3A">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56962606" w14:textId="77777777" w:rsidR="009C708F"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t>9</w:t>
      </w:r>
      <w:r w:rsidR="009C708F" w:rsidRPr="00817E3A">
        <w:rPr>
          <w:rFonts w:ascii="Arial" w:hAnsi="Arial" w:cs="Arial"/>
          <w:sz w:val="22"/>
          <w:szCs w:val="22"/>
        </w:rPr>
        <w:t>.14.</w:t>
      </w:r>
      <w:r w:rsidR="009C708F" w:rsidRPr="00817E3A">
        <w:rPr>
          <w:rFonts w:ascii="Arial" w:hAnsi="Arial" w:cs="Arial"/>
          <w:sz w:val="22"/>
          <w:szCs w:val="22"/>
        </w:rPr>
        <w:tab/>
        <w:t>A negociação será realizada por meio do sistema, podendo ser acompanhada pelos demais licitantes.</w:t>
      </w:r>
    </w:p>
    <w:p w14:paraId="593D906A" w14:textId="77777777" w:rsidR="008274FB" w:rsidRPr="00817E3A" w:rsidRDefault="003B598E" w:rsidP="000D2E09">
      <w:pPr>
        <w:pStyle w:val="Corponico"/>
        <w:spacing w:before="120" w:after="120" w:line="360" w:lineRule="auto"/>
        <w:rPr>
          <w:rFonts w:ascii="Arial" w:hAnsi="Arial" w:cs="Arial"/>
          <w:sz w:val="22"/>
          <w:szCs w:val="22"/>
        </w:rPr>
      </w:pPr>
      <w:r w:rsidRPr="00817E3A">
        <w:rPr>
          <w:rFonts w:ascii="Arial" w:hAnsi="Arial" w:cs="Arial"/>
          <w:sz w:val="22"/>
          <w:szCs w:val="22"/>
        </w:rPr>
        <w:lastRenderedPageBreak/>
        <w:t>9</w:t>
      </w:r>
      <w:r w:rsidR="008274FB" w:rsidRPr="00817E3A">
        <w:rPr>
          <w:rFonts w:ascii="Arial" w:hAnsi="Arial" w:cs="Arial"/>
          <w:sz w:val="22"/>
          <w:szCs w:val="22"/>
        </w:rPr>
        <w:t>.1</w:t>
      </w:r>
      <w:r w:rsidR="009C708F" w:rsidRPr="00817E3A">
        <w:rPr>
          <w:rFonts w:ascii="Arial" w:hAnsi="Arial" w:cs="Arial"/>
          <w:sz w:val="22"/>
          <w:szCs w:val="22"/>
        </w:rPr>
        <w:t>5</w:t>
      </w:r>
      <w:r w:rsidR="008274FB" w:rsidRPr="00817E3A">
        <w:rPr>
          <w:rFonts w:ascii="Arial" w:hAnsi="Arial" w:cs="Arial"/>
          <w:sz w:val="22"/>
          <w:szCs w:val="22"/>
        </w:rPr>
        <w:t>.</w:t>
      </w:r>
      <w:r w:rsidR="008274FB" w:rsidRPr="00817E3A">
        <w:rPr>
          <w:rFonts w:ascii="Arial" w:hAnsi="Arial" w:cs="Arial"/>
          <w:sz w:val="22"/>
          <w:szCs w:val="22"/>
        </w:rPr>
        <w:tab/>
        <w:t>Constatado o atendimento às exigências fixadas no Edital, o licitante com proposta de MENOR PREÇO POR LOTE será declarado vencedor</w:t>
      </w:r>
      <w:r w:rsidR="00C456B3" w:rsidRPr="00817E3A">
        <w:rPr>
          <w:rFonts w:ascii="Arial" w:hAnsi="Arial" w:cs="Arial"/>
          <w:sz w:val="22"/>
          <w:szCs w:val="22"/>
        </w:rPr>
        <w:t>, ressalvada a eventual necessidade de apresentação de amostra</w:t>
      </w:r>
      <w:r w:rsidR="00A21032" w:rsidRPr="00817E3A">
        <w:rPr>
          <w:rFonts w:ascii="Arial" w:hAnsi="Arial" w:cs="Arial"/>
          <w:sz w:val="22"/>
          <w:szCs w:val="22"/>
        </w:rPr>
        <w:t>, restando pendente</w:t>
      </w:r>
      <w:r w:rsidR="00116670" w:rsidRPr="00817E3A">
        <w:rPr>
          <w:rFonts w:ascii="Arial" w:hAnsi="Arial" w:cs="Arial"/>
          <w:sz w:val="22"/>
          <w:szCs w:val="22"/>
        </w:rPr>
        <w:t>, ainda,</w:t>
      </w:r>
      <w:r w:rsidR="00A21032" w:rsidRPr="00817E3A">
        <w:rPr>
          <w:rFonts w:ascii="Arial" w:hAnsi="Arial" w:cs="Arial"/>
          <w:sz w:val="22"/>
          <w:szCs w:val="22"/>
        </w:rPr>
        <w:t xml:space="preserve"> a verificação dos documentos de habilitação.</w:t>
      </w:r>
    </w:p>
    <w:p w14:paraId="29DA235A" w14:textId="77777777" w:rsidR="008274FB" w:rsidRPr="00817E3A" w:rsidRDefault="008274FB" w:rsidP="000D2E09">
      <w:pPr>
        <w:pStyle w:val="Corponico"/>
        <w:spacing w:before="120" w:after="120" w:line="360" w:lineRule="auto"/>
        <w:rPr>
          <w:rFonts w:ascii="Arial" w:hAnsi="Arial" w:cs="Arial"/>
          <w:sz w:val="22"/>
          <w:szCs w:val="22"/>
        </w:rPr>
      </w:pPr>
    </w:p>
    <w:p w14:paraId="308AFC4D" w14:textId="77777777" w:rsidR="00D17A60" w:rsidRPr="00817E3A" w:rsidRDefault="00D17A60" w:rsidP="000D2E09">
      <w:pPr>
        <w:pStyle w:val="Corponico"/>
        <w:spacing w:before="120" w:after="120" w:line="360" w:lineRule="auto"/>
        <w:jc w:val="center"/>
        <w:rPr>
          <w:rFonts w:ascii="Arial" w:hAnsi="Arial" w:cs="Arial"/>
          <w:b/>
          <w:sz w:val="22"/>
          <w:szCs w:val="22"/>
        </w:rPr>
      </w:pPr>
      <w:r w:rsidRPr="00817E3A">
        <w:rPr>
          <w:rFonts w:ascii="Arial" w:hAnsi="Arial" w:cs="Arial"/>
          <w:b/>
          <w:sz w:val="22"/>
          <w:szCs w:val="22"/>
        </w:rPr>
        <w:t>CAPÍTULO X – DA AMOSTRA</w:t>
      </w:r>
    </w:p>
    <w:p w14:paraId="5EFDF02F" w14:textId="77777777" w:rsidR="00117871" w:rsidRPr="00817E3A" w:rsidRDefault="00117871" w:rsidP="000D2E09">
      <w:pPr>
        <w:pStyle w:val="Corpodetexto"/>
        <w:spacing w:before="120" w:after="120" w:line="360" w:lineRule="auto"/>
        <w:rPr>
          <w:rFonts w:ascii="Arial" w:hAnsi="Arial" w:cs="Arial"/>
          <w:sz w:val="22"/>
          <w:szCs w:val="22"/>
        </w:rPr>
      </w:pPr>
      <w:r w:rsidRPr="00817E3A">
        <w:rPr>
          <w:rFonts w:ascii="Arial" w:hAnsi="Arial" w:cs="Arial"/>
          <w:sz w:val="22"/>
          <w:szCs w:val="22"/>
        </w:rPr>
        <w:t>1</w:t>
      </w:r>
      <w:r w:rsidR="00F14998" w:rsidRPr="00817E3A">
        <w:rPr>
          <w:rFonts w:ascii="Arial" w:hAnsi="Arial" w:cs="Arial"/>
          <w:sz w:val="22"/>
          <w:szCs w:val="22"/>
        </w:rPr>
        <w:t>0</w:t>
      </w:r>
      <w:r w:rsidRPr="00817E3A">
        <w:rPr>
          <w:rFonts w:ascii="Arial" w:hAnsi="Arial" w:cs="Arial"/>
          <w:sz w:val="22"/>
          <w:szCs w:val="22"/>
        </w:rPr>
        <w:t>.1</w:t>
      </w:r>
      <w:r w:rsidRPr="00817E3A">
        <w:rPr>
          <w:rFonts w:ascii="Arial" w:hAnsi="Arial" w:cs="Arial"/>
          <w:sz w:val="22"/>
          <w:szCs w:val="22"/>
        </w:rPr>
        <w:tab/>
        <w:t xml:space="preserve">Não se exigirá demonstração dos serviços/produtos ofertados. </w:t>
      </w:r>
    </w:p>
    <w:p w14:paraId="4EF42F96" w14:textId="77777777" w:rsidR="00D17A60" w:rsidRPr="00817E3A" w:rsidRDefault="00D17A60" w:rsidP="000D2E09">
      <w:pPr>
        <w:pStyle w:val="Corponico"/>
        <w:spacing w:before="120" w:after="120" w:line="360" w:lineRule="auto"/>
        <w:rPr>
          <w:rFonts w:ascii="Arial" w:hAnsi="Arial" w:cs="Arial"/>
          <w:sz w:val="22"/>
          <w:szCs w:val="22"/>
        </w:rPr>
      </w:pPr>
    </w:p>
    <w:p w14:paraId="08D278A5" w14:textId="77777777" w:rsidR="008274FB" w:rsidRPr="00817E3A" w:rsidRDefault="008274FB" w:rsidP="000D2E09">
      <w:pPr>
        <w:pStyle w:val="Cap"/>
        <w:spacing w:before="120" w:after="120" w:line="360" w:lineRule="auto"/>
        <w:rPr>
          <w:rFonts w:ascii="Arial" w:hAnsi="Arial" w:cs="Arial"/>
          <w:sz w:val="22"/>
          <w:szCs w:val="22"/>
        </w:rPr>
      </w:pPr>
      <w:r w:rsidRPr="00817E3A">
        <w:rPr>
          <w:rFonts w:ascii="Arial" w:hAnsi="Arial" w:cs="Arial"/>
          <w:sz w:val="22"/>
          <w:szCs w:val="22"/>
        </w:rPr>
        <w:t>CAPÍTULO X</w:t>
      </w:r>
      <w:r w:rsidR="00D366E8" w:rsidRPr="00817E3A">
        <w:rPr>
          <w:rFonts w:ascii="Arial" w:hAnsi="Arial" w:cs="Arial"/>
          <w:sz w:val="22"/>
          <w:szCs w:val="22"/>
        </w:rPr>
        <w:t>I</w:t>
      </w:r>
      <w:r w:rsidRPr="00817E3A">
        <w:rPr>
          <w:rFonts w:ascii="Arial" w:hAnsi="Arial" w:cs="Arial"/>
          <w:sz w:val="22"/>
          <w:szCs w:val="22"/>
        </w:rPr>
        <w:t xml:space="preserve"> – DA HABILITAÇÃO</w:t>
      </w:r>
    </w:p>
    <w:p w14:paraId="0D6AFBAE" w14:textId="77777777" w:rsidR="008274FB" w:rsidRPr="00817E3A" w:rsidRDefault="008274FB"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.1</w:t>
      </w:r>
      <w:r w:rsidRPr="00817E3A">
        <w:rPr>
          <w:rFonts w:ascii="Arial" w:hAnsi="Arial" w:cs="Arial"/>
          <w:sz w:val="22"/>
          <w:szCs w:val="22"/>
        </w:rPr>
        <w:tab/>
      </w:r>
      <w:r w:rsidR="003D0230" w:rsidRPr="00817E3A">
        <w:rPr>
          <w:rFonts w:ascii="Arial" w:hAnsi="Arial" w:cs="Arial"/>
          <w:sz w:val="22"/>
          <w:szCs w:val="22"/>
        </w:rPr>
        <w:t>A habilitação dos licitantes será verificada por meio do SICAF (habilitação parcial) e da documentação complementar especificada neste Edital.</w:t>
      </w:r>
    </w:p>
    <w:p w14:paraId="5C45FC5B"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.2.</w:t>
      </w:r>
      <w:r w:rsidRPr="00817E3A">
        <w:rPr>
          <w:rFonts w:ascii="Arial" w:hAnsi="Arial" w:cs="Arial"/>
          <w:sz w:val="22"/>
          <w:szCs w:val="22"/>
        </w:rPr>
        <w:tab/>
        <w:t>O licitante que não atender às exigências de habilitação parcial no SICAF deverá apresentar documentos que as supram.</w:t>
      </w:r>
    </w:p>
    <w:p w14:paraId="03EF071A"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.3.</w:t>
      </w:r>
      <w:r w:rsidRPr="00817E3A">
        <w:rPr>
          <w:rFonts w:ascii="Arial" w:hAnsi="Arial" w:cs="Arial"/>
          <w:sz w:val="22"/>
          <w:szCs w:val="22"/>
        </w:rPr>
        <w:tab/>
        <w:t>O licitante deverá apresentar a seguinte documentação complementar:</w:t>
      </w:r>
    </w:p>
    <w:p w14:paraId="03F03456" w14:textId="77777777" w:rsidR="003D0230" w:rsidRPr="00817E3A" w:rsidRDefault="003D0230" w:rsidP="000D2E09">
      <w:pPr>
        <w:pStyle w:val="Corponico"/>
        <w:widowControl w:val="0"/>
        <w:numPr>
          <w:ilvl w:val="0"/>
          <w:numId w:val="12"/>
        </w:numPr>
        <w:spacing w:before="120" w:after="120" w:line="360" w:lineRule="auto"/>
        <w:ind w:left="709" w:hanging="142"/>
        <w:rPr>
          <w:rFonts w:ascii="Arial" w:hAnsi="Arial" w:cs="Arial"/>
          <w:sz w:val="22"/>
          <w:szCs w:val="22"/>
        </w:rPr>
      </w:pPr>
      <w:bookmarkStart w:id="11" w:name="_Hlk141798733"/>
      <w:r w:rsidRPr="00817E3A">
        <w:rPr>
          <w:rFonts w:ascii="Arial" w:hAnsi="Arial" w:cs="Arial"/>
          <w:sz w:val="22"/>
          <w:szCs w:val="22"/>
        </w:rPr>
        <w:t xml:space="preserve">Certidão Negativa de Débitos com a Fazenda do Distrito Federal, em conformidade com o art. 193 da Lei nº 5.172/1966 (Código Tributário Nacional), c/c o </w:t>
      </w:r>
      <w:r w:rsidR="00E82682" w:rsidRPr="00817E3A">
        <w:rPr>
          <w:rFonts w:ascii="Arial" w:hAnsi="Arial" w:cs="Arial"/>
          <w:sz w:val="22"/>
          <w:szCs w:val="22"/>
        </w:rPr>
        <w:t>inc. III do art. 68 da Lei nº</w:t>
      </w:r>
      <w:r w:rsidR="00C2655E" w:rsidRPr="00817E3A">
        <w:rPr>
          <w:rFonts w:ascii="Arial" w:hAnsi="Arial" w:cs="Arial"/>
          <w:sz w:val="22"/>
          <w:szCs w:val="22"/>
        </w:rPr>
        <w:t> </w:t>
      </w:r>
      <w:r w:rsidR="00E82682" w:rsidRPr="00817E3A">
        <w:rPr>
          <w:rFonts w:ascii="Arial" w:hAnsi="Arial" w:cs="Arial"/>
          <w:sz w:val="22"/>
          <w:szCs w:val="22"/>
        </w:rPr>
        <w:t>14.133/2021</w:t>
      </w:r>
      <w:r w:rsidRPr="00817E3A">
        <w:rPr>
          <w:rFonts w:ascii="Arial" w:hAnsi="Arial" w:cs="Arial"/>
          <w:sz w:val="22"/>
          <w:szCs w:val="22"/>
        </w:rPr>
        <w:t>. Esta certidão será exigida se não estiver contemplada no SICAF</w:t>
      </w:r>
      <w:bookmarkEnd w:id="11"/>
      <w:r w:rsidRPr="00817E3A">
        <w:rPr>
          <w:rFonts w:ascii="Arial" w:hAnsi="Arial" w:cs="Arial"/>
          <w:sz w:val="22"/>
          <w:szCs w:val="22"/>
        </w:rPr>
        <w:t>;</w:t>
      </w:r>
    </w:p>
    <w:p w14:paraId="31146A16" w14:textId="77777777" w:rsidR="003D0230" w:rsidRPr="00817E3A" w:rsidRDefault="003D0230" w:rsidP="000D2E09">
      <w:pPr>
        <w:pStyle w:val="Corponico"/>
        <w:widowControl w:val="0"/>
        <w:numPr>
          <w:ilvl w:val="0"/>
          <w:numId w:val="12"/>
        </w:numPr>
        <w:spacing w:before="120" w:after="120" w:line="360" w:lineRule="auto"/>
        <w:ind w:left="709" w:hanging="142"/>
        <w:rPr>
          <w:rFonts w:ascii="Arial" w:hAnsi="Arial" w:cs="Arial"/>
          <w:sz w:val="22"/>
          <w:szCs w:val="22"/>
        </w:rPr>
      </w:pPr>
      <w:r w:rsidRPr="00817E3A">
        <w:rPr>
          <w:rFonts w:ascii="Arial" w:hAnsi="Arial" w:cs="Arial"/>
          <w:sz w:val="22"/>
          <w:szCs w:val="22"/>
        </w:rPr>
        <w:t xml:space="preserve">registro comercial, no caso de empresário individual; </w:t>
      </w:r>
      <w:r w:rsidR="00491B07" w:rsidRPr="00817E3A">
        <w:rPr>
          <w:rFonts w:ascii="Arial" w:hAnsi="Arial" w:cs="Arial"/>
          <w:sz w:val="22"/>
          <w:szCs w:val="22"/>
        </w:rPr>
        <w:t>ou a</w:t>
      </w:r>
      <w:r w:rsidRPr="00817E3A">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03BAEB9F" w14:textId="657C580F" w:rsidR="00DA1663" w:rsidRPr="00817E3A" w:rsidRDefault="00DA1663" w:rsidP="009018B9">
      <w:pPr>
        <w:pStyle w:val="Corponico"/>
        <w:widowControl w:val="0"/>
        <w:numPr>
          <w:ilvl w:val="0"/>
          <w:numId w:val="12"/>
        </w:numPr>
        <w:spacing w:before="120" w:after="120" w:line="360" w:lineRule="auto"/>
        <w:ind w:left="709" w:hanging="142"/>
        <w:rPr>
          <w:rFonts w:ascii="Arial" w:hAnsi="Arial" w:cs="Arial"/>
          <w:b/>
          <w:bCs/>
          <w:sz w:val="22"/>
          <w:szCs w:val="22"/>
          <w:u w:val="single"/>
        </w:rPr>
      </w:pPr>
      <w:r w:rsidRPr="00817E3A">
        <w:rPr>
          <w:rFonts w:ascii="Arial" w:hAnsi="Arial" w:cs="Arial"/>
          <w:b/>
          <w:sz w:val="22"/>
          <w:szCs w:val="22"/>
        </w:rPr>
        <w:t>Atestado(s) de Capacidade Técnica ou Certidão(</w:t>
      </w:r>
      <w:proofErr w:type="spellStart"/>
      <w:r w:rsidRPr="00817E3A">
        <w:rPr>
          <w:rFonts w:ascii="Arial" w:hAnsi="Arial" w:cs="Arial"/>
          <w:b/>
          <w:sz w:val="22"/>
          <w:szCs w:val="22"/>
        </w:rPr>
        <w:t>ões</w:t>
      </w:r>
      <w:proofErr w:type="spellEnd"/>
      <w:r w:rsidRPr="00817E3A">
        <w:rPr>
          <w:rFonts w:ascii="Arial" w:hAnsi="Arial" w:cs="Arial"/>
          <w:b/>
          <w:sz w:val="22"/>
          <w:szCs w:val="22"/>
        </w:rPr>
        <w:t>)</w:t>
      </w:r>
      <w:r w:rsidRPr="00817E3A">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que comprove</w:t>
      </w:r>
      <w:r w:rsidR="009018B9" w:rsidRPr="00817E3A">
        <w:rPr>
          <w:rFonts w:ascii="Arial" w:hAnsi="Arial" w:cs="Arial"/>
          <w:sz w:val="22"/>
          <w:szCs w:val="22"/>
        </w:rPr>
        <w:t xml:space="preserve"> e</w:t>
      </w:r>
      <w:r w:rsidR="00B53E34" w:rsidRPr="00817E3A">
        <w:rPr>
          <w:rFonts w:ascii="Arial" w:hAnsi="Arial" w:cs="Arial"/>
          <w:sz w:val="22"/>
          <w:szCs w:val="22"/>
        </w:rPr>
        <w:t xml:space="preserve">xperiência de pelo menos 1 (um) ano na prestação de serviços de suporte e atualização da plataforma </w:t>
      </w:r>
      <w:proofErr w:type="spellStart"/>
      <w:r w:rsidR="00B53E34" w:rsidRPr="00817E3A">
        <w:rPr>
          <w:rFonts w:ascii="Arial" w:hAnsi="Arial" w:cs="Arial"/>
          <w:sz w:val="22"/>
          <w:szCs w:val="22"/>
        </w:rPr>
        <w:t>Liferay</w:t>
      </w:r>
      <w:proofErr w:type="spellEnd"/>
      <w:r w:rsidR="00B53E34" w:rsidRPr="00817E3A">
        <w:rPr>
          <w:rFonts w:ascii="Arial" w:hAnsi="Arial" w:cs="Arial"/>
          <w:sz w:val="22"/>
          <w:szCs w:val="22"/>
        </w:rPr>
        <w:t xml:space="preserve"> Community </w:t>
      </w:r>
      <w:proofErr w:type="spellStart"/>
      <w:r w:rsidR="00B53E34" w:rsidRPr="00817E3A">
        <w:rPr>
          <w:rFonts w:ascii="Arial" w:hAnsi="Arial" w:cs="Arial"/>
          <w:sz w:val="22"/>
          <w:szCs w:val="22"/>
        </w:rPr>
        <w:t>Edition</w:t>
      </w:r>
      <w:proofErr w:type="spellEnd"/>
      <w:r w:rsidR="00B53E34" w:rsidRPr="00817E3A">
        <w:rPr>
          <w:rFonts w:ascii="Arial" w:hAnsi="Arial" w:cs="Arial"/>
          <w:sz w:val="22"/>
          <w:szCs w:val="22"/>
        </w:rPr>
        <w:t xml:space="preserve"> 7.4 </w:t>
      </w:r>
      <w:r w:rsidR="00B53E34" w:rsidRPr="00817E3A">
        <w:rPr>
          <w:rFonts w:ascii="Arial" w:hAnsi="Arial" w:cs="Arial"/>
          <w:b/>
          <w:bCs/>
          <w:sz w:val="22"/>
          <w:szCs w:val="22"/>
          <w:u w:val="single"/>
        </w:rPr>
        <w:t>ou superior</w:t>
      </w:r>
      <w:r w:rsidR="008B2A8F" w:rsidRPr="00817E3A">
        <w:rPr>
          <w:rFonts w:ascii="Arial" w:hAnsi="Arial" w:cs="Arial"/>
          <w:b/>
          <w:bCs/>
          <w:sz w:val="22"/>
          <w:szCs w:val="22"/>
          <w:u w:val="single"/>
        </w:rPr>
        <w:t>;</w:t>
      </w:r>
    </w:p>
    <w:p w14:paraId="16D33A06" w14:textId="57CD0B80" w:rsidR="00C7085A" w:rsidRPr="00817E3A" w:rsidRDefault="00C7085A" w:rsidP="00C7085A">
      <w:pPr>
        <w:pStyle w:val="Corponico"/>
        <w:widowControl w:val="0"/>
        <w:numPr>
          <w:ilvl w:val="0"/>
          <w:numId w:val="12"/>
        </w:numPr>
        <w:spacing w:before="120" w:after="120" w:line="360" w:lineRule="auto"/>
        <w:ind w:left="709" w:hanging="142"/>
        <w:rPr>
          <w:rFonts w:ascii="Arial" w:hAnsi="Arial" w:cs="Arial"/>
          <w:bCs/>
          <w:sz w:val="22"/>
          <w:szCs w:val="22"/>
        </w:rPr>
      </w:pPr>
      <w:r w:rsidRPr="00817E3A">
        <w:rPr>
          <w:rFonts w:ascii="Arial" w:hAnsi="Arial" w:cs="Arial"/>
          <w:bCs/>
          <w:sz w:val="22"/>
          <w:szCs w:val="22"/>
        </w:rPr>
        <w:t xml:space="preserve">Declaração, nos termos do disposto no inciso I do art. 67 da Lei nº 14.133/2021, de que a licitante, quando da efetiva contratação e para fins de execução contratual, disporá em seu </w:t>
      </w:r>
      <w:r w:rsidRPr="00817E3A">
        <w:rPr>
          <w:rFonts w:ascii="Arial" w:hAnsi="Arial" w:cs="Arial"/>
          <w:bCs/>
          <w:sz w:val="22"/>
          <w:szCs w:val="22"/>
        </w:rPr>
        <w:lastRenderedPageBreak/>
        <w:t xml:space="preserve">quadro permanente, de </w:t>
      </w:r>
      <w:r w:rsidR="001F29ED" w:rsidRPr="00817E3A">
        <w:rPr>
          <w:rFonts w:ascii="Arial" w:hAnsi="Arial" w:cs="Arial"/>
          <w:bCs/>
          <w:sz w:val="22"/>
          <w:szCs w:val="22"/>
        </w:rPr>
        <w:t xml:space="preserve">qualificado dentro de cada perfil profissional descrito no Item 12 </w:t>
      </w:r>
      <w:r w:rsidR="000B39D4" w:rsidRPr="00817E3A">
        <w:rPr>
          <w:rFonts w:ascii="Arial" w:hAnsi="Arial" w:cs="Arial"/>
          <w:bCs/>
          <w:sz w:val="22"/>
          <w:szCs w:val="22"/>
        </w:rPr>
        <w:t>do Anexo III (CATÁLOGO DE ATIVIDADES)</w:t>
      </w:r>
      <w:r w:rsidR="001F29ED" w:rsidRPr="00817E3A">
        <w:rPr>
          <w:rFonts w:ascii="Arial" w:hAnsi="Arial" w:cs="Arial"/>
          <w:bCs/>
          <w:sz w:val="22"/>
          <w:szCs w:val="22"/>
        </w:rPr>
        <w:t>, com documentação a ser apresentada em até 10 dias após assinatura de Contrato</w:t>
      </w:r>
      <w:r w:rsidRPr="00817E3A">
        <w:rPr>
          <w:rFonts w:ascii="Arial" w:hAnsi="Arial" w:cs="Arial"/>
          <w:bCs/>
          <w:sz w:val="22"/>
          <w:szCs w:val="22"/>
        </w:rPr>
        <w:t>. A comprovação do vínculo do profissional com a empresa de que trata esta alínea deverá ser feita na forma do disposto no item 11.</w:t>
      </w:r>
      <w:r w:rsidR="000B39D4" w:rsidRPr="00817E3A">
        <w:rPr>
          <w:rFonts w:ascii="Arial" w:hAnsi="Arial" w:cs="Arial"/>
          <w:bCs/>
          <w:sz w:val="22"/>
          <w:szCs w:val="22"/>
        </w:rPr>
        <w:t>15</w:t>
      </w:r>
      <w:r w:rsidRPr="00817E3A">
        <w:rPr>
          <w:rFonts w:ascii="Arial" w:hAnsi="Arial" w:cs="Arial"/>
          <w:bCs/>
          <w:sz w:val="22"/>
          <w:szCs w:val="22"/>
        </w:rPr>
        <w:t>. A licitante poderá ainda optar por substituir a presente declaração pela respectiva comprovação mencionada ness</w:t>
      </w:r>
      <w:r w:rsidR="000B39D4" w:rsidRPr="00817E3A">
        <w:rPr>
          <w:rFonts w:ascii="Arial" w:hAnsi="Arial" w:cs="Arial"/>
          <w:bCs/>
          <w:sz w:val="22"/>
          <w:szCs w:val="22"/>
        </w:rPr>
        <w:t>e</w:t>
      </w:r>
      <w:r w:rsidRPr="00817E3A">
        <w:rPr>
          <w:rFonts w:ascii="Arial" w:hAnsi="Arial" w:cs="Arial"/>
          <w:bCs/>
          <w:sz w:val="22"/>
          <w:szCs w:val="22"/>
        </w:rPr>
        <w:t xml:space="preserve"> </w:t>
      </w:r>
      <w:r w:rsidR="000B39D4" w:rsidRPr="00817E3A">
        <w:rPr>
          <w:rFonts w:ascii="Arial" w:hAnsi="Arial" w:cs="Arial"/>
          <w:bCs/>
          <w:sz w:val="22"/>
          <w:szCs w:val="22"/>
        </w:rPr>
        <w:t>item</w:t>
      </w:r>
      <w:r w:rsidRPr="00817E3A">
        <w:rPr>
          <w:rFonts w:ascii="Arial" w:hAnsi="Arial" w:cs="Arial"/>
          <w:bCs/>
          <w:sz w:val="22"/>
          <w:szCs w:val="22"/>
        </w:rPr>
        <w:t xml:space="preserve">; </w:t>
      </w:r>
    </w:p>
    <w:p w14:paraId="22F4A2DF" w14:textId="77777777" w:rsidR="003D0230" w:rsidRPr="00817E3A" w:rsidRDefault="003D0230" w:rsidP="00E91EBB">
      <w:pPr>
        <w:pStyle w:val="Corponico"/>
        <w:tabs>
          <w:tab w:val="left" w:pos="1560"/>
        </w:tabs>
        <w:spacing w:before="120" w:after="120" w:line="360" w:lineRule="auto"/>
        <w:ind w:left="709"/>
        <w:rPr>
          <w:rFonts w:ascii="Arial" w:hAnsi="Arial" w:cs="Arial"/>
          <w:sz w:val="22"/>
          <w:szCs w:val="22"/>
        </w:rPr>
      </w:pPr>
      <w:r w:rsidRPr="00817E3A">
        <w:rPr>
          <w:rFonts w:ascii="Arial" w:hAnsi="Arial" w:cs="Arial"/>
          <w:sz w:val="22"/>
          <w:szCs w:val="22"/>
        </w:rPr>
        <w:t>1</w:t>
      </w:r>
      <w:r w:rsidR="00DA1663" w:rsidRPr="00817E3A">
        <w:rPr>
          <w:rFonts w:ascii="Arial" w:hAnsi="Arial" w:cs="Arial"/>
          <w:sz w:val="22"/>
          <w:szCs w:val="22"/>
        </w:rPr>
        <w:t>1</w:t>
      </w:r>
      <w:r w:rsidRPr="00817E3A">
        <w:rPr>
          <w:rFonts w:ascii="Arial" w:hAnsi="Arial" w:cs="Arial"/>
          <w:sz w:val="22"/>
          <w:szCs w:val="22"/>
        </w:rPr>
        <w:t>.3.1.</w:t>
      </w:r>
      <w:r w:rsidRPr="00817E3A">
        <w:rPr>
          <w:rFonts w:ascii="Arial" w:hAnsi="Arial" w:cs="Arial"/>
          <w:sz w:val="22"/>
          <w:szCs w:val="22"/>
        </w:rPr>
        <w:tab/>
      </w:r>
      <w:bookmarkStart w:id="12" w:name="_Hlk159936027"/>
      <w:r w:rsidRPr="00817E3A">
        <w:rPr>
          <w:rFonts w:ascii="Arial" w:hAnsi="Arial" w:cs="Arial"/>
          <w:sz w:val="22"/>
          <w:szCs w:val="22"/>
        </w:rPr>
        <w:t>A não apresentação do</w:t>
      </w:r>
      <w:r w:rsidR="00A722FB" w:rsidRPr="00817E3A">
        <w:rPr>
          <w:rFonts w:ascii="Arial" w:hAnsi="Arial" w:cs="Arial"/>
          <w:sz w:val="22"/>
          <w:szCs w:val="22"/>
        </w:rPr>
        <w:t>s</w:t>
      </w:r>
      <w:r w:rsidRPr="00817E3A">
        <w:rPr>
          <w:rFonts w:ascii="Arial" w:hAnsi="Arial" w:cs="Arial"/>
          <w:sz w:val="22"/>
          <w:szCs w:val="22"/>
        </w:rPr>
        <w:t xml:space="preserve"> documento</w:t>
      </w:r>
      <w:r w:rsidR="00A722FB" w:rsidRPr="00817E3A">
        <w:rPr>
          <w:rFonts w:ascii="Arial" w:hAnsi="Arial" w:cs="Arial"/>
          <w:sz w:val="22"/>
          <w:szCs w:val="22"/>
        </w:rPr>
        <w:t>s</w:t>
      </w:r>
      <w:r w:rsidRPr="00817E3A">
        <w:rPr>
          <w:rFonts w:ascii="Arial" w:hAnsi="Arial" w:cs="Arial"/>
          <w:sz w:val="22"/>
          <w:szCs w:val="22"/>
        </w:rPr>
        <w:t xml:space="preserve"> constante</w:t>
      </w:r>
      <w:r w:rsidR="00A722FB" w:rsidRPr="00817E3A">
        <w:rPr>
          <w:rFonts w:ascii="Arial" w:hAnsi="Arial" w:cs="Arial"/>
          <w:sz w:val="22"/>
          <w:szCs w:val="22"/>
        </w:rPr>
        <w:t>s</w:t>
      </w:r>
      <w:r w:rsidRPr="00817E3A">
        <w:rPr>
          <w:rFonts w:ascii="Arial" w:hAnsi="Arial" w:cs="Arial"/>
          <w:sz w:val="22"/>
          <w:szCs w:val="22"/>
        </w:rPr>
        <w:t xml:space="preserve"> do</w:t>
      </w:r>
      <w:r w:rsidR="00A722FB" w:rsidRPr="00817E3A">
        <w:rPr>
          <w:rFonts w:ascii="Arial" w:hAnsi="Arial" w:cs="Arial"/>
          <w:sz w:val="22"/>
          <w:szCs w:val="22"/>
        </w:rPr>
        <w:t>s</w:t>
      </w:r>
      <w:r w:rsidRPr="00817E3A">
        <w:rPr>
          <w:rFonts w:ascii="Arial" w:hAnsi="Arial" w:cs="Arial"/>
          <w:sz w:val="22"/>
          <w:szCs w:val="22"/>
        </w:rPr>
        <w:t xml:space="preserve"> inciso</w:t>
      </w:r>
      <w:r w:rsidR="00A722FB" w:rsidRPr="00817E3A">
        <w:rPr>
          <w:rFonts w:ascii="Arial" w:hAnsi="Arial" w:cs="Arial"/>
          <w:sz w:val="22"/>
          <w:szCs w:val="22"/>
        </w:rPr>
        <w:t>s</w:t>
      </w:r>
      <w:r w:rsidRPr="00817E3A">
        <w:rPr>
          <w:rFonts w:ascii="Arial" w:hAnsi="Arial" w:cs="Arial"/>
          <w:sz w:val="22"/>
          <w:szCs w:val="22"/>
        </w:rPr>
        <w:t xml:space="preserve"> I</w:t>
      </w:r>
      <w:r w:rsidR="00A722FB" w:rsidRPr="00817E3A">
        <w:rPr>
          <w:rFonts w:ascii="Arial" w:hAnsi="Arial" w:cs="Arial"/>
          <w:sz w:val="22"/>
          <w:szCs w:val="22"/>
        </w:rPr>
        <w:t xml:space="preserve"> e II</w:t>
      </w:r>
      <w:bookmarkEnd w:id="12"/>
      <w:r w:rsidRPr="00817E3A">
        <w:rPr>
          <w:rFonts w:ascii="Arial" w:hAnsi="Arial" w:cs="Arial"/>
          <w:sz w:val="22"/>
          <w:szCs w:val="22"/>
        </w:rPr>
        <w:t xml:space="preserve"> não implicará a inabilitação do licitante, salvo se não houver possibilidade de consulta do documento via Internet.</w:t>
      </w:r>
    </w:p>
    <w:p w14:paraId="1E191603" w14:textId="77777777" w:rsidR="00FA24F5" w:rsidRPr="00817E3A" w:rsidRDefault="00FA24F5"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.4.</w:t>
      </w:r>
      <w:r w:rsidRPr="00817E3A">
        <w:rPr>
          <w:rFonts w:ascii="Arial" w:hAnsi="Arial" w:cs="Arial"/>
          <w:sz w:val="22"/>
          <w:szCs w:val="22"/>
        </w:rPr>
        <w:tab/>
        <w:t>O licitante que deixar de enviar a documentação indicada neste Capítulo, será inabilitado e sujeitar-se-á às sanções previstas neste Edital.</w:t>
      </w:r>
    </w:p>
    <w:p w14:paraId="436E3221" w14:textId="77777777" w:rsidR="003D0230" w:rsidRPr="00817E3A" w:rsidRDefault="00AE46A9"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003D0230" w:rsidRPr="00817E3A">
        <w:rPr>
          <w:rFonts w:ascii="Arial" w:hAnsi="Arial" w:cs="Arial"/>
          <w:sz w:val="22"/>
          <w:szCs w:val="22"/>
        </w:rPr>
        <w:t>.</w:t>
      </w:r>
      <w:r w:rsidR="00FA24F5" w:rsidRPr="00817E3A">
        <w:rPr>
          <w:rFonts w:ascii="Arial" w:hAnsi="Arial" w:cs="Arial"/>
          <w:sz w:val="22"/>
          <w:szCs w:val="22"/>
        </w:rPr>
        <w:t>5</w:t>
      </w:r>
      <w:r w:rsidR="003D0230" w:rsidRPr="00817E3A">
        <w:rPr>
          <w:rFonts w:ascii="Arial" w:hAnsi="Arial" w:cs="Arial"/>
          <w:sz w:val="22"/>
          <w:szCs w:val="22"/>
        </w:rPr>
        <w:t>.</w:t>
      </w:r>
      <w:r w:rsidR="003D0230" w:rsidRPr="00817E3A">
        <w:rPr>
          <w:rFonts w:ascii="Arial" w:hAnsi="Arial" w:cs="Arial"/>
          <w:sz w:val="22"/>
          <w:szCs w:val="22"/>
        </w:rPr>
        <w:tab/>
        <w:t>O Pregoeiro poderá consultar sítios oficiais de órgãos e entidades emissores de certidões, para verificar as condições de habilitação dos licitantes.</w:t>
      </w:r>
    </w:p>
    <w:p w14:paraId="7585E8F0"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6</w:t>
      </w:r>
      <w:r w:rsidRPr="00817E3A">
        <w:rPr>
          <w:rFonts w:ascii="Arial" w:hAnsi="Arial" w:cs="Arial"/>
          <w:sz w:val="22"/>
          <w:szCs w:val="22"/>
        </w:rPr>
        <w:tab/>
        <w:t xml:space="preserve">O licitante deve disponibilizar todas as informações necessárias à comprovação da legitimidade dos atestados solicitados, </w:t>
      </w:r>
      <w:bookmarkStart w:id="13" w:name="_Hlk123751118"/>
      <w:r w:rsidR="00B77FDA" w:rsidRPr="00817E3A">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817E3A">
        <w:rPr>
          <w:rFonts w:ascii="Arial" w:hAnsi="Arial" w:cs="Arial"/>
          <w:sz w:val="22"/>
          <w:szCs w:val="22"/>
        </w:rPr>
        <w:t xml:space="preserve">fornecimento </w:t>
      </w:r>
      <w:proofErr w:type="spellStart"/>
      <w:r w:rsidR="00B77FDA" w:rsidRPr="00817E3A">
        <w:rPr>
          <w:rFonts w:ascii="Arial" w:hAnsi="Arial" w:cs="Arial"/>
          <w:sz w:val="22"/>
          <w:szCs w:val="22"/>
        </w:rPr>
        <w:t>etc</w:t>
      </w:r>
      <w:proofErr w:type="spellEnd"/>
      <w:proofErr w:type="gramEnd"/>
      <w:r w:rsidR="00B77FDA" w:rsidRPr="00817E3A">
        <w:rPr>
          <w:rFonts w:ascii="Arial" w:hAnsi="Arial" w:cs="Arial"/>
          <w:sz w:val="22"/>
          <w:szCs w:val="22"/>
        </w:rPr>
        <w:t>, não se configurando o presente rol como taxativo, mas apenas exemplificativo</w:t>
      </w:r>
      <w:bookmarkEnd w:id="13"/>
      <w:r w:rsidR="00B77FDA" w:rsidRPr="00817E3A">
        <w:rPr>
          <w:rFonts w:ascii="Arial" w:hAnsi="Arial" w:cs="Arial"/>
          <w:sz w:val="22"/>
          <w:szCs w:val="22"/>
        </w:rPr>
        <w:t>.</w:t>
      </w:r>
    </w:p>
    <w:p w14:paraId="2D462DEF"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7</w:t>
      </w:r>
      <w:r w:rsidRPr="00817E3A">
        <w:rPr>
          <w:rFonts w:ascii="Arial" w:hAnsi="Arial" w:cs="Arial"/>
          <w:sz w:val="22"/>
          <w:szCs w:val="22"/>
        </w:rPr>
        <w:t>.</w:t>
      </w:r>
      <w:r w:rsidRPr="00817E3A">
        <w:rPr>
          <w:rFonts w:ascii="Arial" w:hAnsi="Arial" w:cs="Arial"/>
          <w:sz w:val="22"/>
          <w:szCs w:val="22"/>
        </w:rPr>
        <w:tab/>
        <w:t xml:space="preserve">Os documentos que não estejam contemplados no SICAF, ou que nele constem como vencidos na data de abertura da licitação, </w:t>
      </w:r>
      <w:bookmarkStart w:id="14" w:name="_Hlk141798752"/>
      <w:r w:rsidR="00B4003E" w:rsidRPr="00817E3A">
        <w:rPr>
          <w:rFonts w:ascii="Arial" w:hAnsi="Arial" w:cs="Arial"/>
          <w:sz w:val="22"/>
          <w:szCs w:val="22"/>
        </w:rPr>
        <w:t xml:space="preserve">deverão ser remetidos pelo licitante, no mesmo prazo estipulado no item </w:t>
      </w:r>
      <w:r w:rsidR="002E0EE7" w:rsidRPr="00817E3A">
        <w:rPr>
          <w:rFonts w:ascii="Arial" w:hAnsi="Arial" w:cs="Arial"/>
          <w:sz w:val="22"/>
          <w:szCs w:val="22"/>
        </w:rPr>
        <w:t>9</w:t>
      </w:r>
      <w:r w:rsidR="00B4003E" w:rsidRPr="00817E3A">
        <w:rPr>
          <w:rFonts w:ascii="Arial" w:hAnsi="Arial" w:cs="Arial"/>
          <w:sz w:val="22"/>
          <w:szCs w:val="22"/>
        </w:rPr>
        <w:t>.4, contados da solicitação do pregoeiro</w:t>
      </w:r>
      <w:bookmarkEnd w:id="14"/>
      <w:r w:rsidRPr="00817E3A">
        <w:rPr>
          <w:rFonts w:ascii="Arial" w:hAnsi="Arial" w:cs="Arial"/>
          <w:sz w:val="22"/>
          <w:szCs w:val="22"/>
        </w:rPr>
        <w:t>.</w:t>
      </w:r>
    </w:p>
    <w:p w14:paraId="785CEF48" w14:textId="77777777" w:rsidR="003D5ABF" w:rsidRPr="00817E3A" w:rsidRDefault="003D5ABF" w:rsidP="000D2E09">
      <w:pPr>
        <w:pStyle w:val="Corponico"/>
        <w:spacing w:before="120" w:after="120" w:line="360" w:lineRule="auto"/>
        <w:ind w:left="709"/>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7</w:t>
      </w:r>
      <w:r w:rsidRPr="00817E3A">
        <w:rPr>
          <w:rFonts w:ascii="Arial" w:hAnsi="Arial" w:cs="Arial"/>
          <w:sz w:val="22"/>
          <w:szCs w:val="22"/>
        </w:rPr>
        <w:t>.1</w:t>
      </w:r>
      <w:r w:rsidRPr="00817E3A">
        <w:rPr>
          <w:rFonts w:ascii="Arial" w:hAnsi="Arial" w:cs="Arial"/>
          <w:sz w:val="22"/>
          <w:szCs w:val="22"/>
        </w:rPr>
        <w:tab/>
        <w:t>No relatório de consulta ao SICAF, emitido para cumprimento do item 1</w:t>
      </w:r>
      <w:r w:rsidR="00A44107" w:rsidRPr="00817E3A">
        <w:rPr>
          <w:rFonts w:ascii="Arial" w:hAnsi="Arial" w:cs="Arial"/>
          <w:sz w:val="22"/>
          <w:szCs w:val="22"/>
        </w:rPr>
        <w:t>1</w:t>
      </w:r>
      <w:r w:rsidRPr="00817E3A">
        <w:rPr>
          <w:rFonts w:ascii="Arial" w:hAnsi="Arial" w:cs="Arial"/>
          <w:sz w:val="22"/>
          <w:szCs w:val="22"/>
        </w:rPr>
        <w:t>.1, deverá constar, no mínimo, a regularidade com os seguintes entes, em plena validade:</w:t>
      </w:r>
    </w:p>
    <w:p w14:paraId="2054859C" w14:textId="77777777" w:rsidR="003D5ABF" w:rsidRPr="00817E3A" w:rsidRDefault="003D5ABF" w:rsidP="00E91EBB">
      <w:pPr>
        <w:pStyle w:val="Corponico"/>
        <w:tabs>
          <w:tab w:val="left" w:pos="2410"/>
        </w:tabs>
        <w:spacing w:before="120" w:after="120" w:line="360" w:lineRule="auto"/>
        <w:ind w:left="1418"/>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7</w:t>
      </w:r>
      <w:r w:rsidRPr="00817E3A">
        <w:rPr>
          <w:rFonts w:ascii="Arial" w:hAnsi="Arial" w:cs="Arial"/>
          <w:sz w:val="22"/>
          <w:szCs w:val="22"/>
        </w:rPr>
        <w:t>.1.1</w:t>
      </w:r>
      <w:r w:rsidRPr="00817E3A">
        <w:rPr>
          <w:rFonts w:ascii="Arial" w:hAnsi="Arial" w:cs="Arial"/>
          <w:sz w:val="22"/>
          <w:szCs w:val="22"/>
        </w:rPr>
        <w:tab/>
        <w:t>Receita Federal e PGFN;</w:t>
      </w:r>
    </w:p>
    <w:p w14:paraId="65966D3D" w14:textId="77777777" w:rsidR="003D5ABF" w:rsidRPr="00817E3A" w:rsidRDefault="003D5ABF" w:rsidP="00E91EBB">
      <w:pPr>
        <w:pStyle w:val="Corponico"/>
        <w:tabs>
          <w:tab w:val="left" w:pos="2410"/>
        </w:tabs>
        <w:spacing w:before="120" w:after="120" w:line="360" w:lineRule="auto"/>
        <w:ind w:left="1418"/>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7</w:t>
      </w:r>
      <w:r w:rsidRPr="00817E3A">
        <w:rPr>
          <w:rFonts w:ascii="Arial" w:hAnsi="Arial" w:cs="Arial"/>
          <w:sz w:val="22"/>
          <w:szCs w:val="22"/>
        </w:rPr>
        <w:t>.1.2</w:t>
      </w:r>
      <w:r w:rsidRPr="00817E3A">
        <w:rPr>
          <w:rFonts w:ascii="Arial" w:hAnsi="Arial" w:cs="Arial"/>
          <w:sz w:val="22"/>
          <w:szCs w:val="22"/>
        </w:rPr>
        <w:tab/>
        <w:t>Fundo de Garantia pelo Tempo de Serviço (FGTS);</w:t>
      </w:r>
    </w:p>
    <w:p w14:paraId="56E9A682" w14:textId="77777777" w:rsidR="003D5ABF" w:rsidRPr="00817E3A" w:rsidRDefault="003D5ABF" w:rsidP="00E91EBB">
      <w:pPr>
        <w:pStyle w:val="Corponico"/>
        <w:tabs>
          <w:tab w:val="left" w:pos="2410"/>
        </w:tabs>
        <w:spacing w:before="120" w:after="120" w:line="360" w:lineRule="auto"/>
        <w:ind w:left="1418"/>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7</w:t>
      </w:r>
      <w:r w:rsidRPr="00817E3A">
        <w:rPr>
          <w:rFonts w:ascii="Arial" w:hAnsi="Arial" w:cs="Arial"/>
          <w:sz w:val="22"/>
          <w:szCs w:val="22"/>
        </w:rPr>
        <w:t>.1.3</w:t>
      </w:r>
      <w:r w:rsidRPr="00817E3A">
        <w:rPr>
          <w:rFonts w:ascii="Arial" w:hAnsi="Arial" w:cs="Arial"/>
          <w:sz w:val="22"/>
          <w:szCs w:val="22"/>
        </w:rPr>
        <w:tab/>
        <w:t xml:space="preserve">Justiça Trabalhista (Certidão Negativa de Débitos Trabalhistas - CNDT); e </w:t>
      </w:r>
    </w:p>
    <w:p w14:paraId="5CA5B1E6" w14:textId="77777777" w:rsidR="003D5ABF" w:rsidRPr="00817E3A" w:rsidRDefault="003D5ABF" w:rsidP="00E91EBB">
      <w:pPr>
        <w:pStyle w:val="Corponico"/>
        <w:tabs>
          <w:tab w:val="left" w:pos="2410"/>
        </w:tabs>
        <w:spacing w:before="120" w:after="120" w:line="360" w:lineRule="auto"/>
        <w:ind w:left="1418"/>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7</w:t>
      </w:r>
      <w:r w:rsidRPr="00817E3A">
        <w:rPr>
          <w:rFonts w:ascii="Arial" w:hAnsi="Arial" w:cs="Arial"/>
          <w:sz w:val="22"/>
          <w:szCs w:val="22"/>
        </w:rPr>
        <w:t>.1.4</w:t>
      </w:r>
      <w:r w:rsidRPr="00817E3A">
        <w:rPr>
          <w:rFonts w:ascii="Arial" w:hAnsi="Arial" w:cs="Arial"/>
          <w:sz w:val="22"/>
          <w:szCs w:val="22"/>
        </w:rPr>
        <w:tab/>
        <w:t xml:space="preserve">Receita Estadual/Municipal/Distrital. </w:t>
      </w:r>
    </w:p>
    <w:p w14:paraId="5BA6BB3D"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lastRenderedPageBreak/>
        <w:t>1</w:t>
      </w:r>
      <w:r w:rsidR="00181C9F" w:rsidRPr="00817E3A">
        <w:rPr>
          <w:rFonts w:ascii="Arial" w:hAnsi="Arial" w:cs="Arial"/>
          <w:sz w:val="22"/>
          <w:szCs w:val="22"/>
        </w:rPr>
        <w:t>1</w:t>
      </w:r>
      <w:r w:rsidRPr="00817E3A">
        <w:rPr>
          <w:rFonts w:ascii="Arial" w:hAnsi="Arial" w:cs="Arial"/>
          <w:sz w:val="22"/>
          <w:szCs w:val="22"/>
        </w:rPr>
        <w:t>.</w:t>
      </w:r>
      <w:r w:rsidR="00061F5C" w:rsidRPr="00817E3A">
        <w:rPr>
          <w:rFonts w:ascii="Arial" w:hAnsi="Arial" w:cs="Arial"/>
          <w:sz w:val="22"/>
          <w:szCs w:val="22"/>
        </w:rPr>
        <w:t>8</w:t>
      </w:r>
      <w:r w:rsidRPr="00817E3A">
        <w:rPr>
          <w:rFonts w:ascii="Arial" w:hAnsi="Arial" w:cs="Arial"/>
          <w:sz w:val="22"/>
          <w:szCs w:val="22"/>
        </w:rPr>
        <w:t>.</w:t>
      </w:r>
      <w:r w:rsidRPr="00817E3A">
        <w:rPr>
          <w:rFonts w:ascii="Arial" w:hAnsi="Arial" w:cs="Arial"/>
          <w:sz w:val="22"/>
          <w:szCs w:val="22"/>
        </w:rPr>
        <w:tab/>
        <w:t xml:space="preserve">Em caráter de diligência, o Pregoeiro poderá solicitar, a qualquer momento, em original ou por cópia autenticada, </w:t>
      </w:r>
      <w:bookmarkStart w:id="15" w:name="_Hlk141798805"/>
      <w:r w:rsidRPr="00817E3A">
        <w:rPr>
          <w:rFonts w:ascii="Arial" w:hAnsi="Arial" w:cs="Arial"/>
          <w:sz w:val="22"/>
          <w:szCs w:val="22"/>
        </w:rPr>
        <w:t xml:space="preserve">os documentos remetidos por meio da opção “Enviar Anexo” do </w:t>
      </w:r>
      <w:r w:rsidR="001334E4" w:rsidRPr="00817E3A">
        <w:rPr>
          <w:rFonts w:ascii="Arial" w:hAnsi="Arial" w:cs="Arial"/>
          <w:sz w:val="22"/>
          <w:szCs w:val="22"/>
        </w:rPr>
        <w:t>Sistema</w:t>
      </w:r>
      <w:r w:rsidR="001334E4" w:rsidRPr="00817E3A">
        <w:rPr>
          <w:rFonts w:ascii="Arial" w:hAnsi="Arial" w:cs="Arial"/>
          <w:i/>
          <w:sz w:val="22"/>
          <w:szCs w:val="22"/>
        </w:rPr>
        <w:t xml:space="preserve"> de Compras do Governo Federal: Compras.gov.br</w:t>
      </w:r>
      <w:r w:rsidRPr="00817E3A">
        <w:rPr>
          <w:rFonts w:ascii="Arial" w:hAnsi="Arial" w:cs="Arial"/>
          <w:sz w:val="22"/>
          <w:szCs w:val="22"/>
        </w:rPr>
        <w:t xml:space="preserve">, bem como </w:t>
      </w:r>
      <w:r w:rsidR="00D47DA0" w:rsidRPr="00817E3A">
        <w:rPr>
          <w:rFonts w:ascii="Arial" w:hAnsi="Arial" w:cs="Arial"/>
          <w:sz w:val="22"/>
          <w:szCs w:val="22"/>
        </w:rPr>
        <w:t xml:space="preserve">poderá solicitar </w:t>
      </w:r>
      <w:r w:rsidRPr="00817E3A">
        <w:rPr>
          <w:rFonts w:ascii="Arial" w:hAnsi="Arial" w:cs="Arial"/>
          <w:sz w:val="22"/>
          <w:szCs w:val="22"/>
        </w:rPr>
        <w:t xml:space="preserve">correções ou </w:t>
      </w:r>
      <w:r w:rsidR="00D47DA0" w:rsidRPr="00817E3A">
        <w:rPr>
          <w:rFonts w:ascii="Arial" w:hAnsi="Arial" w:cs="Arial"/>
          <w:sz w:val="22"/>
          <w:szCs w:val="22"/>
        </w:rPr>
        <w:t xml:space="preserve">saneamento de </w:t>
      </w:r>
      <w:r w:rsidRPr="00817E3A">
        <w:rPr>
          <w:rFonts w:ascii="Arial" w:hAnsi="Arial" w:cs="Arial"/>
          <w:sz w:val="22"/>
          <w:szCs w:val="22"/>
        </w:rPr>
        <w:t>omissões na proposta e documentação remetidas</w:t>
      </w:r>
      <w:bookmarkEnd w:id="15"/>
      <w:r w:rsidRPr="00817E3A">
        <w:rPr>
          <w:rFonts w:ascii="Arial" w:hAnsi="Arial" w:cs="Arial"/>
          <w:sz w:val="22"/>
          <w:szCs w:val="22"/>
        </w:rPr>
        <w:t>.</w:t>
      </w:r>
    </w:p>
    <w:p w14:paraId="266A0893"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CD5A24" w:rsidRPr="00817E3A">
        <w:rPr>
          <w:rFonts w:ascii="Arial" w:hAnsi="Arial" w:cs="Arial"/>
          <w:sz w:val="22"/>
          <w:szCs w:val="22"/>
        </w:rPr>
        <w:t>9</w:t>
      </w:r>
      <w:r w:rsidRPr="00817E3A">
        <w:rPr>
          <w:rFonts w:ascii="Arial" w:hAnsi="Arial" w:cs="Arial"/>
          <w:sz w:val="22"/>
          <w:szCs w:val="22"/>
        </w:rPr>
        <w:t>.</w:t>
      </w:r>
      <w:r w:rsidRPr="00817E3A">
        <w:rPr>
          <w:rFonts w:ascii="Arial" w:hAnsi="Arial" w:cs="Arial"/>
          <w:sz w:val="22"/>
          <w:szCs w:val="22"/>
        </w:rPr>
        <w:tab/>
        <w:t>Sob pena de inabilitação, os documentos encaminhados deverão estar em nome do licitante, com indicação do número de inscrição no CNPJ.</w:t>
      </w:r>
    </w:p>
    <w:p w14:paraId="4CD7BB14" w14:textId="77777777" w:rsidR="00061F5C" w:rsidRPr="00817E3A" w:rsidRDefault="00061F5C"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CD5A24" w:rsidRPr="00817E3A">
        <w:rPr>
          <w:rFonts w:ascii="Arial" w:hAnsi="Arial" w:cs="Arial"/>
          <w:sz w:val="22"/>
          <w:szCs w:val="22"/>
        </w:rPr>
        <w:t>10</w:t>
      </w:r>
      <w:r w:rsidRPr="00817E3A">
        <w:rPr>
          <w:rFonts w:ascii="Arial" w:hAnsi="Arial" w:cs="Arial"/>
          <w:sz w:val="22"/>
          <w:szCs w:val="22"/>
        </w:rPr>
        <w:t>.</w:t>
      </w:r>
      <w:r w:rsidRPr="00817E3A">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0B30D9A4" w14:textId="77777777" w:rsidR="006C6EC5" w:rsidRPr="00817E3A" w:rsidRDefault="006C6EC5"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CD5A24" w:rsidRPr="00817E3A">
        <w:rPr>
          <w:rFonts w:ascii="Arial" w:hAnsi="Arial" w:cs="Arial"/>
          <w:sz w:val="22"/>
          <w:szCs w:val="22"/>
        </w:rPr>
        <w:t>1</w:t>
      </w:r>
      <w:r w:rsidR="008F070D" w:rsidRPr="00817E3A">
        <w:rPr>
          <w:rFonts w:ascii="Arial" w:hAnsi="Arial" w:cs="Arial"/>
          <w:sz w:val="22"/>
          <w:szCs w:val="22"/>
        </w:rPr>
        <w:t>1</w:t>
      </w:r>
      <w:r w:rsidRPr="00817E3A">
        <w:rPr>
          <w:rFonts w:ascii="Arial" w:hAnsi="Arial" w:cs="Arial"/>
          <w:sz w:val="22"/>
          <w:szCs w:val="22"/>
        </w:rPr>
        <w:t>.</w:t>
      </w:r>
      <w:r w:rsidRPr="00817E3A">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C1A2737" w14:textId="77777777" w:rsidR="006C6EC5" w:rsidRPr="00817E3A" w:rsidRDefault="006C6EC5" w:rsidP="00E91EBB">
      <w:pPr>
        <w:pStyle w:val="Corponico"/>
        <w:tabs>
          <w:tab w:val="left" w:pos="1843"/>
        </w:tabs>
        <w:spacing w:before="120" w:after="120" w:line="360" w:lineRule="auto"/>
        <w:ind w:left="709"/>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w:t>
      </w:r>
      <w:r w:rsidR="00081307" w:rsidRPr="00817E3A">
        <w:rPr>
          <w:rFonts w:ascii="Arial" w:hAnsi="Arial" w:cs="Arial"/>
          <w:sz w:val="22"/>
          <w:szCs w:val="22"/>
        </w:rPr>
        <w:t>1</w:t>
      </w:r>
      <w:r w:rsidR="008F070D" w:rsidRPr="00817E3A">
        <w:rPr>
          <w:rFonts w:ascii="Arial" w:hAnsi="Arial" w:cs="Arial"/>
          <w:sz w:val="22"/>
          <w:szCs w:val="22"/>
        </w:rPr>
        <w:t>1</w:t>
      </w:r>
      <w:r w:rsidRPr="00817E3A">
        <w:rPr>
          <w:rFonts w:ascii="Arial" w:hAnsi="Arial" w:cs="Arial"/>
          <w:sz w:val="22"/>
          <w:szCs w:val="22"/>
        </w:rPr>
        <w:t>.1.</w:t>
      </w:r>
      <w:r w:rsidRPr="00817E3A">
        <w:rPr>
          <w:rFonts w:ascii="Arial" w:hAnsi="Arial" w:cs="Arial"/>
          <w:sz w:val="22"/>
          <w:szCs w:val="22"/>
        </w:rPr>
        <w:tab/>
        <w:t xml:space="preserve">Caso o licitante vencedor seja estrangeiro, para fins de </w:t>
      </w:r>
      <w:r w:rsidR="00CB380A" w:rsidRPr="00817E3A">
        <w:rPr>
          <w:rFonts w:ascii="Arial" w:hAnsi="Arial" w:cs="Arial"/>
          <w:sz w:val="22"/>
          <w:szCs w:val="22"/>
        </w:rPr>
        <w:t>assinatura do contrato</w:t>
      </w:r>
      <w:r w:rsidRPr="00817E3A">
        <w:rPr>
          <w:rFonts w:ascii="Arial" w:hAnsi="Arial" w:cs="Arial"/>
          <w:sz w:val="22"/>
          <w:szCs w:val="22"/>
        </w:rPr>
        <w:t>, os documentos de que trata esse item deverão ser traduzidos por tradutor juramentado no País e apostilados nos termos dispostos no </w:t>
      </w:r>
      <w:hyperlink r:id="rId21" w:history="1">
        <w:r w:rsidRPr="00817E3A">
          <w:rPr>
            <w:rStyle w:val="Hyperlink"/>
            <w:rFonts w:ascii="Arial" w:hAnsi="Arial" w:cs="Arial"/>
            <w:color w:val="auto"/>
            <w:sz w:val="22"/>
            <w:szCs w:val="22"/>
          </w:rPr>
          <w:t>Decreto nº 8.660, de 29 de janeiro de 2016</w:t>
        </w:r>
      </w:hyperlink>
      <w:r w:rsidRPr="00817E3A">
        <w:rPr>
          <w:rFonts w:ascii="Arial" w:hAnsi="Arial" w:cs="Arial"/>
          <w:sz w:val="22"/>
          <w:szCs w:val="22"/>
        </w:rPr>
        <w:t xml:space="preserve">, ou de outro que venha a substituí-lo, ou </w:t>
      </w:r>
      <w:proofErr w:type="spellStart"/>
      <w:r w:rsidRPr="00817E3A">
        <w:rPr>
          <w:rFonts w:ascii="Arial" w:hAnsi="Arial" w:cs="Arial"/>
          <w:sz w:val="22"/>
          <w:szCs w:val="22"/>
        </w:rPr>
        <w:t>consularizados</w:t>
      </w:r>
      <w:proofErr w:type="spellEnd"/>
      <w:r w:rsidRPr="00817E3A">
        <w:rPr>
          <w:rFonts w:ascii="Arial" w:hAnsi="Arial" w:cs="Arial"/>
          <w:sz w:val="22"/>
          <w:szCs w:val="22"/>
        </w:rPr>
        <w:t xml:space="preserve"> pelos respectivos consulados ou embaixadas.</w:t>
      </w:r>
    </w:p>
    <w:p w14:paraId="425F637D"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.1</w:t>
      </w:r>
      <w:r w:rsidR="008F070D" w:rsidRPr="00817E3A">
        <w:rPr>
          <w:rFonts w:ascii="Arial" w:hAnsi="Arial" w:cs="Arial"/>
          <w:sz w:val="22"/>
          <w:szCs w:val="22"/>
        </w:rPr>
        <w:t>2</w:t>
      </w:r>
      <w:r w:rsidRPr="00817E3A">
        <w:rPr>
          <w:rFonts w:ascii="Arial" w:hAnsi="Arial" w:cs="Arial"/>
          <w:sz w:val="22"/>
          <w:szCs w:val="22"/>
        </w:rPr>
        <w:t>.</w:t>
      </w:r>
      <w:r w:rsidRPr="00817E3A">
        <w:rPr>
          <w:rFonts w:ascii="Arial" w:hAnsi="Arial" w:cs="Arial"/>
          <w:sz w:val="22"/>
          <w:szCs w:val="22"/>
        </w:rPr>
        <w:tab/>
        <w:t xml:space="preserve">Tratando-se de entidades preferenciais, nos termos do item </w:t>
      </w:r>
      <w:r w:rsidR="009F431B" w:rsidRPr="00817E3A">
        <w:rPr>
          <w:rFonts w:ascii="Arial" w:hAnsi="Arial" w:cs="Arial"/>
          <w:sz w:val="22"/>
          <w:szCs w:val="22"/>
        </w:rPr>
        <w:t>5</w:t>
      </w:r>
      <w:r w:rsidRPr="00817E3A">
        <w:rPr>
          <w:rFonts w:ascii="Arial" w:hAnsi="Arial" w:cs="Arial"/>
          <w:sz w:val="22"/>
          <w:szCs w:val="22"/>
        </w:rPr>
        <w:t>.</w:t>
      </w:r>
      <w:r w:rsidR="00CC5DBA" w:rsidRPr="00817E3A">
        <w:rPr>
          <w:rFonts w:ascii="Arial" w:hAnsi="Arial" w:cs="Arial"/>
          <w:sz w:val="22"/>
          <w:szCs w:val="22"/>
        </w:rPr>
        <w:t>4</w:t>
      </w:r>
      <w:r w:rsidRPr="00817E3A">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817E3A">
        <w:rPr>
          <w:rFonts w:ascii="Arial" w:hAnsi="Arial" w:cs="Arial"/>
          <w:sz w:val="22"/>
          <w:szCs w:val="22"/>
        </w:rPr>
        <w:t>4</w:t>
      </w:r>
      <w:r w:rsidRPr="00817E3A">
        <w:rPr>
          <w:rFonts w:ascii="Arial" w:hAnsi="Arial" w:cs="Arial"/>
          <w:sz w:val="22"/>
          <w:szCs w:val="22"/>
        </w:rPr>
        <w:t xml:space="preserve"> deste Edital.</w:t>
      </w:r>
    </w:p>
    <w:p w14:paraId="60788BA6" w14:textId="77777777" w:rsidR="003D0230" w:rsidRPr="00817E3A" w:rsidRDefault="003D0230"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.13.</w:t>
      </w:r>
      <w:r w:rsidRPr="00817E3A">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0B9245F6" w14:textId="77777777" w:rsidR="008274FB" w:rsidRPr="00817E3A" w:rsidRDefault="008274FB"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.1</w:t>
      </w:r>
      <w:r w:rsidR="008F070D" w:rsidRPr="00817E3A">
        <w:rPr>
          <w:rFonts w:ascii="Arial" w:hAnsi="Arial" w:cs="Arial"/>
          <w:sz w:val="22"/>
          <w:szCs w:val="22"/>
        </w:rPr>
        <w:t>4</w:t>
      </w:r>
      <w:r w:rsidRPr="00817E3A">
        <w:rPr>
          <w:rFonts w:ascii="Arial" w:hAnsi="Arial" w:cs="Arial"/>
          <w:sz w:val="22"/>
          <w:szCs w:val="22"/>
        </w:rPr>
        <w:t>.</w:t>
      </w:r>
      <w:r w:rsidRPr="00817E3A">
        <w:rPr>
          <w:rFonts w:ascii="Arial" w:hAnsi="Arial" w:cs="Arial"/>
          <w:sz w:val="22"/>
          <w:szCs w:val="22"/>
        </w:rPr>
        <w:tab/>
        <w:t xml:space="preserve">Para </w:t>
      </w:r>
      <w:r w:rsidR="00BA29E1" w:rsidRPr="00817E3A">
        <w:rPr>
          <w:rFonts w:ascii="Arial" w:hAnsi="Arial" w:cs="Arial"/>
          <w:sz w:val="22"/>
          <w:szCs w:val="22"/>
        </w:rPr>
        <w:t xml:space="preserve">a </w:t>
      </w:r>
      <w:r w:rsidR="00574B3D" w:rsidRPr="00817E3A">
        <w:rPr>
          <w:rFonts w:ascii="Arial" w:hAnsi="Arial" w:cs="Arial"/>
          <w:sz w:val="22"/>
          <w:szCs w:val="22"/>
        </w:rPr>
        <w:t>assinatura do contrato</w:t>
      </w:r>
      <w:r w:rsidRPr="00817E3A">
        <w:rPr>
          <w:rFonts w:ascii="Arial" w:hAnsi="Arial" w:cs="Arial"/>
          <w:sz w:val="22"/>
          <w:szCs w:val="22"/>
        </w:rPr>
        <w:t>, será exigida a comprovação das condições de habilitação consignadas no edital, que deverão ser mantidas pelo licitante durante a vigência contratual.</w:t>
      </w:r>
    </w:p>
    <w:p w14:paraId="05929C01" w14:textId="77777777" w:rsidR="008274FB" w:rsidRPr="00817E3A" w:rsidRDefault="008274FB" w:rsidP="00E91EBB">
      <w:pPr>
        <w:pStyle w:val="Corponico"/>
        <w:tabs>
          <w:tab w:val="left" w:pos="1701"/>
        </w:tabs>
        <w:spacing w:before="120" w:after="120" w:line="360" w:lineRule="auto"/>
        <w:ind w:left="709"/>
        <w:rPr>
          <w:rFonts w:ascii="Arial" w:hAnsi="Arial" w:cs="Arial"/>
          <w:sz w:val="22"/>
          <w:szCs w:val="22"/>
        </w:rPr>
      </w:pPr>
      <w:bookmarkStart w:id="16" w:name="_Hlk141798852"/>
      <w:r w:rsidRPr="00817E3A">
        <w:rPr>
          <w:rFonts w:ascii="Arial" w:hAnsi="Arial" w:cs="Arial"/>
          <w:sz w:val="22"/>
          <w:szCs w:val="22"/>
        </w:rPr>
        <w:lastRenderedPageBreak/>
        <w:t>1</w:t>
      </w:r>
      <w:r w:rsidR="00181C9F" w:rsidRPr="00817E3A">
        <w:rPr>
          <w:rFonts w:ascii="Arial" w:hAnsi="Arial" w:cs="Arial"/>
          <w:sz w:val="22"/>
          <w:szCs w:val="22"/>
        </w:rPr>
        <w:t>1</w:t>
      </w:r>
      <w:r w:rsidRPr="00817E3A">
        <w:rPr>
          <w:rFonts w:ascii="Arial" w:hAnsi="Arial" w:cs="Arial"/>
          <w:sz w:val="22"/>
          <w:szCs w:val="22"/>
        </w:rPr>
        <w:t>.1</w:t>
      </w:r>
      <w:r w:rsidR="008F070D" w:rsidRPr="00817E3A">
        <w:rPr>
          <w:rFonts w:ascii="Arial" w:hAnsi="Arial" w:cs="Arial"/>
          <w:sz w:val="22"/>
          <w:szCs w:val="22"/>
        </w:rPr>
        <w:t>4</w:t>
      </w:r>
      <w:r w:rsidRPr="00817E3A">
        <w:rPr>
          <w:rFonts w:ascii="Arial" w:hAnsi="Arial" w:cs="Arial"/>
          <w:sz w:val="22"/>
          <w:szCs w:val="22"/>
        </w:rPr>
        <w:t>.1.</w:t>
      </w:r>
      <w:r w:rsidRPr="00817E3A">
        <w:rPr>
          <w:rFonts w:ascii="Arial" w:hAnsi="Arial" w:cs="Arial"/>
          <w:sz w:val="22"/>
          <w:szCs w:val="22"/>
        </w:rPr>
        <w:tab/>
        <w:t xml:space="preserve">Caso o vencedor da licitação não comprove as condições de habilitação consignadas no edital ou se recuse a </w:t>
      </w:r>
      <w:r w:rsidR="00E2771F" w:rsidRPr="00817E3A">
        <w:rPr>
          <w:rFonts w:ascii="Arial" w:hAnsi="Arial" w:cs="Arial"/>
          <w:sz w:val="22"/>
          <w:szCs w:val="22"/>
        </w:rPr>
        <w:t>assinar o contrato</w:t>
      </w:r>
      <w:r w:rsidRPr="00817E3A">
        <w:rPr>
          <w:rFonts w:ascii="Arial" w:hAnsi="Arial" w:cs="Arial"/>
          <w:sz w:val="22"/>
          <w:szCs w:val="22"/>
        </w:rPr>
        <w:t xml:space="preserve">, sem prejuízo da aplicação das sanções previstas neste Edital, </w:t>
      </w:r>
      <w:r w:rsidR="00793ED0" w:rsidRPr="00817E3A">
        <w:rPr>
          <w:rFonts w:ascii="Arial" w:hAnsi="Arial" w:cs="Arial"/>
          <w:sz w:val="22"/>
          <w:szCs w:val="22"/>
        </w:rPr>
        <w:t xml:space="preserve">será facultado à Administração </w:t>
      </w:r>
      <w:r w:rsidR="00533520" w:rsidRPr="00817E3A">
        <w:rPr>
          <w:rFonts w:ascii="Arial" w:hAnsi="Arial" w:cs="Arial"/>
          <w:sz w:val="22"/>
          <w:szCs w:val="22"/>
        </w:rPr>
        <w:t>convocar os licitantes remanescentes, na ordem de classificação, para celebra</w:t>
      </w:r>
      <w:r w:rsidR="00B75850" w:rsidRPr="00817E3A">
        <w:rPr>
          <w:rFonts w:ascii="Arial" w:hAnsi="Arial" w:cs="Arial"/>
          <w:sz w:val="22"/>
          <w:szCs w:val="22"/>
        </w:rPr>
        <w:t>r</w:t>
      </w:r>
      <w:r w:rsidR="00533520" w:rsidRPr="00817E3A">
        <w:rPr>
          <w:rFonts w:ascii="Arial" w:hAnsi="Arial" w:cs="Arial"/>
          <w:sz w:val="22"/>
          <w:szCs w:val="22"/>
        </w:rPr>
        <w:t xml:space="preserve"> o contrato</w:t>
      </w:r>
      <w:r w:rsidR="001E5E37" w:rsidRPr="00817E3A">
        <w:rPr>
          <w:rFonts w:ascii="Arial" w:hAnsi="Arial" w:cs="Arial"/>
          <w:sz w:val="22"/>
          <w:szCs w:val="22"/>
        </w:rPr>
        <w:t xml:space="preserve"> </w:t>
      </w:r>
      <w:r w:rsidR="00533520" w:rsidRPr="00817E3A">
        <w:rPr>
          <w:rFonts w:ascii="Arial" w:hAnsi="Arial" w:cs="Arial"/>
          <w:sz w:val="22"/>
          <w:szCs w:val="22"/>
        </w:rPr>
        <w:t>nas condições propostas pelo licitante vencedor</w:t>
      </w:r>
      <w:r w:rsidRPr="00817E3A">
        <w:rPr>
          <w:rFonts w:ascii="Arial" w:hAnsi="Arial" w:cs="Arial"/>
          <w:sz w:val="22"/>
          <w:szCs w:val="22"/>
        </w:rPr>
        <w:t>, comprova</w:t>
      </w:r>
      <w:r w:rsidR="00B75850" w:rsidRPr="00817E3A">
        <w:rPr>
          <w:rFonts w:ascii="Arial" w:hAnsi="Arial" w:cs="Arial"/>
          <w:sz w:val="22"/>
          <w:szCs w:val="22"/>
        </w:rPr>
        <w:t>dos</w:t>
      </w:r>
      <w:r w:rsidRPr="00817E3A">
        <w:rPr>
          <w:rFonts w:ascii="Arial" w:hAnsi="Arial" w:cs="Arial"/>
          <w:sz w:val="22"/>
          <w:szCs w:val="22"/>
        </w:rPr>
        <w:t xml:space="preserve"> os requisitos para habilitação</w:t>
      </w:r>
      <w:r w:rsidR="00B75850" w:rsidRPr="00817E3A">
        <w:rPr>
          <w:rFonts w:ascii="Arial" w:hAnsi="Arial" w:cs="Arial"/>
          <w:sz w:val="22"/>
          <w:szCs w:val="22"/>
        </w:rPr>
        <w:t xml:space="preserve"> e</w:t>
      </w:r>
      <w:r w:rsidRPr="00817E3A">
        <w:rPr>
          <w:rFonts w:ascii="Arial" w:hAnsi="Arial" w:cs="Arial"/>
          <w:sz w:val="22"/>
          <w:szCs w:val="22"/>
        </w:rPr>
        <w:t xml:space="preserve"> analisada a proposta e eventuais documentos complementares.</w:t>
      </w:r>
    </w:p>
    <w:p w14:paraId="6477773A" w14:textId="77777777" w:rsidR="00C52392" w:rsidRPr="00817E3A" w:rsidRDefault="00C52392" w:rsidP="00E91EBB">
      <w:pPr>
        <w:pStyle w:val="Corponico"/>
        <w:tabs>
          <w:tab w:val="left" w:pos="1701"/>
        </w:tabs>
        <w:spacing w:before="120" w:after="120" w:line="360" w:lineRule="auto"/>
        <w:ind w:left="709"/>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.14.</w:t>
      </w:r>
      <w:r w:rsidR="00AE216E" w:rsidRPr="00817E3A">
        <w:rPr>
          <w:rFonts w:ascii="Arial" w:hAnsi="Arial" w:cs="Arial"/>
          <w:sz w:val="22"/>
          <w:szCs w:val="22"/>
        </w:rPr>
        <w:t>2</w:t>
      </w:r>
      <w:r w:rsidRPr="00817E3A">
        <w:rPr>
          <w:rFonts w:ascii="Arial" w:hAnsi="Arial" w:cs="Arial"/>
          <w:sz w:val="22"/>
          <w:szCs w:val="22"/>
        </w:rPr>
        <w:t>.</w:t>
      </w:r>
      <w:r w:rsidRPr="00817E3A">
        <w:rPr>
          <w:rFonts w:ascii="Arial" w:hAnsi="Arial" w:cs="Arial"/>
          <w:sz w:val="22"/>
          <w:szCs w:val="22"/>
        </w:rPr>
        <w:tab/>
        <w:t>Na hipótese de nenhum dos licitantes aceitar a contratação nos termos do item 1</w:t>
      </w:r>
      <w:r w:rsidR="00181C9F" w:rsidRPr="00817E3A">
        <w:rPr>
          <w:rFonts w:ascii="Arial" w:hAnsi="Arial" w:cs="Arial"/>
          <w:sz w:val="22"/>
          <w:szCs w:val="22"/>
        </w:rPr>
        <w:t>1</w:t>
      </w:r>
      <w:r w:rsidRPr="00817E3A">
        <w:rPr>
          <w:rFonts w:ascii="Arial" w:hAnsi="Arial" w:cs="Arial"/>
          <w:sz w:val="22"/>
          <w:szCs w:val="22"/>
        </w:rPr>
        <w:t>.14.1, a Administração, observados o valor estimado e sua eventual atualização nos termos do edital, poderá:</w:t>
      </w:r>
    </w:p>
    <w:p w14:paraId="5625D3FF" w14:textId="77777777" w:rsidR="00C52392" w:rsidRPr="00817E3A" w:rsidRDefault="00716E2B" w:rsidP="00E91EBB">
      <w:pPr>
        <w:pStyle w:val="Corponico"/>
        <w:spacing w:before="120" w:after="120" w:line="360" w:lineRule="auto"/>
        <w:ind w:left="1701"/>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.14.</w:t>
      </w:r>
      <w:r w:rsidR="00AE216E" w:rsidRPr="00817E3A">
        <w:rPr>
          <w:rFonts w:ascii="Arial" w:hAnsi="Arial" w:cs="Arial"/>
          <w:sz w:val="22"/>
          <w:szCs w:val="22"/>
        </w:rPr>
        <w:t>2</w:t>
      </w:r>
      <w:r w:rsidRPr="00817E3A">
        <w:rPr>
          <w:rFonts w:ascii="Arial" w:hAnsi="Arial" w:cs="Arial"/>
          <w:sz w:val="22"/>
          <w:szCs w:val="22"/>
        </w:rPr>
        <w:t>.</w:t>
      </w:r>
      <w:r w:rsidR="004E650B" w:rsidRPr="00817E3A">
        <w:rPr>
          <w:rFonts w:ascii="Arial" w:hAnsi="Arial" w:cs="Arial"/>
          <w:sz w:val="22"/>
          <w:szCs w:val="22"/>
        </w:rPr>
        <w:t>1</w:t>
      </w:r>
      <w:r w:rsidRPr="00817E3A">
        <w:rPr>
          <w:rFonts w:ascii="Arial" w:hAnsi="Arial" w:cs="Arial"/>
          <w:sz w:val="22"/>
          <w:szCs w:val="22"/>
        </w:rPr>
        <w:tab/>
      </w:r>
      <w:r w:rsidR="00C52392" w:rsidRPr="00817E3A">
        <w:rPr>
          <w:rFonts w:ascii="Arial" w:hAnsi="Arial" w:cs="Arial"/>
          <w:sz w:val="22"/>
          <w:szCs w:val="22"/>
        </w:rPr>
        <w:t>convocar os licitantes remanescentes para negociação, na ordem de classificação, com vistas à obtenção de preço melhor, mesmo que acima do preço do adjudicatário;</w:t>
      </w:r>
    </w:p>
    <w:p w14:paraId="0442B502" w14:textId="77777777" w:rsidR="00C52392" w:rsidRPr="00817E3A" w:rsidRDefault="000B3602" w:rsidP="00E91EBB">
      <w:pPr>
        <w:pStyle w:val="Corponico"/>
        <w:spacing w:before="120" w:after="120" w:line="360" w:lineRule="auto"/>
        <w:ind w:left="1701"/>
        <w:rPr>
          <w:rFonts w:ascii="Arial" w:hAnsi="Arial" w:cs="Arial"/>
          <w:sz w:val="22"/>
          <w:szCs w:val="22"/>
        </w:rPr>
      </w:pPr>
      <w:r w:rsidRPr="00817E3A">
        <w:rPr>
          <w:rFonts w:ascii="Arial" w:hAnsi="Arial" w:cs="Arial"/>
          <w:sz w:val="22"/>
          <w:szCs w:val="22"/>
        </w:rPr>
        <w:t>1</w:t>
      </w:r>
      <w:r w:rsidR="00181C9F" w:rsidRPr="00817E3A">
        <w:rPr>
          <w:rFonts w:ascii="Arial" w:hAnsi="Arial" w:cs="Arial"/>
          <w:sz w:val="22"/>
          <w:szCs w:val="22"/>
        </w:rPr>
        <w:t>1</w:t>
      </w:r>
      <w:r w:rsidRPr="00817E3A">
        <w:rPr>
          <w:rFonts w:ascii="Arial" w:hAnsi="Arial" w:cs="Arial"/>
          <w:sz w:val="22"/>
          <w:szCs w:val="22"/>
        </w:rPr>
        <w:t>.14.</w:t>
      </w:r>
      <w:r w:rsidR="00AE216E" w:rsidRPr="00817E3A">
        <w:rPr>
          <w:rFonts w:ascii="Arial" w:hAnsi="Arial" w:cs="Arial"/>
          <w:sz w:val="22"/>
          <w:szCs w:val="22"/>
        </w:rPr>
        <w:t>2</w:t>
      </w:r>
      <w:r w:rsidRPr="00817E3A">
        <w:rPr>
          <w:rFonts w:ascii="Arial" w:hAnsi="Arial" w:cs="Arial"/>
          <w:sz w:val="22"/>
          <w:szCs w:val="22"/>
        </w:rPr>
        <w:t>.</w:t>
      </w:r>
      <w:r w:rsidR="004E650B" w:rsidRPr="00817E3A">
        <w:rPr>
          <w:rFonts w:ascii="Arial" w:hAnsi="Arial" w:cs="Arial"/>
          <w:sz w:val="22"/>
          <w:szCs w:val="22"/>
        </w:rPr>
        <w:t>2</w:t>
      </w:r>
      <w:r w:rsidRPr="00817E3A">
        <w:rPr>
          <w:rFonts w:ascii="Arial" w:hAnsi="Arial" w:cs="Arial"/>
          <w:sz w:val="22"/>
          <w:szCs w:val="22"/>
        </w:rPr>
        <w:tab/>
      </w:r>
      <w:r w:rsidR="00C52392" w:rsidRPr="00817E3A">
        <w:rPr>
          <w:rFonts w:ascii="Arial" w:hAnsi="Arial" w:cs="Arial"/>
          <w:sz w:val="22"/>
          <w:szCs w:val="22"/>
        </w:rPr>
        <w:t>adjudicar e celebrar o contrato nas condições ofertadas pelos licitantes remanescentes, atendida a ordem classificatória, quando frustrada a negociação de melhor condição.</w:t>
      </w:r>
    </w:p>
    <w:p w14:paraId="166A7AA3" w14:textId="038C0FB9" w:rsidR="00ED0033" w:rsidRPr="00817E3A" w:rsidRDefault="00ED0033" w:rsidP="00693E01">
      <w:pPr>
        <w:pStyle w:val="Corponico"/>
        <w:spacing w:before="120" w:after="120" w:line="360" w:lineRule="auto"/>
        <w:rPr>
          <w:rFonts w:ascii="Arial" w:hAnsi="Arial" w:cs="Arial"/>
          <w:sz w:val="22"/>
          <w:szCs w:val="22"/>
        </w:rPr>
      </w:pPr>
      <w:r w:rsidRPr="00817E3A">
        <w:rPr>
          <w:rFonts w:ascii="Arial" w:hAnsi="Arial" w:cs="Arial"/>
          <w:sz w:val="22"/>
          <w:szCs w:val="22"/>
        </w:rPr>
        <w:t>11.</w:t>
      </w:r>
      <w:r w:rsidR="00693E01" w:rsidRPr="00817E3A">
        <w:rPr>
          <w:rFonts w:ascii="Arial" w:hAnsi="Arial" w:cs="Arial"/>
          <w:sz w:val="22"/>
          <w:szCs w:val="22"/>
        </w:rPr>
        <w:t>15</w:t>
      </w:r>
      <w:r w:rsidRPr="00817E3A">
        <w:rPr>
          <w:rFonts w:ascii="Arial" w:hAnsi="Arial" w:cs="Arial"/>
          <w:sz w:val="22"/>
          <w:szCs w:val="22"/>
        </w:rPr>
        <w:t>.</w:t>
      </w:r>
      <w:r w:rsidRPr="00817E3A">
        <w:rPr>
          <w:rFonts w:ascii="Arial" w:hAnsi="Arial" w:cs="Arial"/>
          <w:sz w:val="22"/>
          <w:szCs w:val="22"/>
        </w:rPr>
        <w:tab/>
        <w:t>A comprovação de vinculação do profissional detentor do acervo técnico deverá ocorrer previamente à contratação e atender aos seguintes requisitos:</w:t>
      </w:r>
    </w:p>
    <w:p w14:paraId="0DEF8F77" w14:textId="220DA743" w:rsidR="00ED0033" w:rsidRPr="00817E3A" w:rsidRDefault="00693E01" w:rsidP="00693E01">
      <w:pPr>
        <w:pStyle w:val="Corponico"/>
        <w:spacing w:before="120" w:after="120" w:line="360" w:lineRule="auto"/>
        <w:ind w:left="993" w:hanging="284"/>
        <w:rPr>
          <w:rFonts w:ascii="Arial" w:hAnsi="Arial" w:cs="Arial"/>
          <w:sz w:val="22"/>
          <w:szCs w:val="22"/>
        </w:rPr>
      </w:pPr>
      <w:r w:rsidRPr="00817E3A">
        <w:rPr>
          <w:rFonts w:ascii="Arial" w:hAnsi="Arial" w:cs="Arial"/>
          <w:sz w:val="22"/>
          <w:szCs w:val="22"/>
        </w:rPr>
        <w:t xml:space="preserve">I - </w:t>
      </w:r>
      <w:r w:rsidR="00ED0033" w:rsidRPr="00817E3A">
        <w:rPr>
          <w:rFonts w:ascii="Arial" w:hAnsi="Arial" w:cs="Arial"/>
          <w:sz w:val="22"/>
          <w:szCs w:val="22"/>
        </w:rPr>
        <w:t>Sócio - cópia autenticada do contrato social ou estatuto social, devidamente registrado no órgão competente;</w:t>
      </w:r>
    </w:p>
    <w:p w14:paraId="3A5F9050" w14:textId="394699DF" w:rsidR="00ED0033" w:rsidRPr="00817E3A" w:rsidRDefault="00693E01" w:rsidP="00693E01">
      <w:pPr>
        <w:pStyle w:val="Corponico"/>
        <w:spacing w:before="120" w:after="120" w:line="360" w:lineRule="auto"/>
        <w:ind w:left="993" w:hanging="284"/>
        <w:rPr>
          <w:rFonts w:ascii="Arial" w:hAnsi="Arial" w:cs="Arial"/>
          <w:sz w:val="22"/>
          <w:szCs w:val="22"/>
        </w:rPr>
      </w:pPr>
      <w:r w:rsidRPr="00817E3A">
        <w:rPr>
          <w:rFonts w:ascii="Arial" w:hAnsi="Arial" w:cs="Arial"/>
          <w:sz w:val="22"/>
          <w:szCs w:val="22"/>
        </w:rPr>
        <w:t xml:space="preserve">II - </w:t>
      </w:r>
      <w:r w:rsidR="00ED0033" w:rsidRPr="00817E3A">
        <w:rPr>
          <w:rFonts w:ascii="Arial" w:hAnsi="Arial" w:cs="Arial"/>
          <w:sz w:val="22"/>
          <w:szCs w:val="22"/>
        </w:rPr>
        <w:t>Diretor - cópia autenticada do contrato social em se tratando de firma individual ou limitada ou cópia da ata de eleição devidamente publicada na imprensa, em se tratando de sociedade anônima;</w:t>
      </w:r>
    </w:p>
    <w:p w14:paraId="7F301CDC" w14:textId="6F815EA8" w:rsidR="00ED0033" w:rsidRPr="00817E3A" w:rsidRDefault="00693E01" w:rsidP="00693E01">
      <w:pPr>
        <w:pStyle w:val="Corponico"/>
        <w:spacing w:before="120" w:after="120" w:line="360" w:lineRule="auto"/>
        <w:ind w:left="993" w:hanging="284"/>
        <w:rPr>
          <w:rFonts w:ascii="Arial" w:hAnsi="Arial" w:cs="Arial"/>
          <w:sz w:val="22"/>
          <w:szCs w:val="22"/>
        </w:rPr>
      </w:pPr>
      <w:r w:rsidRPr="00817E3A">
        <w:rPr>
          <w:rFonts w:ascii="Arial" w:hAnsi="Arial" w:cs="Arial"/>
          <w:sz w:val="22"/>
          <w:szCs w:val="22"/>
        </w:rPr>
        <w:t xml:space="preserve">III - </w:t>
      </w:r>
      <w:r w:rsidR="00ED0033" w:rsidRPr="00817E3A">
        <w:rPr>
          <w:rFonts w:ascii="Arial" w:hAnsi="Arial" w:cs="Arial"/>
          <w:sz w:val="22"/>
          <w:szCs w:val="22"/>
        </w:rPr>
        <w:t>Empregado - cópia autenticada da ficha ou livro de registro de empregado registrada na DRT, ou ainda, cópia autenticada da Carteira de Trabalho e Previdência Social.</w:t>
      </w:r>
    </w:p>
    <w:p w14:paraId="73D00EEB" w14:textId="04A1EEFC" w:rsidR="00ED0033" w:rsidRPr="00817E3A" w:rsidRDefault="00693E01" w:rsidP="00693E01">
      <w:pPr>
        <w:pStyle w:val="Corponico"/>
        <w:spacing w:before="120" w:after="120" w:line="360" w:lineRule="auto"/>
        <w:ind w:left="993" w:hanging="284"/>
        <w:rPr>
          <w:rFonts w:ascii="Arial" w:hAnsi="Arial" w:cs="Arial"/>
          <w:sz w:val="22"/>
          <w:szCs w:val="22"/>
        </w:rPr>
      </w:pPr>
      <w:bookmarkStart w:id="17" w:name="_Hlk143175688"/>
      <w:r w:rsidRPr="00817E3A">
        <w:rPr>
          <w:rFonts w:ascii="Arial" w:hAnsi="Arial" w:cs="Arial"/>
          <w:sz w:val="22"/>
          <w:szCs w:val="22"/>
        </w:rPr>
        <w:t xml:space="preserve">IV - </w:t>
      </w:r>
      <w:r w:rsidR="00ED0033" w:rsidRPr="00817E3A">
        <w:rPr>
          <w:rFonts w:ascii="Arial" w:hAnsi="Arial" w:cs="Arial"/>
          <w:sz w:val="22"/>
          <w:szCs w:val="22"/>
        </w:rPr>
        <w:t>Autônomo prestador de serviço - cópia autenticada do contrato de prestação de serviços compatíveis com o objeto desta licitação</w:t>
      </w:r>
      <w:bookmarkEnd w:id="17"/>
      <w:r w:rsidR="00ED0033" w:rsidRPr="00817E3A">
        <w:rPr>
          <w:rFonts w:ascii="Arial" w:hAnsi="Arial" w:cs="Arial"/>
          <w:sz w:val="22"/>
          <w:szCs w:val="22"/>
        </w:rPr>
        <w:t>;</w:t>
      </w:r>
    </w:p>
    <w:p w14:paraId="0E26B943" w14:textId="77777777" w:rsidR="00CB380A" w:rsidRPr="00817E3A" w:rsidRDefault="00CB380A" w:rsidP="000D2E09">
      <w:pPr>
        <w:pStyle w:val="Corponico"/>
        <w:spacing w:before="120" w:after="120" w:line="360" w:lineRule="auto"/>
        <w:ind w:left="2127"/>
        <w:rPr>
          <w:rFonts w:ascii="Arial" w:hAnsi="Arial" w:cs="Arial"/>
          <w:sz w:val="22"/>
          <w:szCs w:val="22"/>
        </w:rPr>
      </w:pPr>
    </w:p>
    <w:bookmarkEnd w:id="16"/>
    <w:p w14:paraId="7E9E0744" w14:textId="77777777" w:rsidR="005B649B" w:rsidRPr="00817E3A" w:rsidRDefault="005B649B" w:rsidP="000D2E09">
      <w:pPr>
        <w:pStyle w:val="Cap"/>
        <w:spacing w:before="120" w:after="120" w:line="360" w:lineRule="auto"/>
        <w:rPr>
          <w:rFonts w:ascii="Arial" w:hAnsi="Arial" w:cs="Arial"/>
          <w:sz w:val="22"/>
          <w:szCs w:val="22"/>
        </w:rPr>
      </w:pPr>
      <w:r w:rsidRPr="00817E3A">
        <w:rPr>
          <w:rFonts w:ascii="Arial" w:hAnsi="Arial" w:cs="Arial"/>
          <w:sz w:val="22"/>
          <w:szCs w:val="22"/>
        </w:rPr>
        <w:lastRenderedPageBreak/>
        <w:t>Capítulo XI</w:t>
      </w:r>
      <w:r w:rsidR="000764B6" w:rsidRPr="00817E3A">
        <w:rPr>
          <w:rFonts w:ascii="Arial" w:hAnsi="Arial" w:cs="Arial"/>
          <w:sz w:val="22"/>
          <w:szCs w:val="22"/>
        </w:rPr>
        <w:t>I</w:t>
      </w:r>
      <w:r w:rsidRPr="00817E3A">
        <w:rPr>
          <w:rFonts w:ascii="Arial" w:hAnsi="Arial" w:cs="Arial"/>
          <w:sz w:val="22"/>
          <w:szCs w:val="22"/>
        </w:rPr>
        <w:t xml:space="preserve"> – </w:t>
      </w:r>
      <w:bookmarkStart w:id="18" w:name="_Hlk59629002"/>
      <w:r w:rsidR="00130524" w:rsidRPr="00817E3A">
        <w:rPr>
          <w:rFonts w:ascii="Arial" w:hAnsi="Arial" w:cs="Arial"/>
          <w:sz w:val="22"/>
          <w:szCs w:val="22"/>
        </w:rPr>
        <w:t xml:space="preserve">DA SUBCONTRATAÇÃO COMPULSÓRIA E </w:t>
      </w:r>
      <w:bookmarkEnd w:id="18"/>
      <w:r w:rsidRPr="00817E3A">
        <w:rPr>
          <w:rFonts w:ascii="Arial" w:hAnsi="Arial" w:cs="Arial"/>
          <w:sz w:val="22"/>
          <w:szCs w:val="22"/>
        </w:rPr>
        <w:t>DA COTA RESERVADA</w:t>
      </w:r>
    </w:p>
    <w:p w14:paraId="0F89CA4C" w14:textId="692221EB" w:rsidR="0030334B" w:rsidRPr="00817E3A" w:rsidRDefault="0030334B"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2</w:t>
      </w:r>
      <w:r w:rsidRPr="00817E3A">
        <w:rPr>
          <w:rFonts w:ascii="Arial" w:hAnsi="Arial" w:cs="Arial"/>
          <w:sz w:val="22"/>
          <w:szCs w:val="22"/>
        </w:rPr>
        <w:t>.1.</w:t>
      </w:r>
      <w:r w:rsidRPr="00817E3A">
        <w:rPr>
          <w:rFonts w:ascii="Arial" w:hAnsi="Arial" w:cs="Arial"/>
          <w:sz w:val="22"/>
          <w:szCs w:val="22"/>
        </w:rPr>
        <w:tab/>
      </w:r>
      <w:r w:rsidR="00374716" w:rsidRPr="00817E3A">
        <w:rPr>
          <w:rStyle w:val="ui-provider"/>
          <w:rFonts w:ascii="Arial" w:hAnsi="Arial" w:cs="Arial"/>
          <w:sz w:val="22"/>
          <w:szCs w:val="22"/>
        </w:rPr>
        <w:t>Tendo em vista a natureza indivisível dos itens que compõem a presente licitação, não haverá cota reservada para as entidades preferenciais prevista no art. 26 da Lei Distrital n</w:t>
      </w:r>
      <w:r w:rsidR="00374716" w:rsidRPr="00817E3A">
        <w:rPr>
          <w:rStyle w:val="ui-provider"/>
          <w:rFonts w:ascii="Arial" w:hAnsi="Arial" w:cs="Arial"/>
          <w:i/>
          <w:iCs/>
          <w:sz w:val="22"/>
          <w:szCs w:val="22"/>
        </w:rPr>
        <w:t>o</w:t>
      </w:r>
      <w:r w:rsidR="00374716" w:rsidRPr="00817E3A">
        <w:rPr>
          <w:rStyle w:val="ui-provider"/>
          <w:rFonts w:ascii="Arial" w:hAnsi="Arial" w:cs="Arial"/>
          <w:sz w:val="22"/>
          <w:szCs w:val="22"/>
        </w:rPr>
        <w:t xml:space="preserve"> 4.611/201</w:t>
      </w:r>
      <w:r w:rsidR="005540FA" w:rsidRPr="00817E3A">
        <w:rPr>
          <w:rStyle w:val="ui-provider"/>
          <w:rFonts w:ascii="Arial" w:hAnsi="Arial" w:cs="Arial"/>
          <w:sz w:val="22"/>
          <w:szCs w:val="22"/>
        </w:rPr>
        <w:t>, bem como a subcontratação compulsória prevista no art. 27 dessa Lei.</w:t>
      </w:r>
    </w:p>
    <w:p w14:paraId="34226C33" w14:textId="77777777" w:rsidR="005B649B" w:rsidRPr="00817E3A" w:rsidRDefault="005B649B" w:rsidP="000D2E09">
      <w:pPr>
        <w:pStyle w:val="Corponico"/>
        <w:spacing w:before="120" w:after="120" w:line="360" w:lineRule="auto"/>
        <w:ind w:left="709"/>
        <w:rPr>
          <w:rFonts w:ascii="Arial" w:hAnsi="Arial" w:cs="Arial"/>
          <w:sz w:val="22"/>
          <w:szCs w:val="22"/>
        </w:rPr>
      </w:pPr>
    </w:p>
    <w:p w14:paraId="279DA8E9" w14:textId="77777777" w:rsidR="005B649B" w:rsidRPr="00817E3A" w:rsidRDefault="005B649B" w:rsidP="000D2E09">
      <w:pPr>
        <w:pStyle w:val="Cap"/>
        <w:spacing w:before="120" w:after="120" w:line="360" w:lineRule="auto"/>
        <w:rPr>
          <w:rFonts w:ascii="Arial" w:hAnsi="Arial" w:cs="Arial"/>
          <w:sz w:val="22"/>
          <w:szCs w:val="22"/>
        </w:rPr>
      </w:pPr>
      <w:r w:rsidRPr="00817E3A">
        <w:rPr>
          <w:rFonts w:ascii="Arial" w:hAnsi="Arial" w:cs="Arial"/>
          <w:sz w:val="22"/>
          <w:szCs w:val="22"/>
        </w:rPr>
        <w:t>capítulo X</w:t>
      </w:r>
      <w:r w:rsidR="00981234" w:rsidRPr="00817E3A">
        <w:rPr>
          <w:rFonts w:ascii="Arial" w:hAnsi="Arial" w:cs="Arial"/>
          <w:sz w:val="22"/>
          <w:szCs w:val="22"/>
        </w:rPr>
        <w:t>I</w:t>
      </w:r>
      <w:r w:rsidR="00377DF7" w:rsidRPr="00817E3A">
        <w:rPr>
          <w:rFonts w:ascii="Arial" w:hAnsi="Arial" w:cs="Arial"/>
          <w:sz w:val="22"/>
          <w:szCs w:val="22"/>
        </w:rPr>
        <w:t>II</w:t>
      </w:r>
      <w:r w:rsidR="008A457F" w:rsidRPr="00817E3A">
        <w:rPr>
          <w:rFonts w:ascii="Arial" w:hAnsi="Arial" w:cs="Arial"/>
          <w:sz w:val="22"/>
          <w:szCs w:val="22"/>
        </w:rPr>
        <w:t xml:space="preserve"> </w:t>
      </w:r>
      <w:r w:rsidRPr="00817E3A">
        <w:rPr>
          <w:rFonts w:ascii="Arial" w:hAnsi="Arial" w:cs="Arial"/>
          <w:sz w:val="22"/>
          <w:szCs w:val="22"/>
        </w:rPr>
        <w:t>– do RECURSO</w:t>
      </w:r>
    </w:p>
    <w:p w14:paraId="6665B7F4" w14:textId="77777777" w:rsidR="005B649B" w:rsidRPr="00817E3A" w:rsidRDefault="008A457F"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3</w:t>
      </w:r>
      <w:r w:rsidR="005B649B" w:rsidRPr="00817E3A">
        <w:rPr>
          <w:rFonts w:ascii="Arial" w:hAnsi="Arial" w:cs="Arial"/>
          <w:sz w:val="22"/>
          <w:szCs w:val="22"/>
        </w:rPr>
        <w:t>.1</w:t>
      </w:r>
      <w:r w:rsidR="005B649B" w:rsidRPr="00817E3A">
        <w:rPr>
          <w:rFonts w:ascii="Arial" w:hAnsi="Arial" w:cs="Arial"/>
          <w:sz w:val="22"/>
          <w:szCs w:val="22"/>
        </w:rPr>
        <w:tab/>
        <w:t xml:space="preserve">Declarado o vencedor, o Pregoeiro abrirá prazo de </w:t>
      </w:r>
      <w:r w:rsidR="003C75A7" w:rsidRPr="00817E3A">
        <w:rPr>
          <w:rFonts w:ascii="Arial" w:hAnsi="Arial" w:cs="Arial"/>
          <w:sz w:val="22"/>
          <w:szCs w:val="22"/>
        </w:rPr>
        <w:t>1</w:t>
      </w:r>
      <w:r w:rsidR="009A0939" w:rsidRPr="00817E3A">
        <w:rPr>
          <w:rFonts w:ascii="Arial" w:hAnsi="Arial" w:cs="Arial"/>
          <w:sz w:val="22"/>
          <w:szCs w:val="22"/>
        </w:rPr>
        <w:t>0</w:t>
      </w:r>
      <w:r w:rsidR="005B649B" w:rsidRPr="00817E3A">
        <w:rPr>
          <w:rFonts w:ascii="Arial" w:hAnsi="Arial" w:cs="Arial"/>
          <w:sz w:val="22"/>
          <w:szCs w:val="22"/>
        </w:rPr>
        <w:t xml:space="preserve"> (</w:t>
      </w:r>
      <w:r w:rsidR="003C75A7" w:rsidRPr="00817E3A">
        <w:rPr>
          <w:rFonts w:ascii="Arial" w:hAnsi="Arial" w:cs="Arial"/>
          <w:sz w:val="22"/>
          <w:szCs w:val="22"/>
        </w:rPr>
        <w:t>dez</w:t>
      </w:r>
      <w:r w:rsidR="005B649B" w:rsidRPr="00817E3A">
        <w:rPr>
          <w:rFonts w:ascii="Arial" w:hAnsi="Arial" w:cs="Arial"/>
          <w:sz w:val="22"/>
          <w:szCs w:val="22"/>
        </w:rPr>
        <w:t>) minutos</w:t>
      </w:r>
      <w:bookmarkStart w:id="19" w:name="_Hlk159936246"/>
      <w:r w:rsidR="005B649B" w:rsidRPr="00817E3A">
        <w:rPr>
          <w:rFonts w:ascii="Arial" w:hAnsi="Arial" w:cs="Arial"/>
          <w:sz w:val="22"/>
          <w:szCs w:val="22"/>
        </w:rPr>
        <w:t>,</w:t>
      </w:r>
      <w:r w:rsidR="00230088" w:rsidRPr="00817E3A">
        <w:rPr>
          <w:rFonts w:ascii="Arial" w:hAnsi="Arial" w:cs="Arial"/>
          <w:sz w:val="22"/>
          <w:szCs w:val="22"/>
        </w:rPr>
        <w:t xml:space="preserve"> </w:t>
      </w:r>
      <w:bookmarkStart w:id="20" w:name="_Hlk148722754"/>
      <w:r w:rsidR="00230088" w:rsidRPr="00817E3A">
        <w:rPr>
          <w:rFonts w:ascii="Arial" w:hAnsi="Arial" w:cs="Arial"/>
          <w:sz w:val="22"/>
          <w:szCs w:val="22"/>
        </w:rPr>
        <w:t>após o julgamento das propostas de preços e da habilitação</w:t>
      </w:r>
      <w:bookmarkEnd w:id="20"/>
      <w:r w:rsidR="00230088" w:rsidRPr="00817E3A">
        <w:rPr>
          <w:rFonts w:ascii="Arial" w:hAnsi="Arial" w:cs="Arial"/>
          <w:sz w:val="22"/>
          <w:szCs w:val="22"/>
        </w:rPr>
        <w:t>,</w:t>
      </w:r>
      <w:r w:rsidR="005B649B" w:rsidRPr="00817E3A">
        <w:rPr>
          <w:rFonts w:ascii="Arial" w:hAnsi="Arial" w:cs="Arial"/>
          <w:sz w:val="22"/>
          <w:szCs w:val="22"/>
        </w:rPr>
        <w:t xml:space="preserve"> </w:t>
      </w:r>
      <w:bookmarkEnd w:id="19"/>
      <w:r w:rsidR="005B649B" w:rsidRPr="00817E3A">
        <w:rPr>
          <w:rFonts w:ascii="Arial" w:hAnsi="Arial" w:cs="Arial"/>
          <w:sz w:val="22"/>
          <w:szCs w:val="22"/>
        </w:rPr>
        <w:t>durante o qual qualquer licitante poderá, de forma imediata, em campo próprio do sistema, manifestar sua intenção de recurso.</w:t>
      </w:r>
    </w:p>
    <w:p w14:paraId="674EE627" w14:textId="77777777" w:rsidR="005B649B" w:rsidRPr="00817E3A" w:rsidRDefault="008A457F" w:rsidP="000D2E09">
      <w:pPr>
        <w:pStyle w:val="Corponico"/>
        <w:spacing w:before="120" w:after="120" w:line="360" w:lineRule="auto"/>
        <w:ind w:left="709"/>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3</w:t>
      </w:r>
      <w:r w:rsidR="005B649B" w:rsidRPr="00817E3A">
        <w:rPr>
          <w:rFonts w:ascii="Arial" w:hAnsi="Arial" w:cs="Arial"/>
          <w:sz w:val="22"/>
          <w:szCs w:val="22"/>
        </w:rPr>
        <w:t>.1.1</w:t>
      </w:r>
      <w:r w:rsidR="005B649B" w:rsidRPr="00817E3A">
        <w:rPr>
          <w:rFonts w:ascii="Arial" w:hAnsi="Arial" w:cs="Arial"/>
          <w:sz w:val="22"/>
          <w:szCs w:val="22"/>
        </w:rPr>
        <w:tab/>
        <w:t xml:space="preserve">A falta de manifestação no prazo estabelecido autoriza </w:t>
      </w:r>
      <w:r w:rsidR="00AC7A92" w:rsidRPr="00817E3A">
        <w:rPr>
          <w:rFonts w:ascii="Arial" w:hAnsi="Arial" w:cs="Arial"/>
          <w:sz w:val="22"/>
          <w:szCs w:val="22"/>
        </w:rPr>
        <w:t>a autoridade competente</w:t>
      </w:r>
      <w:r w:rsidR="005B649B" w:rsidRPr="00817E3A">
        <w:rPr>
          <w:rFonts w:ascii="Arial" w:hAnsi="Arial" w:cs="Arial"/>
          <w:sz w:val="22"/>
          <w:szCs w:val="22"/>
        </w:rPr>
        <w:t xml:space="preserve"> a adjudicar o objeto ao licitante vencedor.</w:t>
      </w:r>
    </w:p>
    <w:p w14:paraId="58E05031" w14:textId="77777777" w:rsidR="005B649B" w:rsidRPr="00817E3A" w:rsidRDefault="008A457F" w:rsidP="000D2E09">
      <w:pPr>
        <w:pStyle w:val="Corponico"/>
        <w:spacing w:before="120" w:after="120" w:line="360" w:lineRule="auto"/>
        <w:ind w:left="709"/>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3</w:t>
      </w:r>
      <w:r w:rsidR="005B649B" w:rsidRPr="00817E3A">
        <w:rPr>
          <w:rFonts w:ascii="Arial" w:hAnsi="Arial" w:cs="Arial"/>
          <w:sz w:val="22"/>
          <w:szCs w:val="22"/>
        </w:rPr>
        <w:t>.1.</w:t>
      </w:r>
      <w:r w:rsidR="00BA775D" w:rsidRPr="00817E3A">
        <w:rPr>
          <w:rFonts w:ascii="Arial" w:hAnsi="Arial" w:cs="Arial"/>
          <w:sz w:val="22"/>
          <w:szCs w:val="22"/>
        </w:rPr>
        <w:t>2</w:t>
      </w:r>
      <w:r w:rsidR="005B649B" w:rsidRPr="00817E3A">
        <w:rPr>
          <w:rFonts w:ascii="Arial" w:hAnsi="Arial" w:cs="Arial"/>
          <w:sz w:val="22"/>
          <w:szCs w:val="22"/>
        </w:rPr>
        <w:tab/>
        <w:t xml:space="preserve">O licitante que </w:t>
      </w:r>
      <w:r w:rsidR="00A64055" w:rsidRPr="00817E3A">
        <w:rPr>
          <w:rFonts w:ascii="Arial" w:hAnsi="Arial" w:cs="Arial"/>
          <w:sz w:val="22"/>
          <w:szCs w:val="22"/>
        </w:rPr>
        <w:t>registra</w:t>
      </w:r>
      <w:r w:rsidR="005B649B" w:rsidRPr="00817E3A">
        <w:rPr>
          <w:rFonts w:ascii="Arial" w:hAnsi="Arial" w:cs="Arial"/>
          <w:sz w:val="22"/>
          <w:szCs w:val="22"/>
        </w:rPr>
        <w:t xml:space="preserve">r intenção de recurso deverá </w:t>
      </w:r>
      <w:r w:rsidR="00A64055" w:rsidRPr="00817E3A">
        <w:rPr>
          <w:rFonts w:ascii="Arial" w:hAnsi="Arial" w:cs="Arial"/>
          <w:sz w:val="22"/>
          <w:szCs w:val="22"/>
        </w:rPr>
        <w:t>apresentar as</w:t>
      </w:r>
      <w:r w:rsidR="005B649B" w:rsidRPr="00817E3A">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0714277" w14:textId="77777777" w:rsidR="005B649B" w:rsidRPr="00817E3A" w:rsidRDefault="008A457F"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3</w:t>
      </w:r>
      <w:r w:rsidR="005B649B" w:rsidRPr="00817E3A">
        <w:rPr>
          <w:rFonts w:ascii="Arial" w:hAnsi="Arial" w:cs="Arial"/>
          <w:sz w:val="22"/>
          <w:szCs w:val="22"/>
        </w:rPr>
        <w:t>.2</w:t>
      </w:r>
      <w:r w:rsidR="005B649B" w:rsidRPr="00817E3A">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817E3A">
          <w:rPr>
            <w:rStyle w:val="Hyperlink"/>
            <w:rFonts w:ascii="Arial" w:hAnsi="Arial" w:cs="Arial"/>
            <w:color w:val="auto"/>
            <w:sz w:val="22"/>
            <w:szCs w:val="22"/>
          </w:rPr>
          <w:t>http://www.tc.df.gov.br/</w:t>
        </w:r>
      </w:hyperlink>
      <w:r w:rsidR="005B649B" w:rsidRPr="00817E3A">
        <w:rPr>
          <w:rFonts w:ascii="Arial" w:hAnsi="Arial" w:cs="Arial"/>
          <w:sz w:val="22"/>
          <w:szCs w:val="22"/>
        </w:rPr>
        <w:t>, link “Consulta Processual”, “Consulta Rápida”, por meio do número do processo indicado na capa deste Edital.</w:t>
      </w:r>
    </w:p>
    <w:p w14:paraId="040FA0D5" w14:textId="77777777" w:rsidR="005B649B" w:rsidRPr="00817E3A" w:rsidRDefault="008A457F"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3</w:t>
      </w:r>
      <w:r w:rsidR="005B649B" w:rsidRPr="00817E3A">
        <w:rPr>
          <w:rFonts w:ascii="Arial" w:hAnsi="Arial" w:cs="Arial"/>
          <w:sz w:val="22"/>
          <w:szCs w:val="22"/>
        </w:rPr>
        <w:t>.3</w:t>
      </w:r>
      <w:r w:rsidR="005B649B" w:rsidRPr="00817E3A">
        <w:rPr>
          <w:rFonts w:ascii="Arial" w:hAnsi="Arial" w:cs="Arial"/>
          <w:sz w:val="22"/>
          <w:szCs w:val="22"/>
        </w:rPr>
        <w:tab/>
      </w:r>
      <w:r w:rsidR="00BA775D" w:rsidRPr="00817E3A">
        <w:rPr>
          <w:rFonts w:ascii="Arial" w:hAnsi="Arial" w:cs="Arial"/>
          <w:sz w:val="22"/>
          <w:szCs w:val="22"/>
        </w:rPr>
        <w:t>O</w:t>
      </w:r>
      <w:r w:rsidR="005B649B" w:rsidRPr="00817E3A">
        <w:rPr>
          <w:rFonts w:ascii="Arial" w:hAnsi="Arial" w:cs="Arial"/>
          <w:sz w:val="22"/>
          <w:szCs w:val="22"/>
        </w:rPr>
        <w:t>s recursos rejeitados pelo Pregoeiro serão apreciados pela autoridade competente, que proferirá decisão definitiva antes da</w:t>
      </w:r>
      <w:r w:rsidR="002E2208" w:rsidRPr="00817E3A">
        <w:rPr>
          <w:rFonts w:ascii="Arial" w:hAnsi="Arial" w:cs="Arial"/>
          <w:sz w:val="22"/>
          <w:szCs w:val="22"/>
        </w:rPr>
        <w:t xml:space="preserve"> adjudicação </w:t>
      </w:r>
      <w:r w:rsidR="00A63002" w:rsidRPr="00817E3A">
        <w:rPr>
          <w:rFonts w:ascii="Arial" w:hAnsi="Arial" w:cs="Arial"/>
          <w:sz w:val="22"/>
          <w:szCs w:val="22"/>
        </w:rPr>
        <w:t xml:space="preserve">do objeto </w:t>
      </w:r>
      <w:r w:rsidR="002E2208" w:rsidRPr="00817E3A">
        <w:rPr>
          <w:rFonts w:ascii="Arial" w:hAnsi="Arial" w:cs="Arial"/>
          <w:sz w:val="22"/>
          <w:szCs w:val="22"/>
        </w:rPr>
        <w:t>e</w:t>
      </w:r>
      <w:r w:rsidR="005B649B" w:rsidRPr="00817E3A">
        <w:rPr>
          <w:rFonts w:ascii="Arial" w:hAnsi="Arial" w:cs="Arial"/>
          <w:sz w:val="22"/>
          <w:szCs w:val="22"/>
        </w:rPr>
        <w:t xml:space="preserve"> homologação do procedimento.</w:t>
      </w:r>
    </w:p>
    <w:p w14:paraId="6699B76F" w14:textId="77777777" w:rsidR="005B649B" w:rsidRPr="00817E3A" w:rsidRDefault="008A457F" w:rsidP="000D2E09">
      <w:pPr>
        <w:pStyle w:val="Corponico"/>
        <w:spacing w:before="120" w:after="120" w:line="360" w:lineRule="auto"/>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3.</w:t>
      </w:r>
      <w:r w:rsidR="005B649B" w:rsidRPr="00817E3A">
        <w:rPr>
          <w:rFonts w:ascii="Arial" w:hAnsi="Arial" w:cs="Arial"/>
          <w:sz w:val="22"/>
          <w:szCs w:val="22"/>
        </w:rPr>
        <w:t>4</w:t>
      </w:r>
      <w:r w:rsidR="005B649B" w:rsidRPr="00817E3A">
        <w:rPr>
          <w:rFonts w:ascii="Arial" w:hAnsi="Arial" w:cs="Arial"/>
          <w:sz w:val="22"/>
          <w:szCs w:val="22"/>
        </w:rPr>
        <w:tab/>
        <w:t>O acolhimento do recurso implicará a invalidação apenas dos atos insuscetíveis de aproveitamento.</w:t>
      </w:r>
    </w:p>
    <w:p w14:paraId="321F1609" w14:textId="77777777" w:rsidR="005B649B" w:rsidRPr="00817E3A" w:rsidRDefault="005B649B" w:rsidP="000D2E09">
      <w:pPr>
        <w:pStyle w:val="Corponico"/>
        <w:spacing w:before="120" w:after="120" w:line="360" w:lineRule="auto"/>
        <w:rPr>
          <w:rFonts w:ascii="Arial" w:hAnsi="Arial" w:cs="Arial"/>
          <w:sz w:val="22"/>
          <w:szCs w:val="22"/>
        </w:rPr>
      </w:pPr>
    </w:p>
    <w:p w14:paraId="6D9D22A5" w14:textId="77777777" w:rsidR="005B649B" w:rsidRPr="00817E3A" w:rsidRDefault="005B649B" w:rsidP="000D2E09">
      <w:pPr>
        <w:pStyle w:val="Ttulo1"/>
        <w:spacing w:before="120" w:after="120" w:line="360" w:lineRule="auto"/>
        <w:rPr>
          <w:szCs w:val="22"/>
        </w:rPr>
      </w:pPr>
      <w:r w:rsidRPr="00817E3A">
        <w:rPr>
          <w:szCs w:val="22"/>
        </w:rPr>
        <w:lastRenderedPageBreak/>
        <w:t>CAPÍTULO X</w:t>
      </w:r>
      <w:r w:rsidR="00377DF7" w:rsidRPr="00817E3A">
        <w:rPr>
          <w:szCs w:val="22"/>
        </w:rPr>
        <w:t>I</w:t>
      </w:r>
      <w:r w:rsidRPr="00817E3A">
        <w:rPr>
          <w:szCs w:val="22"/>
        </w:rPr>
        <w:t>V – DA ADJUDICAÇÃO E HOMOLOGAÇÃO</w:t>
      </w:r>
    </w:p>
    <w:p w14:paraId="404709CE" w14:textId="77777777" w:rsidR="005B649B" w:rsidRPr="00817E3A" w:rsidRDefault="005B649B" w:rsidP="000D2E09">
      <w:pPr>
        <w:pStyle w:val="p0"/>
        <w:widowControl/>
        <w:tabs>
          <w:tab w:val="left" w:pos="567"/>
        </w:tabs>
        <w:autoSpaceDE w:val="0"/>
        <w:spacing w:before="120" w:after="120" w:line="360" w:lineRule="auto"/>
        <w:rPr>
          <w:rFonts w:ascii="Arial" w:hAnsi="Arial" w:cs="Arial"/>
          <w:sz w:val="22"/>
          <w:szCs w:val="22"/>
        </w:rPr>
      </w:pPr>
      <w:r w:rsidRPr="00817E3A">
        <w:rPr>
          <w:rFonts w:ascii="Arial" w:hAnsi="Arial" w:cs="Arial"/>
          <w:sz w:val="22"/>
          <w:szCs w:val="22"/>
        </w:rPr>
        <w:t>1</w:t>
      </w:r>
      <w:r w:rsidR="00377DF7" w:rsidRPr="00817E3A">
        <w:rPr>
          <w:rFonts w:ascii="Arial" w:hAnsi="Arial" w:cs="Arial"/>
          <w:sz w:val="22"/>
          <w:szCs w:val="22"/>
        </w:rPr>
        <w:t>4</w:t>
      </w:r>
      <w:r w:rsidRPr="00817E3A">
        <w:rPr>
          <w:rFonts w:ascii="Arial" w:hAnsi="Arial" w:cs="Arial"/>
          <w:sz w:val="22"/>
          <w:szCs w:val="22"/>
        </w:rPr>
        <w:t>.1</w:t>
      </w:r>
      <w:r w:rsidRPr="00817E3A">
        <w:rPr>
          <w:rFonts w:ascii="Arial" w:hAnsi="Arial" w:cs="Arial"/>
          <w:sz w:val="22"/>
          <w:szCs w:val="22"/>
        </w:rPr>
        <w:tab/>
      </w:r>
      <w:r w:rsidR="00817C84" w:rsidRPr="00817E3A">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17E3A">
        <w:rPr>
          <w:rFonts w:ascii="Arial" w:hAnsi="Arial" w:cs="Arial"/>
          <w:sz w:val="22"/>
          <w:szCs w:val="22"/>
        </w:rPr>
        <w:t>.</w:t>
      </w:r>
    </w:p>
    <w:p w14:paraId="004FF30A" w14:textId="77777777" w:rsidR="005B649B" w:rsidRPr="00817E3A" w:rsidRDefault="005B649B" w:rsidP="000D2E09">
      <w:pPr>
        <w:pStyle w:val="Corponico"/>
        <w:spacing w:before="120" w:after="120" w:line="360" w:lineRule="auto"/>
        <w:jc w:val="center"/>
        <w:rPr>
          <w:rFonts w:ascii="Arial" w:hAnsi="Arial" w:cs="Arial"/>
          <w:b/>
          <w:sz w:val="22"/>
          <w:szCs w:val="22"/>
        </w:rPr>
      </w:pPr>
    </w:p>
    <w:p w14:paraId="162B79E3" w14:textId="77777777" w:rsidR="005B649B" w:rsidRPr="00817E3A" w:rsidRDefault="005B649B" w:rsidP="000D2E09">
      <w:pPr>
        <w:pStyle w:val="Cap"/>
        <w:spacing w:before="120" w:after="120" w:line="360" w:lineRule="auto"/>
        <w:rPr>
          <w:rFonts w:ascii="Arial" w:hAnsi="Arial" w:cs="Arial"/>
          <w:sz w:val="22"/>
          <w:szCs w:val="22"/>
        </w:rPr>
      </w:pPr>
      <w:r w:rsidRPr="00817E3A">
        <w:rPr>
          <w:rFonts w:ascii="Arial" w:hAnsi="Arial" w:cs="Arial"/>
          <w:caps w:val="0"/>
          <w:kern w:val="1"/>
          <w:sz w:val="22"/>
          <w:szCs w:val="22"/>
        </w:rPr>
        <w:t>CAPÍTULO X</w:t>
      </w:r>
      <w:r w:rsidR="0040097E" w:rsidRPr="00817E3A">
        <w:rPr>
          <w:rFonts w:ascii="Arial" w:hAnsi="Arial" w:cs="Arial"/>
          <w:caps w:val="0"/>
          <w:kern w:val="1"/>
          <w:sz w:val="22"/>
          <w:szCs w:val="22"/>
        </w:rPr>
        <w:t>V</w:t>
      </w:r>
      <w:r w:rsidRPr="00817E3A">
        <w:rPr>
          <w:rFonts w:ascii="Arial" w:hAnsi="Arial" w:cs="Arial"/>
          <w:caps w:val="0"/>
          <w:kern w:val="1"/>
          <w:sz w:val="22"/>
          <w:szCs w:val="22"/>
        </w:rPr>
        <w:t xml:space="preserve"> – DA REVOGAÇÃO E ANULAÇÃO</w:t>
      </w:r>
    </w:p>
    <w:p w14:paraId="1CEFB63C" w14:textId="77777777" w:rsidR="003B44F8" w:rsidRPr="00817E3A" w:rsidRDefault="00CA3C7F" w:rsidP="000D2E09">
      <w:pPr>
        <w:autoSpaceDE w:val="0"/>
        <w:autoSpaceDN w:val="0"/>
        <w:adjustRightInd w:val="0"/>
        <w:spacing w:before="120" w:after="120" w:line="360" w:lineRule="auto"/>
        <w:jc w:val="both"/>
        <w:rPr>
          <w:rFonts w:ascii="Arial" w:hAnsi="Arial" w:cs="Arial"/>
          <w:sz w:val="22"/>
          <w:szCs w:val="22"/>
        </w:rPr>
      </w:pPr>
      <w:r w:rsidRPr="00817E3A">
        <w:rPr>
          <w:rFonts w:ascii="Arial" w:hAnsi="Arial" w:cs="Arial"/>
          <w:sz w:val="22"/>
          <w:szCs w:val="22"/>
        </w:rPr>
        <w:t>1</w:t>
      </w:r>
      <w:r w:rsidR="000211BB" w:rsidRPr="00817E3A">
        <w:rPr>
          <w:rFonts w:ascii="Arial" w:hAnsi="Arial" w:cs="Arial"/>
          <w:sz w:val="22"/>
          <w:szCs w:val="22"/>
        </w:rPr>
        <w:t>5</w:t>
      </w:r>
      <w:r w:rsidRPr="00817E3A">
        <w:rPr>
          <w:rFonts w:ascii="Arial" w:hAnsi="Arial" w:cs="Arial"/>
          <w:sz w:val="22"/>
          <w:szCs w:val="22"/>
        </w:rPr>
        <w:t>.1.</w:t>
      </w:r>
      <w:r w:rsidRPr="00817E3A">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17E3A">
        <w:rPr>
          <w:rFonts w:ascii="Arial" w:hAnsi="Arial" w:cs="Arial"/>
          <w:sz w:val="22"/>
          <w:szCs w:val="22"/>
        </w:rPr>
        <w:t xml:space="preserve">, de ofício ou </w:t>
      </w:r>
      <w:r w:rsidR="00B118A3" w:rsidRPr="00817E3A">
        <w:rPr>
          <w:rFonts w:ascii="Arial" w:hAnsi="Arial" w:cs="Arial"/>
          <w:sz w:val="22"/>
          <w:szCs w:val="22"/>
        </w:rPr>
        <w:t xml:space="preserve">mediante provocação de terceiros, </w:t>
      </w:r>
      <w:r w:rsidRPr="00817E3A">
        <w:rPr>
          <w:rFonts w:ascii="Arial" w:hAnsi="Arial" w:cs="Arial"/>
          <w:sz w:val="22"/>
          <w:szCs w:val="22"/>
        </w:rPr>
        <w:t>por ilegalidade insanável</w:t>
      </w:r>
    </w:p>
    <w:p w14:paraId="332EE98E" w14:textId="77777777" w:rsidR="00B118A3" w:rsidRPr="00817E3A" w:rsidRDefault="00B118A3" w:rsidP="000D2E09">
      <w:pPr>
        <w:autoSpaceDE w:val="0"/>
        <w:autoSpaceDN w:val="0"/>
        <w:adjustRightInd w:val="0"/>
        <w:spacing w:before="120" w:after="120" w:line="360" w:lineRule="auto"/>
        <w:ind w:left="709"/>
        <w:jc w:val="both"/>
        <w:rPr>
          <w:rFonts w:ascii="Arial" w:hAnsi="Arial" w:cs="Arial"/>
          <w:sz w:val="22"/>
          <w:szCs w:val="22"/>
        </w:rPr>
      </w:pPr>
      <w:r w:rsidRPr="00817E3A">
        <w:rPr>
          <w:rFonts w:ascii="Arial" w:hAnsi="Arial" w:cs="Arial"/>
          <w:sz w:val="22"/>
          <w:szCs w:val="22"/>
        </w:rPr>
        <w:t>1</w:t>
      </w:r>
      <w:r w:rsidR="000211BB" w:rsidRPr="00817E3A">
        <w:rPr>
          <w:rFonts w:ascii="Arial" w:hAnsi="Arial" w:cs="Arial"/>
          <w:sz w:val="22"/>
          <w:szCs w:val="22"/>
        </w:rPr>
        <w:t>5</w:t>
      </w:r>
      <w:r w:rsidRPr="00817E3A">
        <w:rPr>
          <w:rFonts w:ascii="Arial" w:hAnsi="Arial" w:cs="Arial"/>
          <w:sz w:val="22"/>
          <w:szCs w:val="22"/>
        </w:rPr>
        <w:t>.1.1.</w:t>
      </w:r>
      <w:r w:rsidRPr="00817E3A">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9C2BCC3" w14:textId="77777777" w:rsidR="00B118A3" w:rsidRPr="00817E3A" w:rsidRDefault="00B118A3" w:rsidP="000D2E09">
      <w:pPr>
        <w:autoSpaceDE w:val="0"/>
        <w:autoSpaceDN w:val="0"/>
        <w:adjustRightInd w:val="0"/>
        <w:spacing w:before="120" w:after="120" w:line="360" w:lineRule="auto"/>
        <w:ind w:left="709"/>
        <w:jc w:val="both"/>
        <w:rPr>
          <w:rFonts w:ascii="Arial" w:hAnsi="Arial" w:cs="Arial"/>
          <w:sz w:val="22"/>
          <w:szCs w:val="22"/>
        </w:rPr>
      </w:pPr>
    </w:p>
    <w:p w14:paraId="2ED045F4" w14:textId="77777777" w:rsidR="005B649B" w:rsidRPr="00817E3A" w:rsidRDefault="005B649B" w:rsidP="000D2E09">
      <w:pPr>
        <w:pStyle w:val="CapEdital"/>
        <w:spacing w:line="360" w:lineRule="auto"/>
      </w:pPr>
      <w:r w:rsidRPr="00817E3A">
        <w:t>CAPÍTULO X</w:t>
      </w:r>
      <w:r w:rsidR="00C14BFB" w:rsidRPr="00817E3A">
        <w:t xml:space="preserve">VI </w:t>
      </w:r>
      <w:r w:rsidRPr="00817E3A">
        <w:t>– DA CONTRATAÇÃO</w:t>
      </w:r>
    </w:p>
    <w:p w14:paraId="07187590" w14:textId="77777777" w:rsidR="005B649B" w:rsidRPr="00817E3A" w:rsidRDefault="00C14BFB" w:rsidP="000D2E09">
      <w:pPr>
        <w:autoSpaceDE w:val="0"/>
        <w:spacing w:before="120" w:after="120" w:line="360" w:lineRule="auto"/>
        <w:jc w:val="both"/>
        <w:rPr>
          <w:rFonts w:ascii="Arial" w:hAnsi="Arial" w:cs="Arial"/>
          <w:sz w:val="22"/>
          <w:szCs w:val="22"/>
        </w:rPr>
      </w:pPr>
      <w:r w:rsidRPr="00817E3A">
        <w:rPr>
          <w:rFonts w:ascii="Arial" w:hAnsi="Arial" w:cs="Arial"/>
          <w:sz w:val="22"/>
          <w:szCs w:val="22"/>
        </w:rPr>
        <w:t>1</w:t>
      </w:r>
      <w:r w:rsidR="000211BB" w:rsidRPr="00817E3A">
        <w:rPr>
          <w:rFonts w:ascii="Arial" w:hAnsi="Arial" w:cs="Arial"/>
          <w:sz w:val="22"/>
          <w:szCs w:val="22"/>
        </w:rPr>
        <w:t>6</w:t>
      </w:r>
      <w:r w:rsidR="005B649B" w:rsidRPr="00817E3A">
        <w:rPr>
          <w:rFonts w:ascii="Arial" w:hAnsi="Arial" w:cs="Arial"/>
          <w:sz w:val="22"/>
          <w:szCs w:val="22"/>
        </w:rPr>
        <w:t>.1</w:t>
      </w:r>
      <w:r w:rsidRPr="00817E3A">
        <w:rPr>
          <w:rFonts w:ascii="Arial" w:hAnsi="Arial" w:cs="Arial"/>
          <w:sz w:val="22"/>
          <w:szCs w:val="22"/>
        </w:rPr>
        <w:t>.</w:t>
      </w:r>
      <w:r w:rsidR="000211BB" w:rsidRPr="00817E3A">
        <w:rPr>
          <w:rFonts w:ascii="Arial" w:hAnsi="Arial" w:cs="Arial"/>
          <w:sz w:val="22"/>
          <w:szCs w:val="22"/>
        </w:rPr>
        <w:tab/>
      </w:r>
      <w:r w:rsidR="005B649B" w:rsidRPr="00817E3A">
        <w:rPr>
          <w:rFonts w:ascii="Arial" w:hAnsi="Arial" w:cs="Arial"/>
          <w:sz w:val="22"/>
          <w:szCs w:val="22"/>
        </w:rPr>
        <w:t>A contratação será regida, especialmente, pelos itens constantes do Anexo I (Termo de Referência)</w:t>
      </w:r>
      <w:r w:rsidR="000E3BBA" w:rsidRPr="00817E3A">
        <w:rPr>
          <w:rFonts w:ascii="Arial" w:hAnsi="Arial" w:cs="Arial"/>
          <w:sz w:val="22"/>
          <w:szCs w:val="22"/>
        </w:rPr>
        <w:t xml:space="preserve"> e do Anexo VII</w:t>
      </w:r>
      <w:r w:rsidR="00374716" w:rsidRPr="00817E3A">
        <w:rPr>
          <w:rFonts w:ascii="Arial" w:hAnsi="Arial" w:cs="Arial"/>
          <w:sz w:val="22"/>
          <w:szCs w:val="22"/>
        </w:rPr>
        <w:t>I</w:t>
      </w:r>
      <w:r w:rsidR="000E3BBA" w:rsidRPr="00817E3A">
        <w:rPr>
          <w:rFonts w:ascii="Arial" w:hAnsi="Arial" w:cs="Arial"/>
          <w:sz w:val="22"/>
          <w:szCs w:val="22"/>
        </w:rPr>
        <w:t xml:space="preserve">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817E3A" w:rsidRPr="00817E3A" w14:paraId="1FF3FCFC"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1A215" w14:textId="77777777" w:rsidR="005B649B" w:rsidRPr="00817E3A" w:rsidRDefault="005B649B" w:rsidP="000D2E09">
            <w:pPr>
              <w:autoSpaceDE w:val="0"/>
              <w:spacing w:before="120" w:after="120" w:line="360" w:lineRule="auto"/>
              <w:jc w:val="center"/>
              <w:rPr>
                <w:rFonts w:ascii="Arial" w:hAnsi="Arial" w:cs="Arial"/>
                <w:b/>
                <w:sz w:val="22"/>
                <w:szCs w:val="22"/>
              </w:rPr>
            </w:pPr>
            <w:r w:rsidRPr="00817E3A">
              <w:rPr>
                <w:rFonts w:ascii="Arial" w:eastAsia="Calibri" w:hAnsi="Arial" w:cs="Arial"/>
                <w:b/>
                <w:sz w:val="22"/>
                <w:szCs w:val="22"/>
              </w:rPr>
              <w:t>Anexo I do Edital – Termo de Referência</w:t>
            </w:r>
          </w:p>
        </w:tc>
      </w:tr>
      <w:tr w:rsidR="00817E3A" w:rsidRPr="00817E3A" w14:paraId="5F5124F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E3D250A" w14:textId="0372B359" w:rsidR="005B649B" w:rsidRPr="00817E3A" w:rsidRDefault="00424C27">
            <w:pPr>
              <w:pStyle w:val="CorpoEdital"/>
            </w:pPr>
            <w:r w:rsidRPr="00817E3A">
              <w:t>1</w:t>
            </w:r>
            <w:r w:rsidR="000211BB" w:rsidRPr="00817E3A">
              <w:t>6</w:t>
            </w:r>
            <w:r w:rsidR="005B649B" w:rsidRPr="00817E3A">
              <w:t xml:space="preserve">.1.1 </w:t>
            </w:r>
            <w:r w:rsidR="00E91EBB" w:rsidRPr="00817E3A">
              <w:t xml:space="preserve">- </w:t>
            </w:r>
            <w:r w:rsidR="005B649B" w:rsidRPr="00817E3A">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AC2D423" w14:textId="77777777" w:rsidR="005B649B" w:rsidRPr="00817E3A" w:rsidRDefault="005B649B">
            <w:pPr>
              <w:autoSpaceDE w:val="0"/>
              <w:spacing w:before="60" w:after="60"/>
              <w:jc w:val="both"/>
            </w:pPr>
            <w:r w:rsidRPr="00817E3A">
              <w:rPr>
                <w:rFonts w:ascii="Arial" w:eastAsia="Calibri" w:hAnsi="Arial" w:cs="Arial"/>
                <w:sz w:val="22"/>
                <w:szCs w:val="22"/>
              </w:rPr>
              <w:t>Item 4.2</w:t>
            </w:r>
          </w:p>
        </w:tc>
      </w:tr>
      <w:tr w:rsidR="00817E3A" w:rsidRPr="00817E3A" w14:paraId="337ED11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70336C6" w14:textId="4268D8A5" w:rsidR="005B649B" w:rsidRPr="00817E3A" w:rsidRDefault="00424C27" w:rsidP="00361220">
            <w:pPr>
              <w:pStyle w:val="CorpoEdital"/>
            </w:pPr>
            <w:bookmarkStart w:id="21" w:name="_Hlk159936372"/>
            <w:r w:rsidRPr="00817E3A">
              <w:t>1</w:t>
            </w:r>
            <w:r w:rsidR="000211BB" w:rsidRPr="00817E3A">
              <w:t>6</w:t>
            </w:r>
            <w:r w:rsidR="005B649B" w:rsidRPr="00817E3A">
              <w:t>.1.1.1</w:t>
            </w:r>
            <w:r w:rsidR="00E91EBB" w:rsidRPr="00817E3A">
              <w:t xml:space="preserve"> -</w:t>
            </w:r>
            <w:r w:rsidR="005B649B" w:rsidRPr="00817E3A">
              <w:t xml:space="preserve"> </w:t>
            </w:r>
            <w:r w:rsidR="00361220" w:rsidRPr="00817E3A">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159221E" w14:textId="77777777" w:rsidR="005B649B" w:rsidRPr="00817E3A" w:rsidRDefault="00361220">
            <w:pPr>
              <w:autoSpaceDE w:val="0"/>
              <w:spacing w:before="60" w:after="60"/>
              <w:jc w:val="both"/>
            </w:pPr>
            <w:r w:rsidRPr="00817E3A">
              <w:rPr>
                <w:rFonts w:ascii="Arial" w:eastAsia="Calibri" w:hAnsi="Arial" w:cs="Arial"/>
                <w:sz w:val="22"/>
                <w:szCs w:val="22"/>
              </w:rPr>
              <w:t>Anexo VII</w:t>
            </w:r>
            <w:r w:rsidR="00374716" w:rsidRPr="00817E3A">
              <w:rPr>
                <w:rFonts w:ascii="Arial" w:eastAsia="Calibri" w:hAnsi="Arial" w:cs="Arial"/>
                <w:sz w:val="22"/>
                <w:szCs w:val="22"/>
              </w:rPr>
              <w:t>I</w:t>
            </w:r>
          </w:p>
        </w:tc>
      </w:tr>
      <w:bookmarkEnd w:id="21"/>
      <w:tr w:rsidR="00817E3A" w:rsidRPr="00817E3A" w14:paraId="54710B4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F42FE72" w14:textId="7E9898F1" w:rsidR="005B649B" w:rsidRPr="00817E3A" w:rsidRDefault="00424C27" w:rsidP="00361220">
            <w:pPr>
              <w:pStyle w:val="CorpoEdital"/>
            </w:pPr>
            <w:r w:rsidRPr="00817E3A">
              <w:t>1</w:t>
            </w:r>
            <w:r w:rsidR="000211BB" w:rsidRPr="00817E3A">
              <w:t>6</w:t>
            </w:r>
            <w:r w:rsidR="005B649B" w:rsidRPr="00817E3A">
              <w:t>.1.</w:t>
            </w:r>
            <w:r w:rsidR="00E16E46">
              <w:t>2</w:t>
            </w:r>
            <w:r w:rsidR="005B649B" w:rsidRPr="00817E3A">
              <w:t xml:space="preserve"> </w:t>
            </w:r>
            <w:r w:rsidR="00E91EBB" w:rsidRPr="00817E3A">
              <w:t xml:space="preserve">- </w:t>
            </w:r>
            <w:r w:rsidR="005B649B" w:rsidRPr="00817E3A">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8281317" w14:textId="77777777" w:rsidR="005B649B" w:rsidRPr="00817E3A" w:rsidRDefault="005B649B">
            <w:pPr>
              <w:autoSpaceDE w:val="0"/>
              <w:spacing w:before="60" w:after="60"/>
              <w:jc w:val="both"/>
            </w:pPr>
            <w:r w:rsidRPr="00817E3A">
              <w:rPr>
                <w:rFonts w:ascii="Arial" w:eastAsia="Calibri" w:hAnsi="Arial" w:cs="Arial"/>
                <w:sz w:val="22"/>
                <w:szCs w:val="22"/>
              </w:rPr>
              <w:t>Item 5.2</w:t>
            </w:r>
          </w:p>
        </w:tc>
      </w:tr>
      <w:tr w:rsidR="00817E3A" w:rsidRPr="00817E3A" w14:paraId="18B54F8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FC9BBC5" w14:textId="1FDDE4C5" w:rsidR="005B649B" w:rsidRPr="00817E3A" w:rsidRDefault="00424C27" w:rsidP="00361220">
            <w:pPr>
              <w:pStyle w:val="CorpoEdital"/>
            </w:pPr>
            <w:r w:rsidRPr="00817E3A">
              <w:t>1</w:t>
            </w:r>
            <w:r w:rsidR="000211BB" w:rsidRPr="00817E3A">
              <w:t>6</w:t>
            </w:r>
            <w:r w:rsidR="005B649B" w:rsidRPr="00817E3A">
              <w:t>.1.</w:t>
            </w:r>
            <w:r w:rsidR="00E16E46">
              <w:t>3</w:t>
            </w:r>
            <w:r w:rsidR="00E91EBB" w:rsidRPr="00817E3A">
              <w:t xml:space="preserve">- </w:t>
            </w:r>
            <w:r w:rsidR="005B649B" w:rsidRPr="00817E3A">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9353168" w14:textId="77777777" w:rsidR="005B649B" w:rsidRPr="00817E3A" w:rsidRDefault="005B649B">
            <w:pPr>
              <w:autoSpaceDE w:val="0"/>
              <w:spacing w:before="60" w:after="60"/>
              <w:jc w:val="both"/>
            </w:pPr>
            <w:r w:rsidRPr="00817E3A">
              <w:rPr>
                <w:rFonts w:ascii="Arial" w:eastAsia="Calibri" w:hAnsi="Arial" w:cs="Arial"/>
                <w:sz w:val="22"/>
                <w:szCs w:val="22"/>
              </w:rPr>
              <w:t>Item 5.3</w:t>
            </w:r>
          </w:p>
        </w:tc>
      </w:tr>
      <w:tr w:rsidR="00817E3A" w:rsidRPr="00817E3A" w14:paraId="133F95E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EB7D0D7" w14:textId="3AF8C749" w:rsidR="005B649B" w:rsidRPr="00817E3A" w:rsidRDefault="00424C27" w:rsidP="00361220">
            <w:pPr>
              <w:pStyle w:val="CorpoEdital"/>
            </w:pPr>
            <w:r w:rsidRPr="00817E3A">
              <w:t>1</w:t>
            </w:r>
            <w:r w:rsidR="000211BB" w:rsidRPr="00817E3A">
              <w:t>6</w:t>
            </w:r>
            <w:r w:rsidR="00361220" w:rsidRPr="00817E3A">
              <w:t>.1.</w:t>
            </w:r>
            <w:r w:rsidR="00E16E46">
              <w:t>4</w:t>
            </w:r>
            <w:r w:rsidR="00361220" w:rsidRPr="00817E3A">
              <w:t xml:space="preserve"> </w:t>
            </w:r>
            <w:r w:rsidR="00E91EBB" w:rsidRPr="00817E3A">
              <w:t xml:space="preserve">- </w:t>
            </w:r>
            <w:r w:rsidR="00E16E46" w:rsidRPr="00817E3A">
              <w:t>DAS CONDIÇÕES DE ENTREGA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D3C529" w14:textId="6BCA2309" w:rsidR="005B649B" w:rsidRPr="00817E3A" w:rsidRDefault="00E16E46" w:rsidP="00361220">
            <w:pPr>
              <w:autoSpaceDE w:val="0"/>
              <w:spacing w:before="60" w:after="60"/>
              <w:jc w:val="both"/>
            </w:pPr>
            <w:r>
              <w:rPr>
                <w:rFonts w:ascii="Arial" w:eastAsia="Calibri" w:hAnsi="Arial" w:cs="Arial"/>
                <w:sz w:val="22"/>
                <w:szCs w:val="22"/>
              </w:rPr>
              <w:t>Item 7</w:t>
            </w:r>
          </w:p>
        </w:tc>
      </w:tr>
      <w:tr w:rsidR="00CF5E62" w:rsidRPr="00817E3A" w14:paraId="41AB7A2F"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48BEB28" w14:textId="1AC75FED" w:rsidR="00CF5E62" w:rsidRPr="00817E3A" w:rsidRDefault="00CF5E62" w:rsidP="00CF5E62">
            <w:pPr>
              <w:pStyle w:val="CorpoEdital"/>
            </w:pPr>
            <w:r w:rsidRPr="00817E3A">
              <w:t>16.1.</w:t>
            </w:r>
            <w:r w:rsidR="00E16E46">
              <w:t>5</w:t>
            </w:r>
            <w:r w:rsidRPr="00817E3A">
              <w:t xml:space="preserve">. </w:t>
            </w:r>
            <w:r w:rsidR="00AB7315">
              <w:t>–</w:t>
            </w:r>
            <w:r w:rsidRPr="00817E3A">
              <w:t xml:space="preserve"> </w:t>
            </w:r>
            <w:r w:rsidR="00AB7315">
              <w:t>DO CATÁLOGO DE ATIVIDADES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6C94011" w14:textId="53A3993F" w:rsidR="00CF5E62" w:rsidRPr="00817E3A" w:rsidRDefault="00AB7315" w:rsidP="00CF5E62">
            <w:pPr>
              <w:autoSpaceDE w:val="0"/>
              <w:spacing w:before="60" w:after="60"/>
              <w:jc w:val="both"/>
              <w:rPr>
                <w:rFonts w:ascii="Arial" w:eastAsia="Calibri" w:hAnsi="Arial" w:cs="Arial"/>
                <w:sz w:val="22"/>
                <w:szCs w:val="22"/>
              </w:rPr>
            </w:pPr>
            <w:r w:rsidRPr="00817E3A">
              <w:rPr>
                <w:rFonts w:ascii="Arial" w:eastAsia="Calibri" w:hAnsi="Arial" w:cs="Arial"/>
                <w:sz w:val="22"/>
                <w:szCs w:val="22"/>
              </w:rPr>
              <w:t>Anexo III</w:t>
            </w:r>
          </w:p>
        </w:tc>
      </w:tr>
      <w:tr w:rsidR="00CF5E62" w:rsidRPr="00817E3A" w14:paraId="1BAEFE64"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5A671" w14:textId="77777777" w:rsidR="00CF5E62" w:rsidRPr="00817E3A" w:rsidRDefault="00CF5E62" w:rsidP="00CF5E62">
            <w:pPr>
              <w:autoSpaceDE w:val="0"/>
              <w:spacing w:before="60" w:after="60"/>
              <w:jc w:val="center"/>
            </w:pPr>
            <w:r w:rsidRPr="00817E3A">
              <w:rPr>
                <w:rFonts w:ascii="Arial" w:eastAsia="Calibri" w:hAnsi="Arial" w:cs="Arial"/>
                <w:b/>
                <w:sz w:val="22"/>
                <w:szCs w:val="22"/>
              </w:rPr>
              <w:t>Anexo VIII (Minuta do Contrato)</w:t>
            </w:r>
          </w:p>
        </w:tc>
      </w:tr>
      <w:tr w:rsidR="00CF5E62" w:rsidRPr="00817E3A" w14:paraId="01EC5BC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36204CB" w14:textId="77777777" w:rsidR="00CF5E62" w:rsidRPr="00817E3A" w:rsidRDefault="00CF5E62" w:rsidP="00CF5E62">
            <w:pPr>
              <w:pStyle w:val="CorpoEdital"/>
            </w:pPr>
            <w:r w:rsidRPr="00817E3A">
              <w:t>16.1.6.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E97A6" w14:textId="77777777" w:rsidR="00CF5E62" w:rsidRPr="00817E3A" w:rsidRDefault="00CF5E62" w:rsidP="00CF5E62">
            <w:pPr>
              <w:autoSpaceDE w:val="0"/>
              <w:spacing w:before="60" w:after="60"/>
              <w:jc w:val="both"/>
            </w:pPr>
            <w:r w:rsidRPr="00817E3A">
              <w:rPr>
                <w:rFonts w:ascii="Arial" w:eastAsia="Calibri" w:hAnsi="Arial" w:cs="Arial"/>
                <w:sz w:val="22"/>
                <w:szCs w:val="22"/>
              </w:rPr>
              <w:t>Cláusula 3ª</w:t>
            </w:r>
          </w:p>
        </w:tc>
      </w:tr>
      <w:tr w:rsidR="00CF5E62" w:rsidRPr="00817E3A" w14:paraId="02EA5C4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388A12D" w14:textId="77777777" w:rsidR="00CF5E62" w:rsidRPr="00817E3A" w:rsidRDefault="00CF5E62" w:rsidP="00CF5E62">
            <w:pPr>
              <w:pStyle w:val="CorpoEdital"/>
            </w:pPr>
            <w:r w:rsidRPr="00817E3A">
              <w:t>16.1.7. -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36AE" w14:textId="77777777" w:rsidR="00CF5E62" w:rsidRPr="00817E3A" w:rsidRDefault="00CF5E62" w:rsidP="00CF5E62">
            <w:pPr>
              <w:autoSpaceDE w:val="0"/>
              <w:spacing w:before="60" w:after="60"/>
              <w:jc w:val="both"/>
              <w:rPr>
                <w:rFonts w:ascii="Arial" w:eastAsia="Calibri" w:hAnsi="Arial" w:cs="Arial"/>
                <w:sz w:val="22"/>
                <w:szCs w:val="22"/>
              </w:rPr>
            </w:pPr>
            <w:r w:rsidRPr="00817E3A">
              <w:rPr>
                <w:rFonts w:ascii="Arial" w:eastAsia="Calibri" w:hAnsi="Arial" w:cs="Arial"/>
                <w:sz w:val="22"/>
                <w:szCs w:val="22"/>
              </w:rPr>
              <w:t>Cláusula 4ª</w:t>
            </w:r>
          </w:p>
        </w:tc>
      </w:tr>
      <w:tr w:rsidR="00CF5E62" w:rsidRPr="00817E3A" w14:paraId="4F17B35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3E39417" w14:textId="77777777" w:rsidR="00CF5E62" w:rsidRPr="00817E3A" w:rsidRDefault="00CF5E62" w:rsidP="00CF5E62">
            <w:pPr>
              <w:pStyle w:val="CorpoEdital"/>
            </w:pPr>
            <w:r w:rsidRPr="00817E3A">
              <w:t>16.1.8.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5374E" w14:textId="77777777" w:rsidR="00CF5E62" w:rsidRPr="00817E3A" w:rsidRDefault="00CF5E62" w:rsidP="00CF5E62">
            <w:pPr>
              <w:autoSpaceDE w:val="0"/>
              <w:spacing w:before="60" w:after="60"/>
              <w:jc w:val="both"/>
              <w:rPr>
                <w:rFonts w:ascii="Arial" w:eastAsia="Calibri" w:hAnsi="Arial" w:cs="Arial"/>
                <w:sz w:val="22"/>
                <w:szCs w:val="22"/>
              </w:rPr>
            </w:pPr>
            <w:r w:rsidRPr="00817E3A">
              <w:rPr>
                <w:rFonts w:ascii="Arial" w:eastAsia="Calibri" w:hAnsi="Arial" w:cs="Arial"/>
                <w:sz w:val="22"/>
                <w:szCs w:val="22"/>
              </w:rPr>
              <w:t>Cláusula 6ª</w:t>
            </w:r>
          </w:p>
        </w:tc>
      </w:tr>
      <w:tr w:rsidR="00CF5E62" w:rsidRPr="00817E3A" w14:paraId="7FAC644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B47916E" w14:textId="77777777" w:rsidR="00CF5E62" w:rsidRPr="00817E3A" w:rsidRDefault="00CF5E62" w:rsidP="00CF5E62">
            <w:pPr>
              <w:pStyle w:val="CorpoEdital"/>
            </w:pPr>
            <w:r w:rsidRPr="00817E3A">
              <w:lastRenderedPageBreak/>
              <w:t>16.1.9.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302B9" w14:textId="77777777" w:rsidR="00CF5E62" w:rsidRPr="00817E3A" w:rsidRDefault="00CF5E62" w:rsidP="00CF5E62">
            <w:pPr>
              <w:autoSpaceDE w:val="0"/>
              <w:spacing w:before="60" w:after="60"/>
              <w:jc w:val="both"/>
            </w:pPr>
            <w:r w:rsidRPr="00817E3A">
              <w:rPr>
                <w:rFonts w:ascii="Arial" w:eastAsia="Calibri" w:hAnsi="Arial" w:cs="Arial"/>
                <w:sz w:val="22"/>
                <w:szCs w:val="22"/>
              </w:rPr>
              <w:t>Cláusula 10ª</w:t>
            </w:r>
          </w:p>
        </w:tc>
      </w:tr>
      <w:tr w:rsidR="00CF5E62" w:rsidRPr="00817E3A" w14:paraId="00093BB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38FAEF1" w14:textId="77777777" w:rsidR="00CF5E62" w:rsidRPr="00817E3A" w:rsidRDefault="00CF5E62" w:rsidP="00CF5E62">
            <w:pPr>
              <w:pStyle w:val="CorpoEdital"/>
            </w:pPr>
            <w:r w:rsidRPr="00817E3A">
              <w:t>16.1.10.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72168" w14:textId="77777777" w:rsidR="00CF5E62" w:rsidRPr="00817E3A" w:rsidRDefault="00CF5E62" w:rsidP="00CF5E62">
            <w:pPr>
              <w:autoSpaceDE w:val="0"/>
              <w:spacing w:before="60" w:after="60"/>
              <w:jc w:val="both"/>
            </w:pPr>
            <w:r w:rsidRPr="00817E3A">
              <w:rPr>
                <w:rFonts w:ascii="Arial" w:eastAsia="Calibri" w:hAnsi="Arial" w:cs="Arial"/>
                <w:sz w:val="22"/>
                <w:szCs w:val="22"/>
              </w:rPr>
              <w:t>Cláusula 11ª</w:t>
            </w:r>
          </w:p>
        </w:tc>
      </w:tr>
      <w:tr w:rsidR="00CF5E62" w:rsidRPr="00817E3A" w14:paraId="449D0C1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D43D5E1" w14:textId="77777777" w:rsidR="00CF5E62" w:rsidRPr="00817E3A" w:rsidRDefault="00CF5E62" w:rsidP="00CF5E62">
            <w:pPr>
              <w:pStyle w:val="CorpoEdital"/>
            </w:pPr>
            <w:r w:rsidRPr="00817E3A">
              <w:t>16.1.11.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11E1D" w14:textId="77777777" w:rsidR="00CF5E62" w:rsidRPr="00817E3A" w:rsidRDefault="00CF5E62" w:rsidP="00CF5E62">
            <w:pPr>
              <w:autoSpaceDE w:val="0"/>
              <w:spacing w:before="60" w:after="60"/>
              <w:jc w:val="both"/>
            </w:pPr>
            <w:r w:rsidRPr="00817E3A">
              <w:rPr>
                <w:rFonts w:ascii="Arial" w:eastAsia="Calibri" w:hAnsi="Arial" w:cs="Arial"/>
                <w:sz w:val="22"/>
                <w:szCs w:val="22"/>
              </w:rPr>
              <w:t>Cláusula 12ª</w:t>
            </w:r>
          </w:p>
        </w:tc>
      </w:tr>
      <w:tr w:rsidR="00CF5E62" w:rsidRPr="00817E3A" w14:paraId="6286543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7E581C1" w14:textId="77777777" w:rsidR="00CF5E62" w:rsidRPr="00817E3A" w:rsidRDefault="00CF5E62" w:rsidP="00CF5E62">
            <w:pPr>
              <w:pStyle w:val="CorpoEdital"/>
            </w:pPr>
            <w:r w:rsidRPr="00817E3A">
              <w:t>16.1.12.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FBA2F" w14:textId="77777777" w:rsidR="00CF5E62" w:rsidRPr="00817E3A" w:rsidRDefault="00CF5E62" w:rsidP="00CF5E62">
            <w:pPr>
              <w:autoSpaceDE w:val="0"/>
              <w:spacing w:before="60" w:after="60"/>
              <w:jc w:val="both"/>
            </w:pPr>
            <w:r w:rsidRPr="00817E3A">
              <w:rPr>
                <w:rFonts w:ascii="Arial" w:eastAsia="Calibri" w:hAnsi="Arial" w:cs="Arial"/>
                <w:sz w:val="22"/>
                <w:szCs w:val="22"/>
              </w:rPr>
              <w:t>Cláusula 14ª</w:t>
            </w:r>
          </w:p>
        </w:tc>
      </w:tr>
      <w:tr w:rsidR="00CF5E62" w:rsidRPr="00817E3A" w14:paraId="538D504A"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659DC8E" w14:textId="77777777" w:rsidR="00CF5E62" w:rsidRPr="00817E3A" w:rsidRDefault="00CF5E62" w:rsidP="00CF5E62">
            <w:pPr>
              <w:pStyle w:val="CorpoEdital"/>
            </w:pPr>
            <w:r w:rsidRPr="00817E3A">
              <w:t>16.1.13.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F2939" w14:textId="77777777" w:rsidR="00CF5E62" w:rsidRPr="00817E3A" w:rsidRDefault="00CF5E62" w:rsidP="00CF5E62">
            <w:pPr>
              <w:autoSpaceDE w:val="0"/>
              <w:spacing w:before="60" w:after="60"/>
              <w:jc w:val="both"/>
            </w:pPr>
            <w:r w:rsidRPr="00817E3A">
              <w:rPr>
                <w:rFonts w:ascii="Arial" w:eastAsia="Calibri" w:hAnsi="Arial" w:cs="Arial"/>
                <w:sz w:val="22"/>
                <w:szCs w:val="22"/>
              </w:rPr>
              <w:t>Cláusula 15ª</w:t>
            </w:r>
          </w:p>
        </w:tc>
      </w:tr>
    </w:tbl>
    <w:p w14:paraId="6F4E05E4" w14:textId="77777777" w:rsidR="005B649B" w:rsidRPr="00D632AC" w:rsidRDefault="005B649B" w:rsidP="00D632AC">
      <w:pPr>
        <w:autoSpaceDE w:val="0"/>
        <w:spacing w:before="120" w:after="120" w:line="360" w:lineRule="auto"/>
        <w:jc w:val="both"/>
        <w:rPr>
          <w:rFonts w:ascii="Arial" w:hAnsi="Arial" w:cs="Arial"/>
          <w:sz w:val="22"/>
          <w:szCs w:val="22"/>
        </w:rPr>
      </w:pPr>
    </w:p>
    <w:p w14:paraId="1F44E1F5" w14:textId="77777777" w:rsidR="005B649B" w:rsidRPr="000D2E09" w:rsidRDefault="00893E14" w:rsidP="000D2E09">
      <w:pPr>
        <w:autoSpaceDE w:val="0"/>
        <w:spacing w:before="120" w:after="120" w:line="360" w:lineRule="auto"/>
        <w:jc w:val="both"/>
        <w:rPr>
          <w:rFonts w:ascii="Arial" w:hAnsi="Arial" w:cs="Arial"/>
          <w:sz w:val="22"/>
          <w:szCs w:val="22"/>
        </w:rPr>
      </w:pPr>
      <w:r w:rsidRPr="000D2E09">
        <w:rPr>
          <w:rFonts w:ascii="Arial" w:hAnsi="Arial" w:cs="Arial"/>
          <w:sz w:val="22"/>
          <w:szCs w:val="22"/>
        </w:rPr>
        <w:t>1</w:t>
      </w:r>
      <w:r w:rsidR="00C831D1" w:rsidRPr="000D2E09">
        <w:rPr>
          <w:rFonts w:ascii="Arial" w:hAnsi="Arial" w:cs="Arial"/>
          <w:sz w:val="22"/>
          <w:szCs w:val="22"/>
        </w:rPr>
        <w:t>6</w:t>
      </w:r>
      <w:r w:rsidR="005B649B" w:rsidRPr="000D2E09">
        <w:rPr>
          <w:rFonts w:ascii="Arial" w:hAnsi="Arial" w:cs="Arial"/>
          <w:sz w:val="22"/>
          <w:szCs w:val="22"/>
        </w:rPr>
        <w:t>.2</w:t>
      </w:r>
      <w:r w:rsidR="005B649B" w:rsidRPr="000D2E09">
        <w:rPr>
          <w:rFonts w:ascii="Arial" w:hAnsi="Arial" w:cs="Arial"/>
          <w:sz w:val="22"/>
          <w:szCs w:val="22"/>
        </w:rPr>
        <w:tab/>
        <w:t xml:space="preserve">Além do disposto no item </w:t>
      </w:r>
      <w:r w:rsidRPr="000D2E09">
        <w:rPr>
          <w:rFonts w:ascii="Arial" w:hAnsi="Arial" w:cs="Arial"/>
          <w:sz w:val="22"/>
          <w:szCs w:val="22"/>
        </w:rPr>
        <w:t>1</w:t>
      </w:r>
      <w:r w:rsidR="00C831D1" w:rsidRPr="000D2E09">
        <w:rPr>
          <w:rFonts w:ascii="Arial" w:hAnsi="Arial" w:cs="Arial"/>
          <w:sz w:val="22"/>
          <w:szCs w:val="22"/>
        </w:rPr>
        <w:t>6</w:t>
      </w:r>
      <w:r w:rsidR="005B649B" w:rsidRPr="000D2E09">
        <w:rPr>
          <w:rFonts w:ascii="Arial" w:hAnsi="Arial" w:cs="Arial"/>
          <w:sz w:val="22"/>
          <w:szCs w:val="22"/>
        </w:rPr>
        <w:t xml:space="preserve">.1, a contratação deverá obedecer às demais cláusulas do Anexo I do Edital – Termo de Referência. </w:t>
      </w:r>
    </w:p>
    <w:p w14:paraId="309D3DA9" w14:textId="77777777" w:rsidR="005B649B" w:rsidRPr="000D2E09" w:rsidRDefault="005B649B" w:rsidP="000D2E09">
      <w:pPr>
        <w:autoSpaceDE w:val="0"/>
        <w:spacing w:before="120" w:after="120" w:line="360" w:lineRule="auto"/>
        <w:jc w:val="both"/>
        <w:rPr>
          <w:rFonts w:ascii="Arial" w:hAnsi="Arial" w:cs="Arial"/>
          <w:sz w:val="22"/>
          <w:szCs w:val="22"/>
        </w:rPr>
      </w:pPr>
    </w:p>
    <w:p w14:paraId="1B534514" w14:textId="77777777" w:rsidR="005B649B" w:rsidRPr="00EE5BD1" w:rsidRDefault="005B649B" w:rsidP="000D2E09">
      <w:pPr>
        <w:pStyle w:val="Cap"/>
        <w:spacing w:before="120" w:after="120" w:line="360" w:lineRule="auto"/>
        <w:rPr>
          <w:rFonts w:ascii="Arial" w:hAnsi="Arial" w:cs="Arial"/>
          <w:sz w:val="22"/>
          <w:szCs w:val="22"/>
        </w:rPr>
      </w:pPr>
      <w:r w:rsidRPr="00EE5BD1">
        <w:rPr>
          <w:rFonts w:ascii="Arial" w:hAnsi="Arial" w:cs="Arial"/>
          <w:sz w:val="22"/>
          <w:szCs w:val="22"/>
        </w:rPr>
        <w:t>capítulo x</w:t>
      </w:r>
      <w:r w:rsidR="00893E14" w:rsidRPr="00EE5BD1">
        <w:rPr>
          <w:rFonts w:ascii="Arial" w:hAnsi="Arial" w:cs="Arial"/>
          <w:sz w:val="22"/>
          <w:szCs w:val="22"/>
        </w:rPr>
        <w:t>VII</w:t>
      </w:r>
      <w:r w:rsidR="008A457F" w:rsidRPr="00EE5BD1">
        <w:rPr>
          <w:rFonts w:ascii="Arial" w:hAnsi="Arial" w:cs="Arial"/>
          <w:sz w:val="22"/>
          <w:szCs w:val="22"/>
        </w:rPr>
        <w:t xml:space="preserve"> </w:t>
      </w:r>
      <w:r w:rsidRPr="00EE5BD1">
        <w:rPr>
          <w:rFonts w:ascii="Arial" w:hAnsi="Arial" w:cs="Arial"/>
          <w:sz w:val="22"/>
          <w:szCs w:val="22"/>
        </w:rPr>
        <w:t>– DAS DISPOSIÇÕES GERAIS</w:t>
      </w:r>
    </w:p>
    <w:p w14:paraId="648DCB15"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.1</w:t>
      </w:r>
      <w:r w:rsidR="005B649B" w:rsidRPr="00EE5BD1">
        <w:rPr>
          <w:rFonts w:ascii="Arial" w:hAnsi="Arial" w:cs="Arial"/>
          <w:sz w:val="22"/>
          <w:szCs w:val="22"/>
        </w:rPr>
        <w:tab/>
        <w:t>São partes integrantes deste Edital o Anexo I (Termo de Referência), Anexo II (</w:t>
      </w:r>
      <w:r w:rsidR="00D632AC" w:rsidRPr="00EE5BD1">
        <w:rPr>
          <w:rFonts w:ascii="Arial" w:hAnsi="Arial" w:cs="Arial"/>
          <w:sz w:val="22"/>
          <w:szCs w:val="22"/>
        </w:rPr>
        <w:t xml:space="preserve">Requisitos da Solução e </w:t>
      </w:r>
      <w:r w:rsidR="005B649B" w:rsidRPr="00EE5BD1">
        <w:rPr>
          <w:rFonts w:ascii="Arial" w:hAnsi="Arial" w:cs="Arial"/>
          <w:sz w:val="22"/>
          <w:szCs w:val="22"/>
        </w:rPr>
        <w:t>Especificações Técnicas), Anexo III (</w:t>
      </w:r>
      <w:r w:rsidR="00D632AC" w:rsidRPr="00EE5BD1">
        <w:rPr>
          <w:rFonts w:ascii="Arial" w:hAnsi="Arial" w:cs="Arial"/>
          <w:sz w:val="22"/>
          <w:szCs w:val="22"/>
        </w:rPr>
        <w:t>Catálogo de Atividades</w:t>
      </w:r>
      <w:r w:rsidR="005B649B" w:rsidRPr="00EE5BD1">
        <w:rPr>
          <w:rFonts w:ascii="Arial" w:hAnsi="Arial" w:cs="Arial"/>
          <w:sz w:val="22"/>
          <w:szCs w:val="22"/>
        </w:rPr>
        <w:t>), Anexo IV (Estimativa de Preços)</w:t>
      </w:r>
      <w:r w:rsidR="0075137E" w:rsidRPr="00EE5BD1">
        <w:rPr>
          <w:rFonts w:ascii="Arial" w:hAnsi="Arial" w:cs="Arial"/>
          <w:sz w:val="22"/>
          <w:szCs w:val="22"/>
        </w:rPr>
        <w:t>,</w:t>
      </w:r>
      <w:r w:rsidR="005B649B" w:rsidRPr="00EE5BD1">
        <w:rPr>
          <w:rFonts w:ascii="Arial" w:hAnsi="Arial" w:cs="Arial"/>
          <w:sz w:val="22"/>
          <w:szCs w:val="22"/>
        </w:rPr>
        <w:t xml:space="preserve"> Anexo V (Modelo da Proposta de Preços)</w:t>
      </w:r>
      <w:r w:rsidR="0075137E" w:rsidRPr="00EE5BD1">
        <w:rPr>
          <w:rFonts w:ascii="Arial" w:hAnsi="Arial" w:cs="Arial"/>
          <w:sz w:val="22"/>
          <w:szCs w:val="22"/>
        </w:rPr>
        <w:t>, Anexo VI (Modelo d</w:t>
      </w:r>
      <w:r w:rsidR="00D632AC" w:rsidRPr="00EE5BD1">
        <w:rPr>
          <w:rFonts w:ascii="Arial" w:hAnsi="Arial" w:cs="Arial"/>
          <w:sz w:val="22"/>
          <w:szCs w:val="22"/>
        </w:rPr>
        <w:t>e Ordem de Serviço)</w:t>
      </w:r>
      <w:r w:rsidR="0075137E" w:rsidRPr="00EE5BD1">
        <w:rPr>
          <w:rFonts w:ascii="Arial" w:hAnsi="Arial" w:cs="Arial"/>
          <w:sz w:val="22"/>
          <w:szCs w:val="22"/>
        </w:rPr>
        <w:t>, Anexo VII (</w:t>
      </w:r>
      <w:r w:rsidR="00D632AC" w:rsidRPr="00EE5BD1">
        <w:rPr>
          <w:rFonts w:ascii="Arial" w:hAnsi="Arial" w:cs="Arial"/>
          <w:sz w:val="22"/>
          <w:szCs w:val="22"/>
        </w:rPr>
        <w:t>Modelo de Termo de Compromisso de Manutenção de Sigilo e Respeito às Normas de Segurança Vigentes</w:t>
      </w:r>
      <w:r w:rsidR="0075137E" w:rsidRPr="00EE5BD1">
        <w:rPr>
          <w:rFonts w:ascii="Arial" w:hAnsi="Arial" w:cs="Arial"/>
          <w:sz w:val="22"/>
          <w:szCs w:val="22"/>
        </w:rPr>
        <w:t>) e Anexo VIII (</w:t>
      </w:r>
      <w:r w:rsidR="00D632AC" w:rsidRPr="00EE5BD1">
        <w:rPr>
          <w:rFonts w:ascii="Arial" w:hAnsi="Arial" w:cs="Arial"/>
          <w:sz w:val="22"/>
          <w:szCs w:val="22"/>
        </w:rPr>
        <w:t>Minuta de Contrato</w:t>
      </w:r>
      <w:r w:rsidR="0075137E" w:rsidRPr="00EE5BD1">
        <w:rPr>
          <w:rFonts w:ascii="Arial" w:hAnsi="Arial" w:cs="Arial"/>
          <w:sz w:val="22"/>
          <w:szCs w:val="22"/>
        </w:rPr>
        <w:t>)</w:t>
      </w:r>
      <w:r w:rsidR="005B649B" w:rsidRPr="00EE5BD1">
        <w:rPr>
          <w:rFonts w:ascii="Arial" w:hAnsi="Arial" w:cs="Arial"/>
          <w:sz w:val="22"/>
          <w:szCs w:val="22"/>
        </w:rPr>
        <w:t>.</w:t>
      </w:r>
    </w:p>
    <w:p w14:paraId="2EB4D506"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.2</w:t>
      </w:r>
      <w:r w:rsidR="005B649B" w:rsidRPr="00EE5BD1">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A5D0C56"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.3</w:t>
      </w:r>
      <w:r w:rsidR="005B649B" w:rsidRPr="00EE5BD1">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EAF322F"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.4</w:t>
      </w:r>
      <w:r w:rsidR="005B649B" w:rsidRPr="00EE5BD1">
        <w:rPr>
          <w:rFonts w:ascii="Arial" w:hAnsi="Arial" w:cs="Arial"/>
          <w:sz w:val="22"/>
          <w:szCs w:val="22"/>
        </w:rPr>
        <w:tab/>
        <w:t>Caso os prazos definidos neste Edital não estejam expressamente indicados na proposta, eles serão considerados como aceitos para efeito de julgamento deste Pregão.</w:t>
      </w:r>
    </w:p>
    <w:p w14:paraId="722500F9"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.5</w:t>
      </w:r>
      <w:r w:rsidR="005B649B" w:rsidRPr="00EE5BD1">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0A350BD"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lastRenderedPageBreak/>
        <w:t>1</w:t>
      </w:r>
      <w:r w:rsidR="00C831D1" w:rsidRPr="00EE5BD1">
        <w:rPr>
          <w:rFonts w:ascii="Arial" w:hAnsi="Arial" w:cs="Arial"/>
          <w:sz w:val="22"/>
          <w:szCs w:val="22"/>
        </w:rPr>
        <w:t>7</w:t>
      </w:r>
      <w:r w:rsidR="005B649B" w:rsidRPr="00EE5BD1">
        <w:rPr>
          <w:rFonts w:ascii="Arial" w:hAnsi="Arial" w:cs="Arial"/>
          <w:sz w:val="22"/>
          <w:szCs w:val="22"/>
        </w:rPr>
        <w:t>.6</w:t>
      </w:r>
      <w:r w:rsidR="005B649B" w:rsidRPr="00EE5BD1">
        <w:rPr>
          <w:rFonts w:ascii="Arial" w:hAnsi="Arial" w:cs="Arial"/>
          <w:sz w:val="22"/>
          <w:szCs w:val="22"/>
        </w:rPr>
        <w:tab/>
        <w:t>Em caso de divergência entre as disposições contidas em normas infralegais e aquelas contidas neste Edital, prevalecerão as últimas.</w:t>
      </w:r>
    </w:p>
    <w:p w14:paraId="645D14EF"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715448" w:rsidRPr="00EE5BD1">
        <w:rPr>
          <w:rFonts w:ascii="Arial" w:hAnsi="Arial" w:cs="Arial"/>
          <w:sz w:val="22"/>
          <w:szCs w:val="22"/>
        </w:rPr>
        <w:t>.7</w:t>
      </w:r>
      <w:r w:rsidR="00715448" w:rsidRPr="00EE5BD1">
        <w:rPr>
          <w:rFonts w:ascii="Arial" w:hAnsi="Arial" w:cs="Arial"/>
          <w:sz w:val="22"/>
          <w:szCs w:val="22"/>
        </w:rPr>
        <w:tab/>
        <w:t>Este Pr</w:t>
      </w:r>
      <w:r w:rsidR="005B649B" w:rsidRPr="00EE5BD1">
        <w:rPr>
          <w:rFonts w:ascii="Arial" w:hAnsi="Arial" w:cs="Arial"/>
          <w:sz w:val="22"/>
          <w:szCs w:val="22"/>
        </w:rPr>
        <w:t xml:space="preserve">egão poderá ter a data de abertura da sessão pública transferida por conveniência do TCDF, sem prejuízo do disposto no art. </w:t>
      </w:r>
      <w:r w:rsidR="00BD6889" w:rsidRPr="00EE5BD1">
        <w:rPr>
          <w:rFonts w:ascii="Arial" w:hAnsi="Arial" w:cs="Arial"/>
          <w:sz w:val="22"/>
          <w:szCs w:val="22"/>
        </w:rPr>
        <w:t>55</w:t>
      </w:r>
      <w:r w:rsidR="005B649B" w:rsidRPr="00EE5BD1">
        <w:rPr>
          <w:rFonts w:ascii="Arial" w:hAnsi="Arial" w:cs="Arial"/>
          <w:sz w:val="22"/>
          <w:szCs w:val="22"/>
        </w:rPr>
        <w:t xml:space="preserve">, da Lei nº </w:t>
      </w:r>
      <w:r w:rsidR="00BD6889" w:rsidRPr="00EE5BD1">
        <w:rPr>
          <w:rFonts w:ascii="Arial" w:hAnsi="Arial" w:cs="Arial"/>
          <w:sz w:val="22"/>
          <w:szCs w:val="22"/>
        </w:rPr>
        <w:t>14.133</w:t>
      </w:r>
      <w:r w:rsidR="005B649B" w:rsidRPr="00EE5BD1">
        <w:rPr>
          <w:rFonts w:ascii="Arial" w:hAnsi="Arial" w:cs="Arial"/>
          <w:sz w:val="22"/>
          <w:szCs w:val="22"/>
        </w:rPr>
        <w:t>/20</w:t>
      </w:r>
      <w:r w:rsidR="00BD6889" w:rsidRPr="00EE5BD1">
        <w:rPr>
          <w:rFonts w:ascii="Arial" w:hAnsi="Arial" w:cs="Arial"/>
          <w:sz w:val="22"/>
          <w:szCs w:val="22"/>
        </w:rPr>
        <w:t>21</w:t>
      </w:r>
      <w:r w:rsidR="005B649B" w:rsidRPr="00EE5BD1">
        <w:rPr>
          <w:rFonts w:ascii="Arial" w:hAnsi="Arial" w:cs="Arial"/>
          <w:sz w:val="22"/>
          <w:szCs w:val="22"/>
        </w:rPr>
        <w:t>.</w:t>
      </w:r>
    </w:p>
    <w:p w14:paraId="61F91074"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.8</w:t>
      </w:r>
      <w:r w:rsidR="005B649B" w:rsidRPr="00EE5BD1">
        <w:rPr>
          <w:rFonts w:ascii="Arial" w:hAnsi="Arial" w:cs="Arial"/>
          <w:sz w:val="22"/>
          <w:szCs w:val="22"/>
        </w:rPr>
        <w:tab/>
        <w:t>Nos termos do artigo 1º da Lei Distrital n</w:t>
      </w:r>
      <w:r w:rsidR="005B649B" w:rsidRPr="00EE5BD1">
        <w:rPr>
          <w:rFonts w:ascii="Arial" w:hAnsi="Arial" w:cs="Arial"/>
          <w:sz w:val="22"/>
          <w:szCs w:val="22"/>
          <w:u w:val="single"/>
          <w:vertAlign w:val="superscript"/>
        </w:rPr>
        <w:t>o</w:t>
      </w:r>
      <w:r w:rsidR="005B649B" w:rsidRPr="00EE5BD1">
        <w:rPr>
          <w:rFonts w:ascii="Arial" w:hAnsi="Arial" w:cs="Arial"/>
          <w:sz w:val="22"/>
          <w:szCs w:val="22"/>
        </w:rPr>
        <w:t> 5.061/2013, c/c o artigo 7º, inciso XXXIII, da Constituição Federal, é estritamente vedado o uso de mão de obra infantil.</w:t>
      </w:r>
    </w:p>
    <w:p w14:paraId="2AF9271B" w14:textId="77777777" w:rsidR="005B649B" w:rsidRPr="00EE5BD1" w:rsidRDefault="00893E14" w:rsidP="000D2E09">
      <w:pPr>
        <w:pStyle w:val="Corponico"/>
        <w:spacing w:before="120" w:after="120" w:line="360" w:lineRule="auto"/>
        <w:ind w:left="709"/>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.8.1</w:t>
      </w:r>
      <w:r w:rsidR="005B649B" w:rsidRPr="00EE5BD1">
        <w:rPr>
          <w:rFonts w:ascii="Arial" w:hAnsi="Arial" w:cs="Arial"/>
          <w:sz w:val="22"/>
          <w:szCs w:val="22"/>
        </w:rPr>
        <w:tab/>
        <w:t>O uso ou o emprego da mão de obra infantil poderá constituir motivo para a rescisão do ajuste e a aplicação de multa, sem prejuízo das sanções legais cabíveis.</w:t>
      </w:r>
    </w:p>
    <w:p w14:paraId="335DFF0A" w14:textId="77777777" w:rsidR="005B649B" w:rsidRPr="00EE5BD1" w:rsidRDefault="00893E14"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.9</w:t>
      </w:r>
      <w:r w:rsidR="005B649B" w:rsidRPr="00EE5BD1">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380E005E" w14:textId="77777777" w:rsidR="00BB1BE2" w:rsidRPr="00EE5BD1" w:rsidRDefault="005A6712" w:rsidP="000D2E09">
      <w:pPr>
        <w:pStyle w:val="Corponico"/>
        <w:spacing w:before="120" w:after="120" w:line="360" w:lineRule="auto"/>
        <w:rPr>
          <w:rFonts w:ascii="Arial" w:hAnsi="Arial" w:cs="Arial"/>
          <w:sz w:val="22"/>
          <w:szCs w:val="22"/>
        </w:rPr>
      </w:pPr>
      <w:bookmarkStart w:id="22" w:name="_Hlk59631122"/>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.1</w:t>
      </w:r>
      <w:r w:rsidR="00BD6889" w:rsidRPr="00EE5BD1">
        <w:rPr>
          <w:rFonts w:ascii="Arial" w:hAnsi="Arial" w:cs="Arial"/>
          <w:sz w:val="22"/>
          <w:szCs w:val="22"/>
        </w:rPr>
        <w:t>0</w:t>
      </w:r>
      <w:r w:rsidR="005B649B" w:rsidRPr="00EE5BD1">
        <w:rPr>
          <w:rFonts w:ascii="Arial" w:hAnsi="Arial" w:cs="Arial"/>
          <w:sz w:val="22"/>
          <w:szCs w:val="22"/>
        </w:rPr>
        <w:tab/>
      </w:r>
      <w:r w:rsidR="00BB1BE2" w:rsidRPr="00EE5BD1">
        <w:rPr>
          <w:rFonts w:ascii="Arial" w:hAnsi="Arial" w:cs="Arial"/>
          <w:sz w:val="22"/>
          <w:szCs w:val="22"/>
        </w:rPr>
        <w:t>Sem prejuízo do disposto no Item 3.</w:t>
      </w:r>
      <w:r w:rsidR="00E2771F" w:rsidRPr="00EE5BD1">
        <w:rPr>
          <w:rFonts w:ascii="Arial" w:hAnsi="Arial" w:cs="Arial"/>
          <w:sz w:val="22"/>
          <w:szCs w:val="22"/>
        </w:rPr>
        <w:t>2.1</w:t>
      </w:r>
      <w:r w:rsidR="00BB1BE2" w:rsidRPr="00EE5BD1">
        <w:rPr>
          <w:rFonts w:ascii="Arial" w:hAnsi="Arial" w:cs="Arial"/>
          <w:sz w:val="22"/>
          <w:szCs w:val="22"/>
        </w:rPr>
        <w:t>:</w:t>
      </w:r>
    </w:p>
    <w:p w14:paraId="0C30F8E8" w14:textId="1DDF9C3E" w:rsidR="005B649B" w:rsidRPr="00EE5BD1" w:rsidRDefault="005A6712" w:rsidP="00E91EBB">
      <w:pPr>
        <w:pStyle w:val="Corponico"/>
        <w:tabs>
          <w:tab w:val="left" w:pos="1985"/>
        </w:tabs>
        <w:spacing w:before="120" w:after="120" w:line="360" w:lineRule="auto"/>
        <w:ind w:left="851"/>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BB1BE2" w:rsidRPr="00EE5BD1">
        <w:rPr>
          <w:rFonts w:ascii="Arial" w:hAnsi="Arial" w:cs="Arial"/>
          <w:sz w:val="22"/>
          <w:szCs w:val="22"/>
        </w:rPr>
        <w:t>.1</w:t>
      </w:r>
      <w:r w:rsidR="00BD6889" w:rsidRPr="00EE5BD1">
        <w:rPr>
          <w:rFonts w:ascii="Arial" w:hAnsi="Arial" w:cs="Arial"/>
          <w:sz w:val="22"/>
          <w:szCs w:val="22"/>
        </w:rPr>
        <w:t>0</w:t>
      </w:r>
      <w:r w:rsidR="00BB1BE2" w:rsidRPr="00EE5BD1">
        <w:rPr>
          <w:rFonts w:ascii="Arial" w:hAnsi="Arial" w:cs="Arial"/>
          <w:sz w:val="22"/>
          <w:szCs w:val="22"/>
        </w:rPr>
        <w:t xml:space="preserve">.1 </w:t>
      </w:r>
      <w:r w:rsidR="00E91EBB" w:rsidRPr="00EE5BD1">
        <w:rPr>
          <w:rFonts w:ascii="Arial" w:hAnsi="Arial" w:cs="Arial"/>
          <w:sz w:val="22"/>
          <w:szCs w:val="22"/>
        </w:rPr>
        <w:tab/>
      </w:r>
      <w:r w:rsidR="00BB1BE2" w:rsidRPr="00EE5BD1">
        <w:rPr>
          <w:rFonts w:ascii="Arial" w:hAnsi="Arial" w:cs="Arial"/>
          <w:sz w:val="22"/>
          <w:szCs w:val="22"/>
        </w:rPr>
        <w:t>o</w:t>
      </w:r>
      <w:r w:rsidR="005B649B" w:rsidRPr="00EE5BD1">
        <w:rPr>
          <w:rFonts w:ascii="Arial" w:hAnsi="Arial" w:cs="Arial"/>
          <w:sz w:val="22"/>
          <w:szCs w:val="22"/>
        </w:rPr>
        <w:t xml:space="preserve"> esclarecimento de dúvidas de ordem técnica (Anexos I a V</w:t>
      </w:r>
      <w:r w:rsidR="00434ADA" w:rsidRPr="00EE5BD1">
        <w:rPr>
          <w:rFonts w:ascii="Arial" w:hAnsi="Arial" w:cs="Arial"/>
          <w:sz w:val="22"/>
          <w:szCs w:val="22"/>
        </w:rPr>
        <w:t>III</w:t>
      </w:r>
      <w:r w:rsidR="005B649B" w:rsidRPr="00EE5BD1">
        <w:rPr>
          <w:rFonts w:ascii="Arial" w:hAnsi="Arial" w:cs="Arial"/>
          <w:sz w:val="22"/>
          <w:szCs w:val="22"/>
        </w:rPr>
        <w:t xml:space="preserve">) poderá ser realizado junto </w:t>
      </w:r>
      <w:r w:rsidR="00516CA8" w:rsidRPr="00EE5BD1">
        <w:rPr>
          <w:rFonts w:ascii="Arial" w:hAnsi="Arial" w:cs="Arial"/>
          <w:sz w:val="22"/>
          <w:szCs w:val="22"/>
        </w:rPr>
        <w:t>à</w:t>
      </w:r>
      <w:r w:rsidR="00434ADA" w:rsidRPr="00EE5BD1">
        <w:rPr>
          <w:rFonts w:ascii="Arial" w:hAnsi="Arial" w:cs="Arial"/>
          <w:sz w:val="22"/>
          <w:szCs w:val="22"/>
        </w:rPr>
        <w:t xml:space="preserve"> Se</w:t>
      </w:r>
      <w:r w:rsidR="00516CA8" w:rsidRPr="00EE5BD1">
        <w:rPr>
          <w:rFonts w:ascii="Arial" w:hAnsi="Arial" w:cs="Arial"/>
          <w:sz w:val="22"/>
          <w:szCs w:val="22"/>
        </w:rPr>
        <w:t>cretaria</w:t>
      </w:r>
      <w:r w:rsidR="00434ADA" w:rsidRPr="00EE5BD1">
        <w:rPr>
          <w:rFonts w:ascii="Arial" w:hAnsi="Arial" w:cs="Arial"/>
          <w:sz w:val="22"/>
          <w:szCs w:val="22"/>
        </w:rPr>
        <w:t xml:space="preserve"> de </w:t>
      </w:r>
      <w:r w:rsidR="00516CA8" w:rsidRPr="00EE5BD1">
        <w:rPr>
          <w:rFonts w:ascii="Arial" w:hAnsi="Arial" w:cs="Arial"/>
          <w:sz w:val="22"/>
          <w:szCs w:val="22"/>
        </w:rPr>
        <w:t>Tecnologia da Informação</w:t>
      </w:r>
      <w:r w:rsidR="00434ADA" w:rsidRPr="00EE5BD1">
        <w:rPr>
          <w:rFonts w:ascii="Arial" w:hAnsi="Arial" w:cs="Arial"/>
          <w:sz w:val="22"/>
          <w:szCs w:val="22"/>
        </w:rPr>
        <w:t xml:space="preserve"> - S</w:t>
      </w:r>
      <w:r w:rsidR="00516CA8" w:rsidRPr="00EE5BD1">
        <w:rPr>
          <w:rFonts w:ascii="Arial" w:hAnsi="Arial" w:cs="Arial"/>
          <w:sz w:val="22"/>
          <w:szCs w:val="22"/>
        </w:rPr>
        <w:t>TI</w:t>
      </w:r>
      <w:r w:rsidR="005B649B" w:rsidRPr="00EE5BD1">
        <w:rPr>
          <w:rFonts w:ascii="Arial" w:hAnsi="Arial" w:cs="Arial"/>
          <w:sz w:val="22"/>
          <w:szCs w:val="22"/>
        </w:rPr>
        <w:t>, por meio dos telefones (61) 3314-2</w:t>
      </w:r>
      <w:r w:rsidR="00516CA8" w:rsidRPr="00EE5BD1">
        <w:rPr>
          <w:rFonts w:ascii="Arial" w:hAnsi="Arial" w:cs="Arial"/>
          <w:sz w:val="22"/>
          <w:szCs w:val="22"/>
        </w:rPr>
        <w:t>242</w:t>
      </w:r>
      <w:r w:rsidR="005B649B" w:rsidRPr="00EE5BD1">
        <w:rPr>
          <w:rFonts w:ascii="Arial" w:hAnsi="Arial" w:cs="Arial"/>
          <w:sz w:val="22"/>
          <w:szCs w:val="22"/>
        </w:rPr>
        <w:t xml:space="preserve"> ou (61) 3314-2</w:t>
      </w:r>
      <w:r w:rsidR="00516CA8" w:rsidRPr="00EE5BD1">
        <w:rPr>
          <w:rFonts w:ascii="Arial" w:hAnsi="Arial" w:cs="Arial"/>
          <w:sz w:val="22"/>
          <w:szCs w:val="22"/>
        </w:rPr>
        <w:t>741</w:t>
      </w:r>
      <w:r w:rsidR="005B649B" w:rsidRPr="00EE5BD1">
        <w:rPr>
          <w:rFonts w:ascii="Arial" w:hAnsi="Arial" w:cs="Arial"/>
          <w:sz w:val="22"/>
          <w:szCs w:val="22"/>
        </w:rPr>
        <w:t>, no horário de 13h00 a 18h</w:t>
      </w:r>
      <w:r w:rsidR="00B9438E" w:rsidRPr="00EE5BD1">
        <w:rPr>
          <w:rFonts w:ascii="Arial" w:hAnsi="Arial" w:cs="Arial"/>
          <w:sz w:val="22"/>
          <w:szCs w:val="22"/>
        </w:rPr>
        <w:t>3</w:t>
      </w:r>
      <w:r w:rsidR="005B649B" w:rsidRPr="00EE5BD1">
        <w:rPr>
          <w:rFonts w:ascii="Arial" w:hAnsi="Arial" w:cs="Arial"/>
          <w:sz w:val="22"/>
          <w:szCs w:val="22"/>
        </w:rPr>
        <w:t>0.</w:t>
      </w:r>
    </w:p>
    <w:p w14:paraId="4DC99F31" w14:textId="0F83002F" w:rsidR="005B649B" w:rsidRPr="00EE5BD1" w:rsidRDefault="005A6712" w:rsidP="00E91EBB">
      <w:pPr>
        <w:pStyle w:val="Corponico"/>
        <w:tabs>
          <w:tab w:val="left" w:pos="1985"/>
        </w:tabs>
        <w:spacing w:before="120" w:after="120" w:line="360" w:lineRule="auto"/>
        <w:ind w:left="851"/>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.1</w:t>
      </w:r>
      <w:r w:rsidR="00434ADA" w:rsidRPr="00EE5BD1">
        <w:rPr>
          <w:rFonts w:ascii="Arial" w:hAnsi="Arial" w:cs="Arial"/>
          <w:sz w:val="22"/>
          <w:szCs w:val="22"/>
        </w:rPr>
        <w:t>0</w:t>
      </w:r>
      <w:r w:rsidR="00BB1BE2" w:rsidRPr="00EE5BD1">
        <w:rPr>
          <w:rFonts w:ascii="Arial" w:hAnsi="Arial" w:cs="Arial"/>
          <w:sz w:val="22"/>
          <w:szCs w:val="22"/>
        </w:rPr>
        <w:t>.2</w:t>
      </w:r>
      <w:r w:rsidR="005B649B" w:rsidRPr="00EE5BD1">
        <w:rPr>
          <w:rFonts w:ascii="Arial" w:hAnsi="Arial" w:cs="Arial"/>
          <w:sz w:val="22"/>
          <w:szCs w:val="22"/>
        </w:rPr>
        <w:tab/>
      </w:r>
      <w:r w:rsidR="00E91EBB" w:rsidRPr="00EE5BD1">
        <w:rPr>
          <w:rFonts w:ascii="Arial" w:hAnsi="Arial" w:cs="Arial"/>
          <w:sz w:val="22"/>
          <w:szCs w:val="22"/>
        </w:rPr>
        <w:t>o</w:t>
      </w:r>
      <w:r w:rsidR="005B649B" w:rsidRPr="00EE5BD1">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EE5BD1">
        <w:rPr>
          <w:rFonts w:ascii="Arial" w:hAnsi="Arial" w:cs="Arial"/>
          <w:sz w:val="22"/>
          <w:szCs w:val="22"/>
        </w:rPr>
        <w:t>.</w:t>
      </w:r>
    </w:p>
    <w:bookmarkEnd w:id="22"/>
    <w:p w14:paraId="4AECFC82" w14:textId="77777777" w:rsidR="005B649B" w:rsidRPr="00EE5BD1" w:rsidRDefault="005A6712"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.1</w:t>
      </w:r>
      <w:r w:rsidR="00434ADA" w:rsidRPr="00EE5BD1">
        <w:rPr>
          <w:rFonts w:ascii="Arial" w:hAnsi="Arial" w:cs="Arial"/>
          <w:sz w:val="22"/>
          <w:szCs w:val="22"/>
        </w:rPr>
        <w:t>1</w:t>
      </w:r>
      <w:r w:rsidR="005B649B" w:rsidRPr="00EE5BD1">
        <w:rPr>
          <w:rFonts w:ascii="Arial" w:hAnsi="Arial" w:cs="Arial"/>
          <w:sz w:val="22"/>
          <w:szCs w:val="22"/>
        </w:rPr>
        <w:tab/>
        <w:t>Para todos os atos praticados em decorrência deste Edital, deverá sempre ser observado o horário de Brasília/DF</w:t>
      </w:r>
    </w:p>
    <w:p w14:paraId="009FDBAD" w14:textId="77777777" w:rsidR="005B649B" w:rsidRPr="00EE5BD1" w:rsidRDefault="005A6712"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.1</w:t>
      </w:r>
      <w:r w:rsidR="00434ADA" w:rsidRPr="00EE5BD1">
        <w:rPr>
          <w:rFonts w:ascii="Arial" w:hAnsi="Arial" w:cs="Arial"/>
          <w:sz w:val="22"/>
          <w:szCs w:val="22"/>
        </w:rPr>
        <w:t>2</w:t>
      </w:r>
      <w:r w:rsidR="005B649B" w:rsidRPr="00EE5BD1">
        <w:rPr>
          <w:rFonts w:ascii="Arial" w:hAnsi="Arial" w:cs="Arial"/>
          <w:sz w:val="22"/>
          <w:szCs w:val="22"/>
        </w:rPr>
        <w:t>.</w:t>
      </w:r>
      <w:r w:rsidR="005B649B" w:rsidRPr="00EE5BD1">
        <w:rPr>
          <w:rFonts w:ascii="Arial" w:hAnsi="Arial" w:cs="Arial"/>
          <w:sz w:val="22"/>
          <w:szCs w:val="22"/>
        </w:rPr>
        <w:tab/>
      </w:r>
      <w:r w:rsidR="00DE7151" w:rsidRPr="00EE5BD1">
        <w:rPr>
          <w:rFonts w:ascii="Arial" w:hAnsi="Arial" w:cs="Arial"/>
          <w:sz w:val="22"/>
          <w:szCs w:val="22"/>
        </w:rPr>
        <w:t>Na contagem dos prazos estabelecidos neste Edital</w:t>
      </w:r>
      <w:r w:rsidR="00AB04CC" w:rsidRPr="00EE5BD1">
        <w:rPr>
          <w:rFonts w:ascii="Arial" w:hAnsi="Arial" w:cs="Arial"/>
          <w:sz w:val="22"/>
          <w:szCs w:val="22"/>
        </w:rPr>
        <w:t xml:space="preserve"> e seus anexos</w:t>
      </w:r>
      <w:r w:rsidR="00DE7151" w:rsidRPr="00EE5BD1">
        <w:rPr>
          <w:rFonts w:ascii="Arial" w:hAnsi="Arial" w:cs="Arial"/>
          <w:sz w:val="22"/>
          <w:szCs w:val="22"/>
        </w:rPr>
        <w:t>, quando definidos em dias, excluir-se-á o dia do início e incluir-se-á o do vencimento</w:t>
      </w:r>
      <w:r w:rsidR="005B649B" w:rsidRPr="00EE5BD1">
        <w:rPr>
          <w:rFonts w:ascii="Arial" w:hAnsi="Arial" w:cs="Arial"/>
          <w:sz w:val="22"/>
          <w:szCs w:val="22"/>
        </w:rPr>
        <w:t>.</w:t>
      </w:r>
    </w:p>
    <w:p w14:paraId="0FBB242A" w14:textId="77777777" w:rsidR="00DE7151" w:rsidRPr="00EE5BD1" w:rsidRDefault="005A6712" w:rsidP="00E91EBB">
      <w:pPr>
        <w:pStyle w:val="Corponico"/>
        <w:tabs>
          <w:tab w:val="left" w:pos="1843"/>
        </w:tabs>
        <w:spacing w:before="120" w:after="120" w:line="360" w:lineRule="auto"/>
        <w:ind w:left="709"/>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DE7151" w:rsidRPr="00EE5BD1">
        <w:rPr>
          <w:rFonts w:ascii="Arial" w:hAnsi="Arial" w:cs="Arial"/>
          <w:sz w:val="22"/>
          <w:szCs w:val="22"/>
        </w:rPr>
        <w:t>.1</w:t>
      </w:r>
      <w:r w:rsidR="00434ADA" w:rsidRPr="00EE5BD1">
        <w:rPr>
          <w:rFonts w:ascii="Arial" w:hAnsi="Arial" w:cs="Arial"/>
          <w:sz w:val="22"/>
          <w:szCs w:val="22"/>
        </w:rPr>
        <w:t>2</w:t>
      </w:r>
      <w:r w:rsidR="00DE7151" w:rsidRPr="00EE5BD1">
        <w:rPr>
          <w:rFonts w:ascii="Arial" w:hAnsi="Arial" w:cs="Arial"/>
          <w:sz w:val="22"/>
          <w:szCs w:val="22"/>
        </w:rPr>
        <w:t>.1.</w:t>
      </w:r>
      <w:r w:rsidR="00DE7151" w:rsidRPr="00EE5BD1">
        <w:rPr>
          <w:rFonts w:ascii="Arial" w:hAnsi="Arial" w:cs="Arial"/>
          <w:sz w:val="22"/>
          <w:szCs w:val="22"/>
        </w:rPr>
        <w:tab/>
        <w:t>Somente se iniciam ou vencem os prazos em dias que haja expediente neste Tribunal de Contas do Distrito Federal.</w:t>
      </w:r>
    </w:p>
    <w:p w14:paraId="19670819" w14:textId="77777777" w:rsidR="005B649B" w:rsidRPr="00EE5BD1" w:rsidRDefault="005A6712" w:rsidP="00E91EBB">
      <w:pPr>
        <w:pStyle w:val="Corponico"/>
        <w:tabs>
          <w:tab w:val="left" w:pos="1843"/>
        </w:tabs>
        <w:spacing w:before="120" w:after="120" w:line="360" w:lineRule="auto"/>
        <w:ind w:left="709"/>
        <w:rPr>
          <w:rFonts w:ascii="Arial" w:hAnsi="Arial" w:cs="Arial"/>
          <w:sz w:val="22"/>
          <w:szCs w:val="22"/>
        </w:rPr>
      </w:pP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.1</w:t>
      </w:r>
      <w:r w:rsidR="00434ADA" w:rsidRPr="00EE5BD1">
        <w:rPr>
          <w:rFonts w:ascii="Arial" w:hAnsi="Arial" w:cs="Arial"/>
          <w:sz w:val="22"/>
          <w:szCs w:val="22"/>
        </w:rPr>
        <w:t>2</w:t>
      </w:r>
      <w:r w:rsidR="005B649B" w:rsidRPr="00EE5BD1">
        <w:rPr>
          <w:rFonts w:ascii="Arial" w:hAnsi="Arial" w:cs="Arial"/>
          <w:sz w:val="22"/>
          <w:szCs w:val="22"/>
        </w:rPr>
        <w:t>.</w:t>
      </w:r>
      <w:r w:rsidR="003A7035" w:rsidRPr="00EE5BD1">
        <w:rPr>
          <w:rFonts w:ascii="Arial" w:hAnsi="Arial" w:cs="Arial"/>
          <w:sz w:val="22"/>
          <w:szCs w:val="22"/>
        </w:rPr>
        <w:t>2</w:t>
      </w:r>
      <w:r w:rsidR="005B649B" w:rsidRPr="00EE5BD1">
        <w:rPr>
          <w:rFonts w:ascii="Arial" w:hAnsi="Arial" w:cs="Arial"/>
          <w:sz w:val="22"/>
          <w:szCs w:val="22"/>
        </w:rPr>
        <w:t>.</w:t>
      </w:r>
      <w:r w:rsidR="005B649B" w:rsidRPr="00EE5BD1">
        <w:rPr>
          <w:rFonts w:ascii="Arial" w:hAnsi="Arial" w:cs="Arial"/>
          <w:sz w:val="22"/>
          <w:szCs w:val="22"/>
        </w:rPr>
        <w:tab/>
        <w:t xml:space="preserve">Para os fins do item </w:t>
      </w:r>
      <w:r w:rsidRPr="00EE5BD1">
        <w:rPr>
          <w:rFonts w:ascii="Arial" w:hAnsi="Arial" w:cs="Arial"/>
          <w:sz w:val="22"/>
          <w:szCs w:val="22"/>
        </w:rPr>
        <w:t>1</w:t>
      </w:r>
      <w:r w:rsidR="00C831D1" w:rsidRPr="00EE5BD1">
        <w:rPr>
          <w:rFonts w:ascii="Arial" w:hAnsi="Arial" w:cs="Arial"/>
          <w:sz w:val="22"/>
          <w:szCs w:val="22"/>
        </w:rPr>
        <w:t>7</w:t>
      </w:r>
      <w:r w:rsidR="005B649B" w:rsidRPr="00EE5BD1">
        <w:rPr>
          <w:rFonts w:ascii="Arial" w:hAnsi="Arial" w:cs="Arial"/>
          <w:sz w:val="22"/>
          <w:szCs w:val="22"/>
        </w:rPr>
        <w:t>.1</w:t>
      </w:r>
      <w:r w:rsidR="00434ADA" w:rsidRPr="00EE5BD1">
        <w:rPr>
          <w:rFonts w:ascii="Arial" w:hAnsi="Arial" w:cs="Arial"/>
          <w:sz w:val="22"/>
          <w:szCs w:val="22"/>
        </w:rPr>
        <w:t>2</w:t>
      </w:r>
      <w:r w:rsidR="005B649B" w:rsidRPr="00EE5BD1">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EE5BD1">
        <w:rPr>
          <w:rFonts w:ascii="Arial" w:hAnsi="Arial" w:cs="Arial"/>
          <w:sz w:val="22"/>
          <w:szCs w:val="22"/>
        </w:rPr>
        <w:t>Sistema</w:t>
      </w:r>
      <w:r w:rsidR="001334E4" w:rsidRPr="00EE5BD1">
        <w:rPr>
          <w:rFonts w:ascii="Arial" w:hAnsi="Arial" w:cs="Arial"/>
          <w:i/>
          <w:sz w:val="22"/>
          <w:szCs w:val="22"/>
        </w:rPr>
        <w:t xml:space="preserve"> de Compras do Governo Federal: Compras.gov.br</w:t>
      </w:r>
      <w:r w:rsidR="005B649B" w:rsidRPr="00EE5BD1">
        <w:rPr>
          <w:rFonts w:ascii="Arial" w:hAnsi="Arial" w:cs="Arial"/>
          <w:sz w:val="22"/>
          <w:szCs w:val="22"/>
        </w:rPr>
        <w:t>.</w:t>
      </w:r>
    </w:p>
    <w:p w14:paraId="7AA55B5C" w14:textId="77777777" w:rsidR="000D2E09" w:rsidRPr="00EE5BD1" w:rsidRDefault="000D2E09" w:rsidP="000D2E09">
      <w:pPr>
        <w:pStyle w:val="Cap"/>
        <w:spacing w:before="120" w:after="120" w:line="360" w:lineRule="auto"/>
        <w:rPr>
          <w:rFonts w:ascii="Arial" w:hAnsi="Arial" w:cs="Arial"/>
          <w:sz w:val="22"/>
          <w:szCs w:val="22"/>
        </w:rPr>
      </w:pPr>
    </w:p>
    <w:p w14:paraId="20AE65D6" w14:textId="56C264E4" w:rsidR="005B649B" w:rsidRPr="00EE5BD1" w:rsidRDefault="005B649B" w:rsidP="000D2E09">
      <w:pPr>
        <w:pStyle w:val="Cap"/>
        <w:spacing w:before="120" w:after="120" w:line="360" w:lineRule="auto"/>
        <w:rPr>
          <w:rFonts w:ascii="Arial" w:hAnsi="Arial" w:cs="Arial"/>
          <w:sz w:val="22"/>
          <w:szCs w:val="22"/>
        </w:rPr>
      </w:pPr>
      <w:r w:rsidRPr="00EE5BD1">
        <w:rPr>
          <w:rFonts w:ascii="Arial" w:hAnsi="Arial" w:cs="Arial"/>
          <w:sz w:val="22"/>
          <w:szCs w:val="22"/>
        </w:rPr>
        <w:t>capítulo x</w:t>
      </w:r>
      <w:r w:rsidR="003055CB" w:rsidRPr="00EE5BD1">
        <w:rPr>
          <w:rFonts w:ascii="Arial" w:hAnsi="Arial" w:cs="Arial"/>
          <w:sz w:val="22"/>
          <w:szCs w:val="22"/>
        </w:rPr>
        <w:t>VIII</w:t>
      </w:r>
      <w:r w:rsidRPr="00EE5BD1">
        <w:rPr>
          <w:rFonts w:ascii="Arial" w:hAnsi="Arial" w:cs="Arial"/>
          <w:sz w:val="22"/>
          <w:szCs w:val="22"/>
        </w:rPr>
        <w:t xml:space="preserve"> – Do foro</w:t>
      </w:r>
    </w:p>
    <w:p w14:paraId="5D858E28" w14:textId="77777777" w:rsidR="005B649B" w:rsidRPr="00EE5BD1" w:rsidRDefault="005A6712" w:rsidP="000D2E09">
      <w:pPr>
        <w:pStyle w:val="Corponico"/>
        <w:spacing w:before="120" w:after="120" w:line="360" w:lineRule="auto"/>
        <w:rPr>
          <w:rFonts w:ascii="Arial" w:hAnsi="Arial" w:cs="Arial"/>
          <w:sz w:val="22"/>
          <w:szCs w:val="22"/>
        </w:rPr>
      </w:pPr>
      <w:r w:rsidRPr="00EE5BD1">
        <w:rPr>
          <w:rFonts w:ascii="Arial" w:hAnsi="Arial" w:cs="Arial"/>
          <w:sz w:val="22"/>
          <w:szCs w:val="22"/>
        </w:rPr>
        <w:t>1</w:t>
      </w:r>
      <w:r w:rsidR="003055CB" w:rsidRPr="00EE5BD1">
        <w:rPr>
          <w:rFonts w:ascii="Arial" w:hAnsi="Arial" w:cs="Arial"/>
          <w:sz w:val="22"/>
          <w:szCs w:val="22"/>
        </w:rPr>
        <w:t>8</w:t>
      </w:r>
      <w:r w:rsidR="005B649B" w:rsidRPr="00EE5BD1">
        <w:rPr>
          <w:rFonts w:ascii="Arial" w:hAnsi="Arial" w:cs="Arial"/>
          <w:sz w:val="22"/>
          <w:szCs w:val="22"/>
        </w:rPr>
        <w:t>.1</w:t>
      </w:r>
      <w:r w:rsidR="005B649B" w:rsidRPr="00EE5BD1">
        <w:rPr>
          <w:rFonts w:ascii="Arial" w:hAnsi="Arial" w:cs="Arial"/>
          <w:sz w:val="22"/>
          <w:szCs w:val="22"/>
        </w:rPr>
        <w:tab/>
        <w:t xml:space="preserve">Fica eleito o Foro da Justiça Comum do Distrito Federal para dirimir eventuais controvérsias relativas ao presente </w:t>
      </w:r>
      <w:r w:rsidR="00F67FB7" w:rsidRPr="00EE5BD1">
        <w:rPr>
          <w:rFonts w:ascii="Arial" w:hAnsi="Arial" w:cs="Arial"/>
          <w:sz w:val="22"/>
          <w:szCs w:val="22"/>
        </w:rPr>
        <w:t>P</w:t>
      </w:r>
      <w:r w:rsidR="005B649B" w:rsidRPr="00EE5BD1">
        <w:rPr>
          <w:rFonts w:ascii="Arial" w:hAnsi="Arial" w:cs="Arial"/>
          <w:sz w:val="22"/>
          <w:szCs w:val="22"/>
        </w:rPr>
        <w:t>regão.</w:t>
      </w:r>
    </w:p>
    <w:p w14:paraId="67AB7AB2" w14:textId="1332E0D2" w:rsidR="005B649B" w:rsidRPr="000D2E09" w:rsidRDefault="005B649B" w:rsidP="00EE5BD1">
      <w:pPr>
        <w:pStyle w:val="compras"/>
        <w:spacing w:before="120" w:after="120" w:line="360" w:lineRule="auto"/>
        <w:jc w:val="center"/>
        <w:rPr>
          <w:rFonts w:ascii="Arial" w:hAnsi="Arial" w:cs="Arial"/>
          <w:sz w:val="22"/>
          <w:szCs w:val="22"/>
        </w:rPr>
      </w:pPr>
      <w:r w:rsidRPr="00EE5BD1">
        <w:rPr>
          <w:rFonts w:ascii="Arial" w:hAnsi="Arial" w:cs="Arial"/>
          <w:sz w:val="22"/>
          <w:szCs w:val="22"/>
        </w:rPr>
        <w:t xml:space="preserve">Brasília - DF, em </w:t>
      </w:r>
      <w:r w:rsidR="00EE5BD1">
        <w:rPr>
          <w:rFonts w:ascii="Arial" w:hAnsi="Arial" w:cs="Arial"/>
          <w:sz w:val="22"/>
          <w:szCs w:val="22"/>
        </w:rPr>
        <w:t>24 de setembro de 2024</w:t>
      </w:r>
      <w:r w:rsidRPr="000D2E09">
        <w:rPr>
          <w:rFonts w:ascii="Arial" w:hAnsi="Arial" w:cs="Arial"/>
          <w:sz w:val="22"/>
          <w:szCs w:val="22"/>
        </w:rPr>
        <w:t>.</w:t>
      </w:r>
    </w:p>
    <w:p w14:paraId="388EDEDF" w14:textId="77777777" w:rsidR="00AA5B71" w:rsidRPr="000D2E09" w:rsidRDefault="00AA5B71" w:rsidP="000D2E09">
      <w:pPr>
        <w:spacing w:before="120" w:after="120" w:line="360" w:lineRule="auto"/>
        <w:jc w:val="center"/>
        <w:rPr>
          <w:rFonts w:ascii="Arial" w:hAnsi="Arial" w:cs="Arial"/>
          <w:b/>
          <w:color w:val="FF0000"/>
          <w:sz w:val="22"/>
          <w:szCs w:val="22"/>
        </w:rPr>
      </w:pPr>
      <w:r w:rsidRPr="000D2E09">
        <w:rPr>
          <w:rFonts w:ascii="Arial" w:hAnsi="Arial" w:cs="Arial"/>
          <w:b/>
          <w:i/>
          <w:color w:val="FF0000"/>
          <w:sz w:val="22"/>
          <w:szCs w:val="22"/>
        </w:rPr>
        <w:t>ASSINADO DIGITALMENTE</w:t>
      </w:r>
    </w:p>
    <w:p w14:paraId="5C08F38B" w14:textId="64724670" w:rsidR="005B649B" w:rsidRPr="00D632AC" w:rsidRDefault="00EE5BD1" w:rsidP="00D632AC">
      <w:pPr>
        <w:pStyle w:val="compras"/>
        <w:spacing w:before="120" w:after="120"/>
        <w:jc w:val="center"/>
        <w:rPr>
          <w:rFonts w:ascii="Arial" w:hAnsi="Arial" w:cs="Arial"/>
          <w:sz w:val="22"/>
          <w:szCs w:val="22"/>
        </w:rP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21ED5AC8" w14:textId="77777777" w:rsidR="00BD366B" w:rsidRDefault="005B649B" w:rsidP="00A6623D">
      <w:pPr>
        <w:pStyle w:val="Corponico"/>
        <w:spacing w:after="0" w:line="360" w:lineRule="auto"/>
        <w:jc w:val="center"/>
        <w:rPr>
          <w:rFonts w:ascii="Arial" w:hAnsi="Arial" w:cs="Arial"/>
          <w:b/>
          <w:sz w:val="22"/>
          <w:szCs w:val="22"/>
        </w:rPr>
        <w:sectPr w:rsidR="00BD366B"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Pr>
          <w:rFonts w:ascii="Arial" w:hAnsi="Arial" w:cs="Arial"/>
          <w:b/>
          <w:sz w:val="22"/>
          <w:szCs w:val="22"/>
        </w:rPr>
        <w:t>Chefe do Serviço de Licitação</w:t>
      </w:r>
    </w:p>
    <w:p w14:paraId="29C05E22" w14:textId="41548BF8" w:rsidR="005B649B" w:rsidRDefault="005B649B" w:rsidP="00065EF0">
      <w:pPr>
        <w:pStyle w:val="Corponico"/>
        <w:spacing w:after="0" w:line="360" w:lineRule="auto"/>
        <w:jc w:val="center"/>
      </w:pPr>
      <w:r>
        <w:rPr>
          <w:rFonts w:ascii="Arial" w:hAnsi="Arial" w:cs="Arial"/>
          <w:b/>
          <w:sz w:val="22"/>
          <w:szCs w:val="22"/>
        </w:rPr>
        <w:lastRenderedPageBreak/>
        <w:t>PREGÃO ELETRÔNICO Nº</w:t>
      </w:r>
      <w:r w:rsidR="00EE5BD1">
        <w:rPr>
          <w:rFonts w:ascii="Arial" w:hAnsi="Arial" w:cs="Arial"/>
          <w:b/>
          <w:sz w:val="22"/>
          <w:szCs w:val="22"/>
        </w:rPr>
        <w:t xml:space="preserve"> 90022/2024</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119"/>
        <w:gridCol w:w="2004"/>
        <w:gridCol w:w="4942"/>
      </w:tblGrid>
      <w:tr w:rsidR="00216E1F" w:rsidRPr="00AE2B8F" w14:paraId="1E7FA244" w14:textId="77777777" w:rsidTr="00E91EBB">
        <w:trPr>
          <w:trHeight w:val="642"/>
        </w:trPr>
        <w:tc>
          <w:tcPr>
            <w:tcW w:w="10065" w:type="dxa"/>
            <w:gridSpan w:val="3"/>
            <w:vAlign w:val="center"/>
          </w:tcPr>
          <w:p w14:paraId="08BB8F93" w14:textId="77777777" w:rsidR="00216E1F" w:rsidRPr="00D518FA" w:rsidRDefault="00216E1F" w:rsidP="00FB5345">
            <w:pPr>
              <w:pStyle w:val="Corpodetexto"/>
              <w:widowControl w:val="0"/>
              <w:suppressAutoHyphens w:val="0"/>
              <w:jc w:val="center"/>
              <w:rPr>
                <w:rFonts w:ascii="Arial" w:eastAsia="Calibri" w:hAnsi="Arial" w:cs="Arial"/>
                <w:b/>
                <w:sz w:val="32"/>
                <w:szCs w:val="32"/>
              </w:rPr>
            </w:pPr>
            <w:r>
              <w:rPr>
                <w:rFonts w:ascii="Arial" w:eastAsia="Calibri" w:hAnsi="Arial" w:cs="Arial"/>
                <w:b/>
                <w:sz w:val="32"/>
                <w:szCs w:val="32"/>
              </w:rPr>
              <w:t>ANEXO I</w:t>
            </w:r>
          </w:p>
        </w:tc>
      </w:tr>
      <w:tr w:rsidR="00216E1F" w:rsidRPr="00AE2B8F" w14:paraId="66B0127B" w14:textId="77777777" w:rsidTr="00E91EBB">
        <w:trPr>
          <w:trHeight w:val="642"/>
        </w:trPr>
        <w:tc>
          <w:tcPr>
            <w:tcW w:w="10065" w:type="dxa"/>
            <w:gridSpan w:val="3"/>
            <w:vAlign w:val="center"/>
          </w:tcPr>
          <w:p w14:paraId="2180D675" w14:textId="77777777" w:rsidR="00216E1F" w:rsidRPr="00D518FA" w:rsidRDefault="00216E1F" w:rsidP="00FB5345">
            <w:pPr>
              <w:pStyle w:val="Corpodetexto"/>
              <w:widowControl w:val="0"/>
              <w:suppressAutoHyphens w:val="0"/>
              <w:jc w:val="center"/>
              <w:rPr>
                <w:rFonts w:ascii="Arial" w:eastAsia="Calibri" w:hAnsi="Arial" w:cs="Arial"/>
                <w:b/>
                <w:sz w:val="32"/>
                <w:szCs w:val="32"/>
              </w:rPr>
            </w:pPr>
            <w:r w:rsidRPr="00D518FA">
              <w:rPr>
                <w:rFonts w:ascii="Arial" w:eastAsia="Calibri" w:hAnsi="Arial" w:cs="Arial"/>
                <w:b/>
                <w:sz w:val="32"/>
                <w:szCs w:val="32"/>
              </w:rPr>
              <w:t>TRIBUNAL DE CONTAS DO DISTRITO FEDERAL</w:t>
            </w:r>
          </w:p>
        </w:tc>
      </w:tr>
      <w:tr w:rsidR="00216E1F" w:rsidRPr="00AE2B8F" w14:paraId="26C46432" w14:textId="77777777" w:rsidTr="00E91EBB">
        <w:tc>
          <w:tcPr>
            <w:tcW w:w="10065" w:type="dxa"/>
            <w:gridSpan w:val="3"/>
          </w:tcPr>
          <w:p w14:paraId="0BC1D992" w14:textId="77777777" w:rsidR="00216E1F" w:rsidRPr="00AE2B8F" w:rsidRDefault="00216E1F" w:rsidP="00FB5345">
            <w:pPr>
              <w:pStyle w:val="Corpodetexto"/>
              <w:widowControl w:val="0"/>
              <w:suppressAutoHyphens w:val="0"/>
              <w:spacing w:before="120" w:after="120"/>
              <w:jc w:val="center"/>
              <w:rPr>
                <w:rFonts w:ascii="Arial" w:eastAsia="Calibri" w:hAnsi="Arial" w:cs="Arial"/>
                <w:sz w:val="24"/>
                <w:szCs w:val="24"/>
              </w:rPr>
            </w:pPr>
            <w:r>
              <w:rPr>
                <w:rFonts w:ascii="Arial" w:eastAsia="Calibri" w:hAnsi="Arial" w:cs="Arial"/>
                <w:b/>
                <w:sz w:val="24"/>
                <w:szCs w:val="24"/>
              </w:rPr>
              <w:t>TERMO DE REFERÊNCIA</w:t>
            </w:r>
            <w:r w:rsidRPr="00AE2B8F">
              <w:rPr>
                <w:rFonts w:ascii="Arial" w:eastAsia="Calibri" w:hAnsi="Arial" w:cs="Arial"/>
                <w:b/>
                <w:sz w:val="24"/>
                <w:szCs w:val="24"/>
              </w:rPr>
              <w:t xml:space="preserve"> N.º </w:t>
            </w:r>
            <w:r>
              <w:rPr>
                <w:rFonts w:ascii="Arial" w:eastAsia="Calibri" w:hAnsi="Arial" w:cs="Arial"/>
                <w:b/>
                <w:sz w:val="24"/>
                <w:szCs w:val="24"/>
              </w:rPr>
              <w:t>21</w:t>
            </w:r>
            <w:r w:rsidRPr="00AE2B8F">
              <w:rPr>
                <w:rFonts w:ascii="Arial" w:eastAsia="Calibri" w:hAnsi="Arial" w:cs="Arial"/>
                <w:b/>
                <w:sz w:val="24"/>
                <w:szCs w:val="24"/>
              </w:rPr>
              <w:t>/202</w:t>
            </w:r>
            <w:r>
              <w:rPr>
                <w:rFonts w:ascii="Arial" w:eastAsia="Calibri" w:hAnsi="Arial" w:cs="Arial"/>
                <w:b/>
                <w:sz w:val="24"/>
                <w:szCs w:val="24"/>
              </w:rPr>
              <w:t>4</w:t>
            </w:r>
          </w:p>
        </w:tc>
      </w:tr>
      <w:tr w:rsidR="00216E1F" w:rsidRPr="00AE2B8F" w14:paraId="48142CC8" w14:textId="77777777" w:rsidTr="00E91EBB">
        <w:trPr>
          <w:trHeight w:val="1378"/>
        </w:trPr>
        <w:tc>
          <w:tcPr>
            <w:tcW w:w="3119" w:type="dxa"/>
            <w:vAlign w:val="center"/>
          </w:tcPr>
          <w:p w14:paraId="5744A7CE" w14:textId="77777777" w:rsidR="00216E1F" w:rsidRPr="00AE2B8F" w:rsidRDefault="00216E1F" w:rsidP="00FB5345">
            <w:pPr>
              <w:pStyle w:val="Corpodetexto"/>
              <w:widowControl w:val="0"/>
              <w:suppressAutoHyphens w:val="0"/>
              <w:spacing w:before="120" w:after="120"/>
              <w:jc w:val="left"/>
              <w:rPr>
                <w:rFonts w:ascii="Arial" w:eastAsia="Calibri" w:hAnsi="Arial" w:cs="Arial"/>
                <w:b/>
                <w:sz w:val="22"/>
                <w:szCs w:val="22"/>
              </w:rPr>
            </w:pPr>
            <w:r w:rsidRPr="00AE2B8F">
              <w:rPr>
                <w:rFonts w:ascii="Arial" w:eastAsia="Calibri" w:hAnsi="Arial" w:cs="Arial"/>
                <w:b/>
                <w:sz w:val="22"/>
                <w:szCs w:val="22"/>
              </w:rPr>
              <w:t>OBJETO</w:t>
            </w:r>
          </w:p>
        </w:tc>
        <w:tc>
          <w:tcPr>
            <w:tcW w:w="6946" w:type="dxa"/>
            <w:gridSpan w:val="2"/>
            <w:vAlign w:val="center"/>
          </w:tcPr>
          <w:p w14:paraId="7FE67B46" w14:textId="21A4B00A" w:rsidR="00216E1F" w:rsidRPr="00084C1C" w:rsidRDefault="00216E1F" w:rsidP="00FB5345">
            <w:pPr>
              <w:pStyle w:val="TRN1"/>
              <w:widowControl w:val="0"/>
              <w:numPr>
                <w:ilvl w:val="0"/>
                <w:numId w:val="0"/>
              </w:numPr>
              <w:spacing w:line="240" w:lineRule="auto"/>
              <w:rPr>
                <w:b w:val="0"/>
              </w:rPr>
            </w:pPr>
            <w:bookmarkStart w:id="23" w:name="_Hlk167268791"/>
            <w:r w:rsidRPr="00084C1C">
              <w:rPr>
                <w:rStyle w:val="normaltextrun"/>
                <w:b w:val="0"/>
                <w:shd w:val="clear" w:color="auto" w:fill="FFFFFF"/>
              </w:rPr>
              <w:t xml:space="preserve">Contratação de empresa especializada na prestação de </w:t>
            </w:r>
            <w:r w:rsidR="00441623" w:rsidRPr="00084C1C">
              <w:rPr>
                <w:rStyle w:val="normaltextrun"/>
                <w:b w:val="0"/>
                <w:bCs/>
                <w:shd w:val="clear" w:color="auto" w:fill="FFFFFF"/>
              </w:rPr>
              <w:t xml:space="preserve">serviço de implantação da plataforma </w:t>
            </w:r>
            <w:proofErr w:type="spellStart"/>
            <w:r w:rsidR="00441623" w:rsidRPr="00084C1C">
              <w:rPr>
                <w:rStyle w:val="normaltextrun"/>
                <w:b w:val="0"/>
                <w:bCs/>
                <w:shd w:val="clear" w:color="auto" w:fill="FFFFFF"/>
              </w:rPr>
              <w:t>Liferay</w:t>
            </w:r>
            <w:proofErr w:type="spellEnd"/>
            <w:r w:rsidR="00441623" w:rsidRPr="00084C1C">
              <w:rPr>
                <w:rStyle w:val="normaltextrun"/>
                <w:b w:val="0"/>
                <w:bCs/>
                <w:shd w:val="clear" w:color="auto" w:fill="FFFFFF"/>
              </w:rPr>
              <w:t xml:space="preserve"> Community </w:t>
            </w:r>
            <w:proofErr w:type="spellStart"/>
            <w:r w:rsidR="00441623" w:rsidRPr="00084C1C">
              <w:rPr>
                <w:rStyle w:val="normaltextrun"/>
                <w:b w:val="0"/>
                <w:bCs/>
                <w:shd w:val="clear" w:color="auto" w:fill="FFFFFF"/>
              </w:rPr>
              <w:t>Edition</w:t>
            </w:r>
            <w:proofErr w:type="spellEnd"/>
            <w:r w:rsidR="00441623" w:rsidRPr="00084C1C">
              <w:rPr>
                <w:rStyle w:val="normaltextrun"/>
                <w:b w:val="0"/>
                <w:bCs/>
                <w:shd w:val="clear" w:color="auto" w:fill="FFFFFF"/>
              </w:rPr>
              <w:t xml:space="preserve"> 7.4 ou superior, compreendendo suporte técnico e atualização de versão pelo período de 12 (doze) meses (ITEM 1) e prestação de serviços técnicos especializados na forma de </w:t>
            </w:r>
            <w:proofErr w:type="spellStart"/>
            <w:r w:rsidR="00441623" w:rsidRPr="00084C1C">
              <w:rPr>
                <w:rStyle w:val="normaltextrun"/>
                <w:b w:val="0"/>
                <w:bCs/>
                <w:shd w:val="clear" w:color="auto" w:fill="FFFFFF"/>
              </w:rPr>
              <w:t>USTs</w:t>
            </w:r>
            <w:proofErr w:type="spellEnd"/>
            <w:r w:rsidR="00441623" w:rsidRPr="00084C1C">
              <w:rPr>
                <w:rStyle w:val="normaltextrun"/>
                <w:b w:val="0"/>
                <w:bCs/>
                <w:shd w:val="clear" w:color="auto" w:fill="FFFFFF"/>
              </w:rPr>
              <w:t xml:space="preserve">, na Solução Web na plataforma Java (Spring MVC e </w:t>
            </w:r>
            <w:proofErr w:type="spellStart"/>
            <w:r w:rsidR="00441623" w:rsidRPr="00084C1C">
              <w:rPr>
                <w:rStyle w:val="normaltextrun"/>
                <w:b w:val="0"/>
                <w:bCs/>
                <w:shd w:val="clear" w:color="auto" w:fill="FFFFFF"/>
              </w:rPr>
              <w:t>Liferay</w:t>
            </w:r>
            <w:proofErr w:type="spellEnd"/>
            <w:r w:rsidR="00441623" w:rsidRPr="00084C1C">
              <w:rPr>
                <w:rStyle w:val="normaltextrun"/>
                <w:b w:val="0"/>
                <w:bCs/>
                <w:shd w:val="clear" w:color="auto" w:fill="FFFFFF"/>
              </w:rPr>
              <w:t xml:space="preserve"> Community </w:t>
            </w:r>
            <w:proofErr w:type="spellStart"/>
            <w:r w:rsidR="00441623" w:rsidRPr="00084C1C">
              <w:rPr>
                <w:rStyle w:val="normaltextrun"/>
                <w:b w:val="0"/>
                <w:bCs/>
                <w:shd w:val="clear" w:color="auto" w:fill="FFFFFF"/>
              </w:rPr>
              <w:t>Edition</w:t>
            </w:r>
            <w:proofErr w:type="spellEnd"/>
            <w:r w:rsidR="00441623" w:rsidRPr="00084C1C">
              <w:rPr>
                <w:rStyle w:val="normaltextrun"/>
                <w:b w:val="0"/>
                <w:bCs/>
                <w:shd w:val="clear" w:color="auto" w:fill="FFFFFF"/>
              </w:rPr>
              <w:t xml:space="preserve"> versão 7.4 ou superior),</w:t>
            </w:r>
            <w:r w:rsidRPr="00084C1C">
              <w:rPr>
                <w:rStyle w:val="normaltextrun"/>
                <w:b w:val="0"/>
                <w:shd w:val="clear" w:color="auto" w:fill="FFFFFF"/>
              </w:rPr>
              <w:t xml:space="preserve"> </w:t>
            </w:r>
            <w:bookmarkEnd w:id="23"/>
            <w:r w:rsidRPr="00084C1C">
              <w:rPr>
                <w:b w:val="0"/>
              </w:rPr>
              <w:t>de acordo com as quantidades e especificações descritas neste Temo de Referência e seus Anexos.</w:t>
            </w:r>
          </w:p>
        </w:tc>
      </w:tr>
      <w:tr w:rsidR="00216E1F" w:rsidRPr="00AE2B8F" w14:paraId="57D5B50F" w14:textId="77777777" w:rsidTr="00E91EBB">
        <w:tc>
          <w:tcPr>
            <w:tcW w:w="3119" w:type="dxa"/>
          </w:tcPr>
          <w:p w14:paraId="4906D457" w14:textId="77777777" w:rsidR="00216E1F" w:rsidRPr="00AE2B8F" w:rsidRDefault="00216E1F" w:rsidP="00FB5345">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PROCESSO</w:t>
            </w:r>
          </w:p>
        </w:tc>
        <w:tc>
          <w:tcPr>
            <w:tcW w:w="6946" w:type="dxa"/>
            <w:gridSpan w:val="2"/>
            <w:shd w:val="clear" w:color="auto" w:fill="auto"/>
          </w:tcPr>
          <w:p w14:paraId="260CE5B9" w14:textId="77777777" w:rsidR="00216E1F" w:rsidRPr="00084C1C" w:rsidRDefault="00216E1F" w:rsidP="00FB5345">
            <w:pPr>
              <w:pStyle w:val="Corpodetexto"/>
              <w:widowControl w:val="0"/>
              <w:suppressAutoHyphens w:val="0"/>
              <w:spacing w:before="120" w:after="120"/>
              <w:rPr>
                <w:rFonts w:ascii="Arial" w:eastAsia="Arial" w:hAnsi="Arial" w:cs="Arial"/>
                <w:b/>
                <w:bCs/>
                <w:sz w:val="22"/>
                <w:szCs w:val="22"/>
              </w:rPr>
            </w:pPr>
            <w:r w:rsidRPr="00084C1C">
              <w:rPr>
                <w:rFonts w:ascii="Arial" w:eastAsia="Arial" w:hAnsi="Arial" w:cs="Arial"/>
                <w:b/>
                <w:bCs/>
                <w:sz w:val="22"/>
                <w:szCs w:val="22"/>
              </w:rPr>
              <w:t>00600-00004059/2024-84</w:t>
            </w:r>
          </w:p>
        </w:tc>
      </w:tr>
      <w:tr w:rsidR="00216E1F" w:rsidRPr="00AE2B8F" w14:paraId="20C8C749" w14:textId="77777777" w:rsidTr="00E91EBB">
        <w:tc>
          <w:tcPr>
            <w:tcW w:w="3119" w:type="dxa"/>
          </w:tcPr>
          <w:p w14:paraId="3C8FEBE6" w14:textId="77777777" w:rsidR="00216E1F" w:rsidRPr="00AE2B8F" w:rsidRDefault="00216E1F" w:rsidP="00FB5345">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ESTIMATIVA</w:t>
            </w:r>
          </w:p>
        </w:tc>
        <w:tc>
          <w:tcPr>
            <w:tcW w:w="6946" w:type="dxa"/>
            <w:gridSpan w:val="2"/>
            <w:shd w:val="clear" w:color="auto" w:fill="auto"/>
          </w:tcPr>
          <w:p w14:paraId="78599C29" w14:textId="293AD3AC" w:rsidR="00216E1F" w:rsidRPr="00084C1C" w:rsidRDefault="00216E1F" w:rsidP="00FB5345">
            <w:pPr>
              <w:pStyle w:val="Corpodetexto"/>
              <w:widowControl w:val="0"/>
              <w:suppressAutoHyphens w:val="0"/>
              <w:spacing w:before="120" w:after="120"/>
              <w:rPr>
                <w:rFonts w:ascii="Arial" w:eastAsia="Calibri" w:hAnsi="Arial" w:cs="Arial"/>
                <w:b/>
                <w:sz w:val="22"/>
                <w:szCs w:val="22"/>
              </w:rPr>
            </w:pPr>
            <w:r w:rsidRPr="00084C1C">
              <w:rPr>
                <w:rFonts w:ascii="Arial" w:eastAsia="Arial" w:hAnsi="Arial" w:cs="Arial"/>
                <w:b/>
                <w:bCs/>
                <w:sz w:val="22"/>
                <w:szCs w:val="22"/>
              </w:rPr>
              <w:t>R$ 5.423.401,6</w:t>
            </w:r>
            <w:r w:rsidR="007A69BB">
              <w:rPr>
                <w:rFonts w:ascii="Arial" w:eastAsia="Arial" w:hAnsi="Arial" w:cs="Arial"/>
                <w:b/>
                <w:bCs/>
                <w:sz w:val="22"/>
                <w:szCs w:val="22"/>
              </w:rPr>
              <w:t>8</w:t>
            </w:r>
          </w:p>
        </w:tc>
      </w:tr>
      <w:tr w:rsidR="00216E1F" w:rsidRPr="00AE2B8F" w14:paraId="3102CE87" w14:textId="77777777" w:rsidTr="00E91EBB">
        <w:tc>
          <w:tcPr>
            <w:tcW w:w="3119" w:type="dxa"/>
            <w:shd w:val="clear" w:color="auto" w:fill="auto"/>
          </w:tcPr>
          <w:p w14:paraId="5191EEB2" w14:textId="77777777" w:rsidR="00216E1F" w:rsidRPr="00AE2B8F" w:rsidRDefault="00216E1F" w:rsidP="00FB5345">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DATA DA ESTIMATIVA</w:t>
            </w:r>
          </w:p>
        </w:tc>
        <w:tc>
          <w:tcPr>
            <w:tcW w:w="6946" w:type="dxa"/>
            <w:gridSpan w:val="2"/>
            <w:shd w:val="clear" w:color="auto" w:fill="auto"/>
          </w:tcPr>
          <w:p w14:paraId="667EFED3" w14:textId="77777777" w:rsidR="00216E1F" w:rsidRPr="00084C1C" w:rsidRDefault="00216E1F" w:rsidP="00216E1F">
            <w:pPr>
              <w:pStyle w:val="Corpodetexto"/>
              <w:widowControl w:val="0"/>
              <w:suppressAutoHyphens w:val="0"/>
              <w:spacing w:before="120" w:after="120"/>
              <w:rPr>
                <w:rFonts w:ascii="Arial" w:eastAsia="Calibri" w:hAnsi="Arial" w:cs="Arial"/>
                <w:b/>
                <w:sz w:val="22"/>
                <w:szCs w:val="22"/>
              </w:rPr>
            </w:pPr>
            <w:r w:rsidRPr="00084C1C">
              <w:rPr>
                <w:rFonts w:ascii="Arial" w:eastAsia="Calibri" w:hAnsi="Arial" w:cs="Arial"/>
                <w:b/>
                <w:sz w:val="22"/>
                <w:szCs w:val="22"/>
              </w:rPr>
              <w:t>28.05.2024</w:t>
            </w:r>
          </w:p>
        </w:tc>
      </w:tr>
      <w:tr w:rsidR="00216E1F" w:rsidRPr="00AE2B8F" w14:paraId="1BB26F75" w14:textId="77777777" w:rsidTr="00E91EBB">
        <w:trPr>
          <w:trHeight w:val="158"/>
        </w:trPr>
        <w:tc>
          <w:tcPr>
            <w:tcW w:w="3119" w:type="dxa"/>
          </w:tcPr>
          <w:p w14:paraId="53B9DDC5" w14:textId="77777777" w:rsidR="00216E1F" w:rsidRPr="00AE2B8F" w:rsidRDefault="00216E1F" w:rsidP="00FB5345">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REGIME</w:t>
            </w:r>
          </w:p>
        </w:tc>
        <w:tc>
          <w:tcPr>
            <w:tcW w:w="6946" w:type="dxa"/>
            <w:gridSpan w:val="2"/>
          </w:tcPr>
          <w:p w14:paraId="1C7DA868" w14:textId="77777777" w:rsidR="00216E1F" w:rsidRPr="00084C1C" w:rsidRDefault="00216E1F" w:rsidP="00FB5345">
            <w:pPr>
              <w:pStyle w:val="Corpodetexto"/>
              <w:widowControl w:val="0"/>
              <w:suppressAutoHyphens w:val="0"/>
              <w:spacing w:before="120"/>
              <w:rPr>
                <w:rFonts w:ascii="Arial" w:eastAsia="Calibri" w:hAnsi="Arial" w:cs="Arial"/>
                <w:b/>
                <w:sz w:val="22"/>
              </w:rPr>
            </w:pPr>
            <w:r w:rsidRPr="00084C1C">
              <w:rPr>
                <w:rFonts w:ascii="Arial" w:eastAsia="Calibri" w:hAnsi="Arial" w:cs="Arial"/>
                <w:b/>
                <w:sz w:val="22"/>
              </w:rPr>
              <w:t>EMPREITADA POR PREÇO GLOBAL</w:t>
            </w:r>
          </w:p>
        </w:tc>
      </w:tr>
      <w:tr w:rsidR="00216E1F" w:rsidRPr="00AE2B8F" w14:paraId="72ACA39A" w14:textId="77777777" w:rsidTr="00E91EBB">
        <w:tc>
          <w:tcPr>
            <w:tcW w:w="3119" w:type="dxa"/>
          </w:tcPr>
          <w:p w14:paraId="276A8E88" w14:textId="77777777" w:rsidR="00216E1F" w:rsidRPr="00AE2B8F" w:rsidRDefault="00216E1F" w:rsidP="00E91EBB">
            <w:pPr>
              <w:pStyle w:val="Ttulo2"/>
              <w:keepNext w:val="0"/>
              <w:widowControl w:val="0"/>
              <w:tabs>
                <w:tab w:val="left" w:pos="0"/>
              </w:tabs>
              <w:spacing w:before="120" w:after="120"/>
              <w:jc w:val="left"/>
              <w:rPr>
                <w:rFonts w:eastAsia="Calibri"/>
                <w:color w:val="auto"/>
                <w:szCs w:val="22"/>
              </w:rPr>
            </w:pPr>
            <w:r>
              <w:rPr>
                <w:rFonts w:eastAsia="Calibri"/>
                <w:color w:val="auto"/>
                <w:szCs w:val="22"/>
              </w:rPr>
              <w:t>JULGAMENTO</w:t>
            </w:r>
          </w:p>
        </w:tc>
        <w:tc>
          <w:tcPr>
            <w:tcW w:w="6946" w:type="dxa"/>
            <w:gridSpan w:val="2"/>
          </w:tcPr>
          <w:p w14:paraId="3DEAC5A2" w14:textId="77777777" w:rsidR="00216E1F" w:rsidRPr="00084C1C" w:rsidRDefault="00216E1F" w:rsidP="00FB5345">
            <w:pPr>
              <w:pStyle w:val="Corpodetexto"/>
              <w:widowControl w:val="0"/>
              <w:suppressAutoHyphens w:val="0"/>
              <w:spacing w:before="120"/>
              <w:rPr>
                <w:rFonts w:ascii="Arial" w:eastAsia="Calibri" w:hAnsi="Arial" w:cs="Arial"/>
                <w:b/>
                <w:sz w:val="22"/>
              </w:rPr>
            </w:pPr>
            <w:r w:rsidRPr="00084C1C">
              <w:rPr>
                <w:rFonts w:ascii="Arial" w:eastAsia="Calibri" w:hAnsi="Arial" w:cs="Arial"/>
                <w:b/>
                <w:sz w:val="22"/>
              </w:rPr>
              <w:t>MENOR PREÇO</w:t>
            </w:r>
          </w:p>
        </w:tc>
      </w:tr>
      <w:tr w:rsidR="00216E1F" w:rsidRPr="00AE2B8F" w14:paraId="6AF4FA8D" w14:textId="77777777" w:rsidTr="00E91EBB">
        <w:tc>
          <w:tcPr>
            <w:tcW w:w="10065" w:type="dxa"/>
            <w:gridSpan w:val="3"/>
            <w:shd w:val="clear" w:color="auto" w:fill="BFBFBF" w:themeFill="background1" w:themeFillShade="BF"/>
            <w:vAlign w:val="center"/>
          </w:tcPr>
          <w:p w14:paraId="640D3D49" w14:textId="77777777" w:rsidR="00216E1F" w:rsidRPr="00084C1C" w:rsidRDefault="00216E1F" w:rsidP="00FB5345">
            <w:pPr>
              <w:pStyle w:val="Corpodetexto"/>
              <w:widowControl w:val="0"/>
              <w:suppressAutoHyphens w:val="0"/>
              <w:spacing w:before="120" w:after="120"/>
              <w:jc w:val="center"/>
              <w:rPr>
                <w:rFonts w:ascii="Arial" w:eastAsia="Calibri" w:hAnsi="Arial" w:cs="Arial"/>
                <w:b/>
                <w:sz w:val="22"/>
                <w:szCs w:val="22"/>
              </w:rPr>
            </w:pPr>
            <w:r w:rsidRPr="00084C1C">
              <w:rPr>
                <w:rFonts w:ascii="Arial" w:eastAsia="Calibri" w:hAnsi="Arial" w:cs="Arial"/>
                <w:b/>
                <w:sz w:val="22"/>
                <w:szCs w:val="22"/>
              </w:rPr>
              <w:t>RESPONSÁVEIS PELO PLANEJAMENTO DA CONTRATAÇÃO</w:t>
            </w:r>
          </w:p>
        </w:tc>
      </w:tr>
      <w:tr w:rsidR="00216E1F" w:rsidRPr="00AE2B8F" w14:paraId="175229AB" w14:textId="77777777" w:rsidTr="00E91EBB">
        <w:trPr>
          <w:trHeight w:val="1320"/>
        </w:trPr>
        <w:tc>
          <w:tcPr>
            <w:tcW w:w="5123" w:type="dxa"/>
            <w:gridSpan w:val="2"/>
          </w:tcPr>
          <w:p w14:paraId="533CD5AD" w14:textId="77777777" w:rsidR="00216E1F" w:rsidRPr="00084C1C" w:rsidRDefault="00216E1F" w:rsidP="00FB5345">
            <w:pPr>
              <w:pStyle w:val="Corpodetexto"/>
              <w:widowControl w:val="0"/>
              <w:suppressAutoHyphens w:val="0"/>
              <w:spacing w:before="120"/>
              <w:rPr>
                <w:rFonts w:ascii="Arial" w:eastAsia="Calibri" w:hAnsi="Arial" w:cs="Arial"/>
                <w:b/>
                <w:sz w:val="22"/>
                <w:szCs w:val="22"/>
              </w:rPr>
            </w:pPr>
            <w:r w:rsidRPr="00084C1C">
              <w:rPr>
                <w:rFonts w:ascii="Arial" w:eastAsia="Calibri" w:hAnsi="Arial" w:cs="Arial"/>
                <w:b/>
                <w:sz w:val="22"/>
                <w:szCs w:val="22"/>
              </w:rPr>
              <w:t>ÁREA ADMINISTRATIVA</w:t>
            </w:r>
          </w:p>
          <w:p w14:paraId="5FDE41C3" w14:textId="77777777" w:rsidR="00216E1F" w:rsidRPr="00084C1C" w:rsidRDefault="00216E1F" w:rsidP="00FB5345">
            <w:pPr>
              <w:pStyle w:val="Corpodetexto"/>
              <w:widowControl w:val="0"/>
              <w:suppressAutoHyphens w:val="0"/>
              <w:spacing w:before="120"/>
              <w:rPr>
                <w:rFonts w:ascii="Arial" w:eastAsia="Calibri" w:hAnsi="Arial" w:cs="Arial"/>
                <w:sz w:val="22"/>
                <w:szCs w:val="22"/>
              </w:rPr>
            </w:pPr>
            <w:r w:rsidRPr="00084C1C">
              <w:rPr>
                <w:rFonts w:ascii="Arial" w:eastAsia="Calibri" w:hAnsi="Arial" w:cs="Arial"/>
                <w:sz w:val="22"/>
                <w:szCs w:val="22"/>
              </w:rPr>
              <w:t>Oswaldo Junqueira Vaz Júnior</w:t>
            </w:r>
          </w:p>
          <w:p w14:paraId="6C8DAF9A" w14:textId="77777777" w:rsidR="00216E1F" w:rsidRPr="00084C1C" w:rsidRDefault="00216E1F" w:rsidP="00FB5345">
            <w:pPr>
              <w:pStyle w:val="Corpodetexto"/>
              <w:widowControl w:val="0"/>
              <w:suppressAutoHyphens w:val="0"/>
              <w:spacing w:before="120"/>
              <w:rPr>
                <w:rFonts w:ascii="Arial" w:eastAsia="Calibri" w:hAnsi="Arial" w:cs="Arial"/>
                <w:b/>
                <w:sz w:val="22"/>
                <w:szCs w:val="22"/>
              </w:rPr>
            </w:pPr>
            <w:r w:rsidRPr="00084C1C">
              <w:rPr>
                <w:rFonts w:ascii="Arial" w:eastAsia="Calibri" w:hAnsi="Arial" w:cs="Arial"/>
                <w:sz w:val="22"/>
                <w:szCs w:val="22"/>
              </w:rPr>
              <w:t>Darlan Lima Carneiro</w:t>
            </w:r>
          </w:p>
        </w:tc>
        <w:tc>
          <w:tcPr>
            <w:tcW w:w="4942" w:type="dxa"/>
            <w:vAlign w:val="center"/>
          </w:tcPr>
          <w:p w14:paraId="12969804" w14:textId="77777777" w:rsidR="00216E1F" w:rsidRPr="00084C1C" w:rsidRDefault="00216E1F" w:rsidP="00FB5345">
            <w:pPr>
              <w:pStyle w:val="Corpodetexto"/>
              <w:widowControl w:val="0"/>
              <w:suppressAutoHyphens w:val="0"/>
              <w:spacing w:before="120"/>
              <w:jc w:val="left"/>
              <w:rPr>
                <w:rFonts w:ascii="Arial" w:hAnsi="Arial" w:cs="Arial"/>
                <w:sz w:val="22"/>
                <w:szCs w:val="22"/>
              </w:rPr>
            </w:pPr>
            <w:r w:rsidRPr="00084C1C">
              <w:rPr>
                <w:rFonts w:ascii="Arial" w:eastAsia="Calibri" w:hAnsi="Arial" w:cs="Arial"/>
                <w:b/>
                <w:sz w:val="22"/>
                <w:szCs w:val="22"/>
              </w:rPr>
              <w:t>TELEFONE</w:t>
            </w:r>
            <w:r w:rsidRPr="00084C1C">
              <w:rPr>
                <w:rFonts w:ascii="Arial" w:eastAsia="Calibri" w:hAnsi="Arial" w:cs="Arial"/>
                <w:sz w:val="22"/>
                <w:szCs w:val="22"/>
              </w:rPr>
              <w:t xml:space="preserve">: </w:t>
            </w:r>
            <w:r w:rsidRPr="00084C1C">
              <w:rPr>
                <w:rFonts w:ascii="Arial" w:hAnsi="Arial" w:cs="Arial"/>
                <w:sz w:val="22"/>
                <w:szCs w:val="22"/>
              </w:rPr>
              <w:t>(61) 3314-2870</w:t>
            </w:r>
          </w:p>
          <w:p w14:paraId="365288AD" w14:textId="77777777" w:rsidR="00216E1F" w:rsidRPr="00084C1C" w:rsidRDefault="00216E1F" w:rsidP="00FB5345">
            <w:pPr>
              <w:pStyle w:val="Corpodetexto"/>
              <w:widowControl w:val="0"/>
              <w:suppressAutoHyphens w:val="0"/>
              <w:spacing w:before="120"/>
              <w:jc w:val="left"/>
              <w:rPr>
                <w:rFonts w:ascii="Arial" w:eastAsia="Calibri" w:hAnsi="Arial" w:cs="Arial"/>
                <w:b/>
                <w:sz w:val="22"/>
                <w:szCs w:val="22"/>
              </w:rPr>
            </w:pPr>
            <w:r w:rsidRPr="00084C1C">
              <w:rPr>
                <w:rFonts w:ascii="Arial" w:eastAsia="Calibri" w:hAnsi="Arial" w:cs="Arial"/>
                <w:b/>
                <w:sz w:val="22"/>
                <w:szCs w:val="22"/>
              </w:rPr>
              <w:t>EMAIL:</w:t>
            </w:r>
            <w:r w:rsidRPr="00084C1C">
              <w:rPr>
                <w:rFonts w:ascii="Arial" w:eastAsia="Calibri" w:hAnsi="Arial" w:cs="Arial"/>
                <w:sz w:val="22"/>
                <w:szCs w:val="22"/>
              </w:rPr>
              <w:t xml:space="preserve"> spc@tc.df.gov.br</w:t>
            </w:r>
          </w:p>
        </w:tc>
      </w:tr>
      <w:tr w:rsidR="00216E1F" w:rsidRPr="00AE2B8F" w14:paraId="30011CC4" w14:textId="77777777" w:rsidTr="00E91EBB">
        <w:trPr>
          <w:trHeight w:val="1753"/>
        </w:trPr>
        <w:tc>
          <w:tcPr>
            <w:tcW w:w="5123" w:type="dxa"/>
            <w:gridSpan w:val="2"/>
          </w:tcPr>
          <w:p w14:paraId="46155046" w14:textId="77777777" w:rsidR="00216E1F" w:rsidRPr="00084C1C" w:rsidRDefault="00216E1F" w:rsidP="00FB5345">
            <w:pPr>
              <w:pStyle w:val="Corpodetexto"/>
              <w:widowControl w:val="0"/>
              <w:suppressAutoHyphens w:val="0"/>
              <w:spacing w:before="120"/>
              <w:rPr>
                <w:rFonts w:ascii="Arial" w:eastAsia="Calibri" w:hAnsi="Arial" w:cs="Arial"/>
                <w:b/>
                <w:sz w:val="22"/>
                <w:szCs w:val="22"/>
              </w:rPr>
            </w:pPr>
            <w:r w:rsidRPr="00084C1C">
              <w:rPr>
                <w:rFonts w:ascii="Arial" w:eastAsia="Calibri" w:hAnsi="Arial" w:cs="Arial"/>
                <w:b/>
                <w:sz w:val="22"/>
                <w:szCs w:val="22"/>
              </w:rPr>
              <w:t>EQUIPE REQUISITANTE</w:t>
            </w:r>
          </w:p>
          <w:p w14:paraId="3AB56E63" w14:textId="77777777" w:rsidR="00216E1F" w:rsidRPr="00084C1C" w:rsidRDefault="00216E1F" w:rsidP="00FB5345">
            <w:pPr>
              <w:pStyle w:val="Corpodetexto"/>
              <w:widowControl w:val="0"/>
              <w:suppressAutoHyphens w:val="0"/>
              <w:spacing w:before="120"/>
              <w:rPr>
                <w:rFonts w:ascii="Arial" w:eastAsia="Calibri" w:hAnsi="Arial" w:cs="Arial"/>
                <w:sz w:val="22"/>
                <w:szCs w:val="22"/>
              </w:rPr>
            </w:pPr>
            <w:r w:rsidRPr="00084C1C">
              <w:rPr>
                <w:rFonts w:ascii="Arial" w:eastAsia="Calibri" w:hAnsi="Arial" w:cs="Arial"/>
                <w:sz w:val="22"/>
                <w:szCs w:val="22"/>
              </w:rPr>
              <w:t>Fábio Pina Marques de Sousa</w:t>
            </w:r>
          </w:p>
          <w:p w14:paraId="5D58A773" w14:textId="77777777" w:rsidR="00216E1F" w:rsidRPr="00084C1C" w:rsidRDefault="00216E1F" w:rsidP="00FB5345">
            <w:pPr>
              <w:pStyle w:val="Corpodetexto"/>
              <w:widowControl w:val="0"/>
              <w:suppressAutoHyphens w:val="0"/>
              <w:spacing w:before="120"/>
              <w:rPr>
                <w:rFonts w:ascii="Arial" w:eastAsia="Calibri" w:hAnsi="Arial" w:cs="Arial"/>
                <w:sz w:val="22"/>
                <w:szCs w:val="22"/>
              </w:rPr>
            </w:pPr>
            <w:r w:rsidRPr="00084C1C">
              <w:rPr>
                <w:rFonts w:ascii="Arial" w:eastAsia="Calibri" w:hAnsi="Arial" w:cs="Arial"/>
                <w:sz w:val="22"/>
                <w:szCs w:val="22"/>
              </w:rPr>
              <w:t>Alessandro Salomão Gonçalves</w:t>
            </w:r>
          </w:p>
          <w:p w14:paraId="2D1CDEAA" w14:textId="77777777" w:rsidR="00216E1F" w:rsidRPr="00084C1C" w:rsidRDefault="00216E1F" w:rsidP="00FB5345">
            <w:pPr>
              <w:pStyle w:val="Corpodetexto"/>
              <w:widowControl w:val="0"/>
              <w:suppressAutoHyphens w:val="0"/>
              <w:spacing w:before="120"/>
              <w:rPr>
                <w:rFonts w:ascii="Arial" w:eastAsia="Calibri" w:hAnsi="Arial" w:cs="Arial"/>
                <w:sz w:val="22"/>
                <w:szCs w:val="22"/>
              </w:rPr>
            </w:pPr>
            <w:r w:rsidRPr="00084C1C">
              <w:rPr>
                <w:rFonts w:ascii="Arial" w:eastAsia="Calibri" w:hAnsi="Arial" w:cs="Arial"/>
                <w:sz w:val="22"/>
                <w:szCs w:val="22"/>
              </w:rPr>
              <w:t>Thiago Alves Ribeiro</w:t>
            </w:r>
          </w:p>
        </w:tc>
        <w:tc>
          <w:tcPr>
            <w:tcW w:w="4942" w:type="dxa"/>
          </w:tcPr>
          <w:p w14:paraId="4796EB36" w14:textId="77777777" w:rsidR="00216E1F" w:rsidRPr="00084C1C" w:rsidRDefault="00216E1F" w:rsidP="00FB5345">
            <w:pPr>
              <w:pStyle w:val="Corpodetexto"/>
              <w:widowControl w:val="0"/>
              <w:suppressAutoHyphens w:val="0"/>
              <w:spacing w:before="120"/>
              <w:rPr>
                <w:rFonts w:ascii="Arial" w:hAnsi="Arial" w:cs="Arial"/>
                <w:sz w:val="22"/>
              </w:rPr>
            </w:pPr>
            <w:r w:rsidRPr="00084C1C">
              <w:rPr>
                <w:rFonts w:ascii="Arial" w:eastAsia="Calibri" w:hAnsi="Arial" w:cs="Arial"/>
                <w:b/>
                <w:sz w:val="22"/>
              </w:rPr>
              <w:t>TELEFONE</w:t>
            </w:r>
            <w:r w:rsidRPr="00084C1C">
              <w:rPr>
                <w:rFonts w:ascii="Arial" w:eastAsia="Calibri" w:hAnsi="Arial" w:cs="Arial"/>
                <w:sz w:val="22"/>
              </w:rPr>
              <w:t>: (61) 33142242</w:t>
            </w:r>
          </w:p>
          <w:p w14:paraId="03CA4D17" w14:textId="77777777" w:rsidR="00216E1F" w:rsidRPr="00084C1C" w:rsidRDefault="00216E1F" w:rsidP="00FB5345">
            <w:pPr>
              <w:pStyle w:val="Corpodetexto"/>
              <w:widowControl w:val="0"/>
              <w:suppressAutoHyphens w:val="0"/>
              <w:spacing w:before="120"/>
              <w:rPr>
                <w:rFonts w:ascii="Arial" w:eastAsia="Calibri" w:hAnsi="Arial" w:cs="Arial"/>
                <w:sz w:val="22"/>
                <w:szCs w:val="22"/>
              </w:rPr>
            </w:pPr>
            <w:r w:rsidRPr="00084C1C">
              <w:rPr>
                <w:rFonts w:ascii="Arial" w:eastAsia="Calibri" w:hAnsi="Arial" w:cs="Arial"/>
                <w:b/>
                <w:sz w:val="22"/>
              </w:rPr>
              <w:t xml:space="preserve">EMAIL: </w:t>
            </w:r>
            <w:r w:rsidRPr="00084C1C">
              <w:rPr>
                <w:rFonts w:ascii="Arial" w:eastAsia="Calibri" w:hAnsi="Arial" w:cs="Arial"/>
                <w:sz w:val="22"/>
                <w:szCs w:val="22"/>
              </w:rPr>
              <w:t>fabio.marques@tc.df.gov.br</w:t>
            </w:r>
          </w:p>
          <w:p w14:paraId="02FC1000" w14:textId="4BDC0954" w:rsidR="00216E1F" w:rsidRPr="00084C1C" w:rsidRDefault="00216E1F" w:rsidP="00FB5345">
            <w:pPr>
              <w:pStyle w:val="Corpodetexto"/>
              <w:widowControl w:val="0"/>
              <w:suppressAutoHyphens w:val="0"/>
              <w:spacing w:before="120"/>
              <w:rPr>
                <w:rFonts w:ascii="Arial" w:eastAsia="Calibri" w:hAnsi="Arial" w:cs="Arial"/>
                <w:sz w:val="22"/>
                <w:szCs w:val="22"/>
              </w:rPr>
            </w:pPr>
            <w:r w:rsidRPr="00084C1C">
              <w:rPr>
                <w:rFonts w:ascii="Arial" w:eastAsia="Calibri" w:hAnsi="Arial"/>
                <w:sz w:val="22"/>
                <w:szCs w:val="22"/>
              </w:rPr>
              <w:t>alessandro.gon</w:t>
            </w:r>
            <w:r w:rsidR="00084C1C">
              <w:rPr>
                <w:rFonts w:ascii="Arial" w:eastAsia="Calibri" w:hAnsi="Arial"/>
                <w:sz w:val="22"/>
                <w:szCs w:val="22"/>
              </w:rPr>
              <w:t>c</w:t>
            </w:r>
            <w:r w:rsidRPr="00084C1C">
              <w:rPr>
                <w:rFonts w:ascii="Arial" w:eastAsia="Calibri" w:hAnsi="Arial"/>
                <w:sz w:val="22"/>
                <w:szCs w:val="22"/>
              </w:rPr>
              <w:t>alves@tc.df.gov.br</w:t>
            </w:r>
          </w:p>
          <w:p w14:paraId="1AFE7CA9" w14:textId="77777777" w:rsidR="00216E1F" w:rsidRPr="00084C1C" w:rsidRDefault="00216E1F" w:rsidP="00FB5345">
            <w:pPr>
              <w:pStyle w:val="Corpodetexto"/>
              <w:widowControl w:val="0"/>
              <w:suppressAutoHyphens w:val="0"/>
              <w:spacing w:before="120"/>
              <w:rPr>
                <w:rFonts w:ascii="Arial" w:eastAsia="Calibri" w:hAnsi="Arial" w:cs="Arial"/>
                <w:b/>
                <w:sz w:val="22"/>
                <w:szCs w:val="22"/>
              </w:rPr>
            </w:pPr>
            <w:r w:rsidRPr="00084C1C">
              <w:rPr>
                <w:rFonts w:ascii="Arial" w:eastAsia="Calibri" w:hAnsi="Arial" w:cs="Arial"/>
                <w:sz w:val="22"/>
                <w:szCs w:val="22"/>
              </w:rPr>
              <w:t>thiagoalves@tc.df.gov.br</w:t>
            </w:r>
          </w:p>
        </w:tc>
      </w:tr>
    </w:tbl>
    <w:p w14:paraId="35B94C9E" w14:textId="77777777" w:rsidR="00216E1F" w:rsidRPr="00AE2B8F" w:rsidRDefault="00216E1F" w:rsidP="00216E1F">
      <w:pPr>
        <w:widowControl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16E1F" w:rsidRPr="005E1139" w14:paraId="10882928" w14:textId="77777777" w:rsidTr="00FB5345">
        <w:tc>
          <w:tcPr>
            <w:tcW w:w="0" w:type="auto"/>
            <w:shd w:val="clear" w:color="auto" w:fill="C4BC96"/>
            <w:vAlign w:val="center"/>
          </w:tcPr>
          <w:p w14:paraId="20BD12D5" w14:textId="77777777" w:rsidR="00216E1F" w:rsidRPr="00216E1F" w:rsidRDefault="00216E1F" w:rsidP="00616CF0">
            <w:pPr>
              <w:pStyle w:val="TRN0"/>
              <w:widowControl w:val="0"/>
              <w:numPr>
                <w:ilvl w:val="0"/>
                <w:numId w:val="7"/>
              </w:numPr>
              <w:suppressAutoHyphens w:val="0"/>
              <w:spacing w:before="120" w:after="120"/>
              <w:ind w:left="0" w:firstLine="0"/>
              <w:rPr>
                <w:b/>
              </w:rPr>
            </w:pPr>
            <w:r w:rsidRPr="005E1139">
              <w:rPr>
                <w:b/>
                <w:szCs w:val="24"/>
              </w:rPr>
              <w:br w:type="page"/>
            </w:r>
            <w:r w:rsidRPr="005E1139">
              <w:rPr>
                <w:b/>
                <w:szCs w:val="24"/>
              </w:rPr>
              <w:br w:type="page"/>
            </w:r>
            <w:r w:rsidRPr="005E1139">
              <w:br w:type="page"/>
            </w:r>
            <w:r w:rsidRPr="00216E1F">
              <w:rPr>
                <w:b/>
              </w:rPr>
              <w:t>DEFINIÇÃO DO OBJETO</w:t>
            </w:r>
          </w:p>
        </w:tc>
      </w:tr>
    </w:tbl>
    <w:p w14:paraId="48F5926D" w14:textId="0702F470" w:rsidR="00216E1F" w:rsidRPr="00084C1C" w:rsidRDefault="00216E1F" w:rsidP="00616CF0">
      <w:pPr>
        <w:pStyle w:val="TRN1"/>
        <w:widowControl w:val="0"/>
        <w:numPr>
          <w:ilvl w:val="1"/>
          <w:numId w:val="7"/>
        </w:numPr>
        <w:suppressAutoHyphens w:val="0"/>
        <w:spacing w:before="120" w:after="120"/>
        <w:ind w:left="0" w:firstLine="0"/>
        <w:rPr>
          <w:rStyle w:val="eop"/>
          <w:b w:val="0"/>
          <w:shd w:val="clear" w:color="auto" w:fill="FFFFFF"/>
        </w:rPr>
      </w:pPr>
      <w:r w:rsidRPr="00084C1C">
        <w:rPr>
          <w:rStyle w:val="normaltextrun"/>
          <w:b w:val="0"/>
          <w:shd w:val="clear" w:color="auto" w:fill="FFFFFF"/>
        </w:rPr>
        <w:t xml:space="preserve">Contratação de empresa especializada na prestação de </w:t>
      </w:r>
      <w:r w:rsidR="003902E6" w:rsidRPr="00084C1C">
        <w:rPr>
          <w:rStyle w:val="normaltextrun"/>
          <w:b w:val="0"/>
          <w:bCs/>
          <w:shd w:val="clear" w:color="auto" w:fill="FFFFFF"/>
        </w:rPr>
        <w:t xml:space="preserve">serviço de implantação da plataforma </w:t>
      </w:r>
      <w:proofErr w:type="spellStart"/>
      <w:r w:rsidR="003902E6" w:rsidRPr="00084C1C">
        <w:rPr>
          <w:rStyle w:val="normaltextrun"/>
          <w:b w:val="0"/>
          <w:bCs/>
          <w:shd w:val="clear" w:color="auto" w:fill="FFFFFF"/>
        </w:rPr>
        <w:t>Liferay</w:t>
      </w:r>
      <w:proofErr w:type="spellEnd"/>
      <w:r w:rsidR="003902E6" w:rsidRPr="00084C1C">
        <w:rPr>
          <w:rStyle w:val="normaltextrun"/>
          <w:b w:val="0"/>
          <w:bCs/>
          <w:shd w:val="clear" w:color="auto" w:fill="FFFFFF"/>
        </w:rPr>
        <w:t xml:space="preserve"> Community </w:t>
      </w:r>
      <w:proofErr w:type="spellStart"/>
      <w:r w:rsidR="003902E6" w:rsidRPr="00084C1C">
        <w:rPr>
          <w:rStyle w:val="normaltextrun"/>
          <w:b w:val="0"/>
          <w:bCs/>
          <w:shd w:val="clear" w:color="auto" w:fill="FFFFFF"/>
        </w:rPr>
        <w:t>Edition</w:t>
      </w:r>
      <w:proofErr w:type="spellEnd"/>
      <w:r w:rsidR="003902E6" w:rsidRPr="00084C1C">
        <w:rPr>
          <w:rStyle w:val="normaltextrun"/>
          <w:b w:val="0"/>
          <w:bCs/>
          <w:shd w:val="clear" w:color="auto" w:fill="FFFFFF"/>
        </w:rPr>
        <w:t xml:space="preserve"> 7.4 ou superior, compreendendo suporte técnico e atualização de versão pelo período de 12 (doze) meses (ITEM 1) e prestação de serviços técnicos especializados na forma de </w:t>
      </w:r>
      <w:proofErr w:type="spellStart"/>
      <w:r w:rsidR="003902E6" w:rsidRPr="00084C1C">
        <w:rPr>
          <w:rStyle w:val="normaltextrun"/>
          <w:b w:val="0"/>
          <w:bCs/>
          <w:shd w:val="clear" w:color="auto" w:fill="FFFFFF"/>
        </w:rPr>
        <w:t>USTs</w:t>
      </w:r>
      <w:proofErr w:type="spellEnd"/>
      <w:r w:rsidR="006D2723" w:rsidRPr="00084C1C">
        <w:rPr>
          <w:rStyle w:val="normaltextrun"/>
          <w:b w:val="0"/>
          <w:bCs/>
          <w:shd w:val="clear" w:color="auto" w:fill="FFFFFF"/>
        </w:rPr>
        <w:t xml:space="preserve">, na Solução Web na plataforma Java (Spring MVC e </w:t>
      </w:r>
      <w:proofErr w:type="spellStart"/>
      <w:r w:rsidR="006D2723" w:rsidRPr="00084C1C">
        <w:rPr>
          <w:rStyle w:val="normaltextrun"/>
          <w:b w:val="0"/>
          <w:bCs/>
          <w:shd w:val="clear" w:color="auto" w:fill="FFFFFF"/>
        </w:rPr>
        <w:t>Liferay</w:t>
      </w:r>
      <w:proofErr w:type="spellEnd"/>
      <w:r w:rsidR="006D2723" w:rsidRPr="00084C1C">
        <w:rPr>
          <w:rStyle w:val="normaltextrun"/>
          <w:b w:val="0"/>
          <w:bCs/>
          <w:shd w:val="clear" w:color="auto" w:fill="FFFFFF"/>
        </w:rPr>
        <w:t xml:space="preserve"> Community </w:t>
      </w:r>
      <w:proofErr w:type="spellStart"/>
      <w:r w:rsidR="006D2723" w:rsidRPr="00084C1C">
        <w:rPr>
          <w:rStyle w:val="normaltextrun"/>
          <w:b w:val="0"/>
          <w:bCs/>
          <w:shd w:val="clear" w:color="auto" w:fill="FFFFFF"/>
        </w:rPr>
        <w:t>Edition</w:t>
      </w:r>
      <w:proofErr w:type="spellEnd"/>
      <w:r w:rsidR="006D2723" w:rsidRPr="00084C1C">
        <w:rPr>
          <w:rStyle w:val="normaltextrun"/>
          <w:b w:val="0"/>
          <w:bCs/>
          <w:shd w:val="clear" w:color="auto" w:fill="FFFFFF"/>
        </w:rPr>
        <w:t xml:space="preserve"> versão 7.4 ou superior)</w:t>
      </w:r>
      <w:r w:rsidR="003902E6" w:rsidRPr="00084C1C">
        <w:rPr>
          <w:rStyle w:val="normaltextrun"/>
          <w:b w:val="0"/>
          <w:bCs/>
          <w:shd w:val="clear" w:color="auto" w:fill="FFFFFF"/>
        </w:rPr>
        <w:t>,</w:t>
      </w:r>
      <w:r w:rsidRPr="00084C1C">
        <w:rPr>
          <w:rStyle w:val="normaltextrun"/>
          <w:b w:val="0"/>
          <w:shd w:val="clear" w:color="auto" w:fill="FFFFFF"/>
        </w:rPr>
        <w:t xml:space="preserve"> visando à modernização dos serviços digitais com o desenvolvimento de novas soluções digitais para automatizar e escalar o atendimento e a prestação de serviços no ambiente digital do TCDF, </w:t>
      </w:r>
      <w:r w:rsidRPr="00084C1C">
        <w:rPr>
          <w:b w:val="0"/>
        </w:rPr>
        <w:t>de acordo com as quantidades e especificações descritas neste Temo de Referência e os seus Anexos.</w:t>
      </w:r>
    </w:p>
    <w:p w14:paraId="5264F763" w14:textId="7CC4B27D" w:rsidR="00216E1F" w:rsidRPr="00084C1C" w:rsidRDefault="00216E1F" w:rsidP="00616CF0">
      <w:pPr>
        <w:pStyle w:val="TRN2"/>
        <w:widowControl w:val="0"/>
        <w:numPr>
          <w:ilvl w:val="2"/>
          <w:numId w:val="7"/>
        </w:numPr>
        <w:suppressAutoHyphens w:val="0"/>
        <w:spacing w:before="120"/>
        <w:ind w:left="708" w:firstLine="0"/>
      </w:pPr>
      <w:r w:rsidRPr="00084C1C">
        <w:rPr>
          <w:b/>
          <w:bCs/>
        </w:rPr>
        <w:t xml:space="preserve">ITEM 1: </w:t>
      </w:r>
      <w:r w:rsidRPr="00084C1C">
        <w:t xml:space="preserve">Prestação de </w:t>
      </w:r>
      <w:r w:rsidR="0048326B" w:rsidRPr="00084C1C">
        <w:rPr>
          <w:rStyle w:val="normaltextrun"/>
          <w:bCs/>
          <w:shd w:val="clear" w:color="auto" w:fill="FFFFFF"/>
        </w:rPr>
        <w:t xml:space="preserve">serviço de implantação da plataforma </w:t>
      </w:r>
      <w:proofErr w:type="spellStart"/>
      <w:r w:rsidR="0048326B" w:rsidRPr="00084C1C">
        <w:rPr>
          <w:rStyle w:val="normaltextrun"/>
          <w:bCs/>
          <w:shd w:val="clear" w:color="auto" w:fill="FFFFFF"/>
        </w:rPr>
        <w:t>Liferay</w:t>
      </w:r>
      <w:proofErr w:type="spellEnd"/>
      <w:r w:rsidR="0048326B" w:rsidRPr="00084C1C">
        <w:rPr>
          <w:rStyle w:val="normaltextrun"/>
          <w:bCs/>
          <w:shd w:val="clear" w:color="auto" w:fill="FFFFFF"/>
        </w:rPr>
        <w:t xml:space="preserve"> Community </w:t>
      </w:r>
      <w:proofErr w:type="spellStart"/>
      <w:r w:rsidR="0048326B" w:rsidRPr="00084C1C">
        <w:rPr>
          <w:rStyle w:val="normaltextrun"/>
          <w:bCs/>
          <w:shd w:val="clear" w:color="auto" w:fill="FFFFFF"/>
        </w:rPr>
        <w:t>Edition</w:t>
      </w:r>
      <w:proofErr w:type="spellEnd"/>
      <w:r w:rsidR="0048326B" w:rsidRPr="00084C1C">
        <w:rPr>
          <w:rStyle w:val="normaltextrun"/>
          <w:bCs/>
          <w:shd w:val="clear" w:color="auto" w:fill="FFFFFF"/>
        </w:rPr>
        <w:t xml:space="preserve"> 7.4 ou superior, compreendendo suporte técnico e atualização de versão pelo período de 12 (doze) meses</w:t>
      </w:r>
      <w:r w:rsidRPr="00084C1C">
        <w:t>.</w:t>
      </w:r>
    </w:p>
    <w:p w14:paraId="067360B1" w14:textId="77777777" w:rsidR="00216E1F" w:rsidRPr="00084C1C" w:rsidRDefault="00216E1F" w:rsidP="00616CF0">
      <w:pPr>
        <w:pStyle w:val="TRN2"/>
        <w:widowControl w:val="0"/>
        <w:numPr>
          <w:ilvl w:val="2"/>
          <w:numId w:val="7"/>
        </w:numPr>
        <w:suppressAutoHyphens w:val="0"/>
        <w:spacing w:before="120"/>
        <w:ind w:left="708" w:firstLine="0"/>
      </w:pPr>
      <w:r w:rsidRPr="00084C1C">
        <w:rPr>
          <w:b/>
          <w:bCs/>
        </w:rPr>
        <w:t xml:space="preserve">ITEM 2: </w:t>
      </w:r>
      <w:r w:rsidRPr="00084C1C">
        <w:t>Prestação de serviço</w:t>
      </w:r>
      <w:r w:rsidR="000E1B6C" w:rsidRPr="00084C1C">
        <w:t>s</w:t>
      </w:r>
      <w:r w:rsidRPr="00084C1C">
        <w:rPr>
          <w:b/>
          <w:bCs/>
        </w:rPr>
        <w:t xml:space="preserve"> </w:t>
      </w:r>
      <w:r w:rsidRPr="00084C1C">
        <w:t xml:space="preserve">técnicos especializados, </w:t>
      </w:r>
      <w:r w:rsidRPr="00084C1C">
        <w:rPr>
          <w:b/>
          <w:bCs/>
        </w:rPr>
        <w:t>sob demanda,</w:t>
      </w:r>
      <w:r w:rsidRPr="00084C1C">
        <w:t xml:space="preserve"> e por valor definido em função do número de </w:t>
      </w:r>
      <w:proofErr w:type="spellStart"/>
      <w:r w:rsidRPr="00084C1C">
        <w:t>USTs</w:t>
      </w:r>
      <w:proofErr w:type="spellEnd"/>
      <w:r w:rsidRPr="00084C1C">
        <w:t xml:space="preserve">, na Solução Web na plataforma Java (Spring MVC e </w:t>
      </w:r>
      <w:proofErr w:type="spellStart"/>
      <w:r w:rsidRPr="00084C1C">
        <w:t>Liferay</w:t>
      </w:r>
      <w:proofErr w:type="spellEnd"/>
      <w:r w:rsidRPr="00084C1C">
        <w:t xml:space="preserve"> Community </w:t>
      </w:r>
      <w:proofErr w:type="spellStart"/>
      <w:r w:rsidRPr="00084C1C">
        <w:t>Edition</w:t>
      </w:r>
      <w:proofErr w:type="spellEnd"/>
      <w:r w:rsidRPr="00084C1C">
        <w:t xml:space="preserve"> versão 7.4 ou superior).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2ADDA761" w14:textId="77777777" w:rsidTr="00FB5345">
        <w:tc>
          <w:tcPr>
            <w:tcW w:w="0" w:type="auto"/>
            <w:shd w:val="clear" w:color="auto" w:fill="C4BC96"/>
            <w:vAlign w:val="center"/>
          </w:tcPr>
          <w:p w14:paraId="135123F8"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FUNDAMENTAÇÃO DA CONTRATAÇÃO</w:t>
            </w:r>
          </w:p>
        </w:tc>
      </w:tr>
    </w:tbl>
    <w:p w14:paraId="146AF641" w14:textId="77777777" w:rsidR="00216E1F" w:rsidRPr="00084C1C" w:rsidRDefault="00216E1F" w:rsidP="00616CF0">
      <w:pPr>
        <w:pStyle w:val="TRN1"/>
        <w:widowControl w:val="0"/>
        <w:numPr>
          <w:ilvl w:val="1"/>
          <w:numId w:val="7"/>
        </w:numPr>
        <w:suppressAutoHyphens w:val="0"/>
        <w:spacing w:before="120" w:after="120"/>
        <w:ind w:left="0" w:firstLine="0"/>
      </w:pPr>
      <w:r w:rsidRPr="00084C1C">
        <w:t>NECESSIDADE DA CONTRATAÇÃO</w:t>
      </w:r>
    </w:p>
    <w:p w14:paraId="6675D010" w14:textId="24D966F5" w:rsidR="00216E1F" w:rsidRPr="00084C1C" w:rsidRDefault="00216E1F" w:rsidP="00616CF0">
      <w:pPr>
        <w:pStyle w:val="TRN2"/>
        <w:widowControl w:val="0"/>
        <w:numPr>
          <w:ilvl w:val="2"/>
          <w:numId w:val="7"/>
        </w:numPr>
        <w:suppressAutoHyphens w:val="0"/>
        <w:spacing w:before="120"/>
        <w:ind w:left="709" w:firstLine="0"/>
        <w:outlineLvl w:val="0"/>
      </w:pPr>
      <w:bookmarkStart w:id="24" w:name="_Hlk52551399"/>
      <w:r w:rsidRPr="00084C1C">
        <w:t xml:space="preserve">Modernização da Infraestrutura de Tecnologia da Informação e Comunicação (TIC) do TCDF, com o desenvolvimento de novas soluções digitais para automatizar e escalar o atendimento e a prestação de serviços no ambiente digital do Tribunal (Portais Internet e Intranet), proporcionando maior publicidade às informações oficiais, melhorando a experiência do usuário e facilitando o acesso público, sem </w:t>
      </w:r>
      <w:proofErr w:type="gramStart"/>
      <w:r w:rsidRPr="00084C1C">
        <w:t>abrir mão dos</w:t>
      </w:r>
      <w:proofErr w:type="gramEnd"/>
      <w:r w:rsidRPr="00084C1C">
        <w:t xml:space="preserve"> requisitos de segurança da informação e proteção de dados.</w:t>
      </w:r>
    </w:p>
    <w:bookmarkEnd w:id="24"/>
    <w:p w14:paraId="50BBD558" w14:textId="77777777" w:rsidR="00216E1F" w:rsidRPr="00084C1C" w:rsidRDefault="00216E1F" w:rsidP="00E91EBB">
      <w:pPr>
        <w:pStyle w:val="TRN1"/>
        <w:widowControl w:val="0"/>
        <w:numPr>
          <w:ilvl w:val="1"/>
          <w:numId w:val="7"/>
        </w:numPr>
        <w:suppressAutoHyphens w:val="0"/>
        <w:spacing w:before="240" w:after="120"/>
        <w:ind w:left="0" w:firstLine="0"/>
      </w:pPr>
      <w:r w:rsidRPr="00084C1C">
        <w:t>MOTIVAÇÃO</w:t>
      </w:r>
    </w:p>
    <w:p w14:paraId="50F48183" w14:textId="77777777" w:rsidR="00216E1F" w:rsidRPr="00084C1C" w:rsidRDefault="00216E1F" w:rsidP="00616CF0">
      <w:pPr>
        <w:pStyle w:val="TRN2"/>
        <w:widowControl w:val="0"/>
        <w:numPr>
          <w:ilvl w:val="2"/>
          <w:numId w:val="7"/>
        </w:numPr>
        <w:suppressAutoHyphens w:val="0"/>
        <w:spacing w:before="120"/>
        <w:ind w:left="709" w:firstLine="0"/>
        <w:rPr>
          <w:b/>
        </w:rPr>
      </w:pPr>
      <w:r w:rsidRPr="00084C1C">
        <w:rPr>
          <w:b/>
        </w:rPr>
        <w:t>Razões de direito</w:t>
      </w:r>
    </w:p>
    <w:p w14:paraId="4F1951AF" w14:textId="136A7922" w:rsidR="00216E1F" w:rsidRPr="00084C1C" w:rsidRDefault="00216E1F" w:rsidP="00E91EBB">
      <w:pPr>
        <w:pStyle w:val="TRN3"/>
        <w:widowControl w:val="0"/>
        <w:numPr>
          <w:ilvl w:val="3"/>
          <w:numId w:val="7"/>
        </w:numPr>
        <w:tabs>
          <w:tab w:val="left" w:pos="2410"/>
        </w:tabs>
        <w:suppressAutoHyphens w:val="0"/>
        <w:spacing w:before="0" w:after="120"/>
        <w:ind w:left="1418" w:firstLine="0"/>
      </w:pPr>
      <w:r w:rsidRPr="00084C1C">
        <w:t>Consoante determina o inciso IX do art. 21-A da Resolução TCDF nº</w:t>
      </w:r>
      <w:r w:rsidR="00E91EBB" w:rsidRPr="00084C1C">
        <w:t> </w:t>
      </w:r>
      <w:r w:rsidRPr="00084C1C">
        <w:t xml:space="preserve">316/2018, compete à Secretaria de Tecnologia da Informação planejar a </w:t>
      </w:r>
      <w:r w:rsidRPr="00084C1C">
        <w:lastRenderedPageBreak/>
        <w:t>aquisição, contratação ou locação de recursos de Tecnologia da Informação de que o Tribunal necessite.</w:t>
      </w:r>
    </w:p>
    <w:p w14:paraId="195F9146" w14:textId="77777777" w:rsidR="00216E1F" w:rsidRPr="00084C1C" w:rsidRDefault="00216E1F" w:rsidP="00E91EBB">
      <w:pPr>
        <w:pStyle w:val="TRN3"/>
        <w:widowControl w:val="0"/>
        <w:numPr>
          <w:ilvl w:val="3"/>
          <w:numId w:val="7"/>
        </w:numPr>
        <w:tabs>
          <w:tab w:val="left" w:pos="2410"/>
        </w:tabs>
        <w:suppressAutoHyphens w:val="0"/>
        <w:spacing w:before="0" w:after="120"/>
        <w:ind w:left="1418" w:firstLine="0"/>
      </w:pPr>
      <w:r w:rsidRPr="00084C1C">
        <w:t>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0254F716" w14:textId="77777777" w:rsidR="00216E1F" w:rsidRPr="00084C1C" w:rsidRDefault="00216E1F" w:rsidP="00E91EBB">
      <w:pPr>
        <w:pStyle w:val="TRN2"/>
        <w:widowControl w:val="0"/>
        <w:numPr>
          <w:ilvl w:val="2"/>
          <w:numId w:val="7"/>
        </w:numPr>
        <w:suppressAutoHyphens w:val="0"/>
        <w:spacing w:before="240"/>
        <w:ind w:left="709" w:firstLine="0"/>
        <w:rPr>
          <w:b/>
        </w:rPr>
      </w:pPr>
      <w:r w:rsidRPr="00084C1C">
        <w:rPr>
          <w:b/>
        </w:rPr>
        <w:t>Razões de fato</w:t>
      </w:r>
    </w:p>
    <w:p w14:paraId="1097B381" w14:textId="77777777" w:rsidR="00216E1F" w:rsidRPr="00084C1C" w:rsidRDefault="00216E1F" w:rsidP="00E91EBB">
      <w:pPr>
        <w:pStyle w:val="TRN3"/>
        <w:widowControl w:val="0"/>
        <w:numPr>
          <w:ilvl w:val="3"/>
          <w:numId w:val="7"/>
        </w:numPr>
        <w:tabs>
          <w:tab w:val="left" w:pos="2410"/>
        </w:tabs>
        <w:suppressAutoHyphens w:val="0"/>
        <w:spacing w:before="0" w:after="120"/>
        <w:ind w:left="1418" w:firstLine="0"/>
      </w:pPr>
      <w:r w:rsidRPr="00084C1C">
        <w:t>A demanda constante pela eficiência na administração pública, aliada à dependência global por softwares e sistemas de tecnologia da informação, além da crescente velocidade de evolução de tais tecnologias, trazem a necessidade de se manter um contínuo processo de inovação nos serviços de informações digitais no âmbito do TCDF. Soma-se a este fato a necessidade de atendimento aos dispositivos legais que versam sobre a promoção da transparência e o acesso à informação, bem como sobre a promoção da eficiência na administração pública, o que demanda desta Corte de Contas providências no sentido de desenvolver ferramentas que permitam facilitar o acesso público a informações institucionais, processos de controle externo, decisões e atos administrativos diversos, sem abrir mão dos requisitos de segurança da informação e proteção de dados.</w:t>
      </w:r>
    </w:p>
    <w:p w14:paraId="26CE0B4C" w14:textId="434F8F1C" w:rsidR="00216E1F" w:rsidRPr="00084C1C" w:rsidRDefault="00216E1F" w:rsidP="00E91EBB">
      <w:pPr>
        <w:pStyle w:val="TRN3"/>
        <w:widowControl w:val="0"/>
        <w:numPr>
          <w:ilvl w:val="3"/>
          <w:numId w:val="7"/>
        </w:numPr>
        <w:tabs>
          <w:tab w:val="left" w:pos="2410"/>
        </w:tabs>
        <w:suppressAutoHyphens w:val="0"/>
        <w:spacing w:before="0" w:after="120"/>
        <w:ind w:left="1418" w:firstLine="0"/>
      </w:pPr>
      <w:r w:rsidRPr="00084C1C">
        <w:t xml:space="preserve"> Nesse contexto, a presente contratação, visando o desenvolvimento de um portal eletrônico para o TCDF (Portais Internet e Intranet), objetiva não apenas atender às necessidades legais, mas também proporcionar um meio eficaz para melhorar a transparência, eficiência, segurança e engajamento do cidadão, alinhando-se com as melhores práticas de governança digital.</w:t>
      </w:r>
    </w:p>
    <w:p w14:paraId="49942C43" w14:textId="77777777" w:rsidR="00216E1F" w:rsidRPr="00084C1C" w:rsidRDefault="00216E1F" w:rsidP="00E91EBB">
      <w:pPr>
        <w:pStyle w:val="TRN3"/>
        <w:widowControl w:val="0"/>
        <w:numPr>
          <w:ilvl w:val="3"/>
          <w:numId w:val="7"/>
        </w:numPr>
        <w:tabs>
          <w:tab w:val="left" w:pos="2410"/>
        </w:tabs>
        <w:suppressAutoHyphens w:val="0"/>
        <w:spacing w:before="0" w:after="120"/>
        <w:ind w:left="1418" w:firstLine="0"/>
      </w:pPr>
      <w:r w:rsidRPr="00084C1C">
        <w:t xml:space="preserve">O </w:t>
      </w:r>
      <w:proofErr w:type="spellStart"/>
      <w:r w:rsidRPr="00084C1C">
        <w:t>Liferay</w:t>
      </w:r>
      <w:proofErr w:type="spellEnd"/>
      <w:r w:rsidRPr="00084C1C">
        <w:t xml:space="preserve"> Community, comunidade reunida em torno do </w:t>
      </w:r>
      <w:proofErr w:type="spellStart"/>
      <w:r w:rsidRPr="00084C1C">
        <w:t>Liferay</w:t>
      </w:r>
      <w:proofErr w:type="spellEnd"/>
      <w:r w:rsidRPr="00084C1C">
        <w:t xml:space="preserve"> Portal, envolve um portal corporativo livre e de código aberto escrito em Java, fornecendo um gerenciador de conteúdo profissional e oferecendo documentação gratuita para seus usuários. O </w:t>
      </w:r>
      <w:proofErr w:type="spellStart"/>
      <w:r w:rsidRPr="00084C1C">
        <w:t>Liferay</w:t>
      </w:r>
      <w:proofErr w:type="spellEnd"/>
      <w:r w:rsidRPr="00084C1C">
        <w:t xml:space="preserve"> Community </w:t>
      </w:r>
      <w:proofErr w:type="spellStart"/>
      <w:r w:rsidRPr="00084C1C">
        <w:t>Edition</w:t>
      </w:r>
      <w:proofErr w:type="spellEnd"/>
      <w:r w:rsidRPr="00084C1C">
        <w:t xml:space="preserve"> tem se mostrado uma Plataforma robusta </w:t>
      </w:r>
      <w:r w:rsidRPr="00084C1C">
        <w:lastRenderedPageBreak/>
        <w:t>e segura, que entrega facilidade de uso com foco em melhorar a experiência do usuário, permite acessos simultâneos sem perder a eficiência e ainda garante a economicidade para a administração pública, visto se tratar de software livre e de código aberto, beneficiando-se ainda da inovação e das contribuições da comunidade científica, quesito de flexibilização que resulta na disponibilidade mais rápida de novas funcionalidades e na correção de bugs. </w:t>
      </w:r>
    </w:p>
    <w:p w14:paraId="5472F562" w14:textId="655664A1" w:rsidR="00216E1F" w:rsidRPr="00084C1C" w:rsidRDefault="00216E1F" w:rsidP="00E91EBB">
      <w:pPr>
        <w:pStyle w:val="TRN3"/>
        <w:widowControl w:val="0"/>
        <w:numPr>
          <w:ilvl w:val="3"/>
          <w:numId w:val="7"/>
        </w:numPr>
        <w:tabs>
          <w:tab w:val="left" w:pos="2410"/>
        </w:tabs>
        <w:suppressAutoHyphens w:val="0"/>
        <w:spacing w:before="0" w:after="120"/>
        <w:ind w:left="1418" w:firstLine="0"/>
      </w:pPr>
      <w:r w:rsidRPr="00084C1C">
        <w:rPr>
          <w:rStyle w:val="normaltextrun"/>
          <w:shd w:val="clear" w:color="auto" w:fill="FFFFFF"/>
        </w:rPr>
        <w:t xml:space="preserve">O portal hoje existente no Tribunal utiliza como ferramenta de gestão de conteúdo a plataforma </w:t>
      </w:r>
      <w:proofErr w:type="spellStart"/>
      <w:r w:rsidRPr="00084C1C">
        <w:rPr>
          <w:rStyle w:val="normaltextrun"/>
          <w:shd w:val="clear" w:color="auto" w:fill="FFFFFF"/>
        </w:rPr>
        <w:t>Wordpress</w:t>
      </w:r>
      <w:proofErr w:type="spellEnd"/>
      <w:r w:rsidRPr="00084C1C">
        <w:rPr>
          <w:rStyle w:val="normaltextrun"/>
          <w:shd w:val="clear" w:color="auto" w:fill="FFFFFF"/>
        </w:rPr>
        <w:t xml:space="preserve">, que já se mostrou vulnerável em termos de segurança de dados, a exemplo da invasão sofrida no Portal da Secretaria de Saúde do Distrito Federal em meados de março de 2022, conforme Relatório SEI-GDF </w:t>
      </w:r>
      <w:proofErr w:type="gramStart"/>
      <w:r w:rsidRPr="00084C1C">
        <w:rPr>
          <w:rStyle w:val="normaltextrun"/>
          <w:shd w:val="clear" w:color="auto" w:fill="FFFFFF"/>
        </w:rPr>
        <w:t>n.º</w:t>
      </w:r>
      <w:r w:rsidR="00E91EBB" w:rsidRPr="00084C1C">
        <w:rPr>
          <w:rStyle w:val="normaltextrun"/>
          <w:shd w:val="clear" w:color="auto" w:fill="FFFFFF"/>
        </w:rPr>
        <w:t> </w:t>
      </w:r>
      <w:r w:rsidRPr="00084C1C">
        <w:rPr>
          <w:rStyle w:val="normaltextrun"/>
          <w:shd w:val="clear" w:color="auto" w:fill="FFFFFF"/>
        </w:rPr>
        <w:t xml:space="preserve"> 9</w:t>
      </w:r>
      <w:proofErr w:type="gramEnd"/>
      <w:r w:rsidRPr="00084C1C">
        <w:rPr>
          <w:rStyle w:val="normaltextrun"/>
          <w:shd w:val="clear" w:color="auto" w:fill="FFFFFF"/>
        </w:rPr>
        <w:t xml:space="preserve">/2022 - SEEC/SPLAN/SUTIC/UPLA/COCED. Após referido caso, mais de 100 (cem) Portais do GDF estão sendo migrados para a Plataforma </w:t>
      </w:r>
      <w:proofErr w:type="spellStart"/>
      <w:r w:rsidRPr="00084C1C">
        <w:rPr>
          <w:rStyle w:val="normaltextrun"/>
          <w:shd w:val="clear" w:color="auto" w:fill="FFFFFF"/>
        </w:rPr>
        <w:t>Liferay</w:t>
      </w:r>
      <w:proofErr w:type="spellEnd"/>
      <w:r w:rsidRPr="00084C1C">
        <w:rPr>
          <w:rStyle w:val="normaltextrun"/>
          <w:shd w:val="clear" w:color="auto" w:fill="FFFFFF"/>
        </w:rPr>
        <w:t xml:space="preserve"> Community </w:t>
      </w:r>
      <w:proofErr w:type="spellStart"/>
      <w:r w:rsidRPr="00084C1C">
        <w:rPr>
          <w:rStyle w:val="normaltextrun"/>
          <w:shd w:val="clear" w:color="auto" w:fill="FFFFFF"/>
        </w:rPr>
        <w:t>Edition</w:t>
      </w:r>
      <w:proofErr w:type="spellEnd"/>
      <w:r w:rsidRPr="00084C1C">
        <w:rPr>
          <w:rStyle w:val="normaltextrun"/>
          <w:shd w:val="clear" w:color="auto" w:fill="FFFFFF"/>
        </w:rPr>
        <w:t xml:space="preserve">, </w:t>
      </w:r>
      <w:r w:rsidR="00781610" w:rsidRPr="00084C1C">
        <w:rPr>
          <w:rStyle w:val="normaltextrun"/>
          <w:shd w:val="clear" w:color="auto" w:fill="FFFFFF"/>
        </w:rPr>
        <w:t>por meio</w:t>
      </w:r>
      <w:r w:rsidRPr="00084C1C">
        <w:rPr>
          <w:rStyle w:val="normaltextrun"/>
          <w:shd w:val="clear" w:color="auto" w:fill="FFFFFF"/>
        </w:rPr>
        <w:t xml:space="preserve"> de contratação </w:t>
      </w:r>
      <w:r w:rsidR="00781610" w:rsidRPr="00084C1C">
        <w:rPr>
          <w:rStyle w:val="normaltextrun"/>
          <w:shd w:val="clear" w:color="auto" w:fill="FFFFFF"/>
        </w:rPr>
        <w:t xml:space="preserve">realizada pela </w:t>
      </w:r>
      <w:r w:rsidRPr="00084C1C">
        <w:rPr>
          <w:rStyle w:val="normaltextrun"/>
          <w:shd w:val="clear" w:color="auto" w:fill="FFFFFF"/>
        </w:rPr>
        <w:t xml:space="preserve">Secretaria de Estado de Planejamento, Orçamento e Administração do Distrito Federal – SEPLAG-DF (Pregão Eletrônico nº 0063/2023; Processo SEI 00040-00018829/2022-33). Além dos Portais GDF, tratativa semelhante vem sendo dada pela Câmara Legislativa do Distrito Federal – CLDF (Pregão Eletrônico nº 0045/2021; Processo SEI 00001-00011851/2021-92), Presidência da República (Pregão Eletrônico nº 30/2017; Processo 00034.000114/2017-19) e inúmeros outros Órgãos da Administração Pública. </w:t>
      </w:r>
      <w:r w:rsidR="00781610" w:rsidRPr="00084C1C">
        <w:rPr>
          <w:rStyle w:val="normaltextrun"/>
          <w:shd w:val="clear" w:color="auto" w:fill="FFFFFF"/>
        </w:rPr>
        <w:t>A</w:t>
      </w:r>
      <w:r w:rsidRPr="00084C1C">
        <w:rPr>
          <w:rStyle w:val="normaltextrun"/>
          <w:shd w:val="clear" w:color="auto" w:fill="FFFFFF"/>
        </w:rPr>
        <w:t xml:space="preserve"> Secretaria de Tecnologia da Informação</w:t>
      </w:r>
      <w:r w:rsidR="00781610" w:rsidRPr="00084C1C">
        <w:rPr>
          <w:rStyle w:val="normaltextrun"/>
          <w:shd w:val="clear" w:color="auto" w:fill="FFFFFF"/>
        </w:rPr>
        <w:t xml:space="preserve"> do TCDF</w:t>
      </w:r>
      <w:r w:rsidRPr="00084C1C">
        <w:rPr>
          <w:rStyle w:val="normaltextrun"/>
          <w:shd w:val="clear" w:color="auto" w:fill="FFFFFF"/>
        </w:rPr>
        <w:t xml:space="preserve"> – STI, após estudos realizados, pretende seguir o mesmo caminho.</w:t>
      </w:r>
    </w:p>
    <w:p w14:paraId="7B8BD7F1" w14:textId="577CB9CD" w:rsidR="00216E1F" w:rsidRPr="00084C1C" w:rsidRDefault="00781610" w:rsidP="00E91EBB">
      <w:pPr>
        <w:pStyle w:val="TRN3"/>
        <w:widowControl w:val="0"/>
        <w:numPr>
          <w:ilvl w:val="3"/>
          <w:numId w:val="7"/>
        </w:numPr>
        <w:tabs>
          <w:tab w:val="left" w:pos="2410"/>
        </w:tabs>
        <w:suppressAutoHyphens w:val="0"/>
        <w:spacing w:before="0" w:after="120"/>
        <w:ind w:left="1418" w:firstLine="0"/>
      </w:pPr>
      <w:r w:rsidRPr="00084C1C">
        <w:t>A</w:t>
      </w:r>
      <w:r w:rsidR="00216E1F" w:rsidRPr="00084C1C">
        <w:t>pós avaliação das opções de mercado e das melhores alternativas técnicas e financeiras realizada no Estudo Técnico Preliminar à contratação</w:t>
      </w:r>
      <w:r w:rsidRPr="00084C1C">
        <w:t>,</w:t>
      </w:r>
      <w:r w:rsidR="00216E1F" w:rsidRPr="00084C1C">
        <w:t xml:space="preserve"> objetiva-se, por meio do presente processo licitatório, a contratação de empresa especializada na prestação de </w:t>
      </w:r>
      <w:r w:rsidR="006E4545" w:rsidRPr="00084C1C">
        <w:t xml:space="preserve">serviço de implantação da plataforma </w:t>
      </w:r>
      <w:proofErr w:type="spellStart"/>
      <w:r w:rsidR="006E4545" w:rsidRPr="00084C1C">
        <w:t>Liferay</w:t>
      </w:r>
      <w:proofErr w:type="spellEnd"/>
      <w:r w:rsidR="006E4545" w:rsidRPr="00084C1C">
        <w:t xml:space="preserve"> Community </w:t>
      </w:r>
      <w:proofErr w:type="spellStart"/>
      <w:r w:rsidR="006E4545" w:rsidRPr="00084C1C">
        <w:t>Edition</w:t>
      </w:r>
      <w:proofErr w:type="spellEnd"/>
      <w:r w:rsidR="006E4545" w:rsidRPr="00084C1C">
        <w:t xml:space="preserve"> 7.4 ou superior, compreendendo suporte técnico e atualização de versão pelo período de 12 (doze) meses (ITEM 1) e prestação de serviços técnicos especializados na forma de </w:t>
      </w:r>
      <w:proofErr w:type="spellStart"/>
      <w:r w:rsidR="006E4545" w:rsidRPr="00084C1C">
        <w:t>USTs</w:t>
      </w:r>
      <w:proofErr w:type="spellEnd"/>
      <w:r w:rsidR="006E4545" w:rsidRPr="00084C1C">
        <w:t xml:space="preserve">, na Solução Web na plataforma Java (Spring MVC e </w:t>
      </w:r>
      <w:proofErr w:type="spellStart"/>
      <w:r w:rsidR="006E4545" w:rsidRPr="00084C1C">
        <w:t>Liferay</w:t>
      </w:r>
      <w:proofErr w:type="spellEnd"/>
      <w:r w:rsidR="006E4545" w:rsidRPr="00084C1C">
        <w:t xml:space="preserve"> Community </w:t>
      </w:r>
      <w:proofErr w:type="spellStart"/>
      <w:r w:rsidR="006E4545" w:rsidRPr="00084C1C">
        <w:t>Edition</w:t>
      </w:r>
      <w:proofErr w:type="spellEnd"/>
      <w:r w:rsidR="006E4545" w:rsidRPr="00084C1C">
        <w:t xml:space="preserve"> versão 7.4 ou superior), sob demanda (Item 2)</w:t>
      </w:r>
      <w:r w:rsidR="00216E1F" w:rsidRPr="00084C1C">
        <w:t>.</w:t>
      </w:r>
    </w:p>
    <w:p w14:paraId="03B1960D" w14:textId="77777777" w:rsidR="00216E1F" w:rsidRPr="00084C1C" w:rsidRDefault="00216E1F" w:rsidP="00B053FE">
      <w:pPr>
        <w:pStyle w:val="TRN1"/>
        <w:keepNext/>
        <w:widowControl w:val="0"/>
        <w:numPr>
          <w:ilvl w:val="1"/>
          <w:numId w:val="7"/>
        </w:numPr>
        <w:suppressAutoHyphens w:val="0"/>
        <w:spacing w:before="240" w:after="120"/>
        <w:ind w:left="0" w:firstLine="0"/>
      </w:pPr>
      <w:r w:rsidRPr="00084C1C">
        <w:lastRenderedPageBreak/>
        <w:t>RESULTADOS A SEREM ALCANÇADOS</w:t>
      </w:r>
    </w:p>
    <w:p w14:paraId="4ED635E2" w14:textId="70A4AD09" w:rsidR="00216E1F" w:rsidRPr="00084C1C" w:rsidRDefault="00E24740"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Desenvol</w:t>
      </w:r>
      <w:r w:rsidR="00674A68" w:rsidRPr="00084C1C">
        <w:rPr>
          <w:rStyle w:val="normaltextrun"/>
          <w:bdr w:val="none" w:sz="0" w:space="0" w:color="auto" w:frame="1"/>
        </w:rPr>
        <w:t>v</w:t>
      </w:r>
      <w:r w:rsidRPr="00084C1C">
        <w:rPr>
          <w:rStyle w:val="normaltextrun"/>
          <w:bdr w:val="none" w:sz="0" w:space="0" w:color="auto" w:frame="1"/>
        </w:rPr>
        <w:t>er</w:t>
      </w:r>
      <w:r w:rsidR="00216E1F" w:rsidRPr="00084C1C">
        <w:rPr>
          <w:rStyle w:val="normaltextrun"/>
          <w:bdr w:val="none" w:sz="0" w:space="0" w:color="auto" w:frame="1"/>
        </w:rPr>
        <w:t xml:space="preserve"> os portais de internet e intranet </w:t>
      </w:r>
      <w:r w:rsidRPr="00084C1C">
        <w:rPr>
          <w:rStyle w:val="normaltextrun"/>
          <w:bdr w:val="none" w:sz="0" w:space="0" w:color="auto" w:frame="1"/>
        </w:rPr>
        <w:t xml:space="preserve">e mantê-los </w:t>
      </w:r>
      <w:r w:rsidR="00216E1F" w:rsidRPr="00084C1C">
        <w:rPr>
          <w:rStyle w:val="normaltextrun"/>
          <w:bdr w:val="none" w:sz="0" w:space="0" w:color="auto" w:frame="1"/>
        </w:rPr>
        <w:t>atualizados e disponíveis para os usuários do TCDF.</w:t>
      </w:r>
    </w:p>
    <w:p w14:paraId="0ADDEBAF" w14:textId="77777777" w:rsidR="00216E1F" w:rsidRPr="00084C1C" w:rsidRDefault="00216E1F"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 xml:space="preserve">Garantir o funcionamento contínuo e ininterrupto dos portais de internet e intranet do TCDF, atendendo ao princípio da publicidade; </w:t>
      </w:r>
    </w:p>
    <w:p w14:paraId="7EA73E1C" w14:textId="77777777" w:rsidR="00216E1F" w:rsidRPr="00084C1C" w:rsidRDefault="00216E1F"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 xml:space="preserve">Atender as legislações de acesso à informação e de acessibilidade; </w:t>
      </w:r>
    </w:p>
    <w:p w14:paraId="7106B872" w14:textId="77777777" w:rsidR="00216E1F" w:rsidRPr="00084C1C" w:rsidRDefault="00216E1F"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 xml:space="preserve">Promoção da transparência das informações mantidas e produzidas pelo TCDF. </w:t>
      </w:r>
    </w:p>
    <w:p w14:paraId="29DEEC6B" w14:textId="77777777" w:rsidR="00216E1F" w:rsidRPr="00084C1C" w:rsidRDefault="00216E1F"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 xml:space="preserve">Disponibilidade de um portal intuitivo e eficiente para acompanhamento, por parte do cidadão, das atividades desempenhadas pelo Tribunal; </w:t>
      </w:r>
    </w:p>
    <w:p w14:paraId="68209A36" w14:textId="77777777" w:rsidR="00216E1F" w:rsidRPr="00084C1C" w:rsidRDefault="00216E1F"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 xml:space="preserve">Atendimento a todos os requisitos necessários em termos de segurança de dados, </w:t>
      </w:r>
    </w:p>
    <w:p w14:paraId="45C9058C" w14:textId="77777777" w:rsidR="00216E1F" w:rsidRPr="00084C1C" w:rsidRDefault="00216E1F"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 xml:space="preserve">Migração e modernização da Plataforma web, com características que incluem: </w:t>
      </w:r>
    </w:p>
    <w:p w14:paraId="4BE6B655"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Desenvolvimento de novas soluções digitais para automatizar e escalar o atendimento e a prestação de serviços no ambiente digital do TCDF; </w:t>
      </w:r>
    </w:p>
    <w:p w14:paraId="6CEDB8FD"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Disponibilização de maior qualidade e segurança; </w:t>
      </w:r>
    </w:p>
    <w:p w14:paraId="76DEA124"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Melhorar a experiência do usuário; </w:t>
      </w:r>
    </w:p>
    <w:p w14:paraId="55D8DD2F"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Possibilidade de integração com vários softwares e sistemas; </w:t>
      </w:r>
    </w:p>
    <w:p w14:paraId="7BAA3EB2"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Customizações; </w:t>
      </w:r>
    </w:p>
    <w:p w14:paraId="4D341EB6"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Gerenciamento de conteúdo e documentos; </w:t>
      </w:r>
    </w:p>
    <w:p w14:paraId="638B0342"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Fluxos de aprovação; </w:t>
      </w:r>
    </w:p>
    <w:p w14:paraId="6708DE54"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 xml:space="preserve">Integração com recursos existentes; </w:t>
      </w:r>
    </w:p>
    <w:p w14:paraId="5A46372C" w14:textId="77777777" w:rsidR="00216E1F" w:rsidRPr="00084C1C" w:rsidRDefault="00216E1F" w:rsidP="00616CF0">
      <w:pPr>
        <w:pStyle w:val="TRN3"/>
        <w:widowControl w:val="0"/>
        <w:numPr>
          <w:ilvl w:val="3"/>
          <w:numId w:val="7"/>
        </w:numPr>
        <w:suppressAutoHyphens w:val="0"/>
        <w:spacing w:before="120" w:after="120"/>
        <w:ind w:left="2410" w:hanging="992"/>
        <w:rPr>
          <w:rStyle w:val="normaltextrun"/>
          <w:bdr w:val="none" w:sz="0" w:space="0" w:color="auto" w:frame="1"/>
        </w:rPr>
      </w:pPr>
      <w:r w:rsidRPr="00084C1C">
        <w:rPr>
          <w:rStyle w:val="normaltextrun"/>
          <w:bdr w:val="none" w:sz="0" w:space="0" w:color="auto" w:frame="1"/>
        </w:rPr>
        <w:t>Criação e Desenvolvimento de Portais e Hotsites sob demanda.</w:t>
      </w:r>
    </w:p>
    <w:p w14:paraId="52BF7A16" w14:textId="77777777" w:rsidR="00216E1F" w:rsidRPr="00084C1C" w:rsidRDefault="00216E1F" w:rsidP="00E91EBB">
      <w:pPr>
        <w:pStyle w:val="TRN1"/>
        <w:widowControl w:val="0"/>
        <w:numPr>
          <w:ilvl w:val="1"/>
          <w:numId w:val="7"/>
        </w:numPr>
        <w:suppressAutoHyphens w:val="0"/>
        <w:spacing w:before="240" w:after="120"/>
        <w:ind w:left="0" w:firstLine="0"/>
      </w:pPr>
      <w:r w:rsidRPr="00084C1C">
        <w:t>JUSTIFICATIVA DE ESCOLHA DA SOLUÇÃO</w:t>
      </w:r>
    </w:p>
    <w:p w14:paraId="16BB7570" w14:textId="77777777" w:rsidR="00216E1F" w:rsidRPr="00084C1C" w:rsidRDefault="00216E1F" w:rsidP="00616CF0">
      <w:pPr>
        <w:pStyle w:val="TRN2"/>
        <w:widowControl w:val="0"/>
        <w:numPr>
          <w:ilvl w:val="2"/>
          <w:numId w:val="7"/>
        </w:numPr>
        <w:suppressAutoHyphens w:val="0"/>
        <w:spacing w:before="120"/>
        <w:ind w:left="709" w:firstLine="0"/>
        <w:outlineLvl w:val="0"/>
        <w:rPr>
          <w:rStyle w:val="normaltextrun"/>
          <w:bdr w:val="none" w:sz="0" w:space="0" w:color="auto" w:frame="1"/>
        </w:rPr>
      </w:pPr>
      <w:r w:rsidRPr="00084C1C">
        <w:rPr>
          <w:rStyle w:val="normaltextrun"/>
          <w:bdr w:val="none" w:sz="0" w:space="0" w:color="auto" w:frame="1"/>
        </w:rPr>
        <w:t xml:space="preserve">Tendo em vista o Estudo Técnico Preliminar (ETP), juntado aos autos do processo administrativo nº </w:t>
      </w:r>
      <w:r w:rsidRPr="00084C1C">
        <w:rPr>
          <w:rFonts w:eastAsia="Arial"/>
          <w:b/>
          <w:bCs/>
        </w:rPr>
        <w:t>00600-00004059/2024-84 (</w:t>
      </w:r>
      <w:r w:rsidRPr="00084C1C">
        <w:rPr>
          <w:rStyle w:val="normaltextrun"/>
          <w:bdr w:val="none" w:sz="0" w:space="0" w:color="auto" w:frame="1"/>
        </w:rPr>
        <w:t xml:space="preserve">peça 4, </w:t>
      </w:r>
      <w:proofErr w:type="spellStart"/>
      <w:r w:rsidRPr="00084C1C">
        <w:rPr>
          <w:rStyle w:val="normaltextrun"/>
          <w:bdr w:val="none" w:sz="0" w:space="0" w:color="auto" w:frame="1"/>
        </w:rPr>
        <w:t>edoc</w:t>
      </w:r>
      <w:proofErr w:type="spellEnd"/>
      <w:r w:rsidRPr="00084C1C">
        <w:rPr>
          <w:rStyle w:val="normaltextrun"/>
          <w:bdr w:val="none" w:sz="0" w:space="0" w:color="auto" w:frame="1"/>
        </w:rPr>
        <w:t xml:space="preserve"> nº </w:t>
      </w:r>
      <w:r w:rsidRPr="00084C1C">
        <w:rPr>
          <w:rFonts w:eastAsia="Arial"/>
          <w:b/>
          <w:bCs/>
        </w:rPr>
        <w:t>4C478A1A</w:t>
      </w:r>
      <w:r w:rsidRPr="00084C1C">
        <w:rPr>
          <w:rStyle w:val="normaltextrun"/>
          <w:bdr w:val="none" w:sz="0" w:space="0" w:color="auto" w:frame="1"/>
        </w:rPr>
        <w:t xml:space="preserve">), a escolha se fundamenta em aspectos técnicos e econômicos em que se realizou uma pesquisa de </w:t>
      </w:r>
      <w:r w:rsidRPr="00084C1C">
        <w:rPr>
          <w:rStyle w:val="normaltextrun"/>
          <w:bdr w:val="none" w:sz="0" w:space="0" w:color="auto" w:frame="1"/>
        </w:rPr>
        <w:lastRenderedPageBreak/>
        <w:t>mercado para avaliação dos critérios e especificações existentes no mercado e as necessidades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5E9BA79C" w14:textId="77777777" w:rsidTr="00FB5345">
        <w:tc>
          <w:tcPr>
            <w:tcW w:w="0" w:type="auto"/>
            <w:shd w:val="clear" w:color="auto" w:fill="C4BC96"/>
            <w:vAlign w:val="center"/>
          </w:tcPr>
          <w:p w14:paraId="3094FC31"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DESCRIÇÃO DO OBJETO</w:t>
            </w:r>
          </w:p>
        </w:tc>
      </w:tr>
    </w:tbl>
    <w:p w14:paraId="1479F446" w14:textId="77777777" w:rsidR="00216E1F" w:rsidRPr="00084C1C" w:rsidRDefault="00216E1F" w:rsidP="00616CF0">
      <w:pPr>
        <w:pStyle w:val="TRN1"/>
        <w:widowControl w:val="0"/>
        <w:numPr>
          <w:ilvl w:val="1"/>
          <w:numId w:val="7"/>
        </w:numPr>
        <w:suppressAutoHyphens w:val="0"/>
        <w:spacing w:before="120" w:after="120"/>
        <w:ind w:left="0" w:firstLine="0"/>
      </w:pPr>
      <w:r w:rsidRPr="00084C1C">
        <w:t>DESCRIÇÃO DO OBJETO</w:t>
      </w:r>
    </w:p>
    <w:p w14:paraId="259CEAC9" w14:textId="22193CC6" w:rsidR="00216E1F" w:rsidRPr="00084C1C" w:rsidRDefault="00216E1F" w:rsidP="00616CF0">
      <w:pPr>
        <w:pStyle w:val="TRN2"/>
        <w:widowControl w:val="0"/>
        <w:numPr>
          <w:ilvl w:val="2"/>
          <w:numId w:val="7"/>
        </w:numPr>
        <w:suppressAutoHyphens w:val="0"/>
        <w:spacing w:before="120"/>
        <w:ind w:left="709" w:firstLine="0"/>
      </w:pPr>
      <w:r w:rsidRPr="00084C1C">
        <w:t xml:space="preserve">As especificações técnicas e as condições da prestação dos serviços de técnicos de tecnologia da informação, objetivando a </w:t>
      </w:r>
      <w:r w:rsidR="005F104C" w:rsidRPr="00084C1C">
        <w:rPr>
          <w:rStyle w:val="normaltextrun"/>
          <w:shd w:val="clear" w:color="auto" w:fill="FFFFFF"/>
        </w:rPr>
        <w:t xml:space="preserve">implantação da plataforma </w:t>
      </w:r>
      <w:proofErr w:type="spellStart"/>
      <w:r w:rsidR="005F104C" w:rsidRPr="00084C1C">
        <w:rPr>
          <w:rStyle w:val="normaltextrun"/>
          <w:shd w:val="clear" w:color="auto" w:fill="FFFFFF"/>
        </w:rPr>
        <w:t>Liferay</w:t>
      </w:r>
      <w:proofErr w:type="spellEnd"/>
      <w:r w:rsidR="005F104C" w:rsidRPr="00084C1C">
        <w:rPr>
          <w:rStyle w:val="normaltextrun"/>
          <w:shd w:val="clear" w:color="auto" w:fill="FFFFFF"/>
        </w:rPr>
        <w:t xml:space="preserve"> Community </w:t>
      </w:r>
      <w:proofErr w:type="spellStart"/>
      <w:r w:rsidR="005F104C" w:rsidRPr="00084C1C">
        <w:rPr>
          <w:rStyle w:val="normaltextrun"/>
          <w:shd w:val="clear" w:color="auto" w:fill="FFFFFF"/>
        </w:rPr>
        <w:t>Edition</w:t>
      </w:r>
      <w:proofErr w:type="spellEnd"/>
      <w:r w:rsidR="005F104C" w:rsidRPr="00084C1C">
        <w:rPr>
          <w:rStyle w:val="normaltextrun"/>
          <w:shd w:val="clear" w:color="auto" w:fill="FFFFFF"/>
        </w:rPr>
        <w:t xml:space="preserve"> 7.4 ou superior, compreendendo suporte técnico e atualização de versão pelo período de 12 (doze) meses (ITEM 1) e prestação de serviços técnicos especializados na forma de </w:t>
      </w:r>
      <w:proofErr w:type="spellStart"/>
      <w:r w:rsidR="005F104C" w:rsidRPr="00084C1C">
        <w:rPr>
          <w:rStyle w:val="normaltextrun"/>
          <w:shd w:val="clear" w:color="auto" w:fill="FFFFFF"/>
        </w:rPr>
        <w:t>USTs</w:t>
      </w:r>
      <w:proofErr w:type="spellEnd"/>
      <w:r w:rsidR="005F104C" w:rsidRPr="00084C1C">
        <w:rPr>
          <w:rStyle w:val="normaltextrun"/>
          <w:shd w:val="clear" w:color="auto" w:fill="FFFFFF"/>
        </w:rPr>
        <w:t xml:space="preserve">, na Solução Web na plataforma Java (Spring MVC e </w:t>
      </w:r>
      <w:proofErr w:type="spellStart"/>
      <w:r w:rsidR="005F104C" w:rsidRPr="00084C1C">
        <w:rPr>
          <w:rStyle w:val="normaltextrun"/>
          <w:shd w:val="clear" w:color="auto" w:fill="FFFFFF"/>
        </w:rPr>
        <w:t>Liferay</w:t>
      </w:r>
      <w:proofErr w:type="spellEnd"/>
      <w:r w:rsidR="005F104C" w:rsidRPr="00084C1C">
        <w:rPr>
          <w:rStyle w:val="normaltextrun"/>
          <w:shd w:val="clear" w:color="auto" w:fill="FFFFFF"/>
        </w:rPr>
        <w:t xml:space="preserve"> Community </w:t>
      </w:r>
      <w:proofErr w:type="spellStart"/>
      <w:r w:rsidR="005F104C" w:rsidRPr="00084C1C">
        <w:rPr>
          <w:rStyle w:val="normaltextrun"/>
          <w:shd w:val="clear" w:color="auto" w:fill="FFFFFF"/>
        </w:rPr>
        <w:t>Edition</w:t>
      </w:r>
      <w:proofErr w:type="spellEnd"/>
      <w:r w:rsidR="005F104C" w:rsidRPr="00084C1C">
        <w:rPr>
          <w:rStyle w:val="normaltextrun"/>
          <w:shd w:val="clear" w:color="auto" w:fill="FFFFFF"/>
        </w:rPr>
        <w:t xml:space="preserve"> versão 7.4 ou superior), </w:t>
      </w:r>
      <w:r w:rsidRPr="00084C1C">
        <w:t>de acordo com as respectivas quantidades e valores estimados, para o período de vigência contratual, estão contemplados no Anexo II (Requisitos da Solução e Especificações Técnicas), Anexo III (Catálogo de Atividades) e no Anexo IV (Estimativa de Preço).</w:t>
      </w:r>
    </w:p>
    <w:p w14:paraId="0FE7F431" w14:textId="77777777" w:rsidR="00216E1F" w:rsidRPr="00084C1C" w:rsidRDefault="00216E1F" w:rsidP="00E91EBB">
      <w:pPr>
        <w:pStyle w:val="TRN1"/>
        <w:widowControl w:val="0"/>
        <w:numPr>
          <w:ilvl w:val="1"/>
          <w:numId w:val="7"/>
        </w:numPr>
        <w:suppressAutoHyphens w:val="0"/>
        <w:spacing w:before="240" w:after="120"/>
        <w:ind w:left="0" w:firstLine="0"/>
      </w:pPr>
      <w:r w:rsidRPr="00084C1C">
        <w:t>DÚVIDAS E ESCLARECIMENTOS</w:t>
      </w:r>
    </w:p>
    <w:p w14:paraId="508FC71A" w14:textId="504D7405" w:rsidR="00216E1F" w:rsidRPr="00084C1C" w:rsidRDefault="00216E1F" w:rsidP="00E91EBB">
      <w:pPr>
        <w:pStyle w:val="TRN2"/>
        <w:widowControl w:val="0"/>
        <w:numPr>
          <w:ilvl w:val="2"/>
          <w:numId w:val="7"/>
        </w:numPr>
        <w:suppressAutoHyphens w:val="0"/>
        <w:spacing w:before="120" w:after="240"/>
        <w:ind w:left="709" w:firstLine="0"/>
        <w:rPr>
          <w:rFonts w:eastAsia="Arial"/>
        </w:rPr>
      </w:pPr>
      <w:r w:rsidRPr="00084C1C">
        <w:rPr>
          <w:rFonts w:eastAsia="Arial"/>
        </w:rPr>
        <w:t xml:space="preserve">Em caso de dúvida de ordem técnica quanto aos serviços e suas especificações, é conveniente o contato do interessado com a Secretaria de Tecnologia da Informação (STI) do TCDF, localizada na Praça do Buriti, </w:t>
      </w:r>
      <w:r w:rsidR="00E91EBB" w:rsidRPr="00084C1C">
        <w:rPr>
          <w:rFonts w:eastAsia="Arial"/>
        </w:rPr>
        <w:t xml:space="preserve">1º andar do </w:t>
      </w:r>
      <w:r w:rsidRPr="00084C1C">
        <w:rPr>
          <w:rFonts w:eastAsia="Arial"/>
        </w:rPr>
        <w:t xml:space="preserve">Edifício </w:t>
      </w:r>
      <w:r w:rsidR="00E91EBB" w:rsidRPr="00084C1C">
        <w:rPr>
          <w:rFonts w:eastAsia="Arial"/>
        </w:rPr>
        <w:t>Anexo</w:t>
      </w:r>
      <w:r w:rsidRPr="00084C1C">
        <w:rPr>
          <w:rFonts w:eastAsia="Arial"/>
        </w:rPr>
        <w:t xml:space="preserve"> do Tribunal de Contas do DF, telefone (61) 3314-2242</w:t>
      </w:r>
      <w:r w:rsidR="00E91EBB" w:rsidRPr="00084C1C">
        <w:rPr>
          <w:rFonts w:eastAsia="Arial"/>
        </w:rPr>
        <w:t>,</w:t>
      </w:r>
      <w:r w:rsidRPr="00084C1C">
        <w:rPr>
          <w:rFonts w:eastAsia="Arial"/>
        </w:rPr>
        <w:t xml:space="preserve"> das 13h</w:t>
      </w:r>
      <w:r w:rsidR="00B41C3E" w:rsidRPr="00084C1C">
        <w:rPr>
          <w:rFonts w:eastAsia="Arial"/>
        </w:rPr>
        <w:t>00</w:t>
      </w:r>
      <w:r w:rsidRPr="00084C1C">
        <w:rPr>
          <w:rFonts w:eastAsia="Arial"/>
        </w:rPr>
        <w:t xml:space="preserve"> às 1</w:t>
      </w:r>
      <w:r w:rsidR="00B41C3E" w:rsidRPr="00084C1C">
        <w:rPr>
          <w:rFonts w:eastAsia="Arial"/>
        </w:rPr>
        <w:t>8</w:t>
      </w:r>
      <w:r w:rsidRPr="00084C1C">
        <w:rPr>
          <w:rFonts w:eastAsia="Arial"/>
        </w:rPr>
        <w:t>h</w:t>
      </w:r>
      <w:r w:rsidR="00B41C3E" w:rsidRPr="00084C1C">
        <w:rPr>
          <w:rFonts w:eastAsia="Arial"/>
        </w:rPr>
        <w:t>30</w:t>
      </w:r>
      <w:r w:rsidRPr="00084C1C">
        <w:rPr>
          <w:rFonts w:eastAsia="Arial"/>
        </w:rPr>
        <w:t xml:space="preserve"> ou por e-mail: </w:t>
      </w:r>
      <w:hyperlink r:id="rId25" w:history="1">
        <w:r w:rsidRPr="00084C1C">
          <w:rPr>
            <w:rStyle w:val="Hyperlink"/>
            <w:rFonts w:eastAsia="Arial"/>
            <w:color w:val="auto"/>
          </w:rPr>
          <w:t>fabio.marques@tc.df.gov.br</w:t>
        </w:r>
      </w:hyperlink>
      <w:r w:rsidRPr="00084C1C">
        <w:rPr>
          <w:rFonts w:eastAsia="Arial"/>
        </w:rPr>
        <w:t>;</w:t>
      </w:r>
      <w:r w:rsidRPr="00084C1C">
        <w:t xml:space="preserve"> </w:t>
      </w:r>
      <w:hyperlink r:id="rId26" w:history="1">
        <w:r w:rsidRPr="00084C1C">
          <w:rPr>
            <w:rStyle w:val="Hyperlink"/>
            <w:rFonts w:eastAsia="Arial"/>
            <w:color w:val="auto"/>
          </w:rPr>
          <w:t>alessandro.gonçalves@tc.df.gov.br</w:t>
        </w:r>
      </w:hyperlink>
      <w:r w:rsidRPr="00084C1C">
        <w:rPr>
          <w:rFonts w:eastAsia="Arial"/>
        </w:rPr>
        <w:t xml:space="preserve">; </w:t>
      </w:r>
      <w:hyperlink r:id="rId27" w:history="1">
        <w:r w:rsidRPr="00084C1C">
          <w:rPr>
            <w:rStyle w:val="Hyperlink"/>
            <w:rFonts w:eastAsia="Arial"/>
            <w:color w:val="auto"/>
          </w:rPr>
          <w:t>thiagoalves@tc.df.gov.br</w:t>
        </w:r>
      </w:hyperlink>
      <w:r w:rsidRPr="00084C1C">
        <w:rPr>
          <w:rFonts w:eastAsia="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4F7D1FDA" w14:textId="77777777" w:rsidTr="00FB5345">
        <w:tc>
          <w:tcPr>
            <w:tcW w:w="0" w:type="auto"/>
            <w:shd w:val="clear" w:color="auto" w:fill="C4BC96"/>
            <w:vAlign w:val="center"/>
          </w:tcPr>
          <w:p w14:paraId="36D61F57"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MODELO DE PRESTAÇÃO DE SERVIÇO E INSTRUMENTO DE AJUSTE</w:t>
            </w:r>
          </w:p>
        </w:tc>
      </w:tr>
    </w:tbl>
    <w:p w14:paraId="0E3BC078" w14:textId="32424B3D" w:rsidR="00216E1F" w:rsidRPr="00084C1C" w:rsidRDefault="00216E1F" w:rsidP="00616CF0">
      <w:pPr>
        <w:pStyle w:val="TRN1"/>
        <w:widowControl w:val="0"/>
        <w:numPr>
          <w:ilvl w:val="1"/>
          <w:numId w:val="7"/>
        </w:numPr>
        <w:suppressAutoHyphens w:val="0"/>
        <w:spacing w:before="120" w:after="120"/>
        <w:ind w:left="0" w:firstLine="0"/>
      </w:pPr>
      <w:r w:rsidRPr="00084C1C">
        <w:t>DA PRESTAÇÃO DO SERVIÇO</w:t>
      </w:r>
    </w:p>
    <w:p w14:paraId="25538001" w14:textId="77777777" w:rsidR="00216E1F" w:rsidRPr="00084C1C" w:rsidRDefault="00216E1F" w:rsidP="00616CF0">
      <w:pPr>
        <w:pStyle w:val="TRN2"/>
        <w:widowControl w:val="0"/>
        <w:numPr>
          <w:ilvl w:val="2"/>
          <w:numId w:val="7"/>
        </w:numPr>
        <w:suppressAutoHyphens w:val="0"/>
        <w:spacing w:before="120"/>
        <w:ind w:left="709" w:firstLine="0"/>
      </w:pPr>
      <w:r w:rsidRPr="00084C1C">
        <w:t>Na prestação de serviços, deverão ser observados as especificações técnicas e os padrões de qualidade exigidos no presente Instrumento, bem como a aplicação uniforme de materiais e de tecnologias.</w:t>
      </w:r>
    </w:p>
    <w:p w14:paraId="0F6279FD" w14:textId="77777777" w:rsidR="00216E1F" w:rsidRPr="00084C1C" w:rsidRDefault="00216E1F" w:rsidP="00E91EBB">
      <w:pPr>
        <w:pStyle w:val="TRN1"/>
        <w:widowControl w:val="0"/>
        <w:numPr>
          <w:ilvl w:val="1"/>
          <w:numId w:val="7"/>
        </w:numPr>
        <w:suppressAutoHyphens w:val="0"/>
        <w:spacing w:before="240" w:after="120"/>
        <w:ind w:left="0" w:firstLine="0"/>
        <w:rPr>
          <w:bCs/>
        </w:rPr>
      </w:pPr>
      <w:r w:rsidRPr="00084C1C">
        <w:rPr>
          <w:bCs/>
        </w:rPr>
        <w:t>DO INSTRUMENTO DE AJUSTE</w:t>
      </w:r>
    </w:p>
    <w:p w14:paraId="4FEE874C" w14:textId="35D2A422" w:rsidR="00216E1F" w:rsidRPr="00084C1C" w:rsidRDefault="00216E1F" w:rsidP="00616CF0">
      <w:pPr>
        <w:pStyle w:val="TRN2"/>
        <w:widowControl w:val="0"/>
        <w:numPr>
          <w:ilvl w:val="2"/>
          <w:numId w:val="7"/>
        </w:numPr>
        <w:suppressAutoHyphens w:val="0"/>
        <w:spacing w:before="120"/>
        <w:ind w:left="709" w:firstLine="0"/>
      </w:pPr>
      <w:r w:rsidRPr="00084C1C">
        <w:t xml:space="preserve">Sem prejuízo do Título III (Dos Contratos Administrativos) da Lei nº 14.133/2021, o </w:t>
      </w:r>
      <w:r w:rsidRPr="00084C1C">
        <w:lastRenderedPageBreak/>
        <w:t xml:space="preserve">presente Instrumento, os </w:t>
      </w:r>
      <w:proofErr w:type="gramStart"/>
      <w:r w:rsidRPr="00084C1C">
        <w:t>demais Anexos</w:t>
      </w:r>
      <w:proofErr w:type="gramEnd"/>
      <w:r w:rsidRPr="00084C1C">
        <w:t xml:space="preserve"> e a proposta do </w:t>
      </w:r>
      <w:proofErr w:type="spellStart"/>
      <w:r w:rsidRPr="00084C1C">
        <w:t>adjudicatário</w:t>
      </w:r>
      <w:proofErr w:type="spellEnd"/>
      <w:r w:rsidRPr="00084C1C">
        <w:t xml:space="preserve"> serão partes integrantes do Instrumento de Contrato</w:t>
      </w:r>
      <w:r w:rsidR="00E91EBB" w:rsidRPr="00084C1C">
        <w:t xml:space="preserve"> (Anexo VIII</w:t>
      </w:r>
      <w:r w:rsidR="00197422" w:rsidRPr="00084C1C">
        <w:t>)</w:t>
      </w:r>
      <w:r w:rsidRPr="00084C1C">
        <w:t>.</w:t>
      </w:r>
    </w:p>
    <w:p w14:paraId="0CC944C8" w14:textId="24CB053C" w:rsidR="00216E1F" w:rsidRPr="00084C1C" w:rsidRDefault="00216E1F" w:rsidP="00616CF0">
      <w:pPr>
        <w:pStyle w:val="TRN2"/>
        <w:widowControl w:val="0"/>
        <w:numPr>
          <w:ilvl w:val="2"/>
          <w:numId w:val="7"/>
        </w:numPr>
        <w:suppressAutoHyphens w:val="0"/>
        <w:spacing w:before="120"/>
        <w:ind w:left="709" w:firstLine="0"/>
      </w:pPr>
      <w:r w:rsidRPr="00084C1C">
        <w:t xml:space="preserve">A recusa injustificada do adjudicatário em assinar o Termo de Contrato no prazo de 5 (cinco) dias úteis após </w:t>
      </w:r>
      <w:r w:rsidR="00E91EBB" w:rsidRPr="00084C1C">
        <w:t>sua convocação</w:t>
      </w:r>
      <w:r w:rsidRPr="00084C1C">
        <w:t xml:space="preserve"> caracteriza o descumprimento total da obrigação, sujeitando-o às penalidades legalmente estabelecidas e faculta ao TCDF convocar os proponentes remanescentes, obedecida a ordem de classificação.</w:t>
      </w:r>
    </w:p>
    <w:p w14:paraId="20605BCA" w14:textId="77777777" w:rsidR="00216E1F" w:rsidRPr="00084C1C" w:rsidRDefault="00216E1F" w:rsidP="00616CF0">
      <w:pPr>
        <w:pStyle w:val="TRN2"/>
        <w:widowControl w:val="0"/>
        <w:numPr>
          <w:ilvl w:val="2"/>
          <w:numId w:val="7"/>
        </w:numPr>
        <w:suppressAutoHyphens w:val="0"/>
        <w:spacing w:before="120"/>
        <w:ind w:left="709" w:firstLine="0"/>
      </w:pPr>
      <w:r w:rsidRPr="00084C1C">
        <w:t>O prazo de que trata o item 4.2.2 poderá ser prorrogado uma vez, por igual período, na forma do disposto no</w:t>
      </w:r>
      <w:bookmarkStart w:id="25" w:name="_Hlk122468687"/>
      <w:r w:rsidRPr="00084C1C">
        <w:t xml:space="preserve"> §1º do art. 90 da Lei nº 14.133/2021</w:t>
      </w:r>
      <w:bookmarkEnd w:id="25"/>
      <w:r w:rsidRPr="00084C1C">
        <w:t>.</w:t>
      </w:r>
    </w:p>
    <w:p w14:paraId="2BAE1187" w14:textId="77777777" w:rsidR="00216E1F" w:rsidRPr="00084C1C" w:rsidRDefault="00216E1F" w:rsidP="00616CF0">
      <w:pPr>
        <w:pStyle w:val="TRN2"/>
        <w:widowControl w:val="0"/>
        <w:numPr>
          <w:ilvl w:val="2"/>
          <w:numId w:val="7"/>
        </w:numPr>
        <w:suppressAutoHyphens w:val="0"/>
        <w:spacing w:before="120"/>
        <w:ind w:left="709" w:firstLine="0"/>
      </w:pPr>
      <w:r w:rsidRPr="00084C1C">
        <w:t>É vedada a subcontratação, cessão ou transferência parcial ou total do objeto do presente Instrumento.</w:t>
      </w:r>
    </w:p>
    <w:p w14:paraId="4FE323E9" w14:textId="77777777" w:rsidR="00216E1F" w:rsidRPr="00084C1C" w:rsidRDefault="00216E1F" w:rsidP="00616CF0">
      <w:pPr>
        <w:pStyle w:val="TRN2"/>
        <w:widowControl w:val="0"/>
        <w:numPr>
          <w:ilvl w:val="2"/>
          <w:numId w:val="7"/>
        </w:numPr>
        <w:suppressAutoHyphens w:val="0"/>
        <w:spacing w:before="120"/>
        <w:ind w:left="709" w:firstLine="0"/>
        <w:outlineLvl w:val="0"/>
      </w:pPr>
      <w:r w:rsidRPr="00084C1C">
        <w:t>Previamente à assinatura do Instrumento Contratual,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57E58081" w14:textId="77777777" w:rsidR="00216E1F" w:rsidRPr="00084C1C" w:rsidRDefault="00216E1F" w:rsidP="00E91EBB">
      <w:pPr>
        <w:pStyle w:val="TRN3"/>
        <w:widowControl w:val="0"/>
        <w:numPr>
          <w:ilvl w:val="3"/>
          <w:numId w:val="7"/>
        </w:numPr>
        <w:tabs>
          <w:tab w:val="left" w:pos="2552"/>
        </w:tabs>
        <w:suppressAutoHyphens w:val="0"/>
        <w:spacing w:before="120" w:after="120"/>
        <w:ind w:left="1417" w:firstLine="0"/>
      </w:pPr>
      <w:r w:rsidRPr="00084C1C">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1A7FAD0E" w14:textId="77777777" w:rsidR="00216E1F" w:rsidRPr="00084C1C" w:rsidRDefault="00216E1F" w:rsidP="00616CF0">
      <w:pPr>
        <w:pStyle w:val="TRN2"/>
        <w:widowControl w:val="0"/>
        <w:numPr>
          <w:ilvl w:val="2"/>
          <w:numId w:val="7"/>
        </w:numPr>
        <w:suppressAutoHyphens w:val="0"/>
        <w:spacing w:before="120"/>
        <w:ind w:left="709" w:firstLine="0"/>
        <w:outlineLvl w:val="0"/>
      </w:pPr>
      <w:r w:rsidRPr="00084C1C">
        <w:t>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para uma segunda rodada de negociação, ou revogar a licitação, de acordo com o disposto pela Lei Federal nº 14.133/2021.</w:t>
      </w:r>
    </w:p>
    <w:p w14:paraId="2F1EC3E9" w14:textId="77777777" w:rsidR="00216E1F" w:rsidRPr="00084C1C" w:rsidRDefault="00216E1F" w:rsidP="00E91EBB">
      <w:pPr>
        <w:pStyle w:val="TRN1"/>
        <w:widowControl w:val="0"/>
        <w:numPr>
          <w:ilvl w:val="1"/>
          <w:numId w:val="7"/>
        </w:numPr>
        <w:suppressAutoHyphens w:val="0"/>
        <w:spacing w:before="240" w:after="120"/>
        <w:ind w:left="0" w:firstLine="0"/>
      </w:pPr>
      <w:r w:rsidRPr="00084C1C">
        <w:t>DA JUSTIFICATIVA PARA AGRUPAMENTO LOTE ÚNICO</w:t>
      </w:r>
    </w:p>
    <w:p w14:paraId="4A4E829B" w14:textId="77777777" w:rsidR="00216E1F" w:rsidRPr="00084C1C" w:rsidRDefault="00216E1F" w:rsidP="00616CF0">
      <w:pPr>
        <w:pStyle w:val="TRN2"/>
        <w:widowControl w:val="0"/>
        <w:numPr>
          <w:ilvl w:val="2"/>
          <w:numId w:val="7"/>
        </w:numPr>
        <w:suppressAutoHyphens w:val="0"/>
        <w:spacing w:before="120"/>
        <w:ind w:left="709" w:firstLine="0"/>
        <w:rPr>
          <w:iCs/>
        </w:rPr>
      </w:pPr>
      <w:r w:rsidRPr="00084C1C">
        <w:rPr>
          <w:iCs/>
        </w:rPr>
        <w:t xml:space="preserve">O objeto da presente contratação é composto por atividades interdependentes, </w:t>
      </w:r>
      <w:r w:rsidRPr="00084C1C">
        <w:rPr>
          <w:iCs/>
        </w:rPr>
        <w:lastRenderedPageBreak/>
        <w:t>compreendendo o</w:t>
      </w:r>
      <w:r w:rsidRPr="00084C1C">
        <w:rPr>
          <w:rStyle w:val="normaltextrun"/>
          <w:shd w:val="clear" w:color="auto" w:fill="FFFFFF"/>
        </w:rPr>
        <w:t xml:space="preserve"> suporte e a atualização da plataforma </w:t>
      </w:r>
      <w:proofErr w:type="spellStart"/>
      <w:r w:rsidRPr="00084C1C">
        <w:rPr>
          <w:rStyle w:val="normaltextrun"/>
          <w:shd w:val="clear" w:color="auto" w:fill="FFFFFF"/>
        </w:rPr>
        <w:t>Liferay</w:t>
      </w:r>
      <w:proofErr w:type="spellEnd"/>
      <w:r w:rsidRPr="00084C1C">
        <w:rPr>
          <w:rStyle w:val="normaltextrun"/>
          <w:shd w:val="clear" w:color="auto" w:fill="FFFFFF"/>
        </w:rPr>
        <w:t xml:space="preserve"> Community </w:t>
      </w:r>
      <w:proofErr w:type="spellStart"/>
      <w:r w:rsidRPr="00084C1C">
        <w:rPr>
          <w:rStyle w:val="normaltextrun"/>
          <w:shd w:val="clear" w:color="auto" w:fill="FFFFFF"/>
        </w:rPr>
        <w:t>Edition</w:t>
      </w:r>
      <w:proofErr w:type="spellEnd"/>
      <w:r w:rsidRPr="00084C1C">
        <w:rPr>
          <w:rStyle w:val="normaltextrun"/>
          <w:shd w:val="clear" w:color="auto" w:fill="FFFFFF"/>
        </w:rPr>
        <w:t xml:space="preserve"> 7.4 ou superior, assim como os serviços técnicos especializados para a solução; portanto, considera-se não ser viável técnica e economicamente o parcelamento do objeto da contratação</w:t>
      </w:r>
      <w:r w:rsidR="00C37417" w:rsidRPr="00084C1C">
        <w:rPr>
          <w:rStyle w:val="normaltextrun"/>
          <w:shd w:val="clear" w:color="auto" w:fill="FFFFFF"/>
        </w:rPr>
        <w:t>.</w:t>
      </w:r>
    </w:p>
    <w:p w14:paraId="18B666BE" w14:textId="5D720E13" w:rsidR="007169BC" w:rsidRPr="00084C1C" w:rsidRDefault="007169BC" w:rsidP="007169BC">
      <w:pPr>
        <w:pStyle w:val="TRN2"/>
        <w:widowControl w:val="0"/>
        <w:numPr>
          <w:ilvl w:val="2"/>
          <w:numId w:val="7"/>
        </w:numPr>
        <w:suppressAutoHyphens w:val="0"/>
        <w:spacing w:before="120"/>
        <w:ind w:left="709" w:firstLine="0"/>
        <w:rPr>
          <w:iCs/>
        </w:rPr>
      </w:pPr>
      <w:r w:rsidRPr="00084C1C">
        <w:rPr>
          <w:iCs/>
        </w:rPr>
        <w:t>Também há</w:t>
      </w:r>
      <w:r w:rsidR="00216E1F" w:rsidRPr="00084C1C">
        <w:rPr>
          <w:iCs/>
        </w:rPr>
        <w:t xml:space="preserve"> considerável número de empresas que já realizam o objeto da contratação de forma única, não tra</w:t>
      </w:r>
      <w:r w:rsidRPr="00084C1C">
        <w:rPr>
          <w:iCs/>
        </w:rPr>
        <w:t>zendo</w:t>
      </w:r>
      <w:r w:rsidR="00216E1F" w:rsidRPr="00084C1C">
        <w:rPr>
          <w:iCs/>
        </w:rPr>
        <w:t xml:space="preserve"> restrição </w:t>
      </w:r>
      <w:r w:rsidRPr="00084C1C">
        <w:rPr>
          <w:iCs/>
        </w:rPr>
        <w:t>a</w:t>
      </w:r>
      <w:r w:rsidR="00216E1F" w:rsidRPr="00084C1C">
        <w:rPr>
          <w:iCs/>
        </w:rPr>
        <w:t xml:space="preserve">o mercado, conforme já comprovado no Estudo Técnico Preliminar (ETP), que bem atende aos termos previstos na Súmula TCU nº 247.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1FF8D46E" w14:textId="77777777" w:rsidTr="00FB5345">
        <w:tc>
          <w:tcPr>
            <w:tcW w:w="0" w:type="auto"/>
            <w:shd w:val="clear" w:color="auto" w:fill="C4BC96"/>
            <w:vAlign w:val="center"/>
          </w:tcPr>
          <w:p w14:paraId="636B21B4"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 xml:space="preserve">MECANISMOS DE GESTÃO CONTRATUAL </w:t>
            </w:r>
          </w:p>
        </w:tc>
      </w:tr>
    </w:tbl>
    <w:p w14:paraId="27FA31DD" w14:textId="77777777" w:rsidR="00216E1F" w:rsidRPr="00084C1C" w:rsidRDefault="00216E1F" w:rsidP="00616CF0">
      <w:pPr>
        <w:pStyle w:val="TRN1"/>
        <w:widowControl w:val="0"/>
        <w:numPr>
          <w:ilvl w:val="1"/>
          <w:numId w:val="7"/>
        </w:numPr>
        <w:suppressAutoHyphens w:val="0"/>
        <w:spacing w:before="120" w:after="120"/>
        <w:ind w:left="0" w:firstLine="0"/>
      </w:pPr>
      <w:r w:rsidRPr="00084C1C">
        <w:t>PAPÉIS E RESPONSABILIDADES</w:t>
      </w:r>
    </w:p>
    <w:p w14:paraId="4457C413" w14:textId="77777777" w:rsidR="00216E1F" w:rsidRPr="00084C1C" w:rsidRDefault="00216E1F" w:rsidP="00616CF0">
      <w:pPr>
        <w:pStyle w:val="TRN2"/>
        <w:widowControl w:val="0"/>
        <w:numPr>
          <w:ilvl w:val="2"/>
          <w:numId w:val="7"/>
        </w:numPr>
        <w:suppressAutoHyphens w:val="0"/>
        <w:spacing w:before="120"/>
        <w:ind w:left="709" w:firstLine="0"/>
        <w:outlineLvl w:val="0"/>
      </w:pPr>
      <w:r w:rsidRPr="00084C1C">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7609F01B" w14:textId="77777777" w:rsidR="00216E1F" w:rsidRPr="00084C1C" w:rsidRDefault="00216E1F" w:rsidP="00616CF0">
      <w:pPr>
        <w:pStyle w:val="TRN2"/>
        <w:widowControl w:val="0"/>
        <w:numPr>
          <w:ilvl w:val="2"/>
          <w:numId w:val="7"/>
        </w:numPr>
        <w:suppressAutoHyphens w:val="0"/>
        <w:spacing w:before="120"/>
        <w:ind w:left="709" w:firstLine="0"/>
        <w:outlineLvl w:val="0"/>
      </w:pPr>
      <w:r w:rsidRPr="00084C1C">
        <w:t>A execução dos serviços contratados pressupõe a existência dos seguintes papéis e responsabilidades:</w:t>
      </w:r>
    </w:p>
    <w:p w14:paraId="68648C20" w14:textId="62F34F1A" w:rsidR="00152989" w:rsidRPr="00084C1C" w:rsidRDefault="00152989" w:rsidP="00E91EBB">
      <w:pPr>
        <w:pStyle w:val="TRN2"/>
        <w:widowControl w:val="0"/>
        <w:numPr>
          <w:ilvl w:val="3"/>
          <w:numId w:val="7"/>
        </w:numPr>
        <w:suppressAutoHyphens w:val="0"/>
        <w:spacing w:before="120"/>
        <w:ind w:left="2410" w:hanging="992"/>
        <w:outlineLvl w:val="0"/>
        <w:rPr>
          <w:b/>
          <w:bCs/>
        </w:rPr>
      </w:pPr>
      <w:r w:rsidRPr="00084C1C">
        <w:rPr>
          <w:b/>
          <w:bCs/>
        </w:rPr>
        <w:t xml:space="preserve">À CARGO </w:t>
      </w:r>
      <w:r w:rsidR="00E91EBB" w:rsidRPr="00084C1C">
        <w:rPr>
          <w:b/>
          <w:bCs/>
        </w:rPr>
        <w:t>DO</w:t>
      </w:r>
      <w:r w:rsidRPr="00084C1C">
        <w:rPr>
          <w:b/>
          <w:bCs/>
        </w:rPr>
        <w:t xml:space="preserve"> CONTRATANTE:</w:t>
      </w:r>
    </w:p>
    <w:p w14:paraId="764D2887" w14:textId="77777777" w:rsidR="00216E1F" w:rsidRPr="00084C1C" w:rsidRDefault="00216E1F" w:rsidP="00E91EBB">
      <w:pPr>
        <w:pStyle w:val="TRN3"/>
        <w:widowControl w:val="0"/>
        <w:numPr>
          <w:ilvl w:val="4"/>
          <w:numId w:val="7"/>
        </w:numPr>
        <w:suppressAutoHyphens w:val="0"/>
        <w:spacing w:before="120" w:after="120"/>
        <w:ind w:firstLine="59"/>
      </w:pPr>
      <w:r w:rsidRPr="00084C1C">
        <w:rPr>
          <w:b/>
        </w:rPr>
        <w:t>GESTOR DO CONTRATO</w:t>
      </w:r>
      <w:r w:rsidRPr="00084C1C">
        <w:t>: servidor com atribuições gerenciais, designado para coordenar e comandar o processo de gestão e fiscalização da execução contratual, indicado pela autoridade competente;</w:t>
      </w:r>
    </w:p>
    <w:p w14:paraId="0918B277" w14:textId="77777777" w:rsidR="00216E1F" w:rsidRPr="00084C1C" w:rsidRDefault="00216E1F" w:rsidP="00E91EBB">
      <w:pPr>
        <w:pStyle w:val="TRN3"/>
        <w:widowControl w:val="0"/>
        <w:numPr>
          <w:ilvl w:val="4"/>
          <w:numId w:val="7"/>
        </w:numPr>
        <w:suppressAutoHyphens w:val="0"/>
        <w:spacing w:before="120" w:after="120"/>
        <w:ind w:firstLine="59"/>
        <w:rPr>
          <w:b/>
        </w:rPr>
      </w:pPr>
      <w:r w:rsidRPr="00084C1C">
        <w:rPr>
          <w:b/>
        </w:rPr>
        <w:t xml:space="preserve">FISCAL TÉCNICO DO CONTRATO: </w:t>
      </w:r>
      <w:r w:rsidRPr="00084C1C">
        <w:t>servidor da área de Tecnologia da Informação designado pelo CONTRATANTE para a fiscalização técnica da execução contratual e pela verificação dos resultados pretendidos;</w:t>
      </w:r>
    </w:p>
    <w:p w14:paraId="1383369B" w14:textId="77777777" w:rsidR="00216E1F" w:rsidRPr="00084C1C" w:rsidRDefault="00216E1F" w:rsidP="00E91EBB">
      <w:pPr>
        <w:pStyle w:val="TRN3"/>
        <w:widowControl w:val="0"/>
        <w:numPr>
          <w:ilvl w:val="4"/>
          <w:numId w:val="7"/>
        </w:numPr>
        <w:suppressAutoHyphens w:val="0"/>
        <w:spacing w:before="120" w:after="120"/>
        <w:ind w:firstLine="59"/>
      </w:pPr>
      <w:r w:rsidRPr="00084C1C">
        <w:rPr>
          <w:b/>
          <w:bCs/>
        </w:rPr>
        <w:t>FISCAL REQUISITANTE DO CONTRATO</w:t>
      </w:r>
      <w:r w:rsidRPr="00084C1C">
        <w:t>: servidor representante da Área Requisitante da solução, indicado pela autoridade competente dessa área;</w:t>
      </w:r>
    </w:p>
    <w:p w14:paraId="2BD294B4" w14:textId="77777777" w:rsidR="00216E1F" w:rsidRPr="00084C1C" w:rsidRDefault="00216E1F" w:rsidP="00E91EBB">
      <w:pPr>
        <w:pStyle w:val="TRN3"/>
        <w:widowControl w:val="0"/>
        <w:numPr>
          <w:ilvl w:val="4"/>
          <w:numId w:val="7"/>
        </w:numPr>
        <w:suppressAutoHyphens w:val="0"/>
        <w:spacing w:before="120" w:after="120"/>
        <w:ind w:firstLine="59"/>
      </w:pPr>
      <w:r w:rsidRPr="00084C1C">
        <w:rPr>
          <w:b/>
        </w:rPr>
        <w:lastRenderedPageBreak/>
        <w:t>FISCAL ADMINISTRATIVO DO CONTRATO</w:t>
      </w:r>
      <w:r w:rsidRPr="00084C1C">
        <w:t>: servidor representante da Área Administrativa, indicado pela autoridade competente dessa área para fiscalizar o contrato quanto aos aspectos administrativos.</w:t>
      </w:r>
    </w:p>
    <w:p w14:paraId="489F804D" w14:textId="77777777" w:rsidR="00216E1F" w:rsidRPr="00084C1C" w:rsidRDefault="00216E1F" w:rsidP="00E91EBB">
      <w:pPr>
        <w:pStyle w:val="TRN2"/>
        <w:widowControl w:val="0"/>
        <w:numPr>
          <w:ilvl w:val="3"/>
          <w:numId w:val="7"/>
        </w:numPr>
        <w:suppressAutoHyphens w:val="0"/>
        <w:spacing w:before="240"/>
        <w:ind w:left="2410" w:hanging="992"/>
        <w:outlineLvl w:val="0"/>
        <w:rPr>
          <w:b/>
          <w:bCs/>
        </w:rPr>
      </w:pPr>
      <w:r w:rsidRPr="00084C1C">
        <w:rPr>
          <w:b/>
          <w:bCs/>
        </w:rPr>
        <w:t>À CARGO DA CONTRATADA:</w:t>
      </w:r>
    </w:p>
    <w:p w14:paraId="2A09EBAE" w14:textId="7246D28F" w:rsidR="00216E1F" w:rsidRPr="00084C1C" w:rsidRDefault="00216E1F" w:rsidP="00E91EBB">
      <w:pPr>
        <w:pStyle w:val="TRN3"/>
        <w:widowControl w:val="0"/>
        <w:numPr>
          <w:ilvl w:val="4"/>
          <w:numId w:val="7"/>
        </w:numPr>
        <w:suppressAutoHyphens w:val="0"/>
        <w:spacing w:before="120" w:after="120"/>
        <w:ind w:left="2410" w:firstLine="0"/>
      </w:pPr>
      <w:r w:rsidRPr="00084C1C">
        <w:rPr>
          <w:b/>
        </w:rPr>
        <w:t>PREPOSTO</w:t>
      </w:r>
      <w:r w:rsidRPr="00084C1C">
        <w:t xml:space="preserve">: representante da CONTRATADA, responsável por acompanhar a execução do contrato e atuar como interlocutor principal junto </w:t>
      </w:r>
      <w:r w:rsidR="00E91EBB" w:rsidRPr="00084C1C">
        <w:t>ao</w:t>
      </w:r>
      <w:r w:rsidRPr="00084C1C">
        <w:t xml:space="preserve"> CONTRATANTE, incumbido de receber, diligenciar, encaminhar e responder as principais questões técnicas, legais e administrativas referentes ao andamento.</w:t>
      </w:r>
    </w:p>
    <w:p w14:paraId="59A346A7" w14:textId="77777777" w:rsidR="00216E1F" w:rsidRPr="00084C1C" w:rsidRDefault="00216E1F" w:rsidP="00E91EBB">
      <w:pPr>
        <w:pStyle w:val="TRN3"/>
        <w:widowControl w:val="0"/>
        <w:numPr>
          <w:ilvl w:val="4"/>
          <w:numId w:val="7"/>
        </w:numPr>
        <w:suppressAutoHyphens w:val="0"/>
        <w:spacing w:before="120" w:after="120"/>
        <w:ind w:left="2410" w:firstLine="0"/>
      </w:pPr>
      <w:r w:rsidRPr="00084C1C">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67DA69B4" w14:textId="77777777" w:rsidR="00216E1F" w:rsidRPr="00084C1C" w:rsidRDefault="00216E1F" w:rsidP="00E91EBB">
      <w:pPr>
        <w:pStyle w:val="TRN3"/>
        <w:widowControl w:val="0"/>
        <w:numPr>
          <w:ilvl w:val="4"/>
          <w:numId w:val="7"/>
        </w:numPr>
        <w:suppressAutoHyphens w:val="0"/>
        <w:spacing w:before="120" w:after="120"/>
        <w:ind w:left="2410" w:firstLine="0"/>
      </w:pPr>
      <w:r w:rsidRPr="00084C1C">
        <w:t>Para evitar que o CONTRATANTE fique eventualmente sem acesso ao preposto, deverá ser indicado um substituto.</w:t>
      </w:r>
    </w:p>
    <w:p w14:paraId="411613F4" w14:textId="471BB460" w:rsidR="00216E1F" w:rsidRPr="00084C1C" w:rsidRDefault="00216E1F" w:rsidP="00E91EBB">
      <w:pPr>
        <w:pStyle w:val="TRN3"/>
        <w:widowControl w:val="0"/>
        <w:numPr>
          <w:ilvl w:val="4"/>
          <w:numId w:val="7"/>
        </w:numPr>
        <w:suppressAutoHyphens w:val="0"/>
        <w:spacing w:before="120" w:after="120"/>
        <w:ind w:left="2410" w:firstLine="0"/>
      </w:pPr>
      <w:r w:rsidRPr="00084C1C">
        <w:t xml:space="preserve">É vedada a indicação de pessoas estranhas ao quadro funcional da CONTRATADA para desempenharem a função de </w:t>
      </w:r>
      <w:r w:rsidR="00E91EBB" w:rsidRPr="00084C1C">
        <w:t>P</w:t>
      </w:r>
      <w:r w:rsidRPr="00084C1C">
        <w:t>reposto.</w:t>
      </w:r>
    </w:p>
    <w:p w14:paraId="07085142" w14:textId="77777777" w:rsidR="00216E1F" w:rsidRPr="00084C1C" w:rsidRDefault="00216E1F" w:rsidP="00E91EBB">
      <w:pPr>
        <w:pStyle w:val="TRN1"/>
        <w:widowControl w:val="0"/>
        <w:numPr>
          <w:ilvl w:val="1"/>
          <w:numId w:val="7"/>
        </w:numPr>
        <w:suppressAutoHyphens w:val="0"/>
        <w:spacing w:before="240" w:after="120"/>
        <w:ind w:left="0" w:firstLine="0"/>
      </w:pPr>
      <w:r w:rsidRPr="00084C1C">
        <w:t xml:space="preserve">DEVERES E RESPONSABILIDADES DO CONTRATANTE </w:t>
      </w:r>
    </w:p>
    <w:p w14:paraId="65220DBE"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Designar servidor ou comissão, para acompanhar e fiscalizar o cumprimento contratual, bem como para aprovar a execução do objeto;</w:t>
      </w:r>
    </w:p>
    <w:p w14:paraId="667617C6"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Relacionar-se com a CONTRATADA somente por meio de pessoa por ela credenciada;</w:t>
      </w:r>
    </w:p>
    <w:p w14:paraId="5B7AFA65" w14:textId="220EA27A"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 xml:space="preserve">Cumprir e fazer cumprir o disposto no presente Instrumento, no </w:t>
      </w:r>
      <w:r w:rsidR="00E91EBB" w:rsidRPr="00084C1C">
        <w:t>Ato</w:t>
      </w:r>
      <w:r w:rsidRPr="00084C1C">
        <w:t xml:space="preserve"> convocatório e demais anexos, exercendo a fiscalização contratual mediante a verificação da conformidade do objeto executado com as condições, quantidades e especificações estabelecidas;</w:t>
      </w:r>
    </w:p>
    <w:p w14:paraId="17E4CB03"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 xml:space="preserve">Exigir da CONTRATADA, sempre que necessário, a comprovação da mantença das </w:t>
      </w:r>
      <w:r w:rsidRPr="00084C1C">
        <w:lastRenderedPageBreak/>
        <w:t>condições de habilitação e de qualificação exigidas no procedimento de contratação;</w:t>
      </w:r>
    </w:p>
    <w:p w14:paraId="3F4CEF28"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Efetuar o pagamento devido, mediante Nota Fiscal/Fatura devidamente atestada, desde que cumpridas todas as formalidades e exigências contratuais;</w:t>
      </w:r>
    </w:p>
    <w:p w14:paraId="057FACCC"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Anotar em registro próprio e notificar a CONTRATADA sobre quaisquer falhas verificadas no cumprimento contratual, para fins de correção dentro do prazo estabelecido;</w:t>
      </w:r>
    </w:p>
    <w:p w14:paraId="0E14CABB"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Prestar as informações e os esclarecimentos necessários pertinentes ao cumprimento contratual, que venham a ser solicitados pela CONTRATADA, por meio de seus empregados e representantes;</w:t>
      </w:r>
    </w:p>
    <w:p w14:paraId="4EB21963"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Permitir, dentro das normas internas, o acesso dos funcionários da CONTRATADA a suas dependências, para fins de cumprimento contratual;</w:t>
      </w:r>
    </w:p>
    <w:p w14:paraId="2184C04F"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Rejeitar, no todo ou em parte, o objeto executado em desacordo com as quantidades, condições e especificações definidas no presente Instrumento;</w:t>
      </w:r>
    </w:p>
    <w:p w14:paraId="7CD26C44"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Aplicar à CONTRATADA as sanções administrativas regulamentares e contratuais cabíveis, por descumprimento das obrigações assumidas.</w:t>
      </w:r>
    </w:p>
    <w:p w14:paraId="2F90572D" w14:textId="77777777" w:rsidR="00216E1F" w:rsidRPr="00084C1C" w:rsidRDefault="00216E1F" w:rsidP="00E91EBB">
      <w:pPr>
        <w:pStyle w:val="TRN1"/>
        <w:widowControl w:val="0"/>
        <w:numPr>
          <w:ilvl w:val="1"/>
          <w:numId w:val="7"/>
        </w:numPr>
        <w:suppressAutoHyphens w:val="0"/>
        <w:spacing w:before="240" w:after="120"/>
        <w:ind w:left="0" w:firstLine="0"/>
      </w:pPr>
      <w:r w:rsidRPr="00084C1C">
        <w:t>DEVERES E RESPONSABILIDADES DA CONTRATADA</w:t>
      </w:r>
    </w:p>
    <w:p w14:paraId="4F6D3788"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 xml:space="preserve">Prestar os serviços de suporte e atualização da plataforma </w:t>
      </w:r>
      <w:proofErr w:type="spellStart"/>
      <w:r w:rsidRPr="00084C1C">
        <w:t>Liferay</w:t>
      </w:r>
      <w:proofErr w:type="spellEnd"/>
      <w:r w:rsidRPr="00084C1C">
        <w:t xml:space="preserve"> Community </w:t>
      </w:r>
      <w:proofErr w:type="spellStart"/>
      <w:r w:rsidRPr="00084C1C">
        <w:t>Edition</w:t>
      </w:r>
      <w:proofErr w:type="spellEnd"/>
      <w:r w:rsidRPr="00084C1C">
        <w:t xml:space="preserve"> 7.4 ou superior, assim como os serviços técnicos especializados para a solução, com eficiência e presteza, dentro dos padrões exigidos no presente Instrumento;</w:t>
      </w:r>
    </w:p>
    <w:p w14:paraId="2BF8429C"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Prestar o serviço de suporte técnico para as licenças, dentro dos prazos estabelecidos, respeitando as condições descritas em cada item;</w:t>
      </w:r>
    </w:p>
    <w:p w14:paraId="6E202B38"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Manter sigilo, sob pena de responsabilidade civil, penal e administrativa, sobre todo e qualquer assunto de interesse do CONTRATANTE ou de terceiros de que tomar conhecimento em razão da execução do objeto, devendo orientar seus empregados nesse sentido;</w:t>
      </w:r>
    </w:p>
    <w:p w14:paraId="6326E74C"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Acatar as orientações do Gestor e Fiscal Técnico do Contrato ou de seu substituto legal, sujeitando-se à mais ampla e irrestrita fiscalização, prestando os esclarecimentos solicitados e atendendo às reclamações formuladas;</w:t>
      </w:r>
    </w:p>
    <w:p w14:paraId="6684346F"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lastRenderedPageBreak/>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3E4464AC"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Manter todas as condições de habilitação e de qualificação exigidas no procedimento de contratação, durante o período de vigência contratual;</w:t>
      </w:r>
    </w:p>
    <w:p w14:paraId="60D6FE5D"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Acatar as recomendações e solicitações efetuadas pela fiscalização do contrato, atinentes ao atendimento desta contratação;</w:t>
      </w:r>
    </w:p>
    <w:p w14:paraId="32E9147F"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Recolher, no prazo estabelecido, os valores referentes a penalidades de multas que lhe sejam aplicadas por meio de procedimentos administrativos, decorrentes do não cumprimento das obrigações contratuais;</w:t>
      </w:r>
    </w:p>
    <w:p w14:paraId="32C41664"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279BD465" w14:textId="13F14A7E"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 xml:space="preserve">Comunicar, com antecedência mínima de 24 (vinte e quatro) </w:t>
      </w:r>
      <w:r w:rsidR="00E91EBB" w:rsidRPr="00084C1C">
        <w:t>h</w:t>
      </w:r>
      <w:r w:rsidRPr="00084C1C">
        <w:t>oras, as interrupções programadas pelos meios de comunicações formais estabelecidos;</w:t>
      </w:r>
    </w:p>
    <w:p w14:paraId="202FE6E8"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Respeitar as normas e regulamentos previstos, para cumprimento dos serviços no âmbito do TCDF;</w:t>
      </w:r>
    </w:p>
    <w:p w14:paraId="474FE90C" w14:textId="77777777" w:rsidR="00216E1F" w:rsidRPr="00084C1C" w:rsidRDefault="00216E1F" w:rsidP="00E91EBB">
      <w:pPr>
        <w:pStyle w:val="TRN2"/>
        <w:widowControl w:val="0"/>
        <w:numPr>
          <w:ilvl w:val="2"/>
          <w:numId w:val="7"/>
        </w:numPr>
        <w:tabs>
          <w:tab w:val="left" w:pos="1701"/>
        </w:tabs>
        <w:suppressAutoHyphens w:val="0"/>
        <w:spacing w:before="120"/>
        <w:ind w:left="709" w:firstLine="0"/>
      </w:pPr>
      <w:r w:rsidRPr="00084C1C">
        <w:t>Comunicar, por escrito, imediatamente, ao Fiscal Técnico do Contrato, a impossibilidade de execução de qualquer obrigação contratual, para a adoção das providências cabíveis;</w:t>
      </w:r>
    </w:p>
    <w:p w14:paraId="5FAC58E9" w14:textId="77777777" w:rsidR="00216E1F" w:rsidRPr="00084C1C" w:rsidRDefault="00216E1F" w:rsidP="00E91EBB">
      <w:pPr>
        <w:pStyle w:val="TRN2"/>
        <w:widowControl w:val="0"/>
        <w:numPr>
          <w:ilvl w:val="2"/>
          <w:numId w:val="7"/>
        </w:numPr>
        <w:tabs>
          <w:tab w:val="left" w:pos="1701"/>
        </w:tabs>
        <w:suppressAutoHyphens w:val="0"/>
        <w:spacing w:before="120"/>
        <w:ind w:left="709" w:firstLine="0"/>
      </w:pPr>
      <w:r w:rsidRPr="00084C1C">
        <w:t>Prestar todos os esclarecimentos que forem solicitados pela fiscalização do CONTRATANTE, cujas obrigações devem ser atendidas prontamente;</w:t>
      </w:r>
    </w:p>
    <w:p w14:paraId="71DBBD88" w14:textId="77777777" w:rsidR="00216E1F" w:rsidRPr="00084C1C" w:rsidRDefault="00216E1F" w:rsidP="00E91EBB">
      <w:pPr>
        <w:pStyle w:val="TRN2"/>
        <w:widowControl w:val="0"/>
        <w:numPr>
          <w:ilvl w:val="2"/>
          <w:numId w:val="7"/>
        </w:numPr>
        <w:tabs>
          <w:tab w:val="left" w:pos="1701"/>
        </w:tabs>
        <w:suppressAutoHyphens w:val="0"/>
        <w:spacing w:before="120"/>
        <w:ind w:left="709" w:firstLine="0"/>
      </w:pPr>
      <w:r w:rsidRPr="00084C1C">
        <w:t>Reparar, corrigir, remover ou substituir, às suas expensas, no todo ou em parte, o objeto deste Instrumento, em que se verificarem vícios, defeitos ou incorreções resultantes da execução.</w:t>
      </w:r>
    </w:p>
    <w:p w14:paraId="1602F0E9"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 xml:space="preserve">Cumprir todas as obrigações constantes no Edital, seus anexos e sua proposta, </w:t>
      </w:r>
      <w:r w:rsidRPr="00084C1C">
        <w:lastRenderedPageBreak/>
        <w:t>assumindo como exclusivamente seus os riscos e as despesas decorrentes da boa e perfeita execução do objeto.</w:t>
      </w:r>
    </w:p>
    <w:p w14:paraId="09E0E0B5"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Manter e proteger, independentemente do término do serviço objeto desse documento, a condição de confidencialidade de qualquer informação considerada dessa natureza pelo TCDF.</w:t>
      </w:r>
    </w:p>
    <w:p w14:paraId="13192CDD" w14:textId="0264BE64"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Informar seus representantes acerca do sigilo a ser mantido, orientando-os a assinar o Termo de Compromisso e Sigilo constante no Anexo</w:t>
      </w:r>
      <w:r w:rsidR="00E91EBB" w:rsidRPr="00084C1C">
        <w:t xml:space="preserve"> VII</w:t>
      </w:r>
      <w:r w:rsidRPr="00084C1C">
        <w:t>,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47DADB19"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Obedecer aos prazos contratuais estabelecidos.</w:t>
      </w:r>
    </w:p>
    <w:p w14:paraId="32142C7E"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Manter seus funcionários ou representantes credenciados devidamente identificados quando da execução de qualquer serviço nas dependências do CONTRATANTE, referente ao objeto contratado, observando as normas de segurança (interna e de conduta).</w:t>
      </w:r>
    </w:p>
    <w:p w14:paraId="4AFBB284" w14:textId="1373DE6F"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Comunicar à fiscalização d</w:t>
      </w:r>
      <w:r w:rsidR="00E91EBB" w:rsidRPr="00084C1C">
        <w:t>o</w:t>
      </w:r>
      <w:r w:rsidRPr="00084C1C">
        <w:t xml:space="preserve"> CONTRATANTE,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34FC5C81" w14:textId="420BBC40"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Submeter à aprovação d</w:t>
      </w:r>
      <w:r w:rsidR="00E91EBB" w:rsidRPr="00084C1C">
        <w:t>o</w:t>
      </w:r>
      <w:r w:rsidRPr="00084C1C">
        <w:t xml:space="preserve"> CONTRATANTE qualquer alteração que se tornar essencial à continuação da execução ou prestação dos serviços.</w:t>
      </w:r>
    </w:p>
    <w:p w14:paraId="50757F94"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Arcar com os eventuais prejuízos causados ao TCDF e/ou a terceiros, provocados por ineficiência ou irregularidade cometida por seus empregados ou colaboradores envolvidos na execução dos serviços, respondendo integralmente pelo ônus decorrente de sua culpa ou dolo na entrega dos serviços, o que não exclui nem diminui a responsabilidade pelos danos que se constatarem, independentemente do controle e fiscalização exercidos pelo TCDF.</w:t>
      </w:r>
    </w:p>
    <w:p w14:paraId="46AC2BE1"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 xml:space="preserve">Responsabilizar-se, sempre, pelos danos causados por sua culpa ou dolo, pelos </w:t>
      </w:r>
      <w:r w:rsidRPr="00084C1C">
        <w:lastRenderedPageBreak/>
        <w:t>seus prepostos ou funcionários e, eventualmente, pelos prejuízos resultantes de caso fortuito e força maior, nos termos do artigo 393 do Código Civil Brasileiro. A fiscalização ou o acompanhamento da execução do contrato não exclui nem reduz essa responsabilidade.</w:t>
      </w:r>
    </w:p>
    <w:p w14:paraId="561C2BC8"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Manter, durante toda a duração do contrato, em compatibilidade com as obrigações assumidas, todas as condições de habilitação e qualificação exigidas para contratação.</w:t>
      </w:r>
    </w:p>
    <w:p w14:paraId="11C877B8"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Ter pleno conhecimento de todas as condições e peculiaridades inerentes aos serviços a serem executados, não podendo invocar posteriormente desconhecimento para cobrança de serviços extras.</w:t>
      </w:r>
    </w:p>
    <w:p w14:paraId="52A57C13"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Dar ciência, imediatamente e por escrito, de qualquer anormalidade que verificar na execução dos serviços, bem como prestar esclarecimentos que forem solicitados pelo TCDF.</w:t>
      </w:r>
    </w:p>
    <w:p w14:paraId="3195C184"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Utilizar profissionais devidamente capacitados e habilitados para os serviços contratados, impondo-lhes rigoroso padrão de qualidade, segurança e eficiência, correndo por sua conta todas as despesas com salários, impostos, contribuições previdenciárias, encargos trabalhistas, seguros e outras correlatas.</w:t>
      </w:r>
    </w:p>
    <w:p w14:paraId="592DABE9" w14:textId="6EAAC4AD"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Não transferir a terceiros, no todo ou em parte, por qualquer forma, as obrigações assumidas oriundas do contrato, nem subcontratar.</w:t>
      </w:r>
    </w:p>
    <w:p w14:paraId="4828E402"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Aceitar, nas mesmas condições contratuais, os acréscimos ou supressões que se fizerem necessários, no montante de até 25% (vinte e cinco por cento), do valor inicialmente contratado, nos termos do art. 125, da Lei Federal nº 14.133/2021;</w:t>
      </w:r>
    </w:p>
    <w:p w14:paraId="63BFFCD0" w14:textId="77777777" w:rsidR="00216E1F" w:rsidRPr="00084C1C" w:rsidRDefault="00216E1F" w:rsidP="00E91EBB">
      <w:pPr>
        <w:pStyle w:val="TRN2"/>
        <w:widowControl w:val="0"/>
        <w:numPr>
          <w:ilvl w:val="2"/>
          <w:numId w:val="7"/>
        </w:numPr>
        <w:tabs>
          <w:tab w:val="left" w:pos="1701"/>
        </w:tabs>
        <w:suppressAutoHyphens w:val="0"/>
        <w:spacing w:before="120"/>
        <w:ind w:left="709" w:firstLine="0"/>
        <w:outlineLvl w:val="0"/>
      </w:pPr>
      <w:r w:rsidRPr="00084C1C">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57529A77" w14:textId="77777777" w:rsidR="00216E1F" w:rsidRPr="00084C1C" w:rsidRDefault="00216E1F" w:rsidP="00E91EBB">
      <w:pPr>
        <w:pStyle w:val="TRN1"/>
        <w:widowControl w:val="0"/>
        <w:numPr>
          <w:ilvl w:val="1"/>
          <w:numId w:val="7"/>
        </w:numPr>
        <w:suppressAutoHyphens w:val="0"/>
        <w:spacing w:before="240" w:after="120"/>
        <w:ind w:left="0" w:firstLine="0"/>
      </w:pPr>
      <w:r w:rsidRPr="00084C1C">
        <w:t>DA FISCALIZAÇÃO</w:t>
      </w:r>
    </w:p>
    <w:p w14:paraId="16FCBE72" w14:textId="77777777" w:rsidR="00216E1F" w:rsidRPr="00084C1C" w:rsidRDefault="00216E1F" w:rsidP="00616CF0">
      <w:pPr>
        <w:pStyle w:val="TRN2"/>
        <w:widowControl w:val="0"/>
        <w:numPr>
          <w:ilvl w:val="2"/>
          <w:numId w:val="7"/>
        </w:numPr>
        <w:suppressAutoHyphens w:val="0"/>
        <w:spacing w:before="120"/>
        <w:ind w:left="709" w:firstLine="0"/>
      </w:pPr>
      <w:r w:rsidRPr="00084C1C">
        <w:t>As disposições que tratam sobre a FISCALIZAÇÃO constam de CLÁUSULA CONTRATUAL do Anexo VIII do Edital (Minuta do Instrumento de Contrato).</w:t>
      </w:r>
    </w:p>
    <w:p w14:paraId="7922CE83" w14:textId="77777777" w:rsidR="00216E1F" w:rsidRPr="00084C1C" w:rsidRDefault="00216E1F" w:rsidP="00E91EBB">
      <w:pPr>
        <w:pStyle w:val="TRN1"/>
        <w:widowControl w:val="0"/>
        <w:numPr>
          <w:ilvl w:val="1"/>
          <w:numId w:val="7"/>
        </w:numPr>
        <w:suppressAutoHyphens w:val="0"/>
        <w:spacing w:before="240" w:after="120"/>
        <w:ind w:left="0" w:firstLine="0"/>
      </w:pPr>
      <w:r w:rsidRPr="00084C1C">
        <w:lastRenderedPageBreak/>
        <w:t xml:space="preserve">DA VIGÊNCIA, PRAZOS E CONDIÇÕES </w:t>
      </w:r>
    </w:p>
    <w:p w14:paraId="47597325" w14:textId="77777777" w:rsidR="00216E1F" w:rsidRPr="00084C1C" w:rsidRDefault="00216E1F" w:rsidP="00616CF0">
      <w:pPr>
        <w:pStyle w:val="TRN2"/>
        <w:widowControl w:val="0"/>
        <w:numPr>
          <w:ilvl w:val="2"/>
          <w:numId w:val="7"/>
        </w:numPr>
        <w:suppressAutoHyphens w:val="0"/>
        <w:spacing w:before="120"/>
        <w:ind w:left="709" w:firstLine="0"/>
      </w:pPr>
      <w:r w:rsidRPr="00084C1C">
        <w:t>As disposições que tratam sobre a VIGÊNCIA, PRAZOS E CONDIÇÕES constam de CLÁUSULA CONTRATUAL do Anexo VIII do Edital (Minuta do Instrumento de Contrato).</w:t>
      </w:r>
    </w:p>
    <w:p w14:paraId="4DA34083" w14:textId="77777777" w:rsidR="00216E1F" w:rsidRPr="00084C1C" w:rsidRDefault="00216E1F" w:rsidP="00E91EBB">
      <w:pPr>
        <w:pStyle w:val="TRN1"/>
        <w:widowControl w:val="0"/>
        <w:numPr>
          <w:ilvl w:val="1"/>
          <w:numId w:val="7"/>
        </w:numPr>
        <w:suppressAutoHyphens w:val="0"/>
        <w:spacing w:before="240" w:after="120"/>
        <w:ind w:left="0" w:firstLine="0"/>
      </w:pPr>
      <w:r w:rsidRPr="00084C1C">
        <w:t>DO RECEBIMENTO DO OBJETO</w:t>
      </w:r>
    </w:p>
    <w:p w14:paraId="0AEEB4EA" w14:textId="77777777" w:rsidR="00216E1F" w:rsidRPr="00084C1C" w:rsidRDefault="00216E1F" w:rsidP="00616CF0">
      <w:pPr>
        <w:pStyle w:val="TRN2"/>
        <w:widowControl w:val="0"/>
        <w:numPr>
          <w:ilvl w:val="2"/>
          <w:numId w:val="7"/>
        </w:numPr>
        <w:suppressAutoHyphens w:val="0"/>
        <w:spacing w:before="120"/>
        <w:ind w:left="709" w:firstLine="0"/>
      </w:pPr>
      <w:r w:rsidRPr="00084C1C">
        <w:t>As disposições que tratam sobre o RECEBIMENTO DO OBJETO constam de CLÁUSULA CONTRATUAL do Anexo VIII do Edital (Minuta do Instrumento de Contrato).</w:t>
      </w:r>
    </w:p>
    <w:p w14:paraId="029F27E3" w14:textId="77777777" w:rsidR="00216E1F" w:rsidRPr="00084C1C" w:rsidRDefault="00216E1F" w:rsidP="00E91EBB">
      <w:pPr>
        <w:pStyle w:val="TRN1"/>
        <w:widowControl w:val="0"/>
        <w:numPr>
          <w:ilvl w:val="1"/>
          <w:numId w:val="7"/>
        </w:numPr>
        <w:suppressAutoHyphens w:val="0"/>
        <w:spacing w:before="240" w:after="120"/>
        <w:ind w:left="0" w:firstLine="0"/>
      </w:pPr>
      <w:r w:rsidRPr="00084C1C">
        <w:t>DO PAGAMENTO</w:t>
      </w:r>
    </w:p>
    <w:p w14:paraId="2EC9EFC1" w14:textId="77777777" w:rsidR="00216E1F" w:rsidRPr="00084C1C" w:rsidRDefault="00216E1F" w:rsidP="00616CF0">
      <w:pPr>
        <w:pStyle w:val="TRN2"/>
        <w:widowControl w:val="0"/>
        <w:numPr>
          <w:ilvl w:val="2"/>
          <w:numId w:val="7"/>
        </w:numPr>
        <w:suppressAutoHyphens w:val="0"/>
        <w:spacing w:before="120"/>
        <w:ind w:left="709" w:firstLine="0"/>
      </w:pPr>
      <w:r w:rsidRPr="00084C1C">
        <w:t>As disposições que tratam sobre o PAGAMENTO constam de CLÁUSULA CONTRATUAL do Anexo VIII do Edital (Minuta do Instrumento de Contrato).</w:t>
      </w:r>
    </w:p>
    <w:p w14:paraId="13FF931D" w14:textId="77777777" w:rsidR="00216E1F" w:rsidRPr="00084C1C" w:rsidRDefault="00216E1F" w:rsidP="00E91EBB">
      <w:pPr>
        <w:pStyle w:val="TRN1"/>
        <w:widowControl w:val="0"/>
        <w:numPr>
          <w:ilvl w:val="1"/>
          <w:numId w:val="7"/>
        </w:numPr>
        <w:suppressAutoHyphens w:val="0"/>
        <w:spacing w:before="240" w:after="120"/>
        <w:ind w:left="0" w:firstLine="0"/>
      </w:pPr>
      <w:r w:rsidRPr="00084C1C">
        <w:t xml:space="preserve">DO REAJUSTE DE PREÇOS </w:t>
      </w:r>
    </w:p>
    <w:p w14:paraId="4EBB7B67" w14:textId="77777777" w:rsidR="00216E1F" w:rsidRPr="00084C1C" w:rsidRDefault="00216E1F" w:rsidP="00616CF0">
      <w:pPr>
        <w:pStyle w:val="TRN2"/>
        <w:widowControl w:val="0"/>
        <w:numPr>
          <w:ilvl w:val="2"/>
          <w:numId w:val="7"/>
        </w:numPr>
        <w:suppressAutoHyphens w:val="0"/>
        <w:spacing w:before="120"/>
        <w:ind w:left="709" w:firstLine="0"/>
      </w:pPr>
      <w:r w:rsidRPr="00084C1C">
        <w:t>As disposições que tratam sobre o REAJUSTE DE PREÇOS constam de CLÁUSULA CONTRATUAL do Anexo VIII do Edital (Minuta do Instrumento de Contrato).</w:t>
      </w:r>
    </w:p>
    <w:p w14:paraId="0979FD48" w14:textId="77777777" w:rsidR="00216E1F" w:rsidRPr="00084C1C" w:rsidRDefault="00216E1F" w:rsidP="00E91EBB">
      <w:pPr>
        <w:pStyle w:val="TRN1"/>
        <w:widowControl w:val="0"/>
        <w:numPr>
          <w:ilvl w:val="1"/>
          <w:numId w:val="7"/>
        </w:numPr>
        <w:suppressAutoHyphens w:val="0"/>
        <w:spacing w:before="240" w:after="120"/>
        <w:ind w:left="0" w:firstLine="0"/>
      </w:pPr>
      <w:r w:rsidRPr="00084C1C">
        <w:t>DA GARANTIA CONTRATUAL</w:t>
      </w:r>
    </w:p>
    <w:p w14:paraId="27F664FC" w14:textId="77777777" w:rsidR="00216E1F" w:rsidRPr="00084C1C" w:rsidRDefault="00216E1F" w:rsidP="00616CF0">
      <w:pPr>
        <w:pStyle w:val="TRN2"/>
        <w:widowControl w:val="0"/>
        <w:numPr>
          <w:ilvl w:val="2"/>
          <w:numId w:val="7"/>
        </w:numPr>
        <w:suppressAutoHyphens w:val="0"/>
        <w:spacing w:before="120"/>
        <w:ind w:left="709" w:firstLine="0"/>
      </w:pPr>
      <w:r w:rsidRPr="00084C1C">
        <w:t>As disposições que tratam sobre a GARANTIA CONTRATUAL constam de CLÁUSULA CONTRATUAL do Anexo VIII do Edital (Minuta do Instrumento de Contrato).</w:t>
      </w:r>
    </w:p>
    <w:p w14:paraId="328CE95F" w14:textId="77777777" w:rsidR="00216E1F" w:rsidRPr="00084C1C" w:rsidRDefault="00216E1F" w:rsidP="00E91EBB">
      <w:pPr>
        <w:pStyle w:val="TRN1"/>
        <w:widowControl w:val="0"/>
        <w:numPr>
          <w:ilvl w:val="1"/>
          <w:numId w:val="7"/>
        </w:numPr>
        <w:suppressAutoHyphens w:val="0"/>
        <w:spacing w:before="240" w:after="120"/>
        <w:ind w:left="0" w:firstLine="0"/>
      </w:pPr>
      <w:r w:rsidRPr="00084C1C">
        <w:t>MECANISMOS FORMAIS DE COMUNICAÇÃO</w:t>
      </w:r>
    </w:p>
    <w:p w14:paraId="62E1A279"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Para informar o descumprimento de alguma norma pela CONTRATADA, será utilizado o envio de ofícios escritos, para ciência e providências.</w:t>
      </w:r>
    </w:p>
    <w:p w14:paraId="0522E84F" w14:textId="5780EB83"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O uso de mensagens eletrônicas (</w:t>
      </w:r>
      <w:r w:rsidR="00152989" w:rsidRPr="00084C1C">
        <w:t xml:space="preserve">e-mail, </w:t>
      </w:r>
      <w:proofErr w:type="spellStart"/>
      <w:r w:rsidR="00152989" w:rsidRPr="00084C1C">
        <w:t>whatsapp</w:t>
      </w:r>
      <w:proofErr w:type="spellEnd"/>
      <w:r w:rsidR="00152989" w:rsidRPr="00084C1C">
        <w:t xml:space="preserve">, </w:t>
      </w:r>
      <w:proofErr w:type="spellStart"/>
      <w:proofErr w:type="gramStart"/>
      <w:r w:rsidR="00152989" w:rsidRPr="00084C1C">
        <w:t>telegram</w:t>
      </w:r>
      <w:proofErr w:type="spellEnd"/>
      <w:r w:rsidR="00152989" w:rsidRPr="00084C1C">
        <w:t xml:space="preserve"> </w:t>
      </w:r>
      <w:proofErr w:type="spellStart"/>
      <w:r w:rsidR="00152989" w:rsidRPr="00084C1C">
        <w:t>etc</w:t>
      </w:r>
      <w:proofErr w:type="spellEnd"/>
      <w:proofErr w:type="gramEnd"/>
      <w:r w:rsidRPr="00084C1C">
        <w:t>)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7B2A3109" w14:textId="77777777" w:rsidTr="00FB5345">
        <w:tc>
          <w:tcPr>
            <w:tcW w:w="0" w:type="auto"/>
            <w:shd w:val="clear" w:color="auto" w:fill="C4BC96"/>
            <w:vAlign w:val="center"/>
          </w:tcPr>
          <w:p w14:paraId="2736C4D7"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ESTIMATIVA DE PREÇO</w:t>
            </w:r>
          </w:p>
        </w:tc>
      </w:tr>
    </w:tbl>
    <w:p w14:paraId="1CA82AAC" w14:textId="23D60CC2"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 xml:space="preserve">O valor total estimado para a contratação é de até </w:t>
      </w:r>
      <w:r w:rsidRPr="00084C1C">
        <w:rPr>
          <w:bCs/>
        </w:rPr>
        <w:t>R$ 5.423.401,6</w:t>
      </w:r>
      <w:r w:rsidR="005F104C" w:rsidRPr="00084C1C">
        <w:rPr>
          <w:bCs/>
        </w:rPr>
        <w:t>8</w:t>
      </w:r>
      <w:r w:rsidRPr="00084C1C">
        <w:rPr>
          <w:bCs/>
        </w:rPr>
        <w:t xml:space="preserve"> (cinco milhões, quatrocentos e vinte e três mil, quatrocentos e um reais e sessenta e </w:t>
      </w:r>
      <w:r w:rsidR="005F104C" w:rsidRPr="00084C1C">
        <w:rPr>
          <w:bCs/>
        </w:rPr>
        <w:t>oito</w:t>
      </w:r>
      <w:r w:rsidRPr="00084C1C">
        <w:rPr>
          <w:bCs/>
        </w:rPr>
        <w:t xml:space="preserve"> centavos)</w:t>
      </w:r>
      <w:r w:rsidRPr="00084C1C">
        <w:rPr>
          <w:b w:val="0"/>
          <w:bCs/>
        </w:rPr>
        <w:t xml:space="preserve"> </w:t>
      </w:r>
      <w:r w:rsidRPr="00084C1C">
        <w:rPr>
          <w:b w:val="0"/>
        </w:rPr>
        <w:t xml:space="preserve">para um prazo de 12 (doze) meses. </w:t>
      </w:r>
    </w:p>
    <w:p w14:paraId="7A79BA75" w14:textId="77777777" w:rsidR="00216E1F" w:rsidRPr="00084C1C" w:rsidRDefault="00216E1F" w:rsidP="00616CF0">
      <w:pPr>
        <w:pStyle w:val="TRN2"/>
        <w:widowControl w:val="0"/>
        <w:numPr>
          <w:ilvl w:val="2"/>
          <w:numId w:val="7"/>
        </w:numPr>
        <w:tabs>
          <w:tab w:val="num" w:pos="567"/>
        </w:tabs>
        <w:suppressAutoHyphens w:val="0"/>
        <w:spacing w:before="120"/>
        <w:ind w:left="567" w:firstLine="0"/>
      </w:pPr>
      <w:r w:rsidRPr="00084C1C">
        <w:lastRenderedPageBreak/>
        <w:t xml:space="preserve">Os valores estimados para o </w:t>
      </w:r>
      <w:r w:rsidRPr="00084C1C">
        <w:rPr>
          <w:b/>
          <w:bCs/>
        </w:rPr>
        <w:t>ITEM 2</w:t>
      </w:r>
      <w:r w:rsidRPr="00084C1C">
        <w:t xml:space="preserve">, constantes deste tópico, não constituem qualquer compromisso de realização de consumo para o CONTRATANTE, de forma que venha exauri-los durante a vigência contratual. </w:t>
      </w:r>
    </w:p>
    <w:p w14:paraId="2AF320A1" w14:textId="3E9B7DF3" w:rsidR="00216E1F" w:rsidRPr="00084C1C" w:rsidRDefault="00216E1F" w:rsidP="00616CF0">
      <w:pPr>
        <w:pStyle w:val="TRN2"/>
        <w:widowControl w:val="0"/>
        <w:numPr>
          <w:ilvl w:val="2"/>
          <w:numId w:val="7"/>
        </w:numPr>
        <w:tabs>
          <w:tab w:val="num" w:pos="567"/>
        </w:tabs>
        <w:suppressAutoHyphens w:val="0"/>
        <w:spacing w:before="120"/>
        <w:ind w:left="567" w:firstLine="0"/>
      </w:pPr>
      <w:r w:rsidRPr="00084C1C">
        <w:t>Com isso, o valor a ser pago na execução contratual corresponderá ao valor dos serviços efetivamente prestados pel</w:t>
      </w:r>
      <w:r w:rsidR="00E91EBB" w:rsidRPr="00084C1C">
        <w:t>a CONTRATADA</w:t>
      </w:r>
      <w:r w:rsidRPr="00084C1C">
        <w:t xml:space="preserve">, por meio de Ordem de Serviço (O.S.), sob demanda, considerando a demanda prevista de 15.900 (quinze mil e novecentas) </w:t>
      </w:r>
      <w:proofErr w:type="spellStart"/>
      <w:r w:rsidRPr="00084C1C">
        <w:t>USTs</w:t>
      </w:r>
      <w:proofErr w:type="spellEnd"/>
      <w:r w:rsidRPr="00084C1C">
        <w:t>, conforme detalhado na planilha do Anexo IV (Estimativa de Preços).</w:t>
      </w:r>
    </w:p>
    <w:p w14:paraId="4C37795C"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 xml:space="preserve">A pesquisa de preços foi realizada na fase instrutória da presente contratação e efetivada como data-base no dia </w:t>
      </w:r>
      <w:r w:rsidRPr="00084C1C">
        <w:rPr>
          <w:b w:val="0"/>
          <w:bCs/>
        </w:rPr>
        <w:t>28</w:t>
      </w:r>
      <w:r w:rsidR="008B2656" w:rsidRPr="00084C1C">
        <w:rPr>
          <w:b w:val="0"/>
          <w:bCs/>
        </w:rPr>
        <w:t>.</w:t>
      </w:r>
      <w:r w:rsidRPr="00084C1C">
        <w:rPr>
          <w:b w:val="0"/>
          <w:bCs/>
        </w:rPr>
        <w:t>05</w:t>
      </w:r>
      <w:r w:rsidR="008B2656" w:rsidRPr="00084C1C">
        <w:rPr>
          <w:b w:val="0"/>
          <w:bCs/>
        </w:rPr>
        <w:t>.</w:t>
      </w:r>
      <w:r w:rsidRPr="00084C1C">
        <w:rPr>
          <w:b w:val="0"/>
          <w:bCs/>
        </w:rPr>
        <w:t>2024</w:t>
      </w:r>
      <w:r w:rsidRPr="00084C1C">
        <w:rPr>
          <w:b w:val="0"/>
        </w:rPr>
        <w:t xml:space="preserve">, conforme estabelecido §7º, do art. 25 da Lei nº 14.133/2023. </w:t>
      </w:r>
    </w:p>
    <w:p w14:paraId="07379318" w14:textId="156E2CB5" w:rsidR="00216E1F" w:rsidRPr="00084C1C" w:rsidRDefault="00216E1F" w:rsidP="00E91EBB">
      <w:pPr>
        <w:pStyle w:val="TRN1"/>
        <w:widowControl w:val="0"/>
        <w:numPr>
          <w:ilvl w:val="1"/>
          <w:numId w:val="7"/>
        </w:numPr>
        <w:suppressAutoHyphens w:val="0"/>
        <w:spacing w:before="120" w:after="240"/>
        <w:ind w:left="0" w:firstLine="0"/>
        <w:rPr>
          <w:b w:val="0"/>
        </w:rPr>
      </w:pPr>
      <w:r w:rsidRPr="00084C1C">
        <w:rPr>
          <w:b w:val="0"/>
        </w:rPr>
        <w:t>Nos termos do art. 104, do Decreto Distrital nº 44.330/2023, avali</w:t>
      </w:r>
      <w:r w:rsidR="00152989" w:rsidRPr="00084C1C">
        <w:rPr>
          <w:b w:val="0"/>
        </w:rPr>
        <w:t>aram</w:t>
      </w:r>
      <w:r w:rsidRPr="00084C1C">
        <w:rPr>
          <w:b w:val="0"/>
        </w:rPr>
        <w:t>-se os preços públicos e das 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3BE70606" w14:textId="77777777" w:rsidTr="00FB5345">
        <w:tc>
          <w:tcPr>
            <w:tcW w:w="0" w:type="auto"/>
            <w:shd w:val="clear" w:color="auto" w:fill="C4BC96"/>
            <w:vAlign w:val="center"/>
          </w:tcPr>
          <w:p w14:paraId="7A12BCEF"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DA ADEQUAÇÃO ORÇAMENTÁRIA</w:t>
            </w:r>
          </w:p>
        </w:tc>
      </w:tr>
    </w:tbl>
    <w:p w14:paraId="28DEEEEB"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As despesas decorrentes da contratação do objeto do presente Instrumento correrão à conta dos recursos específicos consignados no orçamento do Tribunal de Contas do Distrito Federal.</w:t>
      </w:r>
    </w:p>
    <w:p w14:paraId="0B8085F1"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5E2E8C21" w14:textId="77777777" w:rsidTr="00FB5345">
        <w:tc>
          <w:tcPr>
            <w:tcW w:w="0" w:type="auto"/>
            <w:shd w:val="clear" w:color="auto" w:fill="C4BC96"/>
            <w:vAlign w:val="center"/>
          </w:tcPr>
          <w:p w14:paraId="5C9F167C"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DAS SANÇÕES APLICÁVEIS</w:t>
            </w:r>
          </w:p>
        </w:tc>
      </w:tr>
    </w:tbl>
    <w:p w14:paraId="3AC2BC35"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O LICITANTE será responsabilizado administrativamente pelas seguintes infrações, sendo-lhe aplicadas as multas listadas abaixo, calculadas sobre o valor estimado para a contratação, a saber:</w:t>
      </w:r>
    </w:p>
    <w:p w14:paraId="5BBB1E82" w14:textId="77777777" w:rsidR="00216E1F" w:rsidRPr="00084C1C" w:rsidRDefault="00216E1F" w:rsidP="00616CF0">
      <w:pPr>
        <w:pStyle w:val="TRN2"/>
        <w:widowControl w:val="0"/>
        <w:numPr>
          <w:ilvl w:val="2"/>
          <w:numId w:val="7"/>
        </w:numPr>
        <w:suppressAutoHyphens w:val="0"/>
        <w:spacing w:before="120"/>
        <w:ind w:left="709" w:firstLine="0"/>
      </w:pPr>
      <w:r w:rsidRPr="00084C1C">
        <w:t>deixar de entregar a documentação exigida para o certame: multa de 12% (doze por cento);</w:t>
      </w:r>
    </w:p>
    <w:p w14:paraId="348E5897" w14:textId="77777777" w:rsidR="00216E1F" w:rsidRPr="00084C1C" w:rsidRDefault="00216E1F" w:rsidP="00616CF0">
      <w:pPr>
        <w:pStyle w:val="TRN2"/>
        <w:widowControl w:val="0"/>
        <w:numPr>
          <w:ilvl w:val="2"/>
          <w:numId w:val="7"/>
        </w:numPr>
        <w:suppressAutoHyphens w:val="0"/>
        <w:spacing w:before="120"/>
        <w:ind w:left="709" w:firstLine="0"/>
      </w:pPr>
      <w:r w:rsidRPr="00084C1C">
        <w:t>não manter a proposta, salvo em decorrência de fato superveniente devidamente justificado: multa de 20% (vinte por cento);</w:t>
      </w:r>
    </w:p>
    <w:p w14:paraId="53E959E4" w14:textId="77777777" w:rsidR="00216E1F" w:rsidRPr="00084C1C" w:rsidRDefault="00216E1F" w:rsidP="00616CF0">
      <w:pPr>
        <w:pStyle w:val="TRN2"/>
        <w:widowControl w:val="0"/>
        <w:numPr>
          <w:ilvl w:val="2"/>
          <w:numId w:val="7"/>
        </w:numPr>
        <w:suppressAutoHyphens w:val="0"/>
        <w:spacing w:before="120"/>
        <w:ind w:left="709" w:firstLine="0"/>
      </w:pPr>
      <w:r w:rsidRPr="00084C1C">
        <w:lastRenderedPageBreak/>
        <w:t>não celebrar o contrato ou não entregar a documentação exigida para a contratação, quando convocado dentro do prazo de validade de sua proposta: multa de 20% (vinte por cento);</w:t>
      </w:r>
    </w:p>
    <w:p w14:paraId="3A2A7325" w14:textId="77777777" w:rsidR="00216E1F" w:rsidRPr="00084C1C" w:rsidRDefault="00216E1F" w:rsidP="00616CF0">
      <w:pPr>
        <w:pStyle w:val="TRN2"/>
        <w:widowControl w:val="0"/>
        <w:numPr>
          <w:ilvl w:val="2"/>
          <w:numId w:val="7"/>
        </w:numPr>
        <w:suppressAutoHyphens w:val="0"/>
        <w:spacing w:before="120"/>
        <w:ind w:left="709" w:firstLine="0"/>
      </w:pPr>
      <w:r w:rsidRPr="00084C1C">
        <w:t>apresentar declaração ou documentação falsa exigida para o certame ou prestar declaração falsa durante a licitação: multa de 25% (vinte e cinco por cento);</w:t>
      </w:r>
    </w:p>
    <w:p w14:paraId="09901AD3" w14:textId="77777777" w:rsidR="00216E1F" w:rsidRPr="00084C1C" w:rsidRDefault="00216E1F" w:rsidP="00616CF0">
      <w:pPr>
        <w:pStyle w:val="TRN2"/>
        <w:widowControl w:val="0"/>
        <w:numPr>
          <w:ilvl w:val="2"/>
          <w:numId w:val="7"/>
        </w:numPr>
        <w:suppressAutoHyphens w:val="0"/>
        <w:spacing w:before="120"/>
        <w:ind w:left="709" w:firstLine="0"/>
      </w:pPr>
      <w:r w:rsidRPr="00084C1C">
        <w:t>fraudar a licitação: multa de 25% (vinte e cinco por cento);</w:t>
      </w:r>
    </w:p>
    <w:p w14:paraId="7861D5F5" w14:textId="77777777" w:rsidR="00216E1F" w:rsidRPr="00084C1C" w:rsidRDefault="00216E1F" w:rsidP="00616CF0">
      <w:pPr>
        <w:pStyle w:val="TRN2"/>
        <w:widowControl w:val="0"/>
        <w:numPr>
          <w:ilvl w:val="2"/>
          <w:numId w:val="7"/>
        </w:numPr>
        <w:suppressAutoHyphens w:val="0"/>
        <w:spacing w:before="120"/>
        <w:ind w:left="709" w:firstLine="0"/>
      </w:pPr>
      <w:r w:rsidRPr="00084C1C">
        <w:t>comportar-se de modo inidôneo ou cometer fraude de qualquer natureza: multa de 15% (quinze por cento);</w:t>
      </w:r>
    </w:p>
    <w:p w14:paraId="5C5A18E1" w14:textId="77777777" w:rsidR="00216E1F" w:rsidRPr="00084C1C" w:rsidRDefault="00216E1F" w:rsidP="00616CF0">
      <w:pPr>
        <w:pStyle w:val="TRN2"/>
        <w:widowControl w:val="0"/>
        <w:numPr>
          <w:ilvl w:val="2"/>
          <w:numId w:val="7"/>
        </w:numPr>
        <w:suppressAutoHyphens w:val="0"/>
        <w:spacing w:before="120"/>
        <w:ind w:left="709" w:firstLine="0"/>
      </w:pPr>
      <w:r w:rsidRPr="00084C1C">
        <w:t>praticar atos ilícitos com vistas a frustrar os objetivos da licitação: multa de 20% (vinte por cento);</w:t>
      </w:r>
    </w:p>
    <w:p w14:paraId="077959C4" w14:textId="77777777" w:rsidR="00216E1F" w:rsidRPr="00084C1C" w:rsidRDefault="00216E1F" w:rsidP="00616CF0">
      <w:pPr>
        <w:pStyle w:val="TRN2"/>
        <w:widowControl w:val="0"/>
        <w:numPr>
          <w:ilvl w:val="2"/>
          <w:numId w:val="7"/>
        </w:numPr>
        <w:suppressAutoHyphens w:val="0"/>
        <w:spacing w:before="120"/>
        <w:ind w:left="709" w:firstLine="0"/>
      </w:pPr>
      <w:r w:rsidRPr="00084C1C">
        <w:t>praticar ato lesivo previsto no art. 5º da Lei nº 12.846, de 1º de agosto de 2013: multa de 25% (vinte e cinco por cento).</w:t>
      </w:r>
    </w:p>
    <w:p w14:paraId="55756881"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Serão aplicadas ao responsável pelas infrações administrativas previstas no Item anterior desta cláusula as seguintes sanções:</w:t>
      </w:r>
    </w:p>
    <w:p w14:paraId="1436EE77" w14:textId="154AE154" w:rsidR="00216E1F" w:rsidRPr="00084C1C" w:rsidRDefault="00216E1F" w:rsidP="00616CF0">
      <w:pPr>
        <w:pStyle w:val="TRN2"/>
        <w:widowControl w:val="0"/>
        <w:numPr>
          <w:ilvl w:val="2"/>
          <w:numId w:val="7"/>
        </w:numPr>
        <w:suppressAutoHyphens w:val="0"/>
        <w:spacing w:before="120"/>
        <w:ind w:left="709" w:firstLine="0"/>
      </w:pPr>
      <w:r w:rsidRPr="00084C1C">
        <w:rPr>
          <w:b/>
        </w:rPr>
        <w:t>Impedimento de licitar e contratar com a Administração Pública direta e indireta do Distrito Federal</w:t>
      </w:r>
      <w:r w:rsidRPr="00084C1C">
        <w:t>, por até 3 (três) anos, nas hipóteses previstas nos Itens 8.1.1 ao 8.1.3 desta cláusula, quando não de justificar a imposição de penalidade mais grave (§4º do art.</w:t>
      </w:r>
      <w:r w:rsidR="00E91EBB" w:rsidRPr="00084C1C">
        <w:t> </w:t>
      </w:r>
      <w:r w:rsidRPr="00084C1C">
        <w:t xml:space="preserve">156 da Lei </w:t>
      </w:r>
      <w:r w:rsidR="008B2656" w:rsidRPr="00084C1C">
        <w:t xml:space="preserve">nº </w:t>
      </w:r>
      <w:r w:rsidRPr="00084C1C">
        <w:t>14.133/2021); e</w:t>
      </w:r>
    </w:p>
    <w:p w14:paraId="1A66F74A" w14:textId="00AF0A2E" w:rsidR="00216E1F" w:rsidRPr="00084C1C" w:rsidRDefault="00216E1F" w:rsidP="00616CF0">
      <w:pPr>
        <w:pStyle w:val="TRN2"/>
        <w:widowControl w:val="0"/>
        <w:numPr>
          <w:ilvl w:val="2"/>
          <w:numId w:val="7"/>
        </w:numPr>
        <w:suppressAutoHyphens w:val="0"/>
        <w:spacing w:before="120"/>
        <w:ind w:left="709" w:firstLine="0"/>
      </w:pPr>
      <w:r w:rsidRPr="00084C1C">
        <w:rPr>
          <w:b/>
        </w:rPr>
        <w:t>Declaração de inidoneidade para licitar ou contratar com a Administração Pública direta e indireta de todos os entes federativos</w:t>
      </w:r>
      <w:r w:rsidRPr="00084C1C">
        <w:t>, por no mínimo 3 (três) anos e até 6 (seis) anos, nas hipóteses previstas nos Itens 8.1.4 ao 8.1.8 desta cláusula, e nas hipóteses previstas nos Itens 8.1.1 ao 8.1.3 também desta cláusula, quando justificada a imposição de penalidade mais grave que a do Item 8.2.</w:t>
      </w:r>
      <w:r w:rsidR="003C30B9" w:rsidRPr="00084C1C">
        <w:t>1</w:t>
      </w:r>
      <w:r w:rsidRPr="00084C1C">
        <w:t xml:space="preserve"> (§4º do art. 156 da Lei </w:t>
      </w:r>
      <w:r w:rsidR="00B54BF4" w:rsidRPr="00084C1C">
        <w:rPr>
          <w:b/>
          <w:bCs/>
        </w:rPr>
        <w:t>nº</w:t>
      </w:r>
      <w:r w:rsidR="00E91EBB" w:rsidRPr="00084C1C">
        <w:rPr>
          <w:b/>
          <w:bCs/>
        </w:rPr>
        <w:t> </w:t>
      </w:r>
      <w:r w:rsidRPr="00084C1C">
        <w:t>14.133/2021).</w:t>
      </w:r>
    </w:p>
    <w:p w14:paraId="7B29A43A"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78E36D1"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lastRenderedPageBreak/>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w:t>
      </w:r>
      <w:r w:rsidR="003C30B9" w:rsidRPr="00084C1C">
        <w:rPr>
          <w:b w:val="0"/>
        </w:rPr>
        <w:t>1</w:t>
      </w:r>
      <w:r w:rsidRPr="00084C1C">
        <w:rPr>
          <w:b w:val="0"/>
        </w:rPr>
        <w:t xml:space="preserve"> e 8.2.</w:t>
      </w:r>
      <w:r w:rsidR="003C30B9" w:rsidRPr="00084C1C">
        <w:rPr>
          <w:b w:val="0"/>
        </w:rPr>
        <w:t>2</w:t>
      </w:r>
      <w:r w:rsidRPr="00084C1C">
        <w:rPr>
          <w:b w:val="0"/>
        </w:rPr>
        <w:t>.</w:t>
      </w:r>
    </w:p>
    <w:p w14:paraId="75D99935"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 xml:space="preserve">Na aplicação das sanções previstas neste </w:t>
      </w:r>
      <w:r w:rsidR="003C30B9" w:rsidRPr="00084C1C">
        <w:rPr>
          <w:b w:val="0"/>
          <w:bCs/>
        </w:rPr>
        <w:t>item</w:t>
      </w:r>
      <w:r w:rsidRPr="00084C1C">
        <w:rPr>
          <w:b w:val="0"/>
          <w:bCs/>
        </w:rPr>
        <w:t xml:space="preserve"> 8</w:t>
      </w:r>
      <w:r w:rsidRPr="00084C1C">
        <w:rPr>
          <w:b w:val="0"/>
        </w:rPr>
        <w:t xml:space="preserve"> serão observadas as disposições constantes nos </w:t>
      </w:r>
      <w:proofErr w:type="spellStart"/>
      <w:r w:rsidRPr="00084C1C">
        <w:rPr>
          <w:b w:val="0"/>
        </w:rPr>
        <w:t>arts</w:t>
      </w:r>
      <w:proofErr w:type="spellEnd"/>
      <w:r w:rsidRPr="00084C1C">
        <w:rPr>
          <w:b w:val="0"/>
        </w:rPr>
        <w:t>. 156 a 163, da Lei n° 14.133/2021.</w:t>
      </w:r>
    </w:p>
    <w:p w14:paraId="37D789AE"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Outras disposições que tratam sobre SANÇÕES APLICÁVEIS constam de CLÁUSULA do Anexo VIII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6C7608C6" w14:textId="77777777" w:rsidTr="00FB5345">
        <w:tc>
          <w:tcPr>
            <w:tcW w:w="0" w:type="auto"/>
            <w:shd w:val="clear" w:color="auto" w:fill="C4BC96"/>
            <w:vAlign w:val="center"/>
          </w:tcPr>
          <w:p w14:paraId="62C9A2C3"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DOS CRITÉRIOS DE SELECÃO DO FORNECEDOR</w:t>
            </w:r>
          </w:p>
        </w:tc>
      </w:tr>
    </w:tbl>
    <w:p w14:paraId="073B9064" w14:textId="77777777" w:rsidR="00216E1F" w:rsidRPr="00084C1C" w:rsidRDefault="00216E1F" w:rsidP="00616CF0">
      <w:pPr>
        <w:pStyle w:val="TRN1"/>
        <w:widowControl w:val="0"/>
        <w:numPr>
          <w:ilvl w:val="1"/>
          <w:numId w:val="7"/>
        </w:numPr>
        <w:suppressAutoHyphens w:val="0"/>
        <w:spacing w:before="120" w:after="120"/>
        <w:ind w:left="0" w:firstLine="0"/>
      </w:pPr>
      <w:r w:rsidRPr="00084C1C">
        <w:t>DO CRITÉRIO DE AVALIAÇÃO DAS PROPOSTAS</w:t>
      </w:r>
    </w:p>
    <w:p w14:paraId="131EF491" w14:textId="7B2CEAA8" w:rsidR="00216E1F" w:rsidRPr="00084C1C" w:rsidRDefault="00216E1F" w:rsidP="00E91EBB">
      <w:pPr>
        <w:pStyle w:val="TRN2"/>
        <w:widowControl w:val="0"/>
        <w:numPr>
          <w:ilvl w:val="2"/>
          <w:numId w:val="7"/>
        </w:numPr>
        <w:suppressAutoHyphens w:val="0"/>
        <w:spacing w:before="0"/>
        <w:ind w:left="709" w:firstLine="0"/>
      </w:pPr>
      <w:r w:rsidRPr="00084C1C">
        <w:t xml:space="preserve">Será adotado o critério de </w:t>
      </w:r>
      <w:r w:rsidRPr="00084C1C">
        <w:rPr>
          <w:b/>
        </w:rPr>
        <w:t xml:space="preserve">MENOR PREÇO </w:t>
      </w:r>
      <w:r w:rsidRPr="00084C1C">
        <w:rPr>
          <w:bCs/>
        </w:rPr>
        <w:t xml:space="preserve">por </w:t>
      </w:r>
      <w:r w:rsidR="00152989" w:rsidRPr="00084C1C">
        <w:rPr>
          <w:bCs/>
        </w:rPr>
        <w:t>LOTE</w:t>
      </w:r>
      <w:r w:rsidRPr="00084C1C">
        <w:rPr>
          <w:b/>
        </w:rPr>
        <w:t xml:space="preserve"> </w:t>
      </w:r>
      <w:r w:rsidRPr="00084C1C">
        <w:t>para julgamento e classificação das propostas, observados os prazos máximos, as especificações técnicas e os parâmetros mínimos de desempenho e qualidade definidos no presente Instrumento.</w:t>
      </w:r>
    </w:p>
    <w:p w14:paraId="259926E9" w14:textId="77777777" w:rsidR="00216E1F" w:rsidRPr="00084C1C" w:rsidRDefault="00216E1F" w:rsidP="00E91EBB">
      <w:pPr>
        <w:pStyle w:val="TRN2"/>
        <w:widowControl w:val="0"/>
        <w:numPr>
          <w:ilvl w:val="2"/>
          <w:numId w:val="7"/>
        </w:numPr>
        <w:suppressAutoHyphens w:val="0"/>
        <w:spacing w:before="0"/>
        <w:ind w:left="709" w:firstLine="0"/>
      </w:pPr>
      <w:bookmarkStart w:id="26" w:name="_Hlk136855043"/>
      <w:r w:rsidRPr="00084C1C">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084C1C">
        <w:rPr>
          <w:b/>
        </w:rPr>
        <w:t>Pregão Eletrônico</w:t>
      </w:r>
      <w:r w:rsidRPr="00084C1C">
        <w:t>.</w:t>
      </w:r>
    </w:p>
    <w:bookmarkEnd w:id="26"/>
    <w:p w14:paraId="7F767003" w14:textId="77777777" w:rsidR="00216E1F" w:rsidRPr="00084C1C" w:rsidRDefault="00216E1F" w:rsidP="00E91EBB">
      <w:pPr>
        <w:pStyle w:val="TRN2"/>
        <w:widowControl w:val="0"/>
        <w:numPr>
          <w:ilvl w:val="2"/>
          <w:numId w:val="7"/>
        </w:numPr>
        <w:suppressAutoHyphens w:val="0"/>
        <w:spacing w:before="0"/>
        <w:ind w:left="709" w:firstLine="0"/>
      </w:pPr>
      <w:r w:rsidRPr="00084C1C">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DB42C35" w14:textId="77777777" w:rsidR="00216E1F" w:rsidRPr="00084C1C" w:rsidRDefault="00216E1F" w:rsidP="00E91EBB">
      <w:pPr>
        <w:pStyle w:val="TRN1"/>
        <w:widowControl w:val="0"/>
        <w:numPr>
          <w:ilvl w:val="1"/>
          <w:numId w:val="7"/>
        </w:numPr>
        <w:suppressAutoHyphens w:val="0"/>
        <w:spacing w:before="240" w:after="120"/>
        <w:ind w:left="0" w:firstLine="0"/>
      </w:pPr>
      <w:r w:rsidRPr="00084C1C">
        <w:t>DOS CRITÉRIOS DE HABILITAÇÃO</w:t>
      </w:r>
    </w:p>
    <w:p w14:paraId="0410D6AF" w14:textId="77777777" w:rsidR="00216E1F" w:rsidRPr="00084C1C" w:rsidRDefault="003C30B9" w:rsidP="00616CF0">
      <w:pPr>
        <w:pStyle w:val="TRN2"/>
        <w:widowControl w:val="0"/>
        <w:numPr>
          <w:ilvl w:val="2"/>
          <w:numId w:val="7"/>
        </w:numPr>
        <w:suppressAutoHyphens w:val="0"/>
        <w:spacing w:before="120"/>
        <w:ind w:left="709" w:firstLine="0"/>
      </w:pPr>
      <w:r w:rsidRPr="00084C1C">
        <w:t>As disposições que tratam sobre a HABILITAÇÃO dos licitantes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061E7FDA" w14:textId="77777777" w:rsidTr="00FB5345">
        <w:tc>
          <w:tcPr>
            <w:tcW w:w="0" w:type="auto"/>
            <w:shd w:val="clear" w:color="auto" w:fill="C4BC96"/>
            <w:vAlign w:val="center"/>
          </w:tcPr>
          <w:p w14:paraId="15089A92" w14:textId="77777777" w:rsidR="00216E1F" w:rsidRPr="00084C1C" w:rsidRDefault="00216E1F" w:rsidP="00616CF0">
            <w:pPr>
              <w:pStyle w:val="TRN0"/>
              <w:widowControl w:val="0"/>
              <w:numPr>
                <w:ilvl w:val="0"/>
                <w:numId w:val="7"/>
              </w:numPr>
              <w:suppressAutoHyphens w:val="0"/>
              <w:spacing w:before="120" w:after="120"/>
              <w:ind w:left="0" w:firstLine="0"/>
              <w:rPr>
                <w:b/>
                <w:caps/>
              </w:rPr>
            </w:pPr>
            <w:r w:rsidRPr="00084C1C">
              <w:rPr>
                <w:b/>
              </w:rPr>
              <w:lastRenderedPageBreak/>
              <w:t>DA FUNDAMENTAÇÃO LEGAL</w:t>
            </w:r>
          </w:p>
        </w:tc>
      </w:tr>
    </w:tbl>
    <w:p w14:paraId="5B1B7322"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O presente Termo de Referência possui fundamento nos normativos abaixo relacionados e nos que vierem a substituí-los, desde que preservados os interesses da Administração e o seu direito de avaliação da conveniência e oportunidade</w:t>
      </w:r>
      <w:r w:rsidRPr="00084C1C">
        <w:t>:</w:t>
      </w:r>
    </w:p>
    <w:p w14:paraId="471CCE3F"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Lei nº 14.133/2021;</w:t>
      </w:r>
    </w:p>
    <w:p w14:paraId="37211A22"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Decreto Distrital nº 44.330/2023;</w:t>
      </w:r>
    </w:p>
    <w:p w14:paraId="0BF45CA0"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Resolução TCDF nº 273/2014;</w:t>
      </w:r>
    </w:p>
    <w:p w14:paraId="38922A89"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Resolução TCDF nº 316/2018;</w:t>
      </w:r>
    </w:p>
    <w:p w14:paraId="5A769D63" w14:textId="77777777" w:rsidR="00216E1F" w:rsidRPr="00084C1C" w:rsidRDefault="00216E1F" w:rsidP="00E91EBB">
      <w:pPr>
        <w:pStyle w:val="TRN2"/>
        <w:widowControl w:val="0"/>
        <w:numPr>
          <w:ilvl w:val="2"/>
          <w:numId w:val="7"/>
        </w:numPr>
        <w:tabs>
          <w:tab w:val="left" w:pos="1560"/>
        </w:tabs>
        <w:suppressAutoHyphens w:val="0"/>
        <w:spacing w:before="120"/>
        <w:ind w:left="709" w:firstLine="0"/>
      </w:pPr>
      <w:r w:rsidRPr="00084C1C">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084C1C" w:rsidRPr="00084C1C" w14:paraId="5054D96F" w14:textId="77777777" w:rsidTr="00FB5345">
        <w:tc>
          <w:tcPr>
            <w:tcW w:w="0" w:type="auto"/>
            <w:shd w:val="clear" w:color="auto" w:fill="C4BC96"/>
            <w:vAlign w:val="center"/>
          </w:tcPr>
          <w:p w14:paraId="1380D415"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DOS ANEXOS</w:t>
            </w:r>
          </w:p>
        </w:tc>
      </w:tr>
    </w:tbl>
    <w:p w14:paraId="62264CD1"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ANEXO II – REQUISITOS DA SOLUÇÃO E ESPECIFICAÇÕES TÉCNICAS.</w:t>
      </w:r>
    </w:p>
    <w:p w14:paraId="725DD16E"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ANEXO III – CATÁLOGO DE ATIVIDADES.</w:t>
      </w:r>
    </w:p>
    <w:p w14:paraId="14384B32"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ANEXO IV – ESTIMATIVA DE PREÇOS.</w:t>
      </w:r>
    </w:p>
    <w:p w14:paraId="4EA975BC"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ANEXO V – MODELO DA PROPOSTA DE PREÇOS.</w:t>
      </w:r>
    </w:p>
    <w:p w14:paraId="56168C74"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ANEXO VI – MODELO DE ORDEM DE SERVIÇO.</w:t>
      </w:r>
    </w:p>
    <w:p w14:paraId="3A173235" w14:textId="7F84BFD2"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ANEXO VII – MODELO DE TERMO DE COMPROMISSO DE MANUTENÇ</w:t>
      </w:r>
      <w:r w:rsidR="00152989" w:rsidRPr="00084C1C">
        <w:rPr>
          <w:b w:val="0"/>
        </w:rPr>
        <w:t>A</w:t>
      </w:r>
      <w:r w:rsidRPr="00084C1C">
        <w:rPr>
          <w:b w:val="0"/>
        </w:rPr>
        <w:t xml:space="preserve"> DE SIGILO E RESPEITO ÀS NORMAS DE SEGURANÇA VIGENTES.</w:t>
      </w:r>
    </w:p>
    <w:p w14:paraId="26EDDC98"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ANEXO VIII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84C1C" w:rsidRPr="00084C1C" w14:paraId="0D937279" w14:textId="77777777" w:rsidTr="00FB5345">
        <w:tc>
          <w:tcPr>
            <w:tcW w:w="0" w:type="auto"/>
            <w:shd w:val="clear" w:color="auto" w:fill="C4BC96"/>
            <w:vAlign w:val="center"/>
          </w:tcPr>
          <w:p w14:paraId="0E3475AF" w14:textId="77777777" w:rsidR="00216E1F" w:rsidRPr="00084C1C" w:rsidRDefault="00216E1F" w:rsidP="00616CF0">
            <w:pPr>
              <w:pStyle w:val="TRN0"/>
              <w:widowControl w:val="0"/>
              <w:numPr>
                <w:ilvl w:val="0"/>
                <w:numId w:val="7"/>
              </w:numPr>
              <w:suppressAutoHyphens w:val="0"/>
              <w:spacing w:before="120" w:after="120"/>
              <w:ind w:left="0" w:firstLine="0"/>
              <w:rPr>
                <w:b/>
              </w:rPr>
            </w:pPr>
            <w:r w:rsidRPr="00084C1C">
              <w:rPr>
                <w:b/>
              </w:rPr>
              <w:t>DOS RESPONSÁVEIS PELO TERMO DE REFERÊNCIA</w:t>
            </w:r>
          </w:p>
        </w:tc>
      </w:tr>
    </w:tbl>
    <w:p w14:paraId="6C9B52C3" w14:textId="77777777" w:rsidR="00216E1F" w:rsidRPr="00084C1C" w:rsidRDefault="00216E1F" w:rsidP="00616CF0">
      <w:pPr>
        <w:pStyle w:val="TRN1"/>
        <w:widowControl w:val="0"/>
        <w:numPr>
          <w:ilvl w:val="1"/>
          <w:numId w:val="7"/>
        </w:numPr>
        <w:suppressAutoHyphens w:val="0"/>
        <w:spacing w:before="120" w:after="120"/>
        <w:ind w:left="0" w:firstLine="0"/>
        <w:rPr>
          <w:b w:val="0"/>
        </w:rPr>
      </w:pPr>
      <w:r w:rsidRPr="00084C1C">
        <w:rPr>
          <w:b w:val="0"/>
        </w:rPr>
        <w:t xml:space="preserve">São responsáveis pelo presente Termo de Referência o </w:t>
      </w:r>
      <w:r w:rsidR="00BC2A86" w:rsidRPr="00084C1C">
        <w:rPr>
          <w:b w:val="0"/>
        </w:rPr>
        <w:t>Secretário</w:t>
      </w:r>
      <w:r w:rsidRPr="00084C1C">
        <w:rPr>
          <w:b w:val="0"/>
        </w:rPr>
        <w:t xml:space="preserve"> da Secretaria de Tecnologia da Informação (STI) e o Supervisor da Supervisão de Planejamento da Contratação (SPC).</w:t>
      </w:r>
    </w:p>
    <w:p w14:paraId="1DC2F5A2" w14:textId="7593A60D" w:rsidR="000E1B6C" w:rsidRDefault="00216E1F" w:rsidP="000E1B6C">
      <w:pPr>
        <w:pStyle w:val="Corponico"/>
        <w:spacing w:after="0" w:line="360" w:lineRule="auto"/>
        <w:jc w:val="center"/>
      </w:pPr>
      <w:r w:rsidRPr="00084C1C">
        <w:rPr>
          <w:b/>
          <w:szCs w:val="24"/>
          <w:u w:val="single"/>
        </w:rPr>
        <w:br w:type="page"/>
      </w:r>
      <w:r w:rsidR="000E1B6C">
        <w:rPr>
          <w:rFonts w:ascii="Arial" w:hAnsi="Arial" w:cs="Arial"/>
          <w:b/>
          <w:sz w:val="22"/>
          <w:szCs w:val="22"/>
        </w:rPr>
        <w:lastRenderedPageBreak/>
        <w:t>PREGÃO ELETRÔNICO Nº</w:t>
      </w:r>
      <w:r w:rsidR="005854D0">
        <w:rPr>
          <w:rFonts w:ascii="Arial" w:hAnsi="Arial" w:cs="Arial"/>
          <w:b/>
          <w:sz w:val="22"/>
          <w:szCs w:val="22"/>
        </w:rPr>
        <w:t xml:space="preserve"> 90022/2024</w:t>
      </w:r>
    </w:p>
    <w:p w14:paraId="5B5605D1" w14:textId="77777777" w:rsidR="000E1B6C" w:rsidRPr="005854D0" w:rsidRDefault="000E1B6C" w:rsidP="000E1B6C">
      <w:pPr>
        <w:pStyle w:val="Corponico"/>
        <w:spacing w:after="120" w:line="360" w:lineRule="auto"/>
        <w:jc w:val="center"/>
        <w:rPr>
          <w:rFonts w:ascii="Arial" w:hAnsi="Arial" w:cs="Arial"/>
          <w:b/>
          <w:sz w:val="22"/>
          <w:szCs w:val="22"/>
        </w:rPr>
      </w:pPr>
    </w:p>
    <w:p w14:paraId="0E2A0516" w14:textId="77777777" w:rsidR="00216E1F" w:rsidRPr="005854D0" w:rsidRDefault="00216E1F" w:rsidP="00216E1F">
      <w:pPr>
        <w:pStyle w:val="TRN1"/>
        <w:widowControl w:val="0"/>
        <w:numPr>
          <w:ilvl w:val="0"/>
          <w:numId w:val="0"/>
        </w:numPr>
        <w:spacing w:before="120" w:after="0"/>
        <w:jc w:val="center"/>
        <w:rPr>
          <w:sz w:val="24"/>
          <w:szCs w:val="28"/>
        </w:rPr>
      </w:pPr>
      <w:r w:rsidRPr="005854D0">
        <w:rPr>
          <w:sz w:val="24"/>
          <w:szCs w:val="28"/>
        </w:rPr>
        <w:t>ANEXO II – REQUISITOS DA SOLUÇÃO E ESPECIFICAÇÕES TÉCNICAS</w:t>
      </w:r>
    </w:p>
    <w:p w14:paraId="7D11CE84" w14:textId="77777777" w:rsidR="00216E1F" w:rsidRPr="005854D0" w:rsidRDefault="00216E1F" w:rsidP="00216E1F">
      <w:pPr>
        <w:widowControl w:val="0"/>
      </w:pPr>
    </w:p>
    <w:p w14:paraId="2F2CA0A1" w14:textId="77777777" w:rsidR="00216E1F" w:rsidRPr="005854D0" w:rsidRDefault="00216E1F" w:rsidP="00616CF0">
      <w:pPr>
        <w:pStyle w:val="PargrafodaLista"/>
        <w:numPr>
          <w:ilvl w:val="0"/>
          <w:numId w:val="14"/>
        </w:numPr>
        <w:pBdr>
          <w:bottom w:val="single" w:sz="18" w:space="1" w:color="auto"/>
        </w:pBdr>
        <w:shd w:val="clear" w:color="auto" w:fill="D9D9D9" w:themeFill="background1" w:themeFillShade="D9"/>
        <w:suppressAutoHyphens w:val="0"/>
        <w:spacing w:after="200" w:line="276" w:lineRule="auto"/>
        <w:rPr>
          <w:rFonts w:ascii="Arial" w:hAnsi="Arial"/>
          <w:b/>
          <w:bCs/>
        </w:rPr>
      </w:pPr>
      <w:r w:rsidRPr="005854D0">
        <w:rPr>
          <w:rFonts w:ascii="Arial" w:hAnsi="Arial"/>
          <w:b/>
          <w:bCs/>
        </w:rPr>
        <w:t>DISPOSIÇÕES GERAIS</w:t>
      </w:r>
    </w:p>
    <w:p w14:paraId="5E1B11EF" w14:textId="6761DCA8" w:rsidR="00216E1F" w:rsidRPr="005854D0" w:rsidRDefault="00216E1F" w:rsidP="00616CF0">
      <w:pPr>
        <w:pStyle w:val="TRN2"/>
        <w:widowControl w:val="0"/>
        <w:numPr>
          <w:ilvl w:val="1"/>
          <w:numId w:val="19"/>
        </w:numPr>
        <w:suppressAutoHyphens w:val="0"/>
        <w:spacing w:before="120"/>
        <w:ind w:left="851" w:hanging="851"/>
      </w:pPr>
      <w:r w:rsidRPr="005854D0">
        <w:rPr>
          <w:rStyle w:val="normaltextrun"/>
          <w:shd w:val="clear" w:color="auto" w:fill="FFFFFF"/>
        </w:rPr>
        <w:t xml:space="preserve">Contratação de empresa especializada na prestação de </w:t>
      </w:r>
      <w:r w:rsidR="002D579D" w:rsidRPr="005854D0">
        <w:rPr>
          <w:rStyle w:val="normaltextrun"/>
          <w:shd w:val="clear" w:color="auto" w:fill="FFFFFF"/>
        </w:rPr>
        <w:t xml:space="preserve">serviço de implantação da plataforma </w:t>
      </w:r>
      <w:proofErr w:type="spellStart"/>
      <w:r w:rsidR="002D579D" w:rsidRPr="005854D0">
        <w:rPr>
          <w:rStyle w:val="normaltextrun"/>
          <w:shd w:val="clear" w:color="auto" w:fill="FFFFFF"/>
        </w:rPr>
        <w:t>Liferay</w:t>
      </w:r>
      <w:proofErr w:type="spellEnd"/>
      <w:r w:rsidR="002D579D" w:rsidRPr="005854D0">
        <w:rPr>
          <w:rStyle w:val="normaltextrun"/>
          <w:shd w:val="clear" w:color="auto" w:fill="FFFFFF"/>
        </w:rPr>
        <w:t xml:space="preserve"> Community </w:t>
      </w:r>
      <w:proofErr w:type="spellStart"/>
      <w:r w:rsidR="002D579D" w:rsidRPr="005854D0">
        <w:rPr>
          <w:rStyle w:val="normaltextrun"/>
          <w:shd w:val="clear" w:color="auto" w:fill="FFFFFF"/>
        </w:rPr>
        <w:t>Edition</w:t>
      </w:r>
      <w:proofErr w:type="spellEnd"/>
      <w:r w:rsidR="002D579D" w:rsidRPr="005854D0">
        <w:rPr>
          <w:rStyle w:val="normaltextrun"/>
          <w:shd w:val="clear" w:color="auto" w:fill="FFFFFF"/>
        </w:rPr>
        <w:t xml:space="preserve"> 7.4 ou superior, compreendendo suporte técnico e atualização de versão pelo período de 12 (doze) meses (ITEM 1) e prestação de serviços técnicos especializados na forma de </w:t>
      </w:r>
      <w:proofErr w:type="spellStart"/>
      <w:r w:rsidR="002D579D" w:rsidRPr="005854D0">
        <w:rPr>
          <w:rStyle w:val="normaltextrun"/>
          <w:shd w:val="clear" w:color="auto" w:fill="FFFFFF"/>
        </w:rPr>
        <w:t>USTs</w:t>
      </w:r>
      <w:proofErr w:type="spellEnd"/>
      <w:r w:rsidR="002D579D" w:rsidRPr="005854D0">
        <w:rPr>
          <w:rStyle w:val="normaltextrun"/>
          <w:shd w:val="clear" w:color="auto" w:fill="FFFFFF"/>
        </w:rPr>
        <w:t xml:space="preserve">, na Solução Web na plataforma Java (Spring MVC e </w:t>
      </w:r>
      <w:proofErr w:type="spellStart"/>
      <w:r w:rsidR="002D579D" w:rsidRPr="005854D0">
        <w:rPr>
          <w:rStyle w:val="normaltextrun"/>
          <w:shd w:val="clear" w:color="auto" w:fill="FFFFFF"/>
        </w:rPr>
        <w:t>Liferay</w:t>
      </w:r>
      <w:proofErr w:type="spellEnd"/>
      <w:r w:rsidR="002D579D" w:rsidRPr="005854D0">
        <w:rPr>
          <w:rStyle w:val="normaltextrun"/>
          <w:shd w:val="clear" w:color="auto" w:fill="FFFFFF"/>
        </w:rPr>
        <w:t xml:space="preserve"> Community </w:t>
      </w:r>
      <w:proofErr w:type="spellStart"/>
      <w:r w:rsidR="002D579D" w:rsidRPr="005854D0">
        <w:rPr>
          <w:rStyle w:val="normaltextrun"/>
          <w:shd w:val="clear" w:color="auto" w:fill="FFFFFF"/>
        </w:rPr>
        <w:t>Edition</w:t>
      </w:r>
      <w:proofErr w:type="spellEnd"/>
      <w:r w:rsidR="002D579D" w:rsidRPr="005854D0">
        <w:rPr>
          <w:rStyle w:val="normaltextrun"/>
          <w:shd w:val="clear" w:color="auto" w:fill="FFFFFF"/>
        </w:rPr>
        <w:t xml:space="preserve"> versão 7.4 ou superior), </w:t>
      </w:r>
      <w:r w:rsidRPr="005854D0">
        <w:rPr>
          <w:rStyle w:val="normaltextrun"/>
          <w:shd w:val="clear" w:color="auto" w:fill="FFFFFF"/>
        </w:rPr>
        <w:t>visando à modernização dos serviços digitais com o desenvolvimento de novas soluções digitais para automatizar e escalar o atendimento e a prestação de serviços no ambiente digital do TCDF</w:t>
      </w:r>
      <w:r w:rsidRPr="005854D0">
        <w:t>, de acordo com as quantidades e especificações descritas neste Temo de Referência e seus Anexos.</w:t>
      </w:r>
    </w:p>
    <w:p w14:paraId="4F8BE8AC" w14:textId="3B3F5F5B" w:rsidR="00216E1F" w:rsidRPr="005854D0" w:rsidRDefault="00216E1F" w:rsidP="00616CF0">
      <w:pPr>
        <w:pStyle w:val="TRN3"/>
        <w:widowControl w:val="0"/>
        <w:numPr>
          <w:ilvl w:val="2"/>
          <w:numId w:val="20"/>
        </w:numPr>
        <w:suppressAutoHyphens w:val="0"/>
        <w:ind w:left="1418" w:hanging="709"/>
        <w:rPr>
          <w:rStyle w:val="normaltextrun"/>
          <w:bdr w:val="none" w:sz="0" w:space="0" w:color="auto" w:frame="1"/>
        </w:rPr>
      </w:pPr>
      <w:r w:rsidRPr="005854D0">
        <w:rPr>
          <w:rStyle w:val="normaltextrun"/>
          <w:b/>
          <w:bCs/>
          <w:bdr w:val="none" w:sz="0" w:space="0" w:color="auto" w:frame="1"/>
        </w:rPr>
        <w:t>ITEM 1</w:t>
      </w:r>
      <w:r w:rsidRPr="005854D0">
        <w:rPr>
          <w:rStyle w:val="normaltextrun"/>
          <w:bdr w:val="none" w:sz="0" w:space="0" w:color="auto" w:frame="1"/>
        </w:rPr>
        <w:t xml:space="preserve">: Prestação de </w:t>
      </w:r>
      <w:r w:rsidR="00BC7A62" w:rsidRPr="005854D0">
        <w:rPr>
          <w:rStyle w:val="normaltextrun"/>
          <w:bdr w:val="none" w:sz="0" w:space="0" w:color="auto" w:frame="1"/>
        </w:rPr>
        <w:t xml:space="preserve">serviço de implantação da plataforma </w:t>
      </w:r>
      <w:proofErr w:type="spellStart"/>
      <w:r w:rsidR="00BC7A62" w:rsidRPr="005854D0">
        <w:rPr>
          <w:rStyle w:val="normaltextrun"/>
          <w:bdr w:val="none" w:sz="0" w:space="0" w:color="auto" w:frame="1"/>
        </w:rPr>
        <w:t>Liferay</w:t>
      </w:r>
      <w:proofErr w:type="spellEnd"/>
      <w:r w:rsidR="00BC7A62" w:rsidRPr="005854D0">
        <w:rPr>
          <w:rStyle w:val="normaltextrun"/>
          <w:bdr w:val="none" w:sz="0" w:space="0" w:color="auto" w:frame="1"/>
        </w:rPr>
        <w:t xml:space="preserve"> Community </w:t>
      </w:r>
      <w:proofErr w:type="spellStart"/>
      <w:r w:rsidR="00BC7A62" w:rsidRPr="005854D0">
        <w:rPr>
          <w:rStyle w:val="normaltextrun"/>
          <w:bdr w:val="none" w:sz="0" w:space="0" w:color="auto" w:frame="1"/>
        </w:rPr>
        <w:t>Edition</w:t>
      </w:r>
      <w:proofErr w:type="spellEnd"/>
      <w:r w:rsidR="00BC7A62" w:rsidRPr="005854D0">
        <w:rPr>
          <w:rStyle w:val="normaltextrun"/>
          <w:bdr w:val="none" w:sz="0" w:space="0" w:color="auto" w:frame="1"/>
        </w:rPr>
        <w:t xml:space="preserve"> 7.4 ou superior, compreendendo suporte técnico e atualização de versão pelo período de 12 (doze) meses.</w:t>
      </w:r>
    </w:p>
    <w:p w14:paraId="4569E913" w14:textId="77777777" w:rsidR="00216E1F" w:rsidRPr="005854D0" w:rsidRDefault="00216E1F" w:rsidP="00616CF0">
      <w:pPr>
        <w:pStyle w:val="TRN3"/>
        <w:widowControl w:val="0"/>
        <w:numPr>
          <w:ilvl w:val="2"/>
          <w:numId w:val="20"/>
        </w:numPr>
        <w:suppressAutoHyphens w:val="0"/>
        <w:ind w:left="1418" w:hanging="709"/>
        <w:rPr>
          <w:rStyle w:val="normaltextrun"/>
          <w:bdr w:val="none" w:sz="0" w:space="0" w:color="auto" w:frame="1"/>
        </w:rPr>
      </w:pPr>
      <w:r w:rsidRPr="005854D0">
        <w:rPr>
          <w:rStyle w:val="normaltextrun"/>
          <w:b/>
          <w:bCs/>
          <w:bdr w:val="none" w:sz="0" w:space="0" w:color="auto" w:frame="1"/>
        </w:rPr>
        <w:t>ITEM 2</w:t>
      </w:r>
      <w:r w:rsidRPr="005854D0">
        <w:rPr>
          <w:rStyle w:val="normaltextrun"/>
          <w:bdr w:val="none" w:sz="0" w:space="0" w:color="auto" w:frame="1"/>
        </w:rPr>
        <w:t xml:space="preserve">: Prestação de serviços técnicos especializados, sob demanda e por valor definido em função do número de </w:t>
      </w:r>
      <w:proofErr w:type="spellStart"/>
      <w:r w:rsidRPr="005854D0">
        <w:rPr>
          <w:rStyle w:val="normaltextrun"/>
          <w:bdr w:val="none" w:sz="0" w:space="0" w:color="auto" w:frame="1"/>
        </w:rPr>
        <w:t>USTs</w:t>
      </w:r>
      <w:proofErr w:type="spellEnd"/>
      <w:r w:rsidRPr="005854D0">
        <w:rPr>
          <w:rStyle w:val="normaltextrun"/>
          <w:bdr w:val="none" w:sz="0" w:space="0" w:color="auto" w:frame="1"/>
        </w:rPr>
        <w:t xml:space="preserve"> estabelecidos neste Termo de Referência, sem compromisso de demanda mínima, na Solução Web na plataforma Java (Spring MVC e </w:t>
      </w:r>
      <w:proofErr w:type="spellStart"/>
      <w:r w:rsidRPr="005854D0">
        <w:rPr>
          <w:rStyle w:val="normaltextrun"/>
          <w:bdr w:val="none" w:sz="0" w:space="0" w:color="auto" w:frame="1"/>
        </w:rPr>
        <w:t>Liferay</w:t>
      </w:r>
      <w:proofErr w:type="spellEnd"/>
      <w:r w:rsidRPr="005854D0">
        <w:rPr>
          <w:rStyle w:val="normaltextrun"/>
          <w:bdr w:val="none" w:sz="0" w:space="0" w:color="auto" w:frame="1"/>
        </w:rPr>
        <w:t xml:space="preserve"> Community </w:t>
      </w:r>
      <w:proofErr w:type="spellStart"/>
      <w:r w:rsidRPr="005854D0">
        <w:rPr>
          <w:rStyle w:val="normaltextrun"/>
          <w:bdr w:val="none" w:sz="0" w:space="0" w:color="auto" w:frame="1"/>
        </w:rPr>
        <w:t>Edition</w:t>
      </w:r>
      <w:proofErr w:type="spellEnd"/>
      <w:r w:rsidRPr="005854D0">
        <w:rPr>
          <w:rStyle w:val="normaltextrun"/>
          <w:bdr w:val="none" w:sz="0" w:space="0" w:color="auto" w:frame="1"/>
        </w:rPr>
        <w:t xml:space="preserve"> versão 7.4 ou superior).</w:t>
      </w:r>
    </w:p>
    <w:p w14:paraId="0B1F4889" w14:textId="77777777" w:rsidR="00216E1F" w:rsidRPr="005854D0" w:rsidRDefault="00216E1F" w:rsidP="00616CF0">
      <w:pPr>
        <w:pStyle w:val="TRN2"/>
        <w:widowControl w:val="0"/>
        <w:numPr>
          <w:ilvl w:val="1"/>
          <w:numId w:val="19"/>
        </w:numPr>
        <w:suppressAutoHyphens w:val="0"/>
        <w:spacing w:before="120"/>
        <w:ind w:left="851" w:hanging="851"/>
        <w:rPr>
          <w:rStyle w:val="normaltextrun"/>
          <w:shd w:val="clear" w:color="auto" w:fill="FFFFFF"/>
        </w:rPr>
      </w:pPr>
      <w:r w:rsidRPr="005854D0">
        <w:rPr>
          <w:rStyle w:val="normaltextrun"/>
          <w:shd w:val="clear" w:color="auto" w:fill="FFFFFF"/>
        </w:rPr>
        <w:t>A solução deverá atender a todas as necessidades descritas no Anexo II deste Termo de Referência. </w:t>
      </w:r>
    </w:p>
    <w:p w14:paraId="4A2E5FF3" w14:textId="77777777" w:rsidR="00216E1F" w:rsidRPr="005854D0" w:rsidRDefault="00216E1F" w:rsidP="00616CF0">
      <w:pPr>
        <w:pStyle w:val="TRN2"/>
        <w:widowControl w:val="0"/>
        <w:numPr>
          <w:ilvl w:val="1"/>
          <w:numId w:val="19"/>
        </w:numPr>
        <w:suppressAutoHyphens w:val="0"/>
        <w:spacing w:before="120"/>
        <w:ind w:left="851" w:hanging="851"/>
        <w:rPr>
          <w:rStyle w:val="normaltextrun"/>
          <w:shd w:val="clear" w:color="auto" w:fill="FFFFFF"/>
        </w:rPr>
      </w:pPr>
      <w:r w:rsidRPr="005854D0">
        <w:rPr>
          <w:rStyle w:val="normaltextrun"/>
          <w:shd w:val="clear" w:color="auto" w:fill="FFFFFF"/>
        </w:rPr>
        <w:t>O Catálogo de atividades encontra-se disponível no Anexo III deste Termo de Referência. </w:t>
      </w:r>
    </w:p>
    <w:p w14:paraId="7023BF3F" w14:textId="77777777" w:rsidR="00216E1F" w:rsidRPr="005854D0" w:rsidRDefault="00216E1F" w:rsidP="00616CF0">
      <w:pPr>
        <w:pStyle w:val="TRN2"/>
        <w:widowControl w:val="0"/>
        <w:numPr>
          <w:ilvl w:val="1"/>
          <w:numId w:val="19"/>
        </w:numPr>
        <w:suppressAutoHyphens w:val="0"/>
        <w:spacing w:before="120"/>
        <w:ind w:left="851" w:hanging="851"/>
        <w:rPr>
          <w:rStyle w:val="normaltextrun"/>
          <w:shd w:val="clear" w:color="auto" w:fill="FFFFFF"/>
        </w:rPr>
      </w:pPr>
      <w:r w:rsidRPr="005854D0">
        <w:rPr>
          <w:rStyle w:val="normaltextrun"/>
          <w:shd w:val="clear" w:color="auto" w:fill="FFFFFF"/>
        </w:rPr>
        <w:t xml:space="preserve">Toda a solução deverá ser instalada no ambiente Docker, orquestração </w:t>
      </w:r>
      <w:proofErr w:type="spellStart"/>
      <w:r w:rsidRPr="005854D0">
        <w:rPr>
          <w:rStyle w:val="normaltextrun"/>
          <w:shd w:val="clear" w:color="auto" w:fill="FFFFFF"/>
        </w:rPr>
        <w:t>Kubernetes</w:t>
      </w:r>
      <w:proofErr w:type="spellEnd"/>
      <w:r w:rsidRPr="005854D0">
        <w:rPr>
          <w:rStyle w:val="normaltextrun"/>
          <w:shd w:val="clear" w:color="auto" w:fill="FFFFFF"/>
        </w:rPr>
        <w:t xml:space="preserve">, contemplando os o universo de recursos já existentes e instalados no TCDF, tais como interconexões com bases de dados, </w:t>
      </w:r>
      <w:proofErr w:type="spellStart"/>
      <w:r w:rsidRPr="005854D0">
        <w:rPr>
          <w:rStyle w:val="normaltextrun"/>
          <w:shd w:val="clear" w:color="auto" w:fill="FFFFFF"/>
        </w:rPr>
        <w:t>Elastic</w:t>
      </w:r>
      <w:proofErr w:type="spellEnd"/>
      <w:r w:rsidRPr="005854D0">
        <w:rPr>
          <w:rStyle w:val="normaltextrun"/>
          <w:shd w:val="clear" w:color="auto" w:fill="FFFFFF"/>
        </w:rPr>
        <w:t xml:space="preserve"> Search etc.  </w:t>
      </w:r>
    </w:p>
    <w:p w14:paraId="266CC927" w14:textId="06C79FB4" w:rsidR="00216E1F" w:rsidRPr="005854D0" w:rsidRDefault="00E91EBB" w:rsidP="00E91EBB">
      <w:pPr>
        <w:pStyle w:val="TRN2"/>
        <w:widowControl w:val="0"/>
        <w:numPr>
          <w:ilvl w:val="1"/>
          <w:numId w:val="19"/>
        </w:numPr>
        <w:suppressAutoHyphens w:val="0"/>
        <w:spacing w:before="360"/>
        <w:ind w:left="851" w:hanging="851"/>
        <w:rPr>
          <w:rStyle w:val="normaltextrun"/>
          <w:b/>
          <w:bCs/>
          <w:shd w:val="clear" w:color="auto" w:fill="FFFFFF"/>
        </w:rPr>
      </w:pPr>
      <w:r w:rsidRPr="005854D0">
        <w:rPr>
          <w:rStyle w:val="normaltextrun"/>
          <w:b/>
          <w:bCs/>
          <w:shd w:val="clear" w:color="auto" w:fill="FFFFFF"/>
        </w:rPr>
        <w:t>NÍVEIS DE SERVIÇO (SLA) DA PLATAFORMA: </w:t>
      </w:r>
    </w:p>
    <w:p w14:paraId="366D9AFC" w14:textId="77777777" w:rsidR="00216E1F" w:rsidRPr="005854D0" w:rsidRDefault="00216E1F" w:rsidP="00E91EBB">
      <w:pPr>
        <w:pStyle w:val="TRN2"/>
        <w:widowControl w:val="0"/>
        <w:numPr>
          <w:ilvl w:val="2"/>
          <w:numId w:val="19"/>
        </w:numPr>
        <w:suppressAutoHyphens w:val="0"/>
        <w:spacing w:before="120" w:after="240"/>
        <w:ind w:left="1418" w:hanging="709"/>
        <w:rPr>
          <w:rStyle w:val="normaltextrun"/>
          <w:shd w:val="clear" w:color="auto" w:fill="FFFFFF"/>
        </w:rPr>
      </w:pPr>
      <w:r w:rsidRPr="005854D0">
        <w:rPr>
          <w:rStyle w:val="normaltextrun"/>
          <w:shd w:val="clear" w:color="auto" w:fill="FFFFFF"/>
        </w:rPr>
        <w:t xml:space="preserve">O serviço de suporte técnico deve manter os portais operantes 24 (vinte e quatro) </w:t>
      </w:r>
      <w:r w:rsidRPr="005854D0">
        <w:rPr>
          <w:rStyle w:val="normaltextrun"/>
          <w:shd w:val="clear" w:color="auto" w:fill="FFFFFF"/>
        </w:rPr>
        <w:lastRenderedPageBreak/>
        <w:t>horas por dia, todos os dias do ano, inclusive aos sábados, domingos e feriados (24x7x365). Os problemas serão categorizados por nível de prioridade, impacto na condição operacional da solução e expectativa de prazo máximo de início de atendimento, conforme quadro a seguir:  </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firstRow="1" w:lastRow="0" w:firstColumn="1" w:lastColumn="0" w:noHBand="0" w:noVBand="1"/>
      </w:tblPr>
      <w:tblGrid>
        <w:gridCol w:w="1180"/>
        <w:gridCol w:w="3908"/>
        <w:gridCol w:w="2410"/>
        <w:gridCol w:w="2112"/>
      </w:tblGrid>
      <w:tr w:rsidR="005854D0" w:rsidRPr="005854D0" w14:paraId="734A1AD8" w14:textId="6E9E0C9D" w:rsidTr="00E91EBB">
        <w:trPr>
          <w:cantSplit/>
          <w:jc w:val="center"/>
        </w:trPr>
        <w:tc>
          <w:tcPr>
            <w:tcW w:w="1180" w:type="dxa"/>
            <w:shd w:val="clear" w:color="auto" w:fill="B2B2B2"/>
            <w:vAlign w:val="center"/>
            <w:hideMark/>
          </w:tcPr>
          <w:p w14:paraId="0BB50457" w14:textId="3289AC6B"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b/>
                <w:bCs/>
                <w:sz w:val="22"/>
                <w:szCs w:val="22"/>
              </w:rPr>
              <w:t>Prioridade</w:t>
            </w:r>
          </w:p>
        </w:tc>
        <w:tc>
          <w:tcPr>
            <w:tcW w:w="3908" w:type="dxa"/>
            <w:shd w:val="clear" w:color="auto" w:fill="B2B2B2"/>
            <w:vAlign w:val="center"/>
            <w:hideMark/>
          </w:tcPr>
          <w:p w14:paraId="3A7432CE" w14:textId="66A84D79"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b/>
                <w:bCs/>
                <w:sz w:val="22"/>
                <w:szCs w:val="22"/>
              </w:rPr>
              <w:t>Descrição</w:t>
            </w:r>
          </w:p>
        </w:tc>
        <w:tc>
          <w:tcPr>
            <w:tcW w:w="2410" w:type="dxa"/>
            <w:shd w:val="clear" w:color="auto" w:fill="B2B2B2"/>
            <w:vAlign w:val="center"/>
            <w:hideMark/>
          </w:tcPr>
          <w:p w14:paraId="16CDE154" w14:textId="61B11B88"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b/>
                <w:bCs/>
                <w:sz w:val="22"/>
                <w:szCs w:val="22"/>
              </w:rPr>
              <w:t xml:space="preserve">Prazo máximo para </w:t>
            </w:r>
            <w:r w:rsidRPr="005854D0">
              <w:rPr>
                <w:rFonts w:ascii="Arial" w:hAnsi="Arial" w:cs="Arial"/>
                <w:b/>
                <w:bCs/>
                <w:sz w:val="22"/>
                <w:szCs w:val="22"/>
                <w:u w:val="single"/>
              </w:rPr>
              <w:t>início de atendimento</w:t>
            </w:r>
            <w:r w:rsidRPr="005854D0">
              <w:rPr>
                <w:rFonts w:ascii="Arial" w:hAnsi="Arial" w:cs="Arial"/>
                <w:b/>
                <w:bCs/>
                <w:sz w:val="22"/>
                <w:szCs w:val="22"/>
              </w:rPr>
              <w:t xml:space="preserve"> remoto</w:t>
            </w:r>
          </w:p>
        </w:tc>
        <w:tc>
          <w:tcPr>
            <w:tcW w:w="2112" w:type="dxa"/>
            <w:shd w:val="clear" w:color="auto" w:fill="B2B2B2"/>
          </w:tcPr>
          <w:p w14:paraId="4056DD9E" w14:textId="627A24EB" w:rsidR="00E91EBB" w:rsidRPr="005854D0" w:rsidRDefault="00E91EBB" w:rsidP="00E91EBB">
            <w:pPr>
              <w:widowControl w:val="0"/>
              <w:spacing w:before="60" w:after="60" w:line="276" w:lineRule="auto"/>
              <w:jc w:val="center"/>
              <w:textAlignment w:val="baseline"/>
              <w:rPr>
                <w:rFonts w:ascii="Arial" w:hAnsi="Arial" w:cs="Arial"/>
                <w:b/>
                <w:bCs/>
                <w:sz w:val="22"/>
                <w:szCs w:val="22"/>
              </w:rPr>
            </w:pPr>
            <w:r w:rsidRPr="005854D0">
              <w:rPr>
                <w:rFonts w:ascii="Arial" w:hAnsi="Arial" w:cs="Arial"/>
                <w:b/>
                <w:bCs/>
                <w:sz w:val="22"/>
                <w:szCs w:val="22"/>
              </w:rPr>
              <w:t xml:space="preserve">Prazo máximo para </w:t>
            </w:r>
            <w:r w:rsidRPr="005854D0">
              <w:rPr>
                <w:rFonts w:ascii="Arial" w:hAnsi="Arial" w:cs="Arial"/>
                <w:b/>
                <w:bCs/>
                <w:sz w:val="22"/>
                <w:szCs w:val="22"/>
                <w:u w:val="single"/>
              </w:rPr>
              <w:t>solução do problema</w:t>
            </w:r>
          </w:p>
        </w:tc>
      </w:tr>
      <w:tr w:rsidR="005854D0" w:rsidRPr="005854D0" w14:paraId="021C709D" w14:textId="2952D496" w:rsidTr="00E91EBB">
        <w:trPr>
          <w:cantSplit/>
          <w:jc w:val="center"/>
        </w:trPr>
        <w:tc>
          <w:tcPr>
            <w:tcW w:w="1180" w:type="dxa"/>
            <w:shd w:val="clear" w:color="auto" w:fill="auto"/>
            <w:vAlign w:val="center"/>
            <w:hideMark/>
          </w:tcPr>
          <w:p w14:paraId="7CF4CDAC" w14:textId="77777777"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1</w:t>
            </w:r>
          </w:p>
        </w:tc>
        <w:tc>
          <w:tcPr>
            <w:tcW w:w="3908" w:type="dxa"/>
            <w:shd w:val="clear" w:color="auto" w:fill="auto"/>
            <w:vAlign w:val="center"/>
            <w:hideMark/>
          </w:tcPr>
          <w:p w14:paraId="56832D67" w14:textId="77777777" w:rsidR="00E91EBB" w:rsidRPr="005854D0" w:rsidRDefault="00E91EBB" w:rsidP="00E91EBB">
            <w:pPr>
              <w:widowControl w:val="0"/>
              <w:spacing w:before="60" w:after="60" w:line="276" w:lineRule="auto"/>
              <w:ind w:left="72" w:right="143"/>
              <w:jc w:val="both"/>
              <w:textAlignment w:val="baseline"/>
              <w:rPr>
                <w:rFonts w:ascii="Arial" w:hAnsi="Arial" w:cs="Arial"/>
                <w:sz w:val="22"/>
                <w:szCs w:val="22"/>
              </w:rPr>
            </w:pPr>
            <w:r w:rsidRPr="005854D0">
              <w:rPr>
                <w:rFonts w:ascii="Arial" w:hAnsi="Arial" w:cs="Arial"/>
                <w:sz w:val="22"/>
                <w:szCs w:val="22"/>
              </w:rPr>
              <w:t>Software sem condições de funcionamento em ambiente de produção </w:t>
            </w:r>
          </w:p>
        </w:tc>
        <w:tc>
          <w:tcPr>
            <w:tcW w:w="2410" w:type="dxa"/>
            <w:shd w:val="clear" w:color="auto" w:fill="auto"/>
            <w:vAlign w:val="center"/>
            <w:hideMark/>
          </w:tcPr>
          <w:p w14:paraId="0171B43E" w14:textId="3FF937C0" w:rsidR="00E91EBB" w:rsidRPr="005854D0" w:rsidRDefault="00E91EBB" w:rsidP="00E91EBB">
            <w:pPr>
              <w:widowControl w:val="0"/>
              <w:spacing w:before="60" w:after="60" w:line="276" w:lineRule="auto"/>
              <w:ind w:left="123"/>
              <w:jc w:val="center"/>
              <w:textAlignment w:val="baseline"/>
              <w:rPr>
                <w:rFonts w:ascii="Arial" w:hAnsi="Arial" w:cs="Arial"/>
                <w:sz w:val="22"/>
                <w:szCs w:val="22"/>
              </w:rPr>
            </w:pPr>
            <w:r w:rsidRPr="005854D0">
              <w:rPr>
                <w:rFonts w:ascii="Arial" w:hAnsi="Arial" w:cs="Arial"/>
                <w:sz w:val="22"/>
                <w:szCs w:val="22"/>
              </w:rPr>
              <w:t>1 hora após abertura do chamado</w:t>
            </w:r>
          </w:p>
        </w:tc>
        <w:tc>
          <w:tcPr>
            <w:tcW w:w="2112" w:type="dxa"/>
            <w:vAlign w:val="center"/>
          </w:tcPr>
          <w:p w14:paraId="69B245E6" w14:textId="1E0610AB"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24 horas</w:t>
            </w:r>
          </w:p>
        </w:tc>
      </w:tr>
      <w:tr w:rsidR="005854D0" w:rsidRPr="005854D0" w14:paraId="2D386393" w14:textId="5A654B74" w:rsidTr="00E91EBB">
        <w:trPr>
          <w:cantSplit/>
          <w:jc w:val="center"/>
        </w:trPr>
        <w:tc>
          <w:tcPr>
            <w:tcW w:w="1180" w:type="dxa"/>
            <w:shd w:val="clear" w:color="auto" w:fill="auto"/>
            <w:vAlign w:val="center"/>
            <w:hideMark/>
          </w:tcPr>
          <w:p w14:paraId="1818F275" w14:textId="77777777"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2</w:t>
            </w:r>
          </w:p>
        </w:tc>
        <w:tc>
          <w:tcPr>
            <w:tcW w:w="3908" w:type="dxa"/>
            <w:shd w:val="clear" w:color="auto" w:fill="auto"/>
            <w:vAlign w:val="center"/>
            <w:hideMark/>
          </w:tcPr>
          <w:p w14:paraId="101A330E" w14:textId="77777777" w:rsidR="00E91EBB" w:rsidRPr="005854D0" w:rsidRDefault="00E91EBB" w:rsidP="00E91EBB">
            <w:pPr>
              <w:widowControl w:val="0"/>
              <w:spacing w:before="60" w:after="60" w:line="276" w:lineRule="auto"/>
              <w:ind w:left="72" w:right="143"/>
              <w:jc w:val="both"/>
              <w:textAlignment w:val="baseline"/>
              <w:rPr>
                <w:rFonts w:ascii="Arial" w:hAnsi="Arial" w:cs="Arial"/>
                <w:sz w:val="22"/>
                <w:szCs w:val="22"/>
              </w:rPr>
            </w:pPr>
            <w:r w:rsidRPr="005854D0">
              <w:rPr>
                <w:rFonts w:ascii="Arial" w:hAnsi="Arial" w:cs="Arial"/>
                <w:sz w:val="22"/>
                <w:szCs w:val="22"/>
              </w:rPr>
              <w:t>Problema grave, prejudicando funcionamento do software em ambiente de produção </w:t>
            </w:r>
          </w:p>
        </w:tc>
        <w:tc>
          <w:tcPr>
            <w:tcW w:w="2410" w:type="dxa"/>
            <w:shd w:val="clear" w:color="auto" w:fill="auto"/>
            <w:vAlign w:val="center"/>
            <w:hideMark/>
          </w:tcPr>
          <w:p w14:paraId="58256249" w14:textId="56DCA5AD" w:rsidR="00E91EBB" w:rsidRPr="005854D0" w:rsidRDefault="00E91EBB" w:rsidP="00E91EBB">
            <w:pPr>
              <w:widowControl w:val="0"/>
              <w:spacing w:before="60" w:after="60" w:line="276" w:lineRule="auto"/>
              <w:ind w:left="123"/>
              <w:jc w:val="center"/>
              <w:textAlignment w:val="baseline"/>
              <w:rPr>
                <w:rFonts w:ascii="Arial" w:hAnsi="Arial" w:cs="Arial"/>
                <w:sz w:val="22"/>
                <w:szCs w:val="22"/>
              </w:rPr>
            </w:pPr>
            <w:r w:rsidRPr="005854D0">
              <w:rPr>
                <w:rFonts w:ascii="Arial" w:hAnsi="Arial" w:cs="Arial"/>
                <w:sz w:val="22"/>
                <w:szCs w:val="22"/>
              </w:rPr>
              <w:t>4 horas após abertura do chamado</w:t>
            </w:r>
          </w:p>
        </w:tc>
        <w:tc>
          <w:tcPr>
            <w:tcW w:w="2112" w:type="dxa"/>
            <w:vAlign w:val="center"/>
          </w:tcPr>
          <w:p w14:paraId="7B0C8A30" w14:textId="6904FB08"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48 horas</w:t>
            </w:r>
          </w:p>
        </w:tc>
      </w:tr>
      <w:tr w:rsidR="005854D0" w:rsidRPr="005854D0" w14:paraId="114C948A" w14:textId="3BE73389" w:rsidTr="00E91EBB">
        <w:trPr>
          <w:cantSplit/>
          <w:jc w:val="center"/>
        </w:trPr>
        <w:tc>
          <w:tcPr>
            <w:tcW w:w="1180" w:type="dxa"/>
            <w:shd w:val="clear" w:color="auto" w:fill="auto"/>
            <w:vAlign w:val="center"/>
            <w:hideMark/>
          </w:tcPr>
          <w:p w14:paraId="6750C07D" w14:textId="77777777"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3</w:t>
            </w:r>
          </w:p>
        </w:tc>
        <w:tc>
          <w:tcPr>
            <w:tcW w:w="3908" w:type="dxa"/>
            <w:shd w:val="clear" w:color="auto" w:fill="auto"/>
            <w:vAlign w:val="center"/>
            <w:hideMark/>
          </w:tcPr>
          <w:p w14:paraId="1FF55D32" w14:textId="77777777" w:rsidR="00E91EBB" w:rsidRPr="005854D0" w:rsidRDefault="00E91EBB" w:rsidP="00E91EBB">
            <w:pPr>
              <w:widowControl w:val="0"/>
              <w:spacing w:before="60" w:after="60" w:line="276" w:lineRule="auto"/>
              <w:ind w:left="72" w:right="143"/>
              <w:jc w:val="both"/>
              <w:textAlignment w:val="baseline"/>
              <w:rPr>
                <w:rFonts w:ascii="Arial" w:hAnsi="Arial" w:cs="Arial"/>
                <w:sz w:val="22"/>
                <w:szCs w:val="22"/>
              </w:rPr>
            </w:pPr>
            <w:r w:rsidRPr="005854D0">
              <w:rPr>
                <w:rFonts w:ascii="Arial" w:hAnsi="Arial" w:cs="Arial"/>
                <w:sz w:val="22"/>
                <w:szCs w:val="22"/>
              </w:rPr>
              <w:t>Problema restringe o pleno funcionamento do software em ambiente de produção </w:t>
            </w:r>
          </w:p>
        </w:tc>
        <w:tc>
          <w:tcPr>
            <w:tcW w:w="2410" w:type="dxa"/>
            <w:shd w:val="clear" w:color="auto" w:fill="auto"/>
            <w:vAlign w:val="center"/>
            <w:hideMark/>
          </w:tcPr>
          <w:p w14:paraId="2304FC37" w14:textId="69CCD163" w:rsidR="00E91EBB" w:rsidRPr="005854D0" w:rsidRDefault="00E91EBB" w:rsidP="00E91EBB">
            <w:pPr>
              <w:widowControl w:val="0"/>
              <w:spacing w:before="60" w:after="60" w:line="276" w:lineRule="auto"/>
              <w:ind w:left="123"/>
              <w:jc w:val="center"/>
              <w:textAlignment w:val="baseline"/>
              <w:rPr>
                <w:rFonts w:ascii="Arial" w:hAnsi="Arial" w:cs="Arial"/>
                <w:sz w:val="22"/>
                <w:szCs w:val="22"/>
              </w:rPr>
            </w:pPr>
            <w:r w:rsidRPr="005854D0">
              <w:rPr>
                <w:rFonts w:ascii="Arial" w:hAnsi="Arial" w:cs="Arial"/>
                <w:sz w:val="22"/>
                <w:szCs w:val="22"/>
              </w:rPr>
              <w:t>4 horas após abertura do chamado</w:t>
            </w:r>
          </w:p>
        </w:tc>
        <w:tc>
          <w:tcPr>
            <w:tcW w:w="2112" w:type="dxa"/>
            <w:vAlign w:val="center"/>
          </w:tcPr>
          <w:p w14:paraId="2FB0E46A" w14:textId="7FDE04D0"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48 horas</w:t>
            </w:r>
          </w:p>
        </w:tc>
      </w:tr>
      <w:tr w:rsidR="005854D0" w:rsidRPr="005854D0" w14:paraId="60E3EBDE" w14:textId="4A3E1B4B" w:rsidTr="00E91EBB">
        <w:trPr>
          <w:cantSplit/>
          <w:jc w:val="center"/>
        </w:trPr>
        <w:tc>
          <w:tcPr>
            <w:tcW w:w="1180" w:type="dxa"/>
            <w:shd w:val="clear" w:color="auto" w:fill="auto"/>
            <w:vAlign w:val="center"/>
            <w:hideMark/>
          </w:tcPr>
          <w:p w14:paraId="41EB1B58" w14:textId="77777777"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4</w:t>
            </w:r>
          </w:p>
        </w:tc>
        <w:tc>
          <w:tcPr>
            <w:tcW w:w="3908" w:type="dxa"/>
            <w:shd w:val="clear" w:color="auto" w:fill="auto"/>
            <w:vAlign w:val="center"/>
            <w:hideMark/>
          </w:tcPr>
          <w:p w14:paraId="7384D50F" w14:textId="77777777" w:rsidR="00E91EBB" w:rsidRPr="005854D0" w:rsidRDefault="00E91EBB" w:rsidP="00E91EBB">
            <w:pPr>
              <w:widowControl w:val="0"/>
              <w:spacing w:before="60" w:after="60" w:line="276" w:lineRule="auto"/>
              <w:ind w:left="72" w:right="143"/>
              <w:jc w:val="both"/>
              <w:textAlignment w:val="baseline"/>
              <w:rPr>
                <w:rFonts w:ascii="Arial" w:hAnsi="Arial" w:cs="Arial"/>
                <w:sz w:val="22"/>
                <w:szCs w:val="22"/>
              </w:rPr>
            </w:pPr>
            <w:r w:rsidRPr="005854D0">
              <w:rPr>
                <w:rFonts w:ascii="Arial" w:hAnsi="Arial" w:cs="Arial"/>
                <w:sz w:val="22"/>
                <w:szCs w:val="22"/>
              </w:rPr>
              <w:t>Problema que não afeta o funcionamento do software em ambiente de produção ou problema inerente aos demais ambientes </w:t>
            </w:r>
          </w:p>
        </w:tc>
        <w:tc>
          <w:tcPr>
            <w:tcW w:w="2410" w:type="dxa"/>
            <w:shd w:val="clear" w:color="auto" w:fill="auto"/>
            <w:vAlign w:val="center"/>
            <w:hideMark/>
          </w:tcPr>
          <w:p w14:paraId="49EE9556" w14:textId="7189A03F" w:rsidR="00E91EBB" w:rsidRPr="005854D0" w:rsidRDefault="00E91EBB" w:rsidP="00E91EBB">
            <w:pPr>
              <w:widowControl w:val="0"/>
              <w:spacing w:before="60" w:after="60" w:line="276" w:lineRule="auto"/>
              <w:ind w:left="123"/>
              <w:jc w:val="center"/>
              <w:textAlignment w:val="baseline"/>
              <w:rPr>
                <w:rFonts w:ascii="Arial" w:hAnsi="Arial" w:cs="Arial"/>
                <w:sz w:val="22"/>
                <w:szCs w:val="22"/>
              </w:rPr>
            </w:pPr>
            <w:r w:rsidRPr="005854D0">
              <w:rPr>
                <w:rFonts w:ascii="Arial" w:hAnsi="Arial" w:cs="Arial"/>
                <w:sz w:val="22"/>
                <w:szCs w:val="22"/>
              </w:rPr>
              <w:t>24 horas após abertura do chamado</w:t>
            </w:r>
          </w:p>
        </w:tc>
        <w:tc>
          <w:tcPr>
            <w:tcW w:w="2112" w:type="dxa"/>
            <w:vAlign w:val="center"/>
          </w:tcPr>
          <w:p w14:paraId="4BA9DD65" w14:textId="1911F22F" w:rsidR="00E91EBB" w:rsidRPr="005854D0" w:rsidRDefault="00E91EBB" w:rsidP="00E91EBB">
            <w:pPr>
              <w:widowControl w:val="0"/>
              <w:spacing w:before="60" w:after="60" w:line="276" w:lineRule="auto"/>
              <w:jc w:val="center"/>
              <w:textAlignment w:val="baseline"/>
              <w:rPr>
                <w:rFonts w:ascii="Arial" w:hAnsi="Arial" w:cs="Arial"/>
                <w:sz w:val="22"/>
                <w:szCs w:val="22"/>
              </w:rPr>
            </w:pPr>
            <w:r w:rsidRPr="005854D0">
              <w:rPr>
                <w:rFonts w:ascii="Arial" w:hAnsi="Arial" w:cs="Arial"/>
                <w:sz w:val="22"/>
                <w:szCs w:val="22"/>
              </w:rPr>
              <w:t>72 horas</w:t>
            </w:r>
          </w:p>
        </w:tc>
      </w:tr>
    </w:tbl>
    <w:p w14:paraId="00FA8840" w14:textId="597095DE" w:rsidR="00216E1F" w:rsidRPr="005854D0" w:rsidRDefault="00216E1F" w:rsidP="00E91EBB">
      <w:pPr>
        <w:pStyle w:val="TRN2"/>
        <w:widowControl w:val="0"/>
        <w:numPr>
          <w:ilvl w:val="2"/>
          <w:numId w:val="19"/>
        </w:numPr>
        <w:suppressAutoHyphens w:val="0"/>
        <w:spacing w:before="240"/>
        <w:ind w:left="1843" w:hanging="992"/>
        <w:rPr>
          <w:rStyle w:val="normaltextrun"/>
          <w:shd w:val="clear" w:color="auto" w:fill="FFFFFF"/>
        </w:rPr>
      </w:pPr>
      <w:r w:rsidRPr="005854D0">
        <w:rPr>
          <w:rStyle w:val="normaltextrun"/>
          <w:shd w:val="clear" w:color="auto" w:fill="FFFFFF"/>
        </w:rPr>
        <w:t>As horas não identificadas como horas úteis no quadro acima são horas corridas. </w:t>
      </w:r>
    </w:p>
    <w:p w14:paraId="26499F52" w14:textId="77777777" w:rsidR="00216E1F" w:rsidRPr="005854D0" w:rsidRDefault="00216E1F" w:rsidP="00616CF0">
      <w:pPr>
        <w:pStyle w:val="TRN2"/>
        <w:widowControl w:val="0"/>
        <w:numPr>
          <w:ilvl w:val="2"/>
          <w:numId w:val="19"/>
        </w:numPr>
        <w:suppressAutoHyphens w:val="0"/>
        <w:spacing w:before="120"/>
        <w:ind w:left="1843" w:hanging="992"/>
        <w:rPr>
          <w:rStyle w:val="normaltextrun"/>
          <w:shd w:val="clear" w:color="auto" w:fill="FFFFFF"/>
        </w:rPr>
      </w:pPr>
      <w:r w:rsidRPr="005854D0">
        <w:rPr>
          <w:rStyle w:val="normaltextrun"/>
          <w:shd w:val="clear" w:color="auto" w:fill="FFFFFF"/>
        </w:rPr>
        <w:t>Para cada problema reportado deverá ser aberto um chamado.  </w:t>
      </w:r>
    </w:p>
    <w:p w14:paraId="7171DCBC" w14:textId="77777777" w:rsidR="00216E1F" w:rsidRPr="005854D0" w:rsidRDefault="00216E1F" w:rsidP="00616CF0">
      <w:pPr>
        <w:pStyle w:val="TRN2"/>
        <w:widowControl w:val="0"/>
        <w:numPr>
          <w:ilvl w:val="2"/>
          <w:numId w:val="19"/>
        </w:numPr>
        <w:suppressAutoHyphens w:val="0"/>
        <w:spacing w:before="120"/>
        <w:ind w:left="1843" w:hanging="992"/>
        <w:rPr>
          <w:rStyle w:val="normaltextrun"/>
          <w:shd w:val="clear" w:color="auto" w:fill="FFFFFF"/>
        </w:rPr>
      </w:pPr>
      <w:r w:rsidRPr="005854D0">
        <w:rPr>
          <w:rStyle w:val="normaltextrun"/>
          <w:shd w:val="clear" w:color="auto" w:fill="FFFFFF"/>
        </w:rPr>
        <w:t>Todos os chamados deverão receber código de identificação e ser controlados por meio de sistema de informação provido pela CONTRATADA.  </w:t>
      </w:r>
    </w:p>
    <w:p w14:paraId="382E1CBC" w14:textId="117DBDE7" w:rsidR="00216E1F" w:rsidRPr="005854D0" w:rsidRDefault="00216E1F" w:rsidP="00616CF0">
      <w:pPr>
        <w:pStyle w:val="TRN2"/>
        <w:widowControl w:val="0"/>
        <w:numPr>
          <w:ilvl w:val="2"/>
          <w:numId w:val="19"/>
        </w:numPr>
        <w:suppressAutoHyphens w:val="0"/>
        <w:spacing w:before="120"/>
        <w:ind w:left="1843" w:hanging="992"/>
        <w:rPr>
          <w:rStyle w:val="normaltextrun"/>
          <w:shd w:val="clear" w:color="auto" w:fill="FFFFFF"/>
        </w:rPr>
      </w:pPr>
      <w:r w:rsidRPr="005854D0">
        <w:rPr>
          <w:rStyle w:val="normaltextrun"/>
          <w:shd w:val="clear" w:color="auto" w:fill="FFFFFF"/>
        </w:rPr>
        <w:t>Considerando o funcionamento do Data Center d</w:t>
      </w:r>
      <w:r w:rsidR="00152989" w:rsidRPr="005854D0">
        <w:rPr>
          <w:rStyle w:val="normaltextrun"/>
          <w:shd w:val="clear" w:color="auto" w:fill="FFFFFF"/>
        </w:rPr>
        <w:t>o</w:t>
      </w:r>
      <w:r w:rsidRPr="005854D0">
        <w:rPr>
          <w:rStyle w:val="normaltextrun"/>
          <w:shd w:val="clear" w:color="auto" w:fill="FFFFFF"/>
        </w:rPr>
        <w:t xml:space="preserve"> CONTRATANTE (24x7), o registro de chamados de suporte técnico poderá ocorrer em quaisquer dias da semana e em quaisquer horários.  </w:t>
      </w:r>
    </w:p>
    <w:p w14:paraId="5C1120E7" w14:textId="77777777" w:rsidR="00216E1F" w:rsidRPr="005854D0" w:rsidRDefault="00216E1F" w:rsidP="00616CF0">
      <w:pPr>
        <w:pStyle w:val="TRN2"/>
        <w:widowControl w:val="0"/>
        <w:numPr>
          <w:ilvl w:val="2"/>
          <w:numId w:val="19"/>
        </w:numPr>
        <w:suppressAutoHyphens w:val="0"/>
        <w:spacing w:before="120"/>
        <w:ind w:left="1843" w:hanging="992"/>
        <w:rPr>
          <w:rStyle w:val="normaltextrun"/>
          <w:shd w:val="clear" w:color="auto" w:fill="FFFFFF"/>
        </w:rPr>
      </w:pPr>
      <w:r w:rsidRPr="005854D0">
        <w:rPr>
          <w:rStyle w:val="normaltextrun"/>
          <w:shd w:val="clear" w:color="auto" w:fill="FFFFFF"/>
        </w:rPr>
        <w:t>Os prazos para início de atendimento e para solução do problema serão contados em horas corridas a partir do registro do chamado de suporte técnico.  </w:t>
      </w:r>
    </w:p>
    <w:p w14:paraId="18281822" w14:textId="77777777" w:rsidR="00216E1F" w:rsidRPr="005854D0" w:rsidRDefault="00216E1F" w:rsidP="00616CF0">
      <w:pPr>
        <w:pStyle w:val="TRN2"/>
        <w:widowControl w:val="0"/>
        <w:numPr>
          <w:ilvl w:val="2"/>
          <w:numId w:val="19"/>
        </w:numPr>
        <w:suppressAutoHyphens w:val="0"/>
        <w:spacing w:before="120"/>
        <w:ind w:left="1843" w:hanging="992"/>
        <w:rPr>
          <w:rStyle w:val="normaltextrun"/>
          <w:shd w:val="clear" w:color="auto" w:fill="FFFFFF"/>
        </w:rPr>
      </w:pPr>
      <w:r w:rsidRPr="005854D0">
        <w:rPr>
          <w:rStyle w:val="normaltextrun"/>
          <w:shd w:val="clear" w:color="auto" w:fill="FFFFFF"/>
        </w:rPr>
        <w:lastRenderedPageBreak/>
        <w:t>No caso de reclassificação do nível de prioridade, os prazos serão iniciados a contar da data do evento da reclassificação.  </w:t>
      </w:r>
    </w:p>
    <w:p w14:paraId="55329E80" w14:textId="77777777" w:rsidR="00216E1F" w:rsidRPr="005854D0" w:rsidRDefault="00216E1F" w:rsidP="00E91EBB">
      <w:pPr>
        <w:pStyle w:val="TRN2"/>
        <w:widowControl w:val="0"/>
        <w:numPr>
          <w:ilvl w:val="2"/>
          <w:numId w:val="19"/>
        </w:numPr>
        <w:suppressAutoHyphens w:val="0"/>
        <w:spacing w:before="120" w:after="240"/>
        <w:ind w:left="1843" w:hanging="992"/>
        <w:rPr>
          <w:rStyle w:val="normaltextrun"/>
          <w:shd w:val="clear" w:color="auto" w:fill="FFFFFF"/>
        </w:rPr>
      </w:pPr>
      <w:r w:rsidRPr="005854D0">
        <w:rPr>
          <w:rStyle w:val="normaltextrun"/>
          <w:shd w:val="clear" w:color="auto" w:fill="FFFFFF"/>
        </w:rPr>
        <w:t>Ao final de cada mês será calculado o nível de serviço das atividades de suporte, com base no atendimento dos prazos máximos de solução dos incidentes fechados naquele mês. Em seguida, o percentual de cumprimento da meta de nível de serviço (que será de 95%) será calculado e o pagamento ocorrerá de forma proporcional a tal cumprimento. </w:t>
      </w:r>
    </w:p>
    <w:tbl>
      <w:tblPr>
        <w:tblW w:w="964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2"/>
        <w:gridCol w:w="2573"/>
        <w:gridCol w:w="1396"/>
        <w:gridCol w:w="1973"/>
        <w:gridCol w:w="1876"/>
      </w:tblGrid>
      <w:tr w:rsidR="005854D0" w:rsidRPr="005854D0" w14:paraId="2D95A23D" w14:textId="77777777" w:rsidTr="00E91EBB">
        <w:trPr>
          <w:trHeight w:val="300"/>
          <w:jc w:val="center"/>
        </w:trPr>
        <w:tc>
          <w:tcPr>
            <w:tcW w:w="1822" w:type="dxa"/>
            <w:tcBorders>
              <w:top w:val="single" w:sz="6" w:space="0" w:color="000000"/>
              <w:left w:val="nil"/>
              <w:bottom w:val="single" w:sz="6" w:space="0" w:color="000000"/>
              <w:right w:val="nil"/>
            </w:tcBorders>
            <w:shd w:val="clear" w:color="auto" w:fill="B2B2B2"/>
            <w:vAlign w:val="center"/>
            <w:hideMark/>
          </w:tcPr>
          <w:p w14:paraId="5EE8D367"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Cenários exemplificativos</w:t>
            </w:r>
            <w:r w:rsidRPr="005854D0">
              <w:rPr>
                <w:rFonts w:ascii="Arial" w:hAnsi="Arial" w:cs="Arial"/>
                <w:sz w:val="22"/>
                <w:szCs w:val="22"/>
              </w:rPr>
              <w:t> </w:t>
            </w:r>
          </w:p>
        </w:tc>
        <w:tc>
          <w:tcPr>
            <w:tcW w:w="2573" w:type="dxa"/>
            <w:tcBorders>
              <w:top w:val="single" w:sz="6" w:space="0" w:color="000000"/>
              <w:left w:val="single" w:sz="6" w:space="0" w:color="000000"/>
              <w:bottom w:val="single" w:sz="6" w:space="0" w:color="000000"/>
              <w:right w:val="nil"/>
            </w:tcBorders>
            <w:shd w:val="clear" w:color="auto" w:fill="B2B2B2"/>
            <w:vAlign w:val="center"/>
            <w:hideMark/>
          </w:tcPr>
          <w:p w14:paraId="2502F6ED"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Nível de serviço dos incidentes de suporte fechados no mês</w:t>
            </w:r>
            <w:r w:rsidRPr="005854D0">
              <w:rPr>
                <w:rFonts w:ascii="Arial" w:hAnsi="Arial" w:cs="Arial"/>
                <w:sz w:val="22"/>
                <w:szCs w:val="22"/>
              </w:rPr>
              <w:t> </w:t>
            </w:r>
          </w:p>
        </w:tc>
        <w:tc>
          <w:tcPr>
            <w:tcW w:w="1396" w:type="dxa"/>
            <w:tcBorders>
              <w:top w:val="single" w:sz="6" w:space="0" w:color="000000"/>
              <w:left w:val="single" w:sz="6" w:space="0" w:color="000000"/>
              <w:bottom w:val="single" w:sz="6" w:space="0" w:color="000000"/>
              <w:right w:val="nil"/>
            </w:tcBorders>
            <w:shd w:val="clear" w:color="auto" w:fill="B2B2B2"/>
            <w:vAlign w:val="center"/>
            <w:hideMark/>
          </w:tcPr>
          <w:p w14:paraId="7DC7BA23"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Meta</w:t>
            </w:r>
            <w:r w:rsidRPr="005854D0">
              <w:rPr>
                <w:rFonts w:ascii="Arial" w:hAnsi="Arial" w:cs="Arial"/>
                <w:sz w:val="22"/>
                <w:szCs w:val="22"/>
              </w:rPr>
              <w:t> </w:t>
            </w:r>
          </w:p>
        </w:tc>
        <w:tc>
          <w:tcPr>
            <w:tcW w:w="1973" w:type="dxa"/>
            <w:tcBorders>
              <w:top w:val="single" w:sz="6" w:space="0" w:color="000000"/>
              <w:left w:val="single" w:sz="6" w:space="0" w:color="000000"/>
              <w:bottom w:val="single" w:sz="6" w:space="0" w:color="000000"/>
              <w:right w:val="nil"/>
            </w:tcBorders>
            <w:shd w:val="clear" w:color="auto" w:fill="B2B2B2"/>
            <w:vAlign w:val="center"/>
            <w:hideMark/>
          </w:tcPr>
          <w:p w14:paraId="723CBAF6"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 de cumprimento da meta</w:t>
            </w:r>
            <w:r w:rsidRPr="005854D0">
              <w:rPr>
                <w:rFonts w:ascii="Arial" w:hAnsi="Arial" w:cs="Arial"/>
                <w:sz w:val="22"/>
                <w:szCs w:val="22"/>
              </w:rPr>
              <w:t> </w:t>
            </w:r>
          </w:p>
        </w:tc>
        <w:tc>
          <w:tcPr>
            <w:tcW w:w="1876" w:type="dxa"/>
            <w:tcBorders>
              <w:top w:val="single" w:sz="6" w:space="0" w:color="000000"/>
              <w:left w:val="single" w:sz="6" w:space="0" w:color="000000"/>
              <w:bottom w:val="single" w:sz="6" w:space="0" w:color="000000"/>
              <w:right w:val="nil"/>
            </w:tcBorders>
            <w:shd w:val="clear" w:color="auto" w:fill="B2B2B2"/>
            <w:vAlign w:val="center"/>
            <w:hideMark/>
          </w:tcPr>
          <w:p w14:paraId="1EDD5F16"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 de pagamento do preço fixo mensal</w:t>
            </w:r>
            <w:r w:rsidRPr="005854D0">
              <w:rPr>
                <w:rFonts w:ascii="Arial" w:hAnsi="Arial" w:cs="Arial"/>
                <w:sz w:val="22"/>
                <w:szCs w:val="22"/>
              </w:rPr>
              <w:t> </w:t>
            </w:r>
          </w:p>
        </w:tc>
      </w:tr>
      <w:tr w:rsidR="005854D0" w:rsidRPr="005854D0" w14:paraId="5C248774" w14:textId="77777777" w:rsidTr="00E91EBB">
        <w:trPr>
          <w:trHeight w:val="300"/>
          <w:jc w:val="center"/>
        </w:trPr>
        <w:tc>
          <w:tcPr>
            <w:tcW w:w="1822" w:type="dxa"/>
            <w:tcBorders>
              <w:top w:val="single" w:sz="6" w:space="0" w:color="000000"/>
              <w:left w:val="nil"/>
              <w:bottom w:val="single" w:sz="6" w:space="0" w:color="000000"/>
              <w:right w:val="nil"/>
            </w:tcBorders>
            <w:shd w:val="clear" w:color="auto" w:fill="auto"/>
            <w:vAlign w:val="center"/>
            <w:hideMark/>
          </w:tcPr>
          <w:p w14:paraId="607DD06E"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A </w:t>
            </w:r>
          </w:p>
        </w:tc>
        <w:tc>
          <w:tcPr>
            <w:tcW w:w="2573" w:type="dxa"/>
            <w:tcBorders>
              <w:top w:val="single" w:sz="6" w:space="0" w:color="000000"/>
              <w:left w:val="single" w:sz="6" w:space="0" w:color="000000"/>
              <w:bottom w:val="single" w:sz="6" w:space="0" w:color="000000"/>
              <w:right w:val="nil"/>
            </w:tcBorders>
            <w:shd w:val="clear" w:color="auto" w:fill="auto"/>
            <w:vAlign w:val="center"/>
            <w:hideMark/>
          </w:tcPr>
          <w:p w14:paraId="55B1F6BC"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95,00% </w:t>
            </w:r>
          </w:p>
        </w:tc>
        <w:tc>
          <w:tcPr>
            <w:tcW w:w="1396" w:type="dxa"/>
            <w:tcBorders>
              <w:top w:val="single" w:sz="6" w:space="0" w:color="000000"/>
              <w:left w:val="single" w:sz="6" w:space="0" w:color="000000"/>
              <w:bottom w:val="single" w:sz="6" w:space="0" w:color="000000"/>
              <w:right w:val="nil"/>
            </w:tcBorders>
            <w:shd w:val="clear" w:color="auto" w:fill="auto"/>
            <w:vAlign w:val="center"/>
            <w:hideMark/>
          </w:tcPr>
          <w:p w14:paraId="27535DEB"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95,00% </w:t>
            </w:r>
          </w:p>
        </w:tc>
        <w:tc>
          <w:tcPr>
            <w:tcW w:w="1973" w:type="dxa"/>
            <w:tcBorders>
              <w:top w:val="single" w:sz="6" w:space="0" w:color="000000"/>
              <w:left w:val="single" w:sz="6" w:space="0" w:color="000000"/>
              <w:bottom w:val="single" w:sz="6" w:space="0" w:color="000000"/>
              <w:right w:val="nil"/>
            </w:tcBorders>
            <w:shd w:val="clear" w:color="auto" w:fill="auto"/>
            <w:vAlign w:val="center"/>
            <w:hideMark/>
          </w:tcPr>
          <w:p w14:paraId="4446CF1F"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100,00% </w:t>
            </w:r>
          </w:p>
        </w:tc>
        <w:tc>
          <w:tcPr>
            <w:tcW w:w="1876" w:type="dxa"/>
            <w:tcBorders>
              <w:top w:val="single" w:sz="6" w:space="0" w:color="000000"/>
              <w:left w:val="single" w:sz="6" w:space="0" w:color="000000"/>
              <w:bottom w:val="single" w:sz="6" w:space="0" w:color="000000"/>
              <w:right w:val="nil"/>
            </w:tcBorders>
            <w:shd w:val="clear" w:color="auto" w:fill="auto"/>
            <w:vAlign w:val="center"/>
            <w:hideMark/>
          </w:tcPr>
          <w:p w14:paraId="6B84AE6D"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100,00% </w:t>
            </w:r>
          </w:p>
        </w:tc>
      </w:tr>
      <w:tr w:rsidR="005854D0" w:rsidRPr="005854D0" w14:paraId="04D11645" w14:textId="77777777" w:rsidTr="00E91EBB">
        <w:trPr>
          <w:trHeight w:val="300"/>
          <w:jc w:val="center"/>
        </w:trPr>
        <w:tc>
          <w:tcPr>
            <w:tcW w:w="1822" w:type="dxa"/>
            <w:tcBorders>
              <w:top w:val="single" w:sz="6" w:space="0" w:color="000000"/>
              <w:left w:val="nil"/>
              <w:bottom w:val="single" w:sz="6" w:space="0" w:color="000000"/>
              <w:right w:val="nil"/>
            </w:tcBorders>
            <w:shd w:val="clear" w:color="auto" w:fill="auto"/>
            <w:vAlign w:val="center"/>
            <w:hideMark/>
          </w:tcPr>
          <w:p w14:paraId="006D50B9"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B </w:t>
            </w:r>
          </w:p>
        </w:tc>
        <w:tc>
          <w:tcPr>
            <w:tcW w:w="2573" w:type="dxa"/>
            <w:tcBorders>
              <w:top w:val="single" w:sz="6" w:space="0" w:color="000000"/>
              <w:left w:val="single" w:sz="6" w:space="0" w:color="000000"/>
              <w:bottom w:val="single" w:sz="6" w:space="0" w:color="000000"/>
              <w:right w:val="nil"/>
            </w:tcBorders>
            <w:shd w:val="clear" w:color="auto" w:fill="auto"/>
            <w:vAlign w:val="center"/>
            <w:hideMark/>
          </w:tcPr>
          <w:p w14:paraId="7CBE8C0A"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90,00% </w:t>
            </w:r>
          </w:p>
        </w:tc>
        <w:tc>
          <w:tcPr>
            <w:tcW w:w="1396" w:type="dxa"/>
            <w:tcBorders>
              <w:top w:val="single" w:sz="6" w:space="0" w:color="000000"/>
              <w:left w:val="single" w:sz="6" w:space="0" w:color="000000"/>
              <w:bottom w:val="single" w:sz="6" w:space="0" w:color="000000"/>
              <w:right w:val="nil"/>
            </w:tcBorders>
            <w:shd w:val="clear" w:color="auto" w:fill="auto"/>
            <w:vAlign w:val="center"/>
            <w:hideMark/>
          </w:tcPr>
          <w:p w14:paraId="350F5CBD"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95,00% </w:t>
            </w:r>
          </w:p>
        </w:tc>
        <w:tc>
          <w:tcPr>
            <w:tcW w:w="1973" w:type="dxa"/>
            <w:tcBorders>
              <w:top w:val="single" w:sz="6" w:space="0" w:color="000000"/>
              <w:left w:val="single" w:sz="6" w:space="0" w:color="000000"/>
              <w:bottom w:val="single" w:sz="6" w:space="0" w:color="000000"/>
              <w:right w:val="nil"/>
            </w:tcBorders>
            <w:shd w:val="clear" w:color="auto" w:fill="auto"/>
            <w:vAlign w:val="center"/>
            <w:hideMark/>
          </w:tcPr>
          <w:p w14:paraId="29657C7A"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94,74% </w:t>
            </w:r>
          </w:p>
        </w:tc>
        <w:tc>
          <w:tcPr>
            <w:tcW w:w="1876" w:type="dxa"/>
            <w:tcBorders>
              <w:top w:val="single" w:sz="6" w:space="0" w:color="000000"/>
              <w:left w:val="single" w:sz="6" w:space="0" w:color="000000"/>
              <w:bottom w:val="single" w:sz="6" w:space="0" w:color="000000"/>
              <w:right w:val="nil"/>
            </w:tcBorders>
            <w:shd w:val="clear" w:color="auto" w:fill="auto"/>
            <w:vAlign w:val="center"/>
            <w:hideMark/>
          </w:tcPr>
          <w:p w14:paraId="3565288A"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94,74% </w:t>
            </w:r>
          </w:p>
        </w:tc>
      </w:tr>
      <w:tr w:rsidR="005854D0" w:rsidRPr="005854D0" w14:paraId="1C63F48A" w14:textId="77777777" w:rsidTr="00E91EBB">
        <w:trPr>
          <w:trHeight w:val="300"/>
          <w:jc w:val="center"/>
        </w:trPr>
        <w:tc>
          <w:tcPr>
            <w:tcW w:w="1822" w:type="dxa"/>
            <w:tcBorders>
              <w:top w:val="single" w:sz="6" w:space="0" w:color="000000"/>
              <w:left w:val="nil"/>
              <w:bottom w:val="single" w:sz="6" w:space="0" w:color="000000"/>
              <w:right w:val="nil"/>
            </w:tcBorders>
            <w:shd w:val="clear" w:color="auto" w:fill="auto"/>
            <w:vAlign w:val="center"/>
            <w:hideMark/>
          </w:tcPr>
          <w:p w14:paraId="64500A43"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C </w:t>
            </w:r>
          </w:p>
        </w:tc>
        <w:tc>
          <w:tcPr>
            <w:tcW w:w="2573" w:type="dxa"/>
            <w:tcBorders>
              <w:top w:val="single" w:sz="6" w:space="0" w:color="000000"/>
              <w:left w:val="single" w:sz="6" w:space="0" w:color="000000"/>
              <w:bottom w:val="single" w:sz="6" w:space="0" w:color="000000"/>
              <w:right w:val="nil"/>
            </w:tcBorders>
            <w:shd w:val="clear" w:color="auto" w:fill="auto"/>
            <w:vAlign w:val="center"/>
            <w:hideMark/>
          </w:tcPr>
          <w:p w14:paraId="6DA6AB31"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85,00% </w:t>
            </w:r>
          </w:p>
        </w:tc>
        <w:tc>
          <w:tcPr>
            <w:tcW w:w="1396" w:type="dxa"/>
            <w:tcBorders>
              <w:top w:val="single" w:sz="6" w:space="0" w:color="000000"/>
              <w:left w:val="single" w:sz="6" w:space="0" w:color="000000"/>
              <w:bottom w:val="single" w:sz="6" w:space="0" w:color="000000"/>
              <w:right w:val="nil"/>
            </w:tcBorders>
            <w:shd w:val="clear" w:color="auto" w:fill="auto"/>
            <w:vAlign w:val="center"/>
            <w:hideMark/>
          </w:tcPr>
          <w:p w14:paraId="2E02647F"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95,00% </w:t>
            </w:r>
          </w:p>
        </w:tc>
        <w:tc>
          <w:tcPr>
            <w:tcW w:w="1973" w:type="dxa"/>
            <w:tcBorders>
              <w:top w:val="single" w:sz="6" w:space="0" w:color="000000"/>
              <w:left w:val="single" w:sz="6" w:space="0" w:color="000000"/>
              <w:bottom w:val="single" w:sz="6" w:space="0" w:color="000000"/>
              <w:right w:val="nil"/>
            </w:tcBorders>
            <w:shd w:val="clear" w:color="auto" w:fill="auto"/>
            <w:vAlign w:val="center"/>
            <w:hideMark/>
          </w:tcPr>
          <w:p w14:paraId="2CD632FB"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89,47% </w:t>
            </w:r>
          </w:p>
        </w:tc>
        <w:tc>
          <w:tcPr>
            <w:tcW w:w="1876" w:type="dxa"/>
            <w:tcBorders>
              <w:top w:val="single" w:sz="6" w:space="0" w:color="000000"/>
              <w:left w:val="single" w:sz="6" w:space="0" w:color="000000"/>
              <w:bottom w:val="single" w:sz="6" w:space="0" w:color="000000"/>
              <w:right w:val="nil"/>
            </w:tcBorders>
            <w:shd w:val="clear" w:color="auto" w:fill="auto"/>
            <w:vAlign w:val="center"/>
            <w:hideMark/>
          </w:tcPr>
          <w:p w14:paraId="306E8EAB"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89,47% </w:t>
            </w:r>
          </w:p>
        </w:tc>
      </w:tr>
    </w:tbl>
    <w:p w14:paraId="41A9115F" w14:textId="77777777" w:rsidR="00216E1F" w:rsidRPr="005854D0" w:rsidRDefault="00216E1F" w:rsidP="00E91EBB">
      <w:pPr>
        <w:pStyle w:val="TRN2"/>
        <w:widowControl w:val="0"/>
        <w:numPr>
          <w:ilvl w:val="2"/>
          <w:numId w:val="19"/>
        </w:numPr>
        <w:suppressAutoHyphens w:val="0"/>
        <w:spacing w:before="240"/>
        <w:ind w:left="1843" w:hanging="992"/>
        <w:rPr>
          <w:rStyle w:val="normaltextrun"/>
          <w:shd w:val="clear" w:color="auto" w:fill="FFFFFF"/>
        </w:rPr>
      </w:pPr>
      <w:r w:rsidRPr="005854D0">
        <w:rPr>
          <w:rStyle w:val="normaltextrun"/>
          <w:shd w:val="clear" w:color="auto" w:fill="FFFFFF"/>
        </w:rPr>
        <w:t>Se um incidente tiver atraso superior a um mês, o pagamento correspondente ficará retido até que o incidente seja solucionado. Quando o incidente com atraso superior a um mês for fechado, será apurado o pagamento de todos os incidentes e o pagamento será realizado de forma proporcional ao período. </w:t>
      </w:r>
    </w:p>
    <w:p w14:paraId="0E0C4F0B" w14:textId="1F990996" w:rsidR="00216E1F" w:rsidRPr="005854D0" w:rsidRDefault="00216E1F" w:rsidP="00E91EBB">
      <w:pPr>
        <w:pStyle w:val="TRN2"/>
        <w:widowControl w:val="0"/>
        <w:numPr>
          <w:ilvl w:val="2"/>
          <w:numId w:val="19"/>
        </w:numPr>
        <w:suppressAutoHyphens w:val="0"/>
        <w:spacing w:before="120" w:after="240"/>
        <w:ind w:left="1843" w:hanging="992"/>
        <w:rPr>
          <w:rStyle w:val="normaltextrun"/>
          <w:shd w:val="clear" w:color="auto" w:fill="FFFFFF"/>
        </w:rPr>
      </w:pPr>
      <w:r w:rsidRPr="005854D0">
        <w:rPr>
          <w:rStyle w:val="normaltextrun"/>
          <w:shd w:val="clear" w:color="auto" w:fill="FFFFFF"/>
        </w:rPr>
        <w:t xml:space="preserve">O mesmo cálculo se aplica às atividades do </w:t>
      </w:r>
      <w:r w:rsidR="007108E1" w:rsidRPr="005854D0">
        <w:rPr>
          <w:rStyle w:val="normaltextrun"/>
          <w:shd w:val="clear" w:color="auto" w:fill="FFFFFF"/>
        </w:rPr>
        <w:t>ITEM</w:t>
      </w:r>
      <w:r w:rsidRPr="005854D0">
        <w:rPr>
          <w:rStyle w:val="normaltextrun"/>
          <w:shd w:val="clear" w:color="auto" w:fill="FFFFFF"/>
        </w:rPr>
        <w:t xml:space="preserve"> 2 (serviços técnicos especializados). O percentual de pagamento vai incidir sobre o custo das UST consumidas no mês em questão, conforme exemplo: </w:t>
      </w:r>
    </w:p>
    <w:tbl>
      <w:tblPr>
        <w:tblW w:w="964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9"/>
        <w:gridCol w:w="1787"/>
        <w:gridCol w:w="2227"/>
        <w:gridCol w:w="2467"/>
      </w:tblGrid>
      <w:tr w:rsidR="005854D0" w:rsidRPr="005854D0" w14:paraId="3828B400" w14:textId="77777777" w:rsidTr="00E91EBB">
        <w:trPr>
          <w:trHeight w:val="300"/>
          <w:jc w:val="center"/>
        </w:trPr>
        <w:tc>
          <w:tcPr>
            <w:tcW w:w="3159" w:type="dxa"/>
            <w:tcBorders>
              <w:top w:val="single" w:sz="6" w:space="0" w:color="000000"/>
              <w:left w:val="nil"/>
              <w:bottom w:val="single" w:sz="6" w:space="0" w:color="000000"/>
              <w:right w:val="nil"/>
            </w:tcBorders>
            <w:shd w:val="clear" w:color="auto" w:fill="B2B2B2"/>
            <w:vAlign w:val="center"/>
            <w:hideMark/>
          </w:tcPr>
          <w:p w14:paraId="203D677C"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 xml:space="preserve">Nível de serviço das </w:t>
            </w:r>
            <w:proofErr w:type="gramStart"/>
            <w:r w:rsidRPr="005854D0">
              <w:rPr>
                <w:rFonts w:ascii="Arial" w:hAnsi="Arial" w:cs="Arial"/>
                <w:b/>
                <w:bCs/>
                <w:sz w:val="22"/>
                <w:szCs w:val="22"/>
              </w:rPr>
              <w:t>OS fechadas</w:t>
            </w:r>
            <w:proofErr w:type="gramEnd"/>
            <w:r w:rsidRPr="005854D0">
              <w:rPr>
                <w:rFonts w:ascii="Arial" w:hAnsi="Arial" w:cs="Arial"/>
                <w:b/>
                <w:bCs/>
                <w:sz w:val="22"/>
                <w:szCs w:val="22"/>
              </w:rPr>
              <w:t xml:space="preserve"> no mês</w:t>
            </w:r>
            <w:r w:rsidRPr="005854D0">
              <w:rPr>
                <w:rFonts w:ascii="Arial" w:hAnsi="Arial" w:cs="Arial"/>
                <w:sz w:val="22"/>
                <w:szCs w:val="22"/>
              </w:rPr>
              <w:t> </w:t>
            </w:r>
          </w:p>
        </w:tc>
        <w:tc>
          <w:tcPr>
            <w:tcW w:w="1787" w:type="dxa"/>
            <w:tcBorders>
              <w:top w:val="single" w:sz="6" w:space="0" w:color="000000"/>
              <w:left w:val="single" w:sz="6" w:space="0" w:color="000000"/>
              <w:bottom w:val="single" w:sz="6" w:space="0" w:color="000000"/>
              <w:right w:val="nil"/>
            </w:tcBorders>
            <w:shd w:val="clear" w:color="auto" w:fill="B2B2B2"/>
            <w:vAlign w:val="center"/>
            <w:hideMark/>
          </w:tcPr>
          <w:p w14:paraId="6EB7BBFD"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Meta</w:t>
            </w:r>
            <w:r w:rsidRPr="005854D0">
              <w:rPr>
                <w:rFonts w:ascii="Arial" w:hAnsi="Arial" w:cs="Arial"/>
                <w:sz w:val="22"/>
                <w:szCs w:val="22"/>
              </w:rPr>
              <w:t> </w:t>
            </w:r>
          </w:p>
        </w:tc>
        <w:tc>
          <w:tcPr>
            <w:tcW w:w="2227" w:type="dxa"/>
            <w:tcBorders>
              <w:top w:val="single" w:sz="6" w:space="0" w:color="000000"/>
              <w:left w:val="single" w:sz="6" w:space="0" w:color="000000"/>
              <w:bottom w:val="single" w:sz="6" w:space="0" w:color="000000"/>
              <w:right w:val="nil"/>
            </w:tcBorders>
            <w:shd w:val="clear" w:color="auto" w:fill="B2B2B2"/>
            <w:vAlign w:val="center"/>
            <w:hideMark/>
          </w:tcPr>
          <w:p w14:paraId="19B3BEBE"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 de cumprimento da meta</w:t>
            </w:r>
            <w:r w:rsidRPr="005854D0">
              <w:rPr>
                <w:rFonts w:ascii="Arial" w:hAnsi="Arial" w:cs="Arial"/>
                <w:sz w:val="22"/>
                <w:szCs w:val="22"/>
              </w:rPr>
              <w:t> </w:t>
            </w:r>
          </w:p>
        </w:tc>
        <w:tc>
          <w:tcPr>
            <w:tcW w:w="2467" w:type="dxa"/>
            <w:tcBorders>
              <w:top w:val="single" w:sz="6" w:space="0" w:color="000000"/>
              <w:left w:val="single" w:sz="6" w:space="0" w:color="000000"/>
              <w:bottom w:val="single" w:sz="6" w:space="0" w:color="000000"/>
              <w:right w:val="nil"/>
            </w:tcBorders>
            <w:shd w:val="clear" w:color="auto" w:fill="B2B2B2"/>
            <w:vAlign w:val="center"/>
            <w:hideMark/>
          </w:tcPr>
          <w:p w14:paraId="1FA92CCF"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b/>
                <w:bCs/>
                <w:sz w:val="22"/>
                <w:szCs w:val="22"/>
              </w:rPr>
              <w:t>% de pagamento das UST consumidas no mês</w:t>
            </w:r>
            <w:r w:rsidRPr="005854D0">
              <w:rPr>
                <w:rFonts w:ascii="Arial" w:hAnsi="Arial" w:cs="Arial"/>
                <w:sz w:val="22"/>
                <w:szCs w:val="22"/>
              </w:rPr>
              <w:t> </w:t>
            </w:r>
          </w:p>
        </w:tc>
      </w:tr>
      <w:tr w:rsidR="005854D0" w:rsidRPr="005854D0" w14:paraId="6EB7EB01" w14:textId="77777777" w:rsidTr="00E91EBB">
        <w:trPr>
          <w:trHeight w:val="300"/>
          <w:jc w:val="center"/>
        </w:trPr>
        <w:tc>
          <w:tcPr>
            <w:tcW w:w="3159" w:type="dxa"/>
            <w:tcBorders>
              <w:top w:val="single" w:sz="6" w:space="0" w:color="000000"/>
              <w:left w:val="nil"/>
              <w:bottom w:val="single" w:sz="6" w:space="0" w:color="000000"/>
              <w:right w:val="nil"/>
            </w:tcBorders>
            <w:shd w:val="clear" w:color="auto" w:fill="auto"/>
            <w:vAlign w:val="center"/>
            <w:hideMark/>
          </w:tcPr>
          <w:p w14:paraId="0C8E43B0"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94,00% </w:t>
            </w:r>
          </w:p>
        </w:tc>
        <w:tc>
          <w:tcPr>
            <w:tcW w:w="1787" w:type="dxa"/>
            <w:tcBorders>
              <w:top w:val="single" w:sz="6" w:space="0" w:color="000000"/>
              <w:left w:val="single" w:sz="6" w:space="0" w:color="000000"/>
              <w:bottom w:val="single" w:sz="6" w:space="0" w:color="000000"/>
              <w:right w:val="nil"/>
            </w:tcBorders>
            <w:shd w:val="clear" w:color="auto" w:fill="auto"/>
            <w:vAlign w:val="center"/>
            <w:hideMark/>
          </w:tcPr>
          <w:p w14:paraId="48C768B1"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95,00% </w:t>
            </w:r>
          </w:p>
        </w:tc>
        <w:tc>
          <w:tcPr>
            <w:tcW w:w="2227" w:type="dxa"/>
            <w:tcBorders>
              <w:top w:val="single" w:sz="6" w:space="0" w:color="000000"/>
              <w:left w:val="single" w:sz="6" w:space="0" w:color="000000"/>
              <w:bottom w:val="single" w:sz="6" w:space="0" w:color="000000"/>
              <w:right w:val="nil"/>
            </w:tcBorders>
            <w:shd w:val="clear" w:color="auto" w:fill="auto"/>
            <w:vAlign w:val="center"/>
            <w:hideMark/>
          </w:tcPr>
          <w:p w14:paraId="25081928"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98,95% </w:t>
            </w:r>
          </w:p>
        </w:tc>
        <w:tc>
          <w:tcPr>
            <w:tcW w:w="2467" w:type="dxa"/>
            <w:tcBorders>
              <w:top w:val="single" w:sz="6" w:space="0" w:color="000000"/>
              <w:left w:val="single" w:sz="6" w:space="0" w:color="000000"/>
              <w:bottom w:val="single" w:sz="6" w:space="0" w:color="000000"/>
              <w:right w:val="nil"/>
            </w:tcBorders>
            <w:shd w:val="clear" w:color="auto" w:fill="auto"/>
            <w:vAlign w:val="center"/>
            <w:hideMark/>
          </w:tcPr>
          <w:p w14:paraId="42B9D89E" w14:textId="77777777" w:rsidR="00216E1F" w:rsidRPr="005854D0" w:rsidRDefault="00216E1F" w:rsidP="00E91EBB">
            <w:pPr>
              <w:widowControl w:val="0"/>
              <w:spacing w:before="120" w:after="120" w:line="276" w:lineRule="auto"/>
              <w:jc w:val="center"/>
              <w:textAlignment w:val="baseline"/>
              <w:rPr>
                <w:sz w:val="22"/>
                <w:szCs w:val="22"/>
              </w:rPr>
            </w:pPr>
            <w:r w:rsidRPr="005854D0">
              <w:rPr>
                <w:rFonts w:ascii="Arial" w:hAnsi="Arial" w:cs="Arial"/>
                <w:sz w:val="22"/>
                <w:szCs w:val="22"/>
              </w:rPr>
              <w:t>98,95% </w:t>
            </w:r>
          </w:p>
        </w:tc>
      </w:tr>
    </w:tbl>
    <w:p w14:paraId="6CFB4E49" w14:textId="5DEE632B" w:rsidR="00216E1F" w:rsidRPr="005854D0" w:rsidRDefault="00216E1F" w:rsidP="00E91EBB">
      <w:pPr>
        <w:pStyle w:val="TRN2"/>
        <w:widowControl w:val="0"/>
        <w:numPr>
          <w:ilvl w:val="2"/>
          <w:numId w:val="19"/>
        </w:numPr>
        <w:suppressAutoHyphens w:val="0"/>
        <w:spacing w:before="240"/>
        <w:ind w:left="1843" w:hanging="992"/>
        <w:rPr>
          <w:rStyle w:val="normaltextrun"/>
          <w:shd w:val="clear" w:color="auto" w:fill="FFFFFF"/>
        </w:rPr>
      </w:pPr>
      <w:r w:rsidRPr="005854D0">
        <w:rPr>
          <w:rStyle w:val="normaltextrun"/>
          <w:shd w:val="clear" w:color="auto" w:fill="FFFFFF"/>
        </w:rPr>
        <w:t xml:space="preserve">O pagamento total mensal será o somatório do pagamento pelas atividades dos </w:t>
      </w:r>
      <w:r w:rsidR="007108E1" w:rsidRPr="005854D0">
        <w:rPr>
          <w:rStyle w:val="normaltextrun"/>
          <w:shd w:val="clear" w:color="auto" w:fill="FFFFFF"/>
        </w:rPr>
        <w:t>ITENS</w:t>
      </w:r>
      <w:r w:rsidRPr="005854D0">
        <w:rPr>
          <w:rStyle w:val="normaltextrun"/>
          <w:shd w:val="clear" w:color="auto" w:fill="FFFFFF"/>
        </w:rPr>
        <w:t xml:space="preserve"> 1 e 2. </w:t>
      </w:r>
    </w:p>
    <w:p w14:paraId="7FF7490B" w14:textId="77777777" w:rsidR="00216E1F" w:rsidRPr="005854D0" w:rsidRDefault="00216E1F" w:rsidP="00216E1F">
      <w:pPr>
        <w:widowControl w:val="0"/>
      </w:pPr>
    </w:p>
    <w:p w14:paraId="4CBA1505" w14:textId="77777777" w:rsidR="00216E1F" w:rsidRPr="005854D0" w:rsidRDefault="00216E1F" w:rsidP="00616CF0">
      <w:pPr>
        <w:pStyle w:val="PargrafodaLista"/>
        <w:numPr>
          <w:ilvl w:val="0"/>
          <w:numId w:val="14"/>
        </w:numPr>
        <w:pBdr>
          <w:bottom w:val="single" w:sz="18" w:space="1" w:color="auto"/>
        </w:pBdr>
        <w:shd w:val="clear" w:color="auto" w:fill="D9D9D9" w:themeFill="background1" w:themeFillShade="D9"/>
        <w:suppressAutoHyphens w:val="0"/>
        <w:spacing w:after="200" w:line="276" w:lineRule="auto"/>
        <w:rPr>
          <w:rFonts w:ascii="Arial" w:hAnsi="Arial"/>
          <w:b/>
          <w:bCs/>
        </w:rPr>
      </w:pPr>
      <w:r w:rsidRPr="005854D0">
        <w:rPr>
          <w:rFonts w:ascii="Arial" w:hAnsi="Arial"/>
          <w:b/>
          <w:bCs/>
        </w:rPr>
        <w:t>DESCRIÇÃO E ESPECIFICAÇÕES GERAIS DA SOLUÇÃO</w:t>
      </w:r>
    </w:p>
    <w:p w14:paraId="19C53B8F" w14:textId="49F77E6B" w:rsidR="00216E1F" w:rsidRPr="005854D0" w:rsidRDefault="00216E1F" w:rsidP="00616CF0">
      <w:pPr>
        <w:pStyle w:val="TRN2"/>
        <w:widowControl w:val="0"/>
        <w:numPr>
          <w:ilvl w:val="1"/>
          <w:numId w:val="14"/>
        </w:numPr>
        <w:suppressAutoHyphens w:val="0"/>
        <w:spacing w:before="120"/>
        <w:ind w:left="432"/>
        <w:rPr>
          <w:rStyle w:val="normaltextrun"/>
          <w:shd w:val="clear" w:color="auto" w:fill="FFFFFF"/>
        </w:rPr>
      </w:pPr>
      <w:r w:rsidRPr="005854D0">
        <w:rPr>
          <w:rStyle w:val="normaltextrun"/>
          <w:shd w:val="clear" w:color="auto" w:fill="FFFFFF"/>
        </w:rPr>
        <w:t>A Solução de TI pretendida deverá compreender as atividades de suporte e atualização de versão da plataforma (</w:t>
      </w:r>
      <w:r w:rsidR="007108E1" w:rsidRPr="005854D0">
        <w:rPr>
          <w:rStyle w:val="normaltextrun"/>
          <w:shd w:val="clear" w:color="auto" w:fill="FFFFFF"/>
        </w:rPr>
        <w:t xml:space="preserve">ITEM </w:t>
      </w:r>
      <w:r w:rsidRPr="005854D0">
        <w:rPr>
          <w:rStyle w:val="normaltextrun"/>
          <w:shd w:val="clear" w:color="auto" w:fill="FFFFFF"/>
        </w:rPr>
        <w:t>1), bem como serviços técnicos especializados sob demanda (</w:t>
      </w:r>
      <w:r w:rsidR="003A193F" w:rsidRPr="005854D0">
        <w:rPr>
          <w:rStyle w:val="normaltextrun"/>
          <w:shd w:val="clear" w:color="auto" w:fill="FFFFFF"/>
        </w:rPr>
        <w:t>ITEM</w:t>
      </w:r>
      <w:r w:rsidRPr="005854D0">
        <w:rPr>
          <w:rStyle w:val="normaltextrun"/>
          <w:shd w:val="clear" w:color="auto" w:fill="FFFFFF"/>
        </w:rPr>
        <w:t xml:space="preserve"> 2), devendo rodar em ambiente web, integrado à interface gráfica de edição de conteúdos com serviços de desenvolvimento de novos produtos, contando ainda com as seguintes características:  </w:t>
      </w:r>
    </w:p>
    <w:p w14:paraId="3E8A8F2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Ampliação dos serviços oferecidos e aumento da transparência e publicidade das informações mantidas e produzidas pelo TCDF.  </w:t>
      </w:r>
    </w:p>
    <w:p w14:paraId="64A2997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Disponibilizar serviços digitais internos e externos, assegurando a ampliação dos acessos do </w:t>
      </w:r>
      <w:proofErr w:type="gramStart"/>
      <w:r w:rsidRPr="005854D0">
        <w:rPr>
          <w:rStyle w:val="normaltextrun"/>
          <w:shd w:val="clear" w:color="auto" w:fill="FFFFFF"/>
        </w:rPr>
        <w:t>público alvo</w:t>
      </w:r>
      <w:proofErr w:type="gramEnd"/>
      <w:r w:rsidRPr="005854D0">
        <w:rPr>
          <w:rStyle w:val="normaltextrun"/>
          <w:shd w:val="clear" w:color="auto" w:fill="FFFFFF"/>
        </w:rPr>
        <w:t xml:space="preserve"> da inovação dos serviços. </w:t>
      </w:r>
    </w:p>
    <w:p w14:paraId="4CE6635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Melhoria de governança no TCDF, considerando riscos, desempenho, alinhamento estratégico, compliance e assuntos relacionados às tecnologias de informação e comunicação - TIC.  </w:t>
      </w:r>
    </w:p>
    <w:p w14:paraId="3D7CE24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Melhoria da comunicação interna do TCDF sobre indicadores e resultados produzidos pelo órgão.  </w:t>
      </w:r>
    </w:p>
    <w:p w14:paraId="7B01C569"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de ambientes diferentes para desenvolvimento, homologação e produção.  </w:t>
      </w:r>
    </w:p>
    <w:p w14:paraId="0DFF448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dispositivos façam a transferência de dados e configurações entre os ambientes.  </w:t>
      </w:r>
    </w:p>
    <w:p w14:paraId="14F3F05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alterações apenas na estrutura dos ambientes, sem alterar necessariamente seus conteúdos.  </w:t>
      </w:r>
    </w:p>
    <w:p w14:paraId="6D580D8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transferência de partes específicas entre os ambientes, sem a necessidade de transferências completas.  </w:t>
      </w:r>
    </w:p>
    <w:p w14:paraId="660BB84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exportação de conteúdos e/ou configurações da solução e/ou produtos para uma base de arquivos, para posterior importação em outra instalação ou ambiente.  </w:t>
      </w:r>
    </w:p>
    <w:p w14:paraId="6AAA4E1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Permitir que esta exportação possa ser feita por conteúdo, por comunidade, por grupo e por </w:t>
      </w:r>
      <w:proofErr w:type="spellStart"/>
      <w:r w:rsidRPr="005854D0">
        <w:rPr>
          <w:rStyle w:val="normaltextrun"/>
          <w:shd w:val="clear" w:color="auto" w:fill="FFFFFF"/>
        </w:rPr>
        <w:t>subsites</w:t>
      </w:r>
      <w:proofErr w:type="spellEnd"/>
      <w:r w:rsidRPr="005854D0">
        <w:rPr>
          <w:rStyle w:val="normaltextrun"/>
          <w:shd w:val="clear" w:color="auto" w:fill="FFFFFF"/>
        </w:rPr>
        <w:t>.  </w:t>
      </w:r>
    </w:p>
    <w:p w14:paraId="2282CCA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lastRenderedPageBreak/>
        <w:t>Permitir o desenvolvimento de múltiplas soluções e/ou produtos na mesma instalação, com endereços (URLs) diferentes.  </w:t>
      </w:r>
    </w:p>
    <w:p w14:paraId="0EF3008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administração de todas as soluções e/ou produtos no mesmo ambiente.  </w:t>
      </w:r>
    </w:p>
    <w:p w14:paraId="1B67582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definição de grupos de administradores diferentes para cada produto.  </w:t>
      </w:r>
    </w:p>
    <w:p w14:paraId="66AD198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concessão de acesso ao administrador apenas para a estrutura das soluções e/ou produtos aos quais tiver permissão de administração.  </w:t>
      </w:r>
    </w:p>
    <w:p w14:paraId="19B9D9B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o compartilhamento de componentes entre as soluções e/ou produtos por meio de interface gráfica, de modo que os componentes mantenham leiaute próprio, e seu conteúdo seja configurável para apresentar as mesmas informações ou informações específicas em cada produto instanciado.  </w:t>
      </w:r>
    </w:p>
    <w:p w14:paraId="09E3054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estruturas próprias em tantos níveis hierárquicos quanto necessários.  </w:t>
      </w:r>
    </w:p>
    <w:p w14:paraId="654D16B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interface gráfica para gerenciamento de toda estrutura de áreas, subáreas e páginas, sem a necessidade de programação, de forma que, quando essas forem criadas, editadas ou excluídas do produto, essas alterações sejam refletidas imediatamente na navegação do usuário que realizou a mudança.  </w:t>
      </w:r>
    </w:p>
    <w:p w14:paraId="596CE8E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Garantir a compatibilidade dos conteúdos entre a versão de implantação e as futuras versões do produto, de modo que, ao ser feita a atualização de uma versão para uma mais nova, todos os conteúdos sejam recepcionados e disponibilizados automaticamente.  </w:t>
      </w:r>
    </w:p>
    <w:p w14:paraId="422FED3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interface gráfica na própria ferramenta para configuração e parametrização de funcionalidades.  </w:t>
      </w:r>
    </w:p>
    <w:p w14:paraId="43AD18A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Suportar o desenvolvimento, a publicação e a depuração remota de funcionalidades em ambiente integrado via web.  </w:t>
      </w:r>
    </w:p>
    <w:p w14:paraId="629769D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Disponibilizar APIs para acesso e manipulação dos conteúdos do produto, permitindo leitura, alteração, criação de novos conteúdos e exclusão de </w:t>
      </w:r>
      <w:proofErr w:type="spellStart"/>
      <w:r w:rsidRPr="005854D0">
        <w:rPr>
          <w:rStyle w:val="normaltextrun"/>
          <w:shd w:val="clear" w:color="auto" w:fill="FFFFFF"/>
        </w:rPr>
        <w:t>conteúdos</w:t>
      </w:r>
      <w:proofErr w:type="spellEnd"/>
      <w:r w:rsidRPr="005854D0">
        <w:rPr>
          <w:rStyle w:val="normaltextrun"/>
          <w:shd w:val="clear" w:color="auto" w:fill="FFFFFF"/>
        </w:rPr>
        <w:t>.  </w:t>
      </w:r>
    </w:p>
    <w:p w14:paraId="65C3B57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Disponibilizar APIs para programação de aplicações integradas ao produto em </w:t>
      </w:r>
      <w:r w:rsidRPr="005854D0">
        <w:rPr>
          <w:rStyle w:val="normaltextrun"/>
          <w:shd w:val="clear" w:color="auto" w:fill="FFFFFF"/>
        </w:rPr>
        <w:lastRenderedPageBreak/>
        <w:t>linguagem Java ou PHP, a critério da CONTRATADA.  </w:t>
      </w:r>
    </w:p>
    <w:p w14:paraId="2015931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APIs para acesso e manipulação de usuários e grupos de usuários cadastrados no produto, permitindo a inclusão, exclusão e modificação dos dados de usuários e grupos, bem como a vinculação de usuários e grupos a permissões de acesso a objetos do produto.  </w:t>
      </w:r>
    </w:p>
    <w:p w14:paraId="76B797D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Permitir a transferência de códigos, conteúdos e perfis de segurança entre os ambientes de desenvolvimento, homologação e produção no modo hot </w:t>
      </w:r>
      <w:proofErr w:type="spellStart"/>
      <w:r w:rsidRPr="005854D0">
        <w:rPr>
          <w:rStyle w:val="normaltextrun"/>
          <w:shd w:val="clear" w:color="auto" w:fill="FFFFFF"/>
        </w:rPr>
        <w:t>deploy</w:t>
      </w:r>
      <w:proofErr w:type="spellEnd"/>
      <w:r w:rsidRPr="005854D0">
        <w:rPr>
          <w:rStyle w:val="normaltextrun"/>
          <w:shd w:val="clear" w:color="auto" w:fill="FFFFFF"/>
        </w:rPr>
        <w:t>, sem a necessidade de interromper os serviços do produto, sem ter que reiniciar o servidor de aplicação.  </w:t>
      </w:r>
    </w:p>
    <w:p w14:paraId="7C47FFF1" w14:textId="1F26DCB0"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Possibilitar configuração e alteração dos recursos disponíveis pela ferramenta de acordo com as necessidades específicas </w:t>
      </w:r>
      <w:r w:rsidR="00E91EBB" w:rsidRPr="005854D0">
        <w:rPr>
          <w:rStyle w:val="normaltextrun"/>
          <w:shd w:val="clear" w:color="auto" w:fill="FFFFFF"/>
        </w:rPr>
        <w:t>do CONTRATANTE</w:t>
      </w:r>
      <w:r w:rsidRPr="005854D0">
        <w:rPr>
          <w:rStyle w:val="normaltextrun"/>
          <w:shd w:val="clear" w:color="auto" w:fill="FFFFFF"/>
        </w:rPr>
        <w:t>.  </w:t>
      </w:r>
    </w:p>
    <w:p w14:paraId="7132CAA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inclusão de extensões sem a perda da garantia do produto.  </w:t>
      </w:r>
    </w:p>
    <w:p w14:paraId="4494ECCA" w14:textId="43B5BF1D"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componentes/recursos para promover a integração com sistemas corporativos e conteúdos externos, especialmente sistemas desenvolvidos em Java, .NET, PHP, ASP etc.  </w:t>
      </w:r>
    </w:p>
    <w:p w14:paraId="204CDAE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o desenvolvimento de componentes em linguagem Java que sejam inseridos à biblioteca de componentes do produto.  </w:t>
      </w:r>
    </w:p>
    <w:p w14:paraId="3F776BE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Reconhecer os componentes desenvolvidos de acordo com o padrão definido, aplicando as políticas de permissões através de interface da própria ferramenta.  </w:t>
      </w:r>
    </w:p>
    <w:p w14:paraId="63731A1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uma API REST que permita a criação de programas para automatizar as tarefas de criação e gestão dos objetos do produto.  </w:t>
      </w:r>
    </w:p>
    <w:p w14:paraId="51BBCAE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Dispor de profissionais com qualificações compatíveis às apresentadas no Anexo V deste ETP – Qualificação dos Perfis Profissionais. </w:t>
      </w:r>
    </w:p>
    <w:p w14:paraId="2C63D9C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Gerar URL representativa e amigável, em língua portuguesa.  </w:t>
      </w:r>
    </w:p>
    <w:p w14:paraId="0DA5B92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Compor caminho da URL de acordo com a estrutura de navegação do produto.  </w:t>
      </w:r>
    </w:p>
    <w:p w14:paraId="29BCC03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nomes de páginas de acordo com seu conteúdo.  </w:t>
      </w:r>
    </w:p>
    <w:p w14:paraId="49260C6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Possibilitar a criação de regras específicas para geração da URL, permitindo a </w:t>
      </w:r>
      <w:r w:rsidRPr="005854D0">
        <w:rPr>
          <w:rStyle w:val="normaltextrun"/>
          <w:shd w:val="clear" w:color="auto" w:fill="FFFFFF"/>
        </w:rPr>
        <w:lastRenderedPageBreak/>
        <w:t xml:space="preserve">criação de nomenclatura significativa que facilite o acesso a </w:t>
      </w:r>
      <w:proofErr w:type="spellStart"/>
      <w:r w:rsidRPr="005854D0">
        <w:rPr>
          <w:rStyle w:val="normaltextrun"/>
          <w:shd w:val="clear" w:color="auto" w:fill="FFFFFF"/>
        </w:rPr>
        <w:t>conteúdos</w:t>
      </w:r>
      <w:proofErr w:type="spellEnd"/>
      <w:r w:rsidRPr="005854D0">
        <w:rPr>
          <w:rStyle w:val="normaltextrun"/>
          <w:shd w:val="clear" w:color="auto" w:fill="FFFFFF"/>
        </w:rPr>
        <w:t xml:space="preserve"> disponibilizados no produto.  </w:t>
      </w:r>
    </w:p>
    <w:p w14:paraId="53B6241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ao administrador mudar a estrutura do produto, incluindo a hierarquia de áreas e subáreas, além de mover componentes entre páginas, através da interface gráfica, sem que seja necessário consertar links entre os componentes do produto.  </w:t>
      </w:r>
    </w:p>
    <w:p w14:paraId="0D93059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acesso ao conteúdo disponível no produto em dispositivos móveis como celulares e tablets, sem perda de qualidade ou configuração.  </w:t>
      </w:r>
    </w:p>
    <w:p w14:paraId="5C4AEC3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criação de versões específicas para dispositivos móveis, com páginas e conteúdos existentes na versão principal.  </w:t>
      </w:r>
    </w:p>
    <w:p w14:paraId="4153E85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visualizador da versão dos conteúdos pelos dispositivos móveis ao gestor da página ou do conteúdo.  </w:t>
      </w:r>
    </w:p>
    <w:p w14:paraId="4B04676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Oferecer compatibilidade com os principais navegadores do mercado, tais como: Internet Explorer 11 e superiores, Mozilla Firefox 38 e superiores, Google Chrome 43 e superiores, e, Safari 8 e superiores.  </w:t>
      </w:r>
    </w:p>
    <w:p w14:paraId="0300D86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a interface de gestão de conteúdos em português do Brasil.  </w:t>
      </w:r>
    </w:p>
    <w:p w14:paraId="527AC16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publicação de conteúdos em diferentes idiomas, permitindo a internacionalização do produto no mínimo em português do Brasil, inglês e espanhol.  </w:t>
      </w:r>
    </w:p>
    <w:p w14:paraId="4A5A926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definição prévia pelo administrador dos idiomas que serão disponibilizados para inserção de conteúdo pelos usuários.  </w:t>
      </w:r>
    </w:p>
    <w:p w14:paraId="0FAEEE7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Manter informações (logs) no padrão W3C que permitam monitorar a colaboração dos usuários, suas operações e acessos, e o registro de data e hora da ação.  </w:t>
      </w:r>
    </w:p>
    <w:p w14:paraId="44FFAA9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Manter histórico das operações de criação, alteração ou exclusão de páginas e </w:t>
      </w:r>
      <w:proofErr w:type="spellStart"/>
      <w:r w:rsidRPr="005854D0">
        <w:rPr>
          <w:rStyle w:val="normaltextrun"/>
          <w:shd w:val="clear" w:color="auto" w:fill="FFFFFF"/>
        </w:rPr>
        <w:t>conteúdos</w:t>
      </w:r>
      <w:proofErr w:type="spellEnd"/>
      <w:r w:rsidRPr="005854D0">
        <w:rPr>
          <w:rStyle w:val="normaltextrun"/>
          <w:shd w:val="clear" w:color="auto" w:fill="FFFFFF"/>
        </w:rPr>
        <w:t>.  </w:t>
      </w:r>
    </w:p>
    <w:p w14:paraId="1F404EC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Dados estatísticos de acesso: personalizados e integração com o Google </w:t>
      </w:r>
      <w:proofErr w:type="spellStart"/>
      <w:r w:rsidRPr="005854D0">
        <w:rPr>
          <w:rStyle w:val="normaltextrun"/>
          <w:shd w:val="clear" w:color="auto" w:fill="FFFFFF"/>
        </w:rPr>
        <w:t>Analytics</w:t>
      </w:r>
      <w:proofErr w:type="spellEnd"/>
      <w:r w:rsidRPr="005854D0">
        <w:rPr>
          <w:rStyle w:val="normaltextrun"/>
          <w:shd w:val="clear" w:color="auto" w:fill="FFFFFF"/>
        </w:rPr>
        <w:t xml:space="preserve"> e Microsoft </w:t>
      </w:r>
      <w:proofErr w:type="spellStart"/>
      <w:r w:rsidRPr="005854D0">
        <w:rPr>
          <w:rStyle w:val="normaltextrun"/>
          <w:shd w:val="clear" w:color="auto" w:fill="FFFFFF"/>
        </w:rPr>
        <w:t>Clarity</w:t>
      </w:r>
      <w:proofErr w:type="spellEnd"/>
      <w:r w:rsidRPr="005854D0">
        <w:rPr>
          <w:rStyle w:val="normaltextrun"/>
          <w:shd w:val="clear" w:color="auto" w:fill="FFFFFF"/>
        </w:rPr>
        <w:t xml:space="preserve"> (por página, matéria, vídeo e transmissões).  </w:t>
      </w:r>
    </w:p>
    <w:p w14:paraId="011A0B2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Permitir a diagramação do leiaute e instanciação dos componentes nas páginas </w:t>
      </w:r>
      <w:r w:rsidRPr="005854D0">
        <w:rPr>
          <w:rStyle w:val="normaltextrun"/>
          <w:shd w:val="clear" w:color="auto" w:fill="FFFFFF"/>
        </w:rPr>
        <w:lastRenderedPageBreak/>
        <w:t>através do uso de interface WYSISWYG com recursos drag-</w:t>
      </w:r>
      <w:proofErr w:type="spellStart"/>
      <w:r w:rsidRPr="005854D0">
        <w:rPr>
          <w:rStyle w:val="normaltextrun"/>
          <w:shd w:val="clear" w:color="auto" w:fill="FFFFFF"/>
        </w:rPr>
        <w:t>and</w:t>
      </w:r>
      <w:proofErr w:type="spellEnd"/>
      <w:r w:rsidRPr="005854D0">
        <w:rPr>
          <w:rStyle w:val="normaltextrun"/>
          <w:shd w:val="clear" w:color="auto" w:fill="FFFFFF"/>
        </w:rPr>
        <w:t>-</w:t>
      </w:r>
      <w:proofErr w:type="spellStart"/>
      <w:r w:rsidRPr="005854D0">
        <w:rPr>
          <w:rStyle w:val="normaltextrun"/>
          <w:shd w:val="clear" w:color="auto" w:fill="FFFFFF"/>
        </w:rPr>
        <w:t>drop</w:t>
      </w:r>
      <w:proofErr w:type="spellEnd"/>
      <w:r w:rsidRPr="005854D0">
        <w:rPr>
          <w:rStyle w:val="normaltextrun"/>
          <w:shd w:val="clear" w:color="auto" w:fill="FFFFFF"/>
        </w:rPr>
        <w:t>, sem a necessidade de conhecimentos em programação.  </w:t>
      </w:r>
    </w:p>
    <w:p w14:paraId="5F2B4E4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pelo administrador das regiões de cada página que poderão ter sua diagramação alterada pelo usuário final.  </w:t>
      </w:r>
    </w:p>
    <w:p w14:paraId="1B66FBF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pelo administrador dos componentes e instâncias de componentes que poderão ser acrescentados ou retirados de uma página pelo usuário final.  </w:t>
      </w:r>
    </w:p>
    <w:p w14:paraId="58DC4569"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determinados usuários definam a diagramação de uma página a ser utilizada como padrão pelos demais usuários.  </w:t>
      </w:r>
    </w:p>
    <w:p w14:paraId="155FA67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pelo administrador de quais recursos de formatação do editor e páginas devem estar disponíveis para os usuários.  </w:t>
      </w:r>
    </w:p>
    <w:p w14:paraId="1181C42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Aceitar definições de folhas de estilo (</w:t>
      </w:r>
      <w:proofErr w:type="spellStart"/>
      <w:r w:rsidRPr="005854D0">
        <w:rPr>
          <w:rStyle w:val="normaltextrun"/>
          <w:shd w:val="clear" w:color="auto" w:fill="FFFFFF"/>
        </w:rPr>
        <w:t>css</w:t>
      </w:r>
      <w:proofErr w:type="spellEnd"/>
      <w:r w:rsidRPr="005854D0">
        <w:rPr>
          <w:rStyle w:val="normaltextrun"/>
          <w:shd w:val="clear" w:color="auto" w:fill="FFFFFF"/>
        </w:rPr>
        <w:t>) específicas como formatação obrigatória.  </w:t>
      </w:r>
    </w:p>
    <w:p w14:paraId="3A4DCF8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desvincular páginas originárias de modelos, tornando-as editáveis de forma independente.  </w:t>
      </w:r>
    </w:p>
    <w:p w14:paraId="561E2D1A"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Possibilitar a associação de um arquivo HTML para definição do leiaute e diagramação de uma página, inclusive dos recursos CSS, imagens e </w:t>
      </w:r>
      <w:proofErr w:type="spellStart"/>
      <w:r w:rsidRPr="005854D0">
        <w:rPr>
          <w:rStyle w:val="normaltextrun"/>
          <w:shd w:val="clear" w:color="auto" w:fill="FFFFFF"/>
        </w:rPr>
        <w:t>Javascripts</w:t>
      </w:r>
      <w:proofErr w:type="spellEnd"/>
      <w:r w:rsidRPr="005854D0">
        <w:rPr>
          <w:rStyle w:val="normaltextrun"/>
          <w:shd w:val="clear" w:color="auto" w:fill="FFFFFF"/>
        </w:rPr>
        <w:t>.  </w:t>
      </w:r>
    </w:p>
    <w:p w14:paraId="5EB522D9"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associação de componentes do produto às regiões existentes na página incorporada, com o uso de recurso drag-</w:t>
      </w:r>
      <w:proofErr w:type="spellStart"/>
      <w:r w:rsidRPr="005854D0">
        <w:rPr>
          <w:rStyle w:val="normaltextrun"/>
          <w:shd w:val="clear" w:color="auto" w:fill="FFFFFF"/>
        </w:rPr>
        <w:t>and</w:t>
      </w:r>
      <w:proofErr w:type="spellEnd"/>
      <w:r w:rsidRPr="005854D0">
        <w:rPr>
          <w:rStyle w:val="normaltextrun"/>
          <w:shd w:val="clear" w:color="auto" w:fill="FFFFFF"/>
        </w:rPr>
        <w:t>-</w:t>
      </w:r>
      <w:proofErr w:type="spellStart"/>
      <w:r w:rsidRPr="005854D0">
        <w:rPr>
          <w:rStyle w:val="normaltextrun"/>
          <w:shd w:val="clear" w:color="auto" w:fill="FFFFFF"/>
        </w:rPr>
        <w:t>drop</w:t>
      </w:r>
      <w:proofErr w:type="spellEnd"/>
      <w:r w:rsidRPr="005854D0">
        <w:rPr>
          <w:rStyle w:val="normaltextrun"/>
          <w:shd w:val="clear" w:color="auto" w:fill="FFFFFF"/>
        </w:rPr>
        <w:t>.  </w:t>
      </w:r>
    </w:p>
    <w:p w14:paraId="6606C7F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Possibilitar a definição de informações ou regiões a serem exibidas na versão de impressão das páginas, além dos tipos de </w:t>
      </w:r>
      <w:proofErr w:type="spellStart"/>
      <w:r w:rsidRPr="005854D0">
        <w:rPr>
          <w:rStyle w:val="normaltextrun"/>
          <w:shd w:val="clear" w:color="auto" w:fill="FFFFFF"/>
        </w:rPr>
        <w:t>conteúdos</w:t>
      </w:r>
      <w:proofErr w:type="spellEnd"/>
      <w:r w:rsidRPr="005854D0">
        <w:rPr>
          <w:rStyle w:val="normaltextrun"/>
          <w:shd w:val="clear" w:color="auto" w:fill="FFFFFF"/>
        </w:rPr>
        <w:t xml:space="preserve"> e componentes publicáveis em cada região e leiaute de impressão.  </w:t>
      </w:r>
    </w:p>
    <w:p w14:paraId="2D31D5C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alteração do leiaute dos componentes com uso de XSL/XML, sem a necessidade de alteração do código fonte.  </w:t>
      </w:r>
    </w:p>
    <w:p w14:paraId="6BE2E99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utilização do mesmo componente com leiautes diferentes em páginas diferentes.  </w:t>
      </w:r>
    </w:p>
    <w:p w14:paraId="7B29205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usuários específicos definam a diagramação de uma página a ser visualizada como padrão pelos outros usuários, a critério do administrador.  </w:t>
      </w:r>
    </w:p>
    <w:p w14:paraId="73C9E66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lastRenderedPageBreak/>
        <w:t>Possuir recursos de modificação e formatação de fontes, cor do texto, parágrafos, posicionamento, inserção de tabelas, imagens, entre outros.  </w:t>
      </w:r>
    </w:p>
    <w:p w14:paraId="23988D3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Aceitar textos criados em outros editores de texto, preservando conteúdo e formatação visual.  </w:t>
      </w:r>
    </w:p>
    <w:p w14:paraId="2E6ED08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visualização e alteração do código HTML pelo usuário que alterou a diagramação, a critério do administrador.  </w:t>
      </w:r>
    </w:p>
    <w:p w14:paraId="6C417D9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customização das suas funcionalidades (botões) de acordo com cada usuário, a critério do administrador.  </w:t>
      </w:r>
    </w:p>
    <w:p w14:paraId="277BE17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atualização remota através de celulares e tablets.  </w:t>
      </w:r>
    </w:p>
    <w:p w14:paraId="5684B94A"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administradores criem tipos de conteúdos novos e diferenciados dos nativos, com os requisitos descritos abaixo.  </w:t>
      </w:r>
    </w:p>
    <w:p w14:paraId="3CC534C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campos novos alimentados através de tabelas de banco de dados ou listas de valores, sem a necessidade de conhecimentos de programação.  </w:t>
      </w:r>
    </w:p>
    <w:p w14:paraId="7486C1E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definição de fluxo de aprovação padrão para cada tipo, passível de definição específica de fluxo por instância de produto.  </w:t>
      </w:r>
    </w:p>
    <w:p w14:paraId="70C8E42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dos campos via interface gráfica, sem necessidade de conhecimentos em programação.  </w:t>
      </w:r>
    </w:p>
    <w:p w14:paraId="65E5791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dos recursos de publicação a serem disponibilizados para os gestores de determinado tipo de conteúdo.  </w:t>
      </w:r>
    </w:p>
    <w:p w14:paraId="2F6462B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formulários públicos ou restritos a serem preenchidos pelos usuários.  </w:t>
      </w:r>
    </w:p>
    <w:p w14:paraId="392BF91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os conteúdos dos formulários possam ser enviados a um e-mail pré-cadastrado ou ser armazenado e acessado em banco de dados.  </w:t>
      </w:r>
    </w:p>
    <w:p w14:paraId="6700F0A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criação de diversas seções para o mesmo tipo de conteúdo, com publicadores, aprovadores e administradores diferentes.  </w:t>
      </w:r>
    </w:p>
    <w:p w14:paraId="2A1D211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definição de diferentes fluxos de aprovação para cada seção de um mesmo tipo de conteúdo.  </w:t>
      </w:r>
    </w:p>
    <w:p w14:paraId="3A8A605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lastRenderedPageBreak/>
        <w:t xml:space="preserve">Permitir copiar uma área do produto e suas seções de conteúdo, </w:t>
      </w:r>
      <w:proofErr w:type="gramStart"/>
      <w:r w:rsidRPr="005854D0">
        <w:rPr>
          <w:rStyle w:val="normaltextrun"/>
          <w:shd w:val="clear" w:color="auto" w:fill="FFFFFF"/>
        </w:rPr>
        <w:t>criando automaticamente novas</w:t>
      </w:r>
      <w:proofErr w:type="gramEnd"/>
      <w:r w:rsidRPr="005854D0">
        <w:rPr>
          <w:rStyle w:val="normaltextrun"/>
          <w:shd w:val="clear" w:color="auto" w:fill="FFFFFF"/>
        </w:rPr>
        <w:t xml:space="preserve"> seções do mesmo tipo associadas à nova área.  </w:t>
      </w:r>
    </w:p>
    <w:p w14:paraId="699DE6C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Remover automaticamente as seções de conteúdo associadas quando uma área do produto for removida.  </w:t>
      </w:r>
    </w:p>
    <w:p w14:paraId="69AB5AF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mover as seções de conteúdo entre áreas do produto.  </w:t>
      </w:r>
    </w:p>
    <w:p w14:paraId="6DCD036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que o publicador selecione, no próprio formulário de publicação, em que seções o conteúdo deve ser publicado.  </w:t>
      </w:r>
    </w:p>
    <w:p w14:paraId="6D0777A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uma área do produto para administração de conteúdo, que seja acessível apenas aos usuários que têm permissões para gerenciar conteúdo.  </w:t>
      </w:r>
    </w:p>
    <w:p w14:paraId="5287272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a área de administração de conteúdo seja definida de forma totalmente customizada em termos de funcionalidades e leiaute.  </w:t>
      </w:r>
    </w:p>
    <w:p w14:paraId="25F5CE0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publicação de seções de conteúdo no formato RSS.  </w:t>
      </w:r>
    </w:p>
    <w:p w14:paraId="61ED814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pré-visualização do conteúdo antes de sua publicação efetiva.  </w:t>
      </w:r>
    </w:p>
    <w:p w14:paraId="6F84D34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Oferecer a visualização do conteúdo de maneira idêntica à publicação efetiva, inclusive com o leiaute definido para a página destino e seus demais </w:t>
      </w:r>
      <w:proofErr w:type="spellStart"/>
      <w:r w:rsidRPr="005854D0">
        <w:rPr>
          <w:rStyle w:val="normaltextrun"/>
          <w:shd w:val="clear" w:color="auto" w:fill="FFFFFF"/>
        </w:rPr>
        <w:t>conteúdos</w:t>
      </w:r>
      <w:proofErr w:type="spellEnd"/>
      <w:r w:rsidRPr="005854D0">
        <w:rPr>
          <w:rStyle w:val="normaltextrun"/>
          <w:shd w:val="clear" w:color="auto" w:fill="FFFFFF"/>
        </w:rPr>
        <w:t>.  </w:t>
      </w:r>
    </w:p>
    <w:p w14:paraId="55AB741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repositório que permita aos usuários publicadores gerenciar e organizar imagens incluídas em seus conteúdos.  </w:t>
      </w:r>
    </w:p>
    <w:p w14:paraId="2D91498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inclusão de imagens no repositório carregadas diretamente do computador do publicador.  </w:t>
      </w:r>
    </w:p>
    <w:p w14:paraId="39BEC29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organização de imagens em hierarquia de pastas.  </w:t>
      </w:r>
    </w:p>
    <w:p w14:paraId="663B1E8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Oferecer a possibilidade de criação de diversos repositórios de imagens, com permissões de leitura e escrita diferentes.  </w:t>
      </w:r>
    </w:p>
    <w:p w14:paraId="050FD3F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Possuir recurso para criação e administração de álbuns de fotos, sem necessidade de programação adicional.  </w:t>
      </w:r>
    </w:p>
    <w:p w14:paraId="4B42EB1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de fluxo de aprovação para que determinados perfis de usuários tenham que aprovar um conteúdo publicado por algum usuário antes que este seja disponibilizado efetivamente.  </w:t>
      </w:r>
    </w:p>
    <w:p w14:paraId="6142AF9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lastRenderedPageBreak/>
        <w:t>Enviar notificações automaticamente por e-mail quando o usuário receber conteúdo que dependa de sua ação para ser publicado.  </w:t>
      </w:r>
    </w:p>
    <w:p w14:paraId="56564D6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associação de um fluxo de aprovação diferente a cada seção de tipo de conteúdo.  </w:t>
      </w:r>
    </w:p>
    <w:p w14:paraId="47E5433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Armazenar automaticamente versões anteriores dos conteúdos, e possibilitar a utilização de versões anteriores sem perda da atual.  </w:t>
      </w:r>
    </w:p>
    <w:p w14:paraId="414F543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Prover controle de alteração do conteúdo, para que dois usuários não alterem o mesmo conteúdo ao mesmo tempo.  </w:t>
      </w:r>
    </w:p>
    <w:p w14:paraId="1B5DA7C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Prover nativamente a inclusão de diferentes tipos de conteúdo, tais como: notícias, eventos, links, banners, documentos, perguntas mais frequentes (FAQ), entre outros, sem que seja necessário criar tipos de conteúdo novos ou fazer novos desenvolvimentos.  </w:t>
      </w:r>
    </w:p>
    <w:p w14:paraId="72FA5E2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Permitir a utilização do recurso de </w:t>
      </w:r>
      <w:proofErr w:type="spellStart"/>
      <w:r w:rsidRPr="005854D0">
        <w:rPr>
          <w:rStyle w:val="normaltextrun"/>
          <w:shd w:val="clear" w:color="auto" w:fill="FFFFFF"/>
        </w:rPr>
        <w:t>Captcha</w:t>
      </w:r>
      <w:proofErr w:type="spellEnd"/>
      <w:r w:rsidRPr="005854D0">
        <w:rPr>
          <w:rStyle w:val="normaltextrun"/>
          <w:shd w:val="clear" w:color="auto" w:fill="FFFFFF"/>
        </w:rPr>
        <w:t xml:space="preserve"> ("</w:t>
      </w:r>
      <w:proofErr w:type="spellStart"/>
      <w:r w:rsidRPr="005854D0">
        <w:rPr>
          <w:rStyle w:val="normaltextrun"/>
          <w:shd w:val="clear" w:color="auto" w:fill="FFFFFF"/>
        </w:rPr>
        <w:t>Completely</w:t>
      </w:r>
      <w:proofErr w:type="spellEnd"/>
      <w:r w:rsidRPr="005854D0">
        <w:rPr>
          <w:rStyle w:val="normaltextrun"/>
          <w:shd w:val="clear" w:color="auto" w:fill="FFFFFF"/>
        </w:rPr>
        <w:t xml:space="preserve"> </w:t>
      </w:r>
      <w:proofErr w:type="spellStart"/>
      <w:r w:rsidRPr="005854D0">
        <w:rPr>
          <w:rStyle w:val="normaltextrun"/>
          <w:shd w:val="clear" w:color="auto" w:fill="FFFFFF"/>
        </w:rPr>
        <w:t>Automated</w:t>
      </w:r>
      <w:proofErr w:type="spellEnd"/>
      <w:r w:rsidRPr="005854D0">
        <w:rPr>
          <w:rStyle w:val="normaltextrun"/>
          <w:shd w:val="clear" w:color="auto" w:fill="FFFFFF"/>
        </w:rPr>
        <w:t xml:space="preserve"> </w:t>
      </w:r>
      <w:proofErr w:type="spellStart"/>
      <w:r w:rsidRPr="005854D0">
        <w:rPr>
          <w:rStyle w:val="normaltextrun"/>
          <w:shd w:val="clear" w:color="auto" w:fill="FFFFFF"/>
        </w:rPr>
        <w:t>Public</w:t>
      </w:r>
      <w:proofErr w:type="spellEnd"/>
      <w:r w:rsidRPr="005854D0">
        <w:rPr>
          <w:rStyle w:val="normaltextrun"/>
          <w:shd w:val="clear" w:color="auto" w:fill="FFFFFF"/>
        </w:rPr>
        <w:t xml:space="preserve"> Turing </w:t>
      </w:r>
      <w:proofErr w:type="spellStart"/>
      <w:r w:rsidRPr="005854D0">
        <w:rPr>
          <w:rStyle w:val="normaltextrun"/>
          <w:shd w:val="clear" w:color="auto" w:fill="FFFFFF"/>
        </w:rPr>
        <w:t>test</w:t>
      </w:r>
      <w:proofErr w:type="spellEnd"/>
      <w:r w:rsidRPr="005854D0">
        <w:rPr>
          <w:rStyle w:val="normaltextrun"/>
          <w:shd w:val="clear" w:color="auto" w:fill="FFFFFF"/>
        </w:rPr>
        <w:t xml:space="preserve"> </w:t>
      </w:r>
      <w:proofErr w:type="spellStart"/>
      <w:r w:rsidRPr="005854D0">
        <w:rPr>
          <w:rStyle w:val="normaltextrun"/>
          <w:shd w:val="clear" w:color="auto" w:fill="FFFFFF"/>
        </w:rPr>
        <w:t>to</w:t>
      </w:r>
      <w:proofErr w:type="spellEnd"/>
      <w:r w:rsidRPr="005854D0">
        <w:rPr>
          <w:rStyle w:val="normaltextrun"/>
          <w:shd w:val="clear" w:color="auto" w:fill="FFFFFF"/>
        </w:rPr>
        <w:t xml:space="preserve"> </w:t>
      </w:r>
      <w:proofErr w:type="spellStart"/>
      <w:r w:rsidRPr="005854D0">
        <w:rPr>
          <w:rStyle w:val="normaltextrun"/>
          <w:shd w:val="clear" w:color="auto" w:fill="FFFFFF"/>
        </w:rPr>
        <w:t>tell</w:t>
      </w:r>
      <w:proofErr w:type="spellEnd"/>
      <w:r w:rsidRPr="005854D0">
        <w:rPr>
          <w:rStyle w:val="normaltextrun"/>
          <w:shd w:val="clear" w:color="auto" w:fill="FFFFFF"/>
        </w:rPr>
        <w:t xml:space="preserve"> </w:t>
      </w:r>
      <w:proofErr w:type="spellStart"/>
      <w:r w:rsidRPr="005854D0">
        <w:rPr>
          <w:rStyle w:val="normaltextrun"/>
          <w:shd w:val="clear" w:color="auto" w:fill="FFFFFF"/>
        </w:rPr>
        <w:t>Computers</w:t>
      </w:r>
      <w:proofErr w:type="spellEnd"/>
      <w:r w:rsidRPr="005854D0">
        <w:rPr>
          <w:rStyle w:val="normaltextrun"/>
          <w:shd w:val="clear" w:color="auto" w:fill="FFFFFF"/>
        </w:rPr>
        <w:t xml:space="preserve"> </w:t>
      </w:r>
      <w:proofErr w:type="spellStart"/>
      <w:r w:rsidRPr="005854D0">
        <w:rPr>
          <w:rStyle w:val="normaltextrun"/>
          <w:shd w:val="clear" w:color="auto" w:fill="FFFFFF"/>
        </w:rPr>
        <w:t>and</w:t>
      </w:r>
      <w:proofErr w:type="spellEnd"/>
      <w:r w:rsidRPr="005854D0">
        <w:rPr>
          <w:rStyle w:val="normaltextrun"/>
          <w:shd w:val="clear" w:color="auto" w:fill="FFFFFF"/>
        </w:rPr>
        <w:t xml:space="preserve"> </w:t>
      </w:r>
      <w:proofErr w:type="spellStart"/>
      <w:r w:rsidRPr="005854D0">
        <w:rPr>
          <w:rStyle w:val="normaltextrun"/>
          <w:shd w:val="clear" w:color="auto" w:fill="FFFFFF"/>
        </w:rPr>
        <w:t>Humans</w:t>
      </w:r>
      <w:proofErr w:type="spellEnd"/>
      <w:r w:rsidRPr="005854D0">
        <w:rPr>
          <w:rStyle w:val="normaltextrun"/>
          <w:shd w:val="clear" w:color="auto" w:fill="FFFFFF"/>
        </w:rPr>
        <w:t xml:space="preserve"> Apart") nas páginas do produto de modo a garantir a disponibilização da página que se quer proteger somente a usuários humanos.  </w:t>
      </w:r>
    </w:p>
    <w:p w14:paraId="09FBB8D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Oferecer, a critério do administrador, recursos para que usuários possam se pronunciar a respeito dos conteúdos publicados, com comentários, com ou sem moderação, e atribuição de notas ou categorias (</w:t>
      </w:r>
      <w:proofErr w:type="spellStart"/>
      <w:r w:rsidRPr="005854D0">
        <w:rPr>
          <w:rStyle w:val="normaltextrun"/>
          <w:shd w:val="clear" w:color="auto" w:fill="FFFFFF"/>
        </w:rPr>
        <w:t>tags</w:t>
      </w:r>
      <w:proofErr w:type="spellEnd"/>
      <w:r w:rsidRPr="005854D0">
        <w:rPr>
          <w:rStyle w:val="normaltextrun"/>
          <w:shd w:val="clear" w:color="auto" w:fill="FFFFFF"/>
        </w:rPr>
        <w:t>).  </w:t>
      </w:r>
    </w:p>
    <w:p w14:paraId="18EFF24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instanciação e gestão de bibliotecas de documentos específicas por comunidades e soluções e/ou produtos.  </w:t>
      </w:r>
    </w:p>
    <w:p w14:paraId="482EF25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instanciação e gestão de galerias multimídia específicas por comunidades e soluções e/ou produtos.  </w:t>
      </w:r>
    </w:p>
    <w:p w14:paraId="4C13342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bloqueio e aplicação de permissões nos arquivos.  </w:t>
      </w:r>
    </w:p>
    <w:p w14:paraId="17C428B0" w14:textId="5DA11B9F"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Suportar os formatos mais comuns de arquivos de texto, imagens, áudio e vídeo (</w:t>
      </w:r>
      <w:proofErr w:type="spellStart"/>
      <w:r w:rsidRPr="005854D0">
        <w:rPr>
          <w:rStyle w:val="normaltextrun"/>
          <w:shd w:val="clear" w:color="auto" w:fill="FFFFFF"/>
        </w:rPr>
        <w:t>pdf</w:t>
      </w:r>
      <w:proofErr w:type="spellEnd"/>
      <w:r w:rsidRPr="005854D0">
        <w:rPr>
          <w:rStyle w:val="normaltextrun"/>
          <w:shd w:val="clear" w:color="auto" w:fill="FFFFFF"/>
        </w:rPr>
        <w:t xml:space="preserve">, </w:t>
      </w:r>
      <w:proofErr w:type="spellStart"/>
      <w:r w:rsidRPr="005854D0">
        <w:rPr>
          <w:rStyle w:val="normaltextrun"/>
          <w:shd w:val="clear" w:color="auto" w:fill="FFFFFF"/>
        </w:rPr>
        <w:t>doc</w:t>
      </w:r>
      <w:proofErr w:type="spellEnd"/>
      <w:r w:rsidRPr="005854D0">
        <w:rPr>
          <w:rStyle w:val="normaltextrun"/>
          <w:shd w:val="clear" w:color="auto" w:fill="FFFFFF"/>
        </w:rPr>
        <w:t xml:space="preserve">, </w:t>
      </w:r>
      <w:proofErr w:type="spellStart"/>
      <w:r w:rsidRPr="005854D0">
        <w:rPr>
          <w:rStyle w:val="normaltextrun"/>
          <w:shd w:val="clear" w:color="auto" w:fill="FFFFFF"/>
        </w:rPr>
        <w:t>docx</w:t>
      </w:r>
      <w:proofErr w:type="spellEnd"/>
      <w:r w:rsidRPr="005854D0">
        <w:rPr>
          <w:rStyle w:val="normaltextrun"/>
          <w:shd w:val="clear" w:color="auto" w:fill="FFFFFF"/>
        </w:rPr>
        <w:t xml:space="preserve">, </w:t>
      </w:r>
      <w:proofErr w:type="spellStart"/>
      <w:r w:rsidRPr="005854D0">
        <w:rPr>
          <w:rStyle w:val="normaltextrun"/>
          <w:shd w:val="clear" w:color="auto" w:fill="FFFFFF"/>
        </w:rPr>
        <w:t>txt</w:t>
      </w:r>
      <w:proofErr w:type="spellEnd"/>
      <w:r w:rsidRPr="005854D0">
        <w:rPr>
          <w:rStyle w:val="normaltextrun"/>
          <w:shd w:val="clear" w:color="auto" w:fill="FFFFFF"/>
        </w:rPr>
        <w:t xml:space="preserve">, </w:t>
      </w:r>
      <w:proofErr w:type="spellStart"/>
      <w:r w:rsidRPr="005854D0">
        <w:rPr>
          <w:rStyle w:val="normaltextrun"/>
          <w:shd w:val="clear" w:color="auto" w:fill="FFFFFF"/>
        </w:rPr>
        <w:t>xls</w:t>
      </w:r>
      <w:proofErr w:type="spellEnd"/>
      <w:r w:rsidRPr="005854D0">
        <w:rPr>
          <w:rStyle w:val="normaltextrun"/>
          <w:shd w:val="clear" w:color="auto" w:fill="FFFFFF"/>
        </w:rPr>
        <w:t xml:space="preserve">, </w:t>
      </w:r>
      <w:proofErr w:type="spellStart"/>
      <w:r w:rsidRPr="005854D0">
        <w:rPr>
          <w:rStyle w:val="normaltextrun"/>
          <w:shd w:val="clear" w:color="auto" w:fill="FFFFFF"/>
        </w:rPr>
        <w:t>xlsx</w:t>
      </w:r>
      <w:proofErr w:type="spellEnd"/>
      <w:r w:rsidRPr="005854D0">
        <w:rPr>
          <w:rStyle w:val="normaltextrun"/>
          <w:shd w:val="clear" w:color="auto" w:fill="FFFFFF"/>
        </w:rPr>
        <w:t xml:space="preserve">, </w:t>
      </w:r>
      <w:proofErr w:type="spellStart"/>
      <w:r w:rsidRPr="005854D0">
        <w:rPr>
          <w:rStyle w:val="normaltextrun"/>
          <w:shd w:val="clear" w:color="auto" w:fill="FFFFFF"/>
        </w:rPr>
        <w:t>ppt</w:t>
      </w:r>
      <w:proofErr w:type="spellEnd"/>
      <w:r w:rsidRPr="005854D0">
        <w:rPr>
          <w:rStyle w:val="normaltextrun"/>
          <w:shd w:val="clear" w:color="auto" w:fill="FFFFFF"/>
        </w:rPr>
        <w:t xml:space="preserve">, </w:t>
      </w:r>
      <w:proofErr w:type="spellStart"/>
      <w:r w:rsidRPr="005854D0">
        <w:rPr>
          <w:rStyle w:val="normaltextrun"/>
          <w:shd w:val="clear" w:color="auto" w:fill="FFFFFF"/>
        </w:rPr>
        <w:t>pptx</w:t>
      </w:r>
      <w:proofErr w:type="spellEnd"/>
      <w:r w:rsidRPr="005854D0">
        <w:rPr>
          <w:rStyle w:val="normaltextrun"/>
          <w:shd w:val="clear" w:color="auto" w:fill="FFFFFF"/>
        </w:rPr>
        <w:t xml:space="preserve">, tif, gif, bmp, </w:t>
      </w:r>
      <w:proofErr w:type="spellStart"/>
      <w:r w:rsidRPr="005854D0">
        <w:rPr>
          <w:rStyle w:val="normaltextrun"/>
          <w:shd w:val="clear" w:color="auto" w:fill="FFFFFF"/>
        </w:rPr>
        <w:t>jpg</w:t>
      </w:r>
      <w:proofErr w:type="spellEnd"/>
      <w:r w:rsidRPr="005854D0">
        <w:rPr>
          <w:rStyle w:val="normaltextrun"/>
          <w:shd w:val="clear" w:color="auto" w:fill="FFFFFF"/>
        </w:rPr>
        <w:t xml:space="preserve">, jpeg, mp3, </w:t>
      </w:r>
      <w:proofErr w:type="spellStart"/>
      <w:r w:rsidRPr="005854D0">
        <w:rPr>
          <w:rStyle w:val="normaltextrun"/>
          <w:shd w:val="clear" w:color="auto" w:fill="FFFFFF"/>
        </w:rPr>
        <w:t>wav</w:t>
      </w:r>
      <w:proofErr w:type="spellEnd"/>
      <w:r w:rsidRPr="005854D0">
        <w:rPr>
          <w:rStyle w:val="normaltextrun"/>
          <w:shd w:val="clear" w:color="auto" w:fill="FFFFFF"/>
        </w:rPr>
        <w:t xml:space="preserve">, </w:t>
      </w:r>
      <w:proofErr w:type="spellStart"/>
      <w:r w:rsidRPr="005854D0">
        <w:rPr>
          <w:rStyle w:val="normaltextrun"/>
          <w:shd w:val="clear" w:color="auto" w:fill="FFFFFF"/>
        </w:rPr>
        <w:t>wma</w:t>
      </w:r>
      <w:proofErr w:type="spellEnd"/>
      <w:r w:rsidRPr="005854D0">
        <w:rPr>
          <w:rStyle w:val="normaltextrun"/>
          <w:shd w:val="clear" w:color="auto" w:fill="FFFFFF"/>
        </w:rPr>
        <w:t xml:space="preserve">, </w:t>
      </w:r>
      <w:proofErr w:type="spellStart"/>
      <w:r w:rsidRPr="005854D0">
        <w:rPr>
          <w:rStyle w:val="normaltextrun"/>
          <w:shd w:val="clear" w:color="auto" w:fill="FFFFFF"/>
        </w:rPr>
        <w:t>wmv</w:t>
      </w:r>
      <w:proofErr w:type="spellEnd"/>
      <w:r w:rsidRPr="005854D0">
        <w:rPr>
          <w:rStyle w:val="normaltextrun"/>
          <w:shd w:val="clear" w:color="auto" w:fill="FFFFFF"/>
        </w:rPr>
        <w:t xml:space="preserve">, </w:t>
      </w:r>
      <w:proofErr w:type="spellStart"/>
      <w:r w:rsidRPr="005854D0">
        <w:rPr>
          <w:rStyle w:val="normaltextrun"/>
          <w:shd w:val="clear" w:color="auto" w:fill="FFFFFF"/>
        </w:rPr>
        <w:t>swf</w:t>
      </w:r>
      <w:proofErr w:type="spellEnd"/>
      <w:r w:rsidRPr="005854D0">
        <w:rPr>
          <w:rStyle w:val="normaltextrun"/>
          <w:shd w:val="clear" w:color="auto" w:fill="FFFFFF"/>
        </w:rPr>
        <w:t xml:space="preserve">, </w:t>
      </w:r>
      <w:proofErr w:type="spellStart"/>
      <w:r w:rsidRPr="005854D0">
        <w:rPr>
          <w:rStyle w:val="normaltextrun"/>
          <w:shd w:val="clear" w:color="auto" w:fill="FFFFFF"/>
        </w:rPr>
        <w:t>avi</w:t>
      </w:r>
      <w:proofErr w:type="spellEnd"/>
      <w:r w:rsidRPr="005854D0">
        <w:rPr>
          <w:rStyle w:val="normaltextrun"/>
          <w:shd w:val="clear" w:color="auto" w:fill="FFFFFF"/>
        </w:rPr>
        <w:t xml:space="preserve">, </w:t>
      </w:r>
      <w:proofErr w:type="gramStart"/>
      <w:r w:rsidRPr="005854D0">
        <w:rPr>
          <w:rStyle w:val="normaltextrun"/>
          <w:shd w:val="clear" w:color="auto" w:fill="FFFFFF"/>
        </w:rPr>
        <w:t>mp4</w:t>
      </w:r>
      <w:r w:rsidR="00A65557" w:rsidRPr="005854D0">
        <w:rPr>
          <w:rStyle w:val="normaltextrun"/>
          <w:shd w:val="clear" w:color="auto" w:fill="FFFFFF"/>
        </w:rPr>
        <w:t xml:space="preserve"> </w:t>
      </w:r>
      <w:proofErr w:type="spellStart"/>
      <w:r w:rsidR="00A65557" w:rsidRPr="005854D0">
        <w:rPr>
          <w:rStyle w:val="normaltextrun"/>
          <w:shd w:val="clear" w:color="auto" w:fill="FFFFFF"/>
        </w:rPr>
        <w:t>etc</w:t>
      </w:r>
      <w:proofErr w:type="spellEnd"/>
      <w:proofErr w:type="gramEnd"/>
      <w:r w:rsidRPr="005854D0">
        <w:rPr>
          <w:rStyle w:val="normaltextrun"/>
          <w:shd w:val="clear" w:color="auto" w:fill="FFFFFF"/>
        </w:rPr>
        <w:t>).  </w:t>
      </w:r>
    </w:p>
    <w:p w14:paraId="5B59B915"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controle de versões.  </w:t>
      </w:r>
    </w:p>
    <w:p w14:paraId="1C1E4FF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lastRenderedPageBreak/>
        <w:t>Possibilitar a criação de campos (metadados) por tipo de documento.  </w:t>
      </w:r>
    </w:p>
    <w:p w14:paraId="51EEA1C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categorização do conteúdo pelos usuários por meio de etiquetagem (</w:t>
      </w:r>
      <w:proofErr w:type="spellStart"/>
      <w:r w:rsidRPr="005854D0">
        <w:rPr>
          <w:rStyle w:val="normaltextrun"/>
          <w:shd w:val="clear" w:color="auto" w:fill="FFFFFF"/>
        </w:rPr>
        <w:t>tags</w:t>
      </w:r>
      <w:proofErr w:type="spellEnd"/>
      <w:r w:rsidRPr="005854D0">
        <w:rPr>
          <w:rStyle w:val="normaltextrun"/>
          <w:shd w:val="clear" w:color="auto" w:fill="FFFFFF"/>
        </w:rPr>
        <w:t>), a critério do administrador.  </w:t>
      </w:r>
    </w:p>
    <w:p w14:paraId="4AC224F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criação e organização de documentos em taxonomias hierárquicas.  </w:t>
      </w:r>
    </w:p>
    <w:p w14:paraId="1510FC5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comentários dos usuários aos conteúdos, com ou sem moderação e a critério do administrador.  </w:t>
      </w:r>
    </w:p>
    <w:p w14:paraId="47AE2D1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configuração de apresentação da biblioteca, como a quantidade de imagens exibidas em cada página.  </w:t>
      </w:r>
    </w:p>
    <w:p w14:paraId="000492C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conteúdos de qualquer tipo possam ser associados a um determinado conteúdo e apresentados na lista de itens relacionados (“ver também”).  </w:t>
      </w:r>
    </w:p>
    <w:p w14:paraId="4A7F20A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inclusão de "slide show" de fotos.  </w:t>
      </w:r>
    </w:p>
    <w:p w14:paraId="0A146A09"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integração com as redes sociais do Facebook, Instagram, Twitter, LinkedIn e Youtube.  </w:t>
      </w:r>
    </w:p>
    <w:p w14:paraId="4C34818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que o publicador selecione, no formulário de publicação, o compartilhamento do conteúdo com as redes sociais.  </w:t>
      </w:r>
    </w:p>
    <w:p w14:paraId="155B1DD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Inserir os ícones das redes sociais, mostrando foto e resumo do conteúdo e suas funções de compartilhamento, no início e fim de cada matéria.  </w:t>
      </w:r>
    </w:p>
    <w:p w14:paraId="6393D715"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funcionalidade de publicação de notícias, com editor de conteúdos WYSIWYG.  </w:t>
      </w:r>
    </w:p>
    <w:p w14:paraId="39AF19A5"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Aceitar definições de folhas de estilo (</w:t>
      </w:r>
      <w:proofErr w:type="spellStart"/>
      <w:r w:rsidRPr="005854D0">
        <w:rPr>
          <w:rStyle w:val="normaltextrun"/>
          <w:shd w:val="clear" w:color="auto" w:fill="FFFFFF"/>
        </w:rPr>
        <w:t>css</w:t>
      </w:r>
      <w:proofErr w:type="spellEnd"/>
      <w:r w:rsidRPr="005854D0">
        <w:rPr>
          <w:rStyle w:val="normaltextrun"/>
          <w:shd w:val="clear" w:color="auto" w:fill="FFFFFF"/>
        </w:rPr>
        <w:t>) específicas como formatação obrigatória.  </w:t>
      </w:r>
    </w:p>
    <w:p w14:paraId="0D77A0B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associação de imagens e outros arquivos às notícias.  </w:t>
      </w:r>
    </w:p>
    <w:p w14:paraId="415C604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definição do público-alvo da notícia.  </w:t>
      </w:r>
    </w:p>
    <w:p w14:paraId="0FE70DB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Possibilitar a instanciação de </w:t>
      </w:r>
      <w:proofErr w:type="spellStart"/>
      <w:r w:rsidRPr="005854D0">
        <w:rPr>
          <w:rStyle w:val="normaltextrun"/>
          <w:shd w:val="clear" w:color="auto" w:fill="FFFFFF"/>
        </w:rPr>
        <w:t>portlets</w:t>
      </w:r>
      <w:proofErr w:type="spellEnd"/>
      <w:r w:rsidRPr="005854D0">
        <w:rPr>
          <w:rStyle w:val="normaltextrun"/>
          <w:shd w:val="clear" w:color="auto" w:fill="FFFFFF"/>
        </w:rPr>
        <w:t xml:space="preserve"> de notícias em páginas específicas, que mostrarão as notícias selecionadas por categorias e/ou </w:t>
      </w:r>
      <w:proofErr w:type="spellStart"/>
      <w:r w:rsidRPr="005854D0">
        <w:rPr>
          <w:rStyle w:val="normaltextrun"/>
          <w:shd w:val="clear" w:color="auto" w:fill="FFFFFF"/>
        </w:rPr>
        <w:t>tags</w:t>
      </w:r>
      <w:proofErr w:type="spellEnd"/>
      <w:r w:rsidRPr="005854D0">
        <w:rPr>
          <w:rStyle w:val="normaltextrun"/>
          <w:shd w:val="clear" w:color="auto" w:fill="FFFFFF"/>
        </w:rPr>
        <w:t>, a critério do administrador.  </w:t>
      </w:r>
    </w:p>
    <w:p w14:paraId="2E05F19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da data em que a notícia será publicada.  </w:t>
      </w:r>
    </w:p>
    <w:p w14:paraId="3512B62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lastRenderedPageBreak/>
        <w:t>Permitir a definição de um fluxo de aprovação para a notícia.  </w:t>
      </w:r>
    </w:p>
    <w:p w14:paraId="29E1DC4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funcionalidade de publicação de eventos, com editor de conteúdos WYSIWYG.  </w:t>
      </w:r>
    </w:p>
    <w:p w14:paraId="58CBF318"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associação de imagens, documentos, apresentações, vídeos e outros arquivos aos eventos, incluindo-os na biblioteca multimídia a partir da inclusão da notícia.  </w:t>
      </w:r>
    </w:p>
    <w:p w14:paraId="2339CA1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visualização dos eventos em forma de calendário (diário, semanal, mensal).  </w:t>
      </w:r>
    </w:p>
    <w:p w14:paraId="7B0BB809"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agendas de eventos para grupos restritos, compartilhada apenas entre seus membros.  </w:t>
      </w:r>
    </w:p>
    <w:p w14:paraId="0BA03AF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pop-ups.  </w:t>
      </w:r>
    </w:p>
    <w:p w14:paraId="1D03D05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caracteres especiais nos títulos e tamanho máximo do título de 150 caracteres.  </w:t>
      </w:r>
    </w:p>
    <w:p w14:paraId="365D01B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banners rotativos via formulário a ser preenchido, sem necessidade de conhecimentos em programação.  </w:t>
      </w:r>
    </w:p>
    <w:p w14:paraId="2918587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Aceitar pelo menos os seguintes atributos: imagem, texto alternativo, link de destino e área de destino.  </w:t>
      </w:r>
    </w:p>
    <w:p w14:paraId="2607D9C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definição de datas de publicação e expiração, assim como a ordem de apresentação.  </w:t>
      </w:r>
    </w:p>
    <w:p w14:paraId="16397DE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Promover a visualização dinâmica da estrutura hierárquica das páginas do produto, com link direto para a página referenciada, carregado a partir das permissões de cada usuário.  </w:t>
      </w:r>
    </w:p>
    <w:p w14:paraId="369F067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Gerar o mapa automaticamente, a partir da hierarquia das páginas.  </w:t>
      </w:r>
    </w:p>
    <w:p w14:paraId="0DC8DCE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Prover interface para gestão de usuários e concessão de permissões nas comunidades e em seus recursos pelo próprio gestor, sem a necessidade de conhecimento de programação para sua utilização.  </w:t>
      </w:r>
    </w:p>
    <w:p w14:paraId="6DCE53B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Oferecer recursos de biblioteca multimídia, fórum de discussão, enquete, wiki, blog, </w:t>
      </w:r>
      <w:r w:rsidRPr="005854D0">
        <w:rPr>
          <w:rStyle w:val="normaltextrun"/>
          <w:shd w:val="clear" w:color="auto" w:fill="FFFFFF"/>
        </w:rPr>
        <w:lastRenderedPageBreak/>
        <w:t>calendário compartilhado e mensageria (chat), sem necessidade de conhecimentos em programação para sua utilização.  </w:t>
      </w:r>
    </w:p>
    <w:p w14:paraId="1F6D90B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instanciação de mecanismo de busca configurável, para que os resultados apontem para os conteúdos disponibilizados na comunidade.  </w:t>
      </w:r>
    </w:p>
    <w:p w14:paraId="49563145"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Oferecer edição de textos em HTML com características WYSIWYG para fórum de discussões, wiki e blog.  </w:t>
      </w:r>
    </w:p>
    <w:p w14:paraId="0AAD0E05"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criação de múltiplos grupos de discussão em cada comunidade, em função do perfil de acesso.  </w:t>
      </w:r>
    </w:p>
    <w:p w14:paraId="2BFF832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Oferecer recurso de moderação para aprovação de </w:t>
      </w:r>
      <w:proofErr w:type="spellStart"/>
      <w:r w:rsidRPr="005854D0">
        <w:rPr>
          <w:rStyle w:val="normaltextrun"/>
          <w:shd w:val="clear" w:color="auto" w:fill="FFFFFF"/>
        </w:rPr>
        <w:t>conteúdos</w:t>
      </w:r>
      <w:proofErr w:type="spellEnd"/>
      <w:r w:rsidRPr="005854D0">
        <w:rPr>
          <w:rStyle w:val="normaltextrun"/>
          <w:shd w:val="clear" w:color="auto" w:fill="FFFFFF"/>
        </w:rPr>
        <w:t xml:space="preserve"> de fóruns de discussões.  </w:t>
      </w:r>
    </w:p>
    <w:p w14:paraId="04571E8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criação de diversos assuntos e categorias de mensagens num mesmo fórum.  </w:t>
      </w:r>
    </w:p>
    <w:p w14:paraId="1D3ACCB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recurso para criação e administração de wiki por comunidade.  </w:t>
      </w:r>
    </w:p>
    <w:p w14:paraId="73CCD16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Prover o controle de versões das páginas da wiki automaticamente.  </w:t>
      </w:r>
    </w:p>
    <w:p w14:paraId="138B95A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categorização do conteúdo da wiki.  </w:t>
      </w:r>
    </w:p>
    <w:p w14:paraId="6CF9B52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avaliação da relevância dos conteúdos da comunidade pelos usuários finais.  </w:t>
      </w:r>
    </w:p>
    <w:p w14:paraId="42A8B3C6"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a validação dos conteúdos da comunidade por um usuário gestor ou moderador.  </w:t>
      </w:r>
    </w:p>
    <w:p w14:paraId="5D059BC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Possuir recurso para criação e administração de enquetes, com possibilidade de seleção do tipo de opção a ser marcado, de múltipla escolha ou única alternativa.  </w:t>
      </w:r>
    </w:p>
    <w:p w14:paraId="3B35196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as enquetes sejam públicas, privativas a um grupo/comunidade do produto, ou privativa a usuários previamente cadastrados.  </w:t>
      </w:r>
    </w:p>
    <w:p w14:paraId="7F1B3EA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Possuir recurso para exibição de resultado parcial e final de enquetes, com informação gráfica.  </w:t>
      </w:r>
    </w:p>
    <w:p w14:paraId="53408C00"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recurso para criação e administração de blogs.  </w:t>
      </w:r>
    </w:p>
    <w:p w14:paraId="6E47C05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lastRenderedPageBreak/>
        <w:t>Possuir recurso de mensageria corporativa (chat).  </w:t>
      </w:r>
    </w:p>
    <w:p w14:paraId="51AA38AC"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Oferecer mecanismo de indexação e pesquisa de </w:t>
      </w:r>
      <w:proofErr w:type="spellStart"/>
      <w:r w:rsidRPr="005854D0">
        <w:rPr>
          <w:rStyle w:val="normaltextrun"/>
          <w:shd w:val="clear" w:color="auto" w:fill="FFFFFF"/>
        </w:rPr>
        <w:t>conteúdos</w:t>
      </w:r>
      <w:proofErr w:type="spellEnd"/>
      <w:r w:rsidRPr="005854D0">
        <w:rPr>
          <w:rStyle w:val="normaltextrun"/>
          <w:shd w:val="clear" w:color="auto" w:fill="FFFFFF"/>
        </w:rPr>
        <w:t xml:space="preserve"> em diferentes bases do produto.  </w:t>
      </w:r>
    </w:p>
    <w:p w14:paraId="0A4CF68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busca seletiva em todo o produto, por comunidade ou em determinada área e suas subáreas específicas, a critério do administrador ou sob escolha do usuário.  </w:t>
      </w:r>
    </w:p>
    <w:p w14:paraId="459A5CE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na lista de resultados da busca imagem que represente o conteúdo, para aqueles que têm imagem associada.  </w:t>
      </w:r>
    </w:p>
    <w:p w14:paraId="4DEBDFAA"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filtros para os resultados das buscas pelo tipo de conteúdo (texto, imagens, vídeos, notícias, documentos).  </w:t>
      </w:r>
    </w:p>
    <w:p w14:paraId="6CF0685A"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restrição da indexação e da busca por áreas específicas.  </w:t>
      </w:r>
    </w:p>
    <w:p w14:paraId="5DE03E9A" w14:textId="023BB580"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Classificar resultados por diversos critérios (relevância, data de publicação, título</w:t>
      </w:r>
      <w:r w:rsidR="00A65557" w:rsidRPr="005854D0">
        <w:rPr>
          <w:rStyle w:val="normaltextrun"/>
          <w:shd w:val="clear" w:color="auto" w:fill="FFFFFF"/>
        </w:rPr>
        <w:t xml:space="preserve"> etc</w:t>
      </w:r>
      <w:r w:rsidRPr="005854D0">
        <w:rPr>
          <w:rStyle w:val="normaltextrun"/>
          <w:shd w:val="clear" w:color="auto" w:fill="FFFFFF"/>
        </w:rPr>
        <w:t>.).  </w:t>
      </w:r>
    </w:p>
    <w:p w14:paraId="7ECE8829"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Indexar conteúdos imediatamente após a publicação e disponibilizá-los automaticamente para serem indexados pelo motor de busca do Google.  </w:t>
      </w:r>
    </w:p>
    <w:p w14:paraId="544A9484"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páginas de resultado em HTML ou XHTML, atendendo às recomendações do W3C, para facilitar a indexação por sistemas de busca externos.  </w:t>
      </w:r>
    </w:p>
    <w:p w14:paraId="4C305D1A"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resultados de busca destacando nos textos apresentados as ocorrências da palavra/texto usado como critério da pesquisa.  </w:t>
      </w:r>
    </w:p>
    <w:p w14:paraId="76707D6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Apresentar resultados da busca em função das permissões de acesso dos usuários e do nível de segurança do recurso encontrado.  </w:t>
      </w:r>
    </w:p>
    <w:p w14:paraId="54885CF1"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Indexar documentos publicados com anexos (texto e PDF).  </w:t>
      </w:r>
    </w:p>
    <w:p w14:paraId="0E62791F"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restrição da busca aos conteúdos que estejam em determinada área e suas subáreas.  </w:t>
      </w:r>
    </w:p>
    <w:p w14:paraId="72CD5F7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o mecanismo de busca nativo da solução possa ser substituído por um mecanismo de busca externo sem perda das capacidades da busca.  </w:t>
      </w:r>
    </w:p>
    <w:p w14:paraId="4BD55EA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Permitir ao administrador configurar, sem a necessidade de conhecimentos de </w:t>
      </w:r>
      <w:r w:rsidRPr="005854D0">
        <w:rPr>
          <w:rStyle w:val="normaltextrun"/>
          <w:shd w:val="clear" w:color="auto" w:fill="FFFFFF"/>
        </w:rPr>
        <w:lastRenderedPageBreak/>
        <w:t>programação, a geração automática de arquivos que auxiliem as ferramentas de busca externas na indexação dos conteúdos do produto, além das áreas a serem indexadas e da periodicidade de indexação.  </w:t>
      </w:r>
    </w:p>
    <w:p w14:paraId="539E276E"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Gerar códigos HTML das páginas compatíveis com as recomendações do padrão W3C quanto ao uso de HTML e XHTML.  </w:t>
      </w:r>
    </w:p>
    <w:p w14:paraId="755B883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Dispor de diretório nativo de usuários e grupos, que possibilite o gerenciamento de perfis, independente de sistema externo de diretórios.  </w:t>
      </w:r>
    </w:p>
    <w:p w14:paraId="53859D57"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existência mista e simultânea de usuários e grupos criados na solução e oriundos de base externa.  </w:t>
      </w:r>
    </w:p>
    <w:p w14:paraId="47F1FA15"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Usar diretório de usuários único para todos os módulos da ferramenta.  </w:t>
      </w:r>
    </w:p>
    <w:p w14:paraId="2913CB8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Disponibilizar interface gráfica para criação, edição, exclusão e agrupamento de usuários e grupos pelos administradores.  </w:t>
      </w:r>
    </w:p>
    <w:p w14:paraId="7774A47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Atualizar membros dos grupos automaticamente na medida em que mudam os atributos dos usuários.  </w:t>
      </w:r>
    </w:p>
    <w:p w14:paraId="50D6EEB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autenticação e autorização na solução de membros e grupos automáticos com a mesma sistemática dos grupos com membros explícitos.  </w:t>
      </w:r>
    </w:p>
    <w:p w14:paraId="60915313"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sincronização de usuários e grupos com repositório externo utilizando protocolo LDAP/LDAPS.  </w:t>
      </w:r>
    </w:p>
    <w:p w14:paraId="422CE342"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Importar e sincronizar usuários e grupos de base externa para repositório da solução, que poderão ser administrados pela solução, pelo sistema de origem ou por ambos Simultaneamente, a critério do administrador.  </w:t>
      </w:r>
    </w:p>
    <w:p w14:paraId="4F172F45"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Oferecer o mesmo tratamento de autorização e permissão aos usuários e grupos importados e aos usuários e grupos criados na solução.  </w:t>
      </w:r>
    </w:p>
    <w:p w14:paraId="477D512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Possibilitar login integrado (single </w:t>
      </w:r>
      <w:proofErr w:type="spellStart"/>
      <w:r w:rsidRPr="005854D0">
        <w:rPr>
          <w:rStyle w:val="normaltextrun"/>
          <w:shd w:val="clear" w:color="auto" w:fill="FFFFFF"/>
        </w:rPr>
        <w:t>sign</w:t>
      </w:r>
      <w:proofErr w:type="spellEnd"/>
      <w:r w:rsidRPr="005854D0">
        <w:rPr>
          <w:rStyle w:val="normaltextrun"/>
          <w:shd w:val="clear" w:color="auto" w:fill="FFFFFF"/>
        </w:rPr>
        <w:t xml:space="preserve"> </w:t>
      </w:r>
      <w:proofErr w:type="spellStart"/>
      <w:r w:rsidRPr="005854D0">
        <w:rPr>
          <w:rStyle w:val="normaltextrun"/>
          <w:shd w:val="clear" w:color="auto" w:fill="FFFFFF"/>
        </w:rPr>
        <w:t>on</w:t>
      </w:r>
      <w:proofErr w:type="spellEnd"/>
      <w:r w:rsidRPr="005854D0">
        <w:rPr>
          <w:rStyle w:val="normaltextrun"/>
          <w:shd w:val="clear" w:color="auto" w:fill="FFFFFF"/>
        </w:rPr>
        <w:t>), ao sincronizar dados de acesso do usuário ao computador (Windows) e autenticá-lo automaticamente no produto.  </w:t>
      </w:r>
    </w:p>
    <w:p w14:paraId="2D9FB610" w14:textId="0F48D499"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 xml:space="preserve">Permitir a propagação da autenticação no produto, inclusive para usuários autenticados externamente à rede Windows </w:t>
      </w:r>
      <w:r w:rsidR="00E91EBB" w:rsidRPr="005854D0">
        <w:rPr>
          <w:rStyle w:val="normaltextrun"/>
          <w:shd w:val="clear" w:color="auto" w:fill="FFFFFF"/>
        </w:rPr>
        <w:t>do CONTRATANTE</w:t>
      </w:r>
      <w:r w:rsidRPr="005854D0">
        <w:rPr>
          <w:rStyle w:val="normaltextrun"/>
          <w:shd w:val="clear" w:color="auto" w:fill="FFFFFF"/>
        </w:rPr>
        <w:t xml:space="preserve">, para os sistemas </w:t>
      </w:r>
      <w:r w:rsidRPr="005854D0">
        <w:rPr>
          <w:rStyle w:val="normaltextrun"/>
          <w:shd w:val="clear" w:color="auto" w:fill="FFFFFF"/>
        </w:rPr>
        <w:lastRenderedPageBreak/>
        <w:t>externos ao produto. A autenticação no novo contexto deve ocorrer de forma transparente para o usuário.  </w:t>
      </w:r>
    </w:p>
    <w:p w14:paraId="63185CAD"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Oferecer mecanismo nativo de autenticação de usuários, que permita autenticá-los no ambiente de administração e nas áreas ou recursos restritos das soluções e/ou produtos.  </w:t>
      </w:r>
    </w:p>
    <w:p w14:paraId="38A84306" w14:textId="12E59488"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a especificação de permissões pelos administradores, via interface gráfica, para definição de autorização de usuários e grupos para cada recurso do produto (páginas, áreas, componentes</w:t>
      </w:r>
      <w:r w:rsidR="00A65557" w:rsidRPr="005854D0">
        <w:rPr>
          <w:rStyle w:val="normaltextrun"/>
          <w:shd w:val="clear" w:color="auto" w:fill="FFFFFF"/>
        </w:rPr>
        <w:t xml:space="preserve"> etc</w:t>
      </w:r>
      <w:r w:rsidRPr="005854D0">
        <w:rPr>
          <w:rStyle w:val="normaltextrun"/>
          <w:shd w:val="clear" w:color="auto" w:fill="FFFFFF"/>
        </w:rPr>
        <w:t>.).  </w:t>
      </w:r>
    </w:p>
    <w:p w14:paraId="2A1FFF6B"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Permitir que sejam atribuídas permissões a grupos e usuários, para visualizar ou administrar atributos específicos de páginas, áreas ou componentes.  </w:t>
      </w:r>
    </w:p>
    <w:p w14:paraId="2896753A" w14:textId="77777777"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Possibilitar que permissões atribuídas a determinada área sejam herdadas ou não pelas subáreas ou subpáginas. </w:t>
      </w:r>
    </w:p>
    <w:p w14:paraId="2F1C053E" w14:textId="6F25CD53" w:rsidR="00216E1F" w:rsidRPr="005854D0" w:rsidRDefault="00216E1F" w:rsidP="00E91EBB">
      <w:pPr>
        <w:pStyle w:val="TRN2"/>
        <w:widowControl w:val="0"/>
        <w:numPr>
          <w:ilvl w:val="2"/>
          <w:numId w:val="14"/>
        </w:numPr>
        <w:suppressAutoHyphens w:val="0"/>
        <w:spacing w:before="120"/>
        <w:ind w:left="1418" w:hanging="992"/>
        <w:rPr>
          <w:rStyle w:val="normaltextrun"/>
          <w:shd w:val="clear" w:color="auto" w:fill="FFFFFF"/>
        </w:rPr>
      </w:pPr>
      <w:r w:rsidRPr="005854D0">
        <w:rPr>
          <w:rStyle w:val="normaltextrun"/>
          <w:shd w:val="clear" w:color="auto" w:fill="FFFFFF"/>
        </w:rPr>
        <w:t>Atender às demandas da Assessoria de Comunicação do TCDF, que incluem: possibilidade de inclusão de plugins para inserção/leitura de documentos em PDF; banco de imagens e vídeos; recursos de acessibilidade, como audiodescrição dos textos, alternativa textual para faixas de áudio, avatar de Libras; páginas voltadas para a experiência do usuário. No que diz respeito à acessibilidade, destaca-se aqui o Projeto de Lei n° 1090, de 2021 </w:t>
      </w:r>
      <w:r w:rsidR="00E91EBB" w:rsidRPr="005854D0">
        <w:rPr>
          <w:rStyle w:val="normaltextrun"/>
          <w:shd w:val="clear" w:color="auto" w:fill="FFFFFF"/>
        </w:rPr>
        <w:t xml:space="preserve"> </w:t>
      </w:r>
      <w:r w:rsidRPr="005854D0">
        <w:rPr>
          <w:rStyle w:val="normaltextrun"/>
          <w:shd w:val="clear" w:color="auto" w:fill="FFFFFF"/>
        </w:rPr>
        <w:t xml:space="preserve">(Disponível em: </w:t>
      </w:r>
      <w:hyperlink r:id="rId28" w:tgtFrame="_blank" w:history="1">
        <w:r w:rsidRPr="005854D0">
          <w:rPr>
            <w:rStyle w:val="normaltextrun"/>
            <w:shd w:val="clear" w:color="auto" w:fill="FFFFFF"/>
          </w:rPr>
          <w:t>https://www25.senado.leg.br/web/atividade/materias/-/materia/147852</w:t>
        </w:r>
      </w:hyperlink>
      <w:r w:rsidRPr="005854D0">
        <w:rPr>
          <w:rStyle w:val="normaltextrun"/>
          <w:shd w:val="clear" w:color="auto" w:fill="FFFFFF"/>
        </w:rPr>
        <w:t>), que altera o § 1º do art. 63 da Lei nº 13.146, de 6 de julho de 2015, que institui a Lei Brasileira de Inclusão da Pessoa com Deficiência, passando a vigorar com a seguinte redação: </w:t>
      </w:r>
    </w:p>
    <w:p w14:paraId="6101E6D3"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 “Art. 63. § 1º Os sítios da internet de que trata o caput contarão, entre outros, com os seguintes recursos de acessibilidade, nos termos de regulamentação específica:  </w:t>
      </w:r>
    </w:p>
    <w:p w14:paraId="21011B8C"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 xml:space="preserve">I – </w:t>
      </w:r>
      <w:proofErr w:type="gramStart"/>
      <w:r w:rsidRPr="005854D0">
        <w:rPr>
          <w:b w:val="0"/>
          <w:i/>
          <w:iCs/>
        </w:rPr>
        <w:t>símbolo</w:t>
      </w:r>
      <w:proofErr w:type="gramEnd"/>
      <w:r w:rsidRPr="005854D0">
        <w:rPr>
          <w:b w:val="0"/>
          <w:i/>
          <w:iCs/>
        </w:rPr>
        <w:t xml:space="preserve"> de acessibilidade em destaque;  </w:t>
      </w:r>
    </w:p>
    <w:p w14:paraId="428A9D1B"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 xml:space="preserve">II – </w:t>
      </w:r>
      <w:proofErr w:type="gramStart"/>
      <w:r w:rsidRPr="005854D0">
        <w:rPr>
          <w:b w:val="0"/>
          <w:i/>
          <w:iCs/>
        </w:rPr>
        <w:t>barra</w:t>
      </w:r>
      <w:proofErr w:type="gramEnd"/>
      <w:r w:rsidRPr="005854D0">
        <w:rPr>
          <w:b w:val="0"/>
          <w:i/>
          <w:iCs/>
        </w:rPr>
        <w:t xml:space="preserve"> de acessibilidade, com alto contraste e links de atalho;  </w:t>
      </w:r>
    </w:p>
    <w:p w14:paraId="5AB9E714"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III – navegação por teclado;  </w:t>
      </w:r>
    </w:p>
    <w:p w14:paraId="28E2D50A"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 xml:space="preserve">IV – </w:t>
      </w:r>
      <w:proofErr w:type="gramStart"/>
      <w:r w:rsidRPr="005854D0">
        <w:rPr>
          <w:b w:val="0"/>
          <w:i/>
          <w:iCs/>
        </w:rPr>
        <w:t>avatar ou intérprete</w:t>
      </w:r>
      <w:proofErr w:type="gramEnd"/>
      <w:r w:rsidRPr="005854D0">
        <w:rPr>
          <w:b w:val="0"/>
          <w:i/>
          <w:iCs/>
        </w:rPr>
        <w:t xml:space="preserve"> da Língua Brasileira de Sinais (LIBRAS);  </w:t>
      </w:r>
    </w:p>
    <w:p w14:paraId="2113B441"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lastRenderedPageBreak/>
        <w:t xml:space="preserve">V – </w:t>
      </w:r>
      <w:proofErr w:type="gramStart"/>
      <w:r w:rsidRPr="005854D0">
        <w:rPr>
          <w:b w:val="0"/>
          <w:i/>
          <w:iCs/>
        </w:rPr>
        <w:t>descrição</w:t>
      </w:r>
      <w:proofErr w:type="gramEnd"/>
      <w:r w:rsidRPr="005854D0">
        <w:rPr>
          <w:b w:val="0"/>
          <w:i/>
          <w:iCs/>
        </w:rPr>
        <w:t xml:space="preserve"> das imagens;  </w:t>
      </w:r>
    </w:p>
    <w:p w14:paraId="0BF6F05E"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 xml:space="preserve">VI – </w:t>
      </w:r>
      <w:proofErr w:type="gramStart"/>
      <w:r w:rsidRPr="005854D0">
        <w:rPr>
          <w:b w:val="0"/>
          <w:i/>
          <w:iCs/>
        </w:rPr>
        <w:t>identificação</w:t>
      </w:r>
      <w:proofErr w:type="gramEnd"/>
      <w:r w:rsidRPr="005854D0">
        <w:rPr>
          <w:b w:val="0"/>
          <w:i/>
          <w:iCs/>
        </w:rPr>
        <w:t xml:space="preserve"> do idioma principal da página;  </w:t>
      </w:r>
    </w:p>
    <w:p w14:paraId="1B6FF5F5"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VII – informação acerca da mudança de idioma do conteúdo;  </w:t>
      </w:r>
    </w:p>
    <w:p w14:paraId="313B6723"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VIII – explicação de siglas, abreviaturas e palavras incomuns;  </w:t>
      </w:r>
    </w:p>
    <w:p w14:paraId="4EF066DB"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 xml:space="preserve">IX – </w:t>
      </w:r>
      <w:proofErr w:type="gramStart"/>
      <w:r w:rsidRPr="005854D0">
        <w:rPr>
          <w:b w:val="0"/>
          <w:i/>
          <w:iCs/>
        </w:rPr>
        <w:t>possibilidade</w:t>
      </w:r>
      <w:proofErr w:type="gramEnd"/>
      <w:r w:rsidRPr="005854D0">
        <w:rPr>
          <w:b w:val="0"/>
          <w:i/>
          <w:iCs/>
        </w:rPr>
        <w:t xml:space="preserve"> de redimensionamento da página sem perda de funcionalidade;  </w:t>
      </w:r>
    </w:p>
    <w:p w14:paraId="77A6C1C9"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 xml:space="preserve">X – </w:t>
      </w:r>
      <w:proofErr w:type="gramStart"/>
      <w:r w:rsidRPr="005854D0">
        <w:rPr>
          <w:b w:val="0"/>
          <w:i/>
          <w:iCs/>
        </w:rPr>
        <w:t>disponibilidade</w:t>
      </w:r>
      <w:proofErr w:type="gramEnd"/>
      <w:r w:rsidRPr="005854D0">
        <w:rPr>
          <w:b w:val="0"/>
          <w:i/>
          <w:iCs/>
        </w:rPr>
        <w:t xml:space="preserve"> de alternativa sonora ou textual para vídeos que não incluam faixas de áudio;  </w:t>
      </w:r>
    </w:p>
    <w:p w14:paraId="5365413E" w14:textId="77777777" w:rsidR="00216E1F" w:rsidRPr="005854D0" w:rsidRDefault="00216E1F" w:rsidP="00E91EBB">
      <w:pPr>
        <w:pStyle w:val="TRN1"/>
        <w:widowControl w:val="0"/>
        <w:numPr>
          <w:ilvl w:val="0"/>
          <w:numId w:val="0"/>
        </w:numPr>
        <w:spacing w:before="120" w:after="120"/>
        <w:ind w:left="2410"/>
        <w:rPr>
          <w:b w:val="0"/>
          <w:i/>
          <w:iCs/>
        </w:rPr>
      </w:pPr>
      <w:r w:rsidRPr="005854D0">
        <w:rPr>
          <w:b w:val="0"/>
          <w:i/>
          <w:iCs/>
        </w:rPr>
        <w:t>XI – disponibilidade de alternativa textual para faixas de áudio.</w:t>
      </w:r>
    </w:p>
    <w:p w14:paraId="75C1610A" w14:textId="31B6868C" w:rsidR="00216E1F" w:rsidRPr="005854D0" w:rsidRDefault="00216E1F" w:rsidP="00E91EBB">
      <w:pPr>
        <w:pStyle w:val="TRN2"/>
        <w:widowControl w:val="0"/>
        <w:numPr>
          <w:ilvl w:val="1"/>
          <w:numId w:val="14"/>
        </w:numPr>
        <w:suppressAutoHyphens w:val="0"/>
        <w:spacing w:before="120"/>
        <w:ind w:left="567" w:hanging="567"/>
        <w:rPr>
          <w:rStyle w:val="normaltextrun"/>
          <w:b/>
          <w:bCs/>
          <w:shd w:val="clear" w:color="auto" w:fill="FFFFFF"/>
        </w:rPr>
      </w:pPr>
      <w:r w:rsidRPr="005854D0">
        <w:rPr>
          <w:rStyle w:val="normaltextrun"/>
          <w:b/>
          <w:bCs/>
          <w:u w:val="single"/>
          <w:shd w:val="clear" w:color="auto" w:fill="FFFFFF"/>
        </w:rPr>
        <w:t>ITEM 1 -</w:t>
      </w:r>
      <w:r w:rsidRPr="005854D0">
        <w:rPr>
          <w:rStyle w:val="normaltextrun"/>
          <w:b/>
          <w:bCs/>
          <w:shd w:val="clear" w:color="auto" w:fill="FFFFFF"/>
        </w:rPr>
        <w:t xml:space="preserve"> </w:t>
      </w:r>
      <w:r w:rsidR="002D67CB" w:rsidRPr="005854D0">
        <w:rPr>
          <w:rStyle w:val="normaltextrun"/>
          <w:b/>
          <w:bCs/>
          <w:shd w:val="clear" w:color="auto" w:fill="FFFFFF"/>
        </w:rPr>
        <w:t>SERVIÇO DE IMPLANTAÇÃO DA PLATAFORMA LIFERAY COMMUNITY EDITION 7.4 OU SUPERIOR, COMPREENDENDO SUPORTE TÉCNICO E ATUALIZAÇÃO DE VERSÃO PELO PERÍODO DE 12 (DOZE) MESES</w:t>
      </w:r>
    </w:p>
    <w:p w14:paraId="16B4C23C" w14:textId="42548013"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 xml:space="preserve">A CONTRATADA deverá disponibilizar, em até 30 dias úteis após a assinatura do contrato, todas as ações necessárias para o início da implantação dos ambientes digitais na plataforma </w:t>
      </w:r>
      <w:proofErr w:type="spellStart"/>
      <w:r w:rsidRPr="005854D0">
        <w:rPr>
          <w:rStyle w:val="normaltextrun"/>
          <w:shd w:val="clear" w:color="auto" w:fill="FFFFFF"/>
        </w:rPr>
        <w:t>on</w:t>
      </w:r>
      <w:proofErr w:type="spellEnd"/>
      <w:r w:rsidRPr="005854D0">
        <w:rPr>
          <w:rStyle w:val="normaltextrun"/>
          <w:shd w:val="clear" w:color="auto" w:fill="FFFFFF"/>
        </w:rPr>
        <w:t>-premisse. </w:t>
      </w:r>
    </w:p>
    <w:p w14:paraId="2F8C262E" w14:textId="77777777"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 xml:space="preserve">Entende-se como suporte e atualização da plataforma </w:t>
      </w:r>
      <w:proofErr w:type="spellStart"/>
      <w:r w:rsidRPr="005854D0">
        <w:rPr>
          <w:rStyle w:val="normaltextrun"/>
          <w:shd w:val="clear" w:color="auto" w:fill="FFFFFF"/>
        </w:rPr>
        <w:t>Liferay</w:t>
      </w:r>
      <w:proofErr w:type="spellEnd"/>
      <w:r w:rsidRPr="005854D0">
        <w:rPr>
          <w:rStyle w:val="normaltextrun"/>
          <w:shd w:val="clear" w:color="auto" w:fill="FFFFFF"/>
        </w:rPr>
        <w:t xml:space="preserve"> Community </w:t>
      </w:r>
      <w:proofErr w:type="spellStart"/>
      <w:r w:rsidRPr="005854D0">
        <w:rPr>
          <w:rStyle w:val="normaltextrun"/>
          <w:shd w:val="clear" w:color="auto" w:fill="FFFFFF"/>
        </w:rPr>
        <w:t>Edition</w:t>
      </w:r>
      <w:proofErr w:type="spellEnd"/>
      <w:r w:rsidRPr="005854D0">
        <w:rPr>
          <w:rStyle w:val="normaltextrun"/>
          <w:shd w:val="clear" w:color="auto" w:fill="FFFFFF"/>
        </w:rPr>
        <w:t xml:space="preserve"> em sua versão 7.4 ou superior a prestação de serviços de atualização, manutenção e correção, nos ambientes de produção e homologação, não obstando que versões superiores devam ser suportadas futuramente, incluindo: </w:t>
      </w:r>
    </w:p>
    <w:p w14:paraId="2EA176E6"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Estabilidade de longo prazo do software;  </w:t>
      </w:r>
    </w:p>
    <w:p w14:paraId="035B1446"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Número de registro de incidentes ilimitado;  </w:t>
      </w:r>
    </w:p>
    <w:p w14:paraId="5825762E" w14:textId="5472BFC5"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Suporte via web: 24 x 7;  </w:t>
      </w:r>
    </w:p>
    <w:p w14:paraId="303397C1"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Tempo máximo de resposta: 24 (vinte e quatro) horas, conforme Níveis de Serviço descritos adiante;  </w:t>
      </w:r>
    </w:p>
    <w:p w14:paraId="4651A72C" w14:textId="4BC3E9C9"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Suporte via Telefone: 24 x 7;  </w:t>
      </w:r>
    </w:p>
    <w:p w14:paraId="45871794"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Tempo máximo de resposta via telefone: 2 (duas) horas;  </w:t>
      </w:r>
    </w:p>
    <w:p w14:paraId="6AA06560"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lastRenderedPageBreak/>
        <w:t xml:space="preserve">Tempo máximo de resposta emergencial: 1 (uma) hora;  </w:t>
      </w:r>
    </w:p>
    <w:p w14:paraId="265E0133"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Autorização de recebimento de upgrades regulares;  </w:t>
      </w:r>
    </w:p>
    <w:p w14:paraId="7F60B586"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Autorização de recebimento de patches e </w:t>
      </w:r>
      <w:proofErr w:type="spellStart"/>
      <w:r w:rsidRPr="005854D0">
        <w:rPr>
          <w:rStyle w:val="normaltextrun"/>
          <w:shd w:val="clear" w:color="auto" w:fill="FFFFFF"/>
        </w:rPr>
        <w:t>hotfixies</w:t>
      </w:r>
      <w:proofErr w:type="spellEnd"/>
      <w:r w:rsidRPr="005854D0">
        <w:rPr>
          <w:rStyle w:val="normaltextrun"/>
          <w:shd w:val="clear" w:color="auto" w:fill="FFFFFF"/>
        </w:rPr>
        <w:t xml:space="preserve">;  </w:t>
      </w:r>
    </w:p>
    <w:p w14:paraId="3C20D821"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Aplicação de Nível Mínimo de Serviço Exigido NMSE;   </w:t>
      </w:r>
    </w:p>
    <w:p w14:paraId="53104CF8"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Migração e atualização da ferramenta;  </w:t>
      </w:r>
    </w:p>
    <w:p w14:paraId="33659DE9" w14:textId="30AD4CBA"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Instalação e </w:t>
      </w:r>
      <w:proofErr w:type="spellStart"/>
      <w:r w:rsidRPr="005854D0">
        <w:rPr>
          <w:rStyle w:val="normaltextrun"/>
          <w:shd w:val="clear" w:color="auto" w:fill="FFFFFF"/>
        </w:rPr>
        <w:t>conﬁguração</w:t>
      </w:r>
      <w:proofErr w:type="spellEnd"/>
      <w:r w:rsidRPr="005854D0">
        <w:rPr>
          <w:rStyle w:val="normaltextrun"/>
          <w:shd w:val="clear" w:color="auto" w:fill="FFFFFF"/>
        </w:rPr>
        <w:t xml:space="preserve"> da ferramenta no ambiente </w:t>
      </w:r>
      <w:r w:rsidR="00E91EBB" w:rsidRPr="005854D0">
        <w:rPr>
          <w:rStyle w:val="normaltextrun"/>
          <w:shd w:val="clear" w:color="auto" w:fill="FFFFFF"/>
        </w:rPr>
        <w:t>do CONTRATANTE</w:t>
      </w:r>
      <w:r w:rsidRPr="005854D0">
        <w:rPr>
          <w:rStyle w:val="normaltextrun"/>
          <w:shd w:val="clear" w:color="auto" w:fill="FFFFFF"/>
        </w:rPr>
        <w:t xml:space="preserve">.  </w:t>
      </w:r>
    </w:p>
    <w:p w14:paraId="5C67C8FD" w14:textId="1D4F20F9"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 xml:space="preserve">O serviço deverá compreender todos os encargos previstos </w:t>
      </w:r>
      <w:r w:rsidR="00152989" w:rsidRPr="005854D0">
        <w:rPr>
          <w:rStyle w:val="normaltextrun"/>
          <w:shd w:val="clear" w:color="auto" w:fill="FFFFFF"/>
        </w:rPr>
        <w:t>no Edital</w:t>
      </w:r>
      <w:r w:rsidRPr="005854D0">
        <w:rPr>
          <w:rStyle w:val="normaltextrun"/>
          <w:shd w:val="clear" w:color="auto" w:fill="FFFFFF"/>
        </w:rPr>
        <w:t xml:space="preserve">, pelo período de 12 (doze) meses a partir da assinatura do contrato.  </w:t>
      </w:r>
    </w:p>
    <w:p w14:paraId="1496677B" w14:textId="4EDD2164"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 xml:space="preserve">Deverá possibilitar suporte profissional, realizado por uma equipe capacitada e preparada da CONTRATADA para atender a chamados conforme exigências de formação técnica e Acordo de Nível de Serviço previstos </w:t>
      </w:r>
      <w:r w:rsidR="00152989" w:rsidRPr="005854D0">
        <w:rPr>
          <w:rStyle w:val="normaltextrun"/>
          <w:shd w:val="clear" w:color="auto" w:fill="FFFFFF"/>
        </w:rPr>
        <w:t>no Edital</w:t>
      </w:r>
      <w:r w:rsidRPr="005854D0">
        <w:rPr>
          <w:rStyle w:val="normaltextrun"/>
          <w:shd w:val="clear" w:color="auto" w:fill="FFFFFF"/>
        </w:rPr>
        <w:t xml:space="preserve">.  </w:t>
      </w:r>
    </w:p>
    <w:p w14:paraId="690C9DCB" w14:textId="77777777"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 xml:space="preserve">Deverá prover estabilidade de longo prazo do software e atualização da versão da plataforma, em número ilimitado de registro de incidentes.  </w:t>
      </w:r>
    </w:p>
    <w:p w14:paraId="240E52DC" w14:textId="77777777"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Entende-se por “atualização da versão” o fornecimento de novas funcionalidades, correções de bugs, disponibilização de “plug-ins” e “</w:t>
      </w:r>
      <w:proofErr w:type="spellStart"/>
      <w:r w:rsidRPr="005854D0">
        <w:rPr>
          <w:rStyle w:val="normaltextrun"/>
          <w:shd w:val="clear" w:color="auto" w:fill="FFFFFF"/>
        </w:rPr>
        <w:t>fix</w:t>
      </w:r>
      <w:proofErr w:type="spellEnd"/>
      <w:r w:rsidRPr="005854D0">
        <w:rPr>
          <w:rStyle w:val="normaltextrun"/>
          <w:shd w:val="clear" w:color="auto" w:fill="FFFFFF"/>
        </w:rPr>
        <w:t xml:space="preserve">” de segurança corretivos ou evolutivos da versão do software da plataforma.  </w:t>
      </w:r>
    </w:p>
    <w:p w14:paraId="548D7ACB" w14:textId="77777777"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 xml:space="preserve">A solução proposta deverá atender inicialmente a mesma demanda de utilização do portal atualmente em ambiente local com a finalidade de:  </w:t>
      </w:r>
    </w:p>
    <w:p w14:paraId="52AC926A"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Garantir a manutenção dos conteúdos necessários pelos usuários gestores de conteúdo das diversas áreas do portal.  </w:t>
      </w:r>
    </w:p>
    <w:p w14:paraId="4179D016"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Garantir o acesso dos colaboradores e usuários com acesso restrito ao portal a qualquer momento aos diversos ambientes e serviços integrados restritos na intranet e internet.  </w:t>
      </w:r>
    </w:p>
    <w:p w14:paraId="7930C530" w14:textId="77777777" w:rsidR="00216E1F" w:rsidRPr="005854D0" w:rsidRDefault="00216E1F" w:rsidP="00E91EBB">
      <w:pPr>
        <w:pStyle w:val="TRN2"/>
        <w:widowControl w:val="0"/>
        <w:numPr>
          <w:ilvl w:val="3"/>
          <w:numId w:val="14"/>
        </w:numPr>
        <w:suppressAutoHyphens w:val="0"/>
        <w:spacing w:before="120"/>
        <w:ind w:left="2410" w:hanging="992"/>
        <w:rPr>
          <w:rStyle w:val="normaltextrun"/>
          <w:shd w:val="clear" w:color="auto" w:fill="FFFFFF"/>
        </w:rPr>
      </w:pPr>
      <w:r w:rsidRPr="005854D0">
        <w:rPr>
          <w:rStyle w:val="normaltextrun"/>
          <w:shd w:val="clear" w:color="auto" w:fill="FFFFFF"/>
        </w:rPr>
        <w:t xml:space="preserve">Garantir que qualquer usuário anônimo tenha os mesmos acessos realizados atualmente aos serviços e informações públicos através da ferramenta de portal.  </w:t>
      </w:r>
    </w:p>
    <w:p w14:paraId="5F09C38A" w14:textId="77777777" w:rsidR="00216E1F" w:rsidRPr="005854D0" w:rsidRDefault="00216E1F" w:rsidP="00E91EBB">
      <w:pPr>
        <w:pStyle w:val="TRN2"/>
        <w:widowControl w:val="0"/>
        <w:numPr>
          <w:ilvl w:val="2"/>
          <w:numId w:val="14"/>
        </w:numPr>
        <w:suppressAutoHyphens w:val="0"/>
        <w:spacing w:before="120"/>
        <w:ind w:left="1418" w:hanging="851"/>
        <w:rPr>
          <w:rStyle w:val="normaltextrun"/>
          <w:shd w:val="clear" w:color="auto" w:fill="FFFFFF"/>
        </w:rPr>
      </w:pPr>
      <w:r w:rsidRPr="005854D0">
        <w:rPr>
          <w:rStyle w:val="normaltextrun"/>
          <w:shd w:val="clear" w:color="auto" w:fill="FFFFFF"/>
        </w:rPr>
        <w:t xml:space="preserve">Os serviços, integrações e customizações deverão ser compatíveis com as </w:t>
      </w:r>
      <w:r w:rsidRPr="005854D0">
        <w:rPr>
          <w:rStyle w:val="normaltextrun"/>
          <w:shd w:val="clear" w:color="auto" w:fill="FFFFFF"/>
        </w:rPr>
        <w:lastRenderedPageBreak/>
        <w:t xml:space="preserve">atualizações na ferramenta utilizada através da plataforma, e caso necessário através do acesso restrito através de VPN da rede interna.  </w:t>
      </w:r>
    </w:p>
    <w:p w14:paraId="40DD4A33" w14:textId="77777777" w:rsidR="00216E1F" w:rsidRPr="005854D0" w:rsidRDefault="00216E1F" w:rsidP="00E91EBB">
      <w:pPr>
        <w:pStyle w:val="TRN2"/>
        <w:keepNext/>
        <w:numPr>
          <w:ilvl w:val="1"/>
          <w:numId w:val="14"/>
        </w:numPr>
        <w:suppressAutoHyphens w:val="0"/>
        <w:spacing w:before="120"/>
        <w:ind w:left="567" w:hanging="567"/>
        <w:rPr>
          <w:rStyle w:val="normaltextrun"/>
          <w:b/>
          <w:bCs/>
          <w:shd w:val="clear" w:color="auto" w:fill="FFFFFF"/>
        </w:rPr>
      </w:pPr>
      <w:r w:rsidRPr="005854D0">
        <w:rPr>
          <w:rStyle w:val="normaltextrun"/>
          <w:b/>
          <w:bCs/>
          <w:u w:val="single"/>
          <w:shd w:val="clear" w:color="auto" w:fill="FFFFFF"/>
        </w:rPr>
        <w:t>ITEM 2 -</w:t>
      </w:r>
      <w:r w:rsidRPr="005854D0">
        <w:rPr>
          <w:rStyle w:val="normaltextrun"/>
          <w:b/>
          <w:bCs/>
          <w:shd w:val="clear" w:color="auto" w:fill="FFFFFF"/>
        </w:rPr>
        <w:t xml:space="preserve"> SERVIÇOS TÉCNICOS ESPECIALIZADOS NA SOLUÇÃO LIFERAY COMMUNITY EDITION VERSÃO 7.4 OU SUPERIOR, SOB DEMANDA</w:t>
      </w:r>
    </w:p>
    <w:p w14:paraId="04745522" w14:textId="7BB515E5" w:rsidR="00216E1F" w:rsidRPr="005854D0" w:rsidRDefault="00216E1F" w:rsidP="00616CF0">
      <w:pPr>
        <w:pStyle w:val="TRN2"/>
        <w:widowControl w:val="0"/>
        <w:numPr>
          <w:ilvl w:val="2"/>
          <w:numId w:val="14"/>
        </w:numPr>
        <w:suppressAutoHyphens w:val="0"/>
        <w:spacing w:before="120"/>
        <w:ind w:left="1418" w:hanging="709"/>
        <w:rPr>
          <w:rStyle w:val="normaltextrun"/>
          <w:shd w:val="clear" w:color="auto" w:fill="FFFFFF"/>
        </w:rPr>
      </w:pPr>
      <w:r w:rsidRPr="005854D0">
        <w:rPr>
          <w:rStyle w:val="normaltextrun"/>
          <w:shd w:val="clear" w:color="auto" w:fill="FFFFFF"/>
        </w:rPr>
        <w:t xml:space="preserve">A CONTRATADA </w:t>
      </w:r>
      <w:r w:rsidR="00E91EBB" w:rsidRPr="005854D0">
        <w:rPr>
          <w:rStyle w:val="normaltextrun"/>
          <w:shd w:val="clear" w:color="auto" w:fill="FFFFFF"/>
        </w:rPr>
        <w:t>prestará, por meio de</w:t>
      </w:r>
      <w:r w:rsidRPr="005854D0">
        <w:rPr>
          <w:rStyle w:val="normaltextrun"/>
          <w:shd w:val="clear" w:color="auto" w:fill="FFFFFF"/>
        </w:rPr>
        <w:t xml:space="preserve"> </w:t>
      </w:r>
      <w:proofErr w:type="spellStart"/>
      <w:r w:rsidR="005C61C8" w:rsidRPr="005854D0">
        <w:rPr>
          <w:rStyle w:val="normaltextrun"/>
          <w:shd w:val="clear" w:color="auto" w:fill="FFFFFF"/>
        </w:rPr>
        <w:t>USTs</w:t>
      </w:r>
      <w:proofErr w:type="spellEnd"/>
      <w:r w:rsidR="00E91EBB" w:rsidRPr="005854D0">
        <w:rPr>
          <w:rStyle w:val="normaltextrun"/>
          <w:shd w:val="clear" w:color="auto" w:fill="FFFFFF"/>
        </w:rPr>
        <w:t xml:space="preserve"> sob demanda,</w:t>
      </w:r>
      <w:r w:rsidRPr="005854D0">
        <w:rPr>
          <w:rStyle w:val="normaltextrun"/>
          <w:shd w:val="clear" w:color="auto" w:fill="FFFFFF"/>
        </w:rPr>
        <w:t xml:space="preserve"> </w:t>
      </w:r>
      <w:r w:rsidR="00E91EBB" w:rsidRPr="005854D0">
        <w:rPr>
          <w:rStyle w:val="normaltextrun"/>
          <w:shd w:val="clear" w:color="auto" w:fill="FFFFFF"/>
        </w:rPr>
        <w:t xml:space="preserve">os </w:t>
      </w:r>
      <w:r w:rsidRPr="005854D0">
        <w:rPr>
          <w:rStyle w:val="normaltextrun"/>
          <w:shd w:val="clear" w:color="auto" w:fill="FFFFFF"/>
        </w:rPr>
        <w:t xml:space="preserve">serviços técnicos especializados para implantação da Solução </w:t>
      </w:r>
      <w:proofErr w:type="spellStart"/>
      <w:r w:rsidRPr="005854D0">
        <w:rPr>
          <w:rStyle w:val="normaltextrun"/>
          <w:shd w:val="clear" w:color="auto" w:fill="FFFFFF"/>
        </w:rPr>
        <w:t>Liferay</w:t>
      </w:r>
      <w:proofErr w:type="spellEnd"/>
      <w:r w:rsidRPr="005854D0">
        <w:rPr>
          <w:rStyle w:val="normaltextrun"/>
          <w:shd w:val="clear" w:color="auto" w:fill="FFFFFF"/>
        </w:rPr>
        <w:t xml:space="preserve"> Community </w:t>
      </w:r>
      <w:proofErr w:type="spellStart"/>
      <w:r w:rsidRPr="005854D0">
        <w:rPr>
          <w:rStyle w:val="normaltextrun"/>
          <w:shd w:val="clear" w:color="auto" w:fill="FFFFFF"/>
        </w:rPr>
        <w:t>Edition</w:t>
      </w:r>
      <w:proofErr w:type="spellEnd"/>
      <w:r w:rsidRPr="005854D0">
        <w:rPr>
          <w:rStyle w:val="normaltextrun"/>
          <w:shd w:val="clear" w:color="auto" w:fill="FFFFFF"/>
        </w:rPr>
        <w:t xml:space="preserve"> 7.4 ou superior, a serem executados conforme CATÁLOGO DE SERVIÇOS, contemplando todas as ações necessárias para que o TCDF possa iniciar a utilização da solução, bem como para execução de demandas de planejamento e desenvolvimento de novos ambientes, manutenções de natureza evolutiva ou corretiva, em tecnologia </w:t>
      </w:r>
      <w:proofErr w:type="spellStart"/>
      <w:r w:rsidRPr="005854D0">
        <w:rPr>
          <w:rStyle w:val="normaltextrun"/>
          <w:shd w:val="clear" w:color="auto" w:fill="FFFFFF"/>
        </w:rPr>
        <w:t>Liferay</w:t>
      </w:r>
      <w:proofErr w:type="spellEnd"/>
      <w:r w:rsidRPr="005854D0">
        <w:rPr>
          <w:rStyle w:val="normaltextrun"/>
          <w:shd w:val="clear" w:color="auto" w:fill="FFFFFF"/>
        </w:rPr>
        <w:t xml:space="preserve"> Community </w:t>
      </w:r>
      <w:proofErr w:type="spellStart"/>
      <w:r w:rsidRPr="005854D0">
        <w:rPr>
          <w:rStyle w:val="normaltextrun"/>
          <w:shd w:val="clear" w:color="auto" w:fill="FFFFFF"/>
        </w:rPr>
        <w:t>Edition</w:t>
      </w:r>
      <w:proofErr w:type="spellEnd"/>
      <w:r w:rsidRPr="005854D0">
        <w:rPr>
          <w:rStyle w:val="normaltextrun"/>
          <w:shd w:val="clear" w:color="auto" w:fill="FFFFFF"/>
        </w:rPr>
        <w:t xml:space="preserve"> 7.4 ou superior ou em tecnologias compatíveis, além de manutenção geral à ferramenta, compreendendo, mas não limitado aos aspectos elencados a seguir.  </w:t>
      </w:r>
    </w:p>
    <w:p w14:paraId="7DF29B37" w14:textId="4F92EA00"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Definir, em comum acordo com </w:t>
      </w:r>
      <w:r w:rsidR="00E91EBB" w:rsidRPr="005854D0">
        <w:rPr>
          <w:rStyle w:val="normaltextrun"/>
        </w:rPr>
        <w:t>o</w:t>
      </w:r>
      <w:r w:rsidRPr="005854D0">
        <w:rPr>
          <w:rStyle w:val="normaltextrun"/>
        </w:rPr>
        <w:t xml:space="preserve"> CONTRATANTE, as configurações e parametrizações necessárias para suportar a implantação e uso da Plataforma, contemplando os ambientes de desenvolvimento, homologação e produção;  </w:t>
      </w:r>
    </w:p>
    <w:p w14:paraId="5F399114" w14:textId="605F7C44"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Importar e/ou replicar e manter atualizado o Design System </w:t>
      </w:r>
      <w:r w:rsidR="00E91EBB" w:rsidRPr="005854D0">
        <w:rPr>
          <w:rStyle w:val="normaltextrun"/>
        </w:rPr>
        <w:t>do CONTRATANTE</w:t>
      </w:r>
      <w:r w:rsidRPr="005854D0">
        <w:rPr>
          <w:rStyle w:val="normaltextrun"/>
        </w:rPr>
        <w:t xml:space="preserve"> na plataforma </w:t>
      </w:r>
      <w:proofErr w:type="spellStart"/>
      <w:r w:rsidRPr="005854D0">
        <w:rPr>
          <w:rStyle w:val="normaltextrun"/>
        </w:rPr>
        <w:t>Liferay</w:t>
      </w:r>
      <w:proofErr w:type="spellEnd"/>
      <w:r w:rsidRPr="005854D0">
        <w:rPr>
          <w:rStyle w:val="normaltextrun"/>
        </w:rPr>
        <w:t xml:space="preserve"> Community </w:t>
      </w:r>
      <w:proofErr w:type="spellStart"/>
      <w:r w:rsidRPr="005854D0">
        <w:rPr>
          <w:rStyle w:val="normaltextrun"/>
        </w:rPr>
        <w:t>Edition</w:t>
      </w:r>
      <w:proofErr w:type="spellEnd"/>
      <w:r w:rsidRPr="005854D0">
        <w:rPr>
          <w:rStyle w:val="normaltextrun"/>
        </w:rPr>
        <w:t xml:space="preserve"> 7.4 ou superior, conforme documentação a ser entregue;  </w:t>
      </w:r>
    </w:p>
    <w:p w14:paraId="3E7F8F19" w14:textId="77777777"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Estruturar, implementar e montar, no âmbito da ferramenta, os portais, páginas web, landing </w:t>
      </w:r>
      <w:proofErr w:type="spellStart"/>
      <w:r w:rsidRPr="005854D0">
        <w:rPr>
          <w:rStyle w:val="normaltextrun"/>
        </w:rPr>
        <w:t>pages</w:t>
      </w:r>
      <w:proofErr w:type="spellEnd"/>
      <w:r w:rsidRPr="005854D0">
        <w:rPr>
          <w:rStyle w:val="normaltextrun"/>
        </w:rPr>
        <w:t xml:space="preserve">, hotsites e domínios que serão demandados, compreendendo: implantação de </w:t>
      </w:r>
      <w:proofErr w:type="spellStart"/>
      <w:r w:rsidRPr="005854D0">
        <w:rPr>
          <w:rStyle w:val="normaltextrun"/>
        </w:rPr>
        <w:t>templates</w:t>
      </w:r>
      <w:proofErr w:type="spellEnd"/>
      <w:r w:rsidRPr="005854D0">
        <w:rPr>
          <w:rStyle w:val="normaltextrun"/>
        </w:rPr>
        <w:t xml:space="preserve">, layout, testes de usabilidade, desenvolvimento de microssistemas de gerenciamento de conteúdo e outras ações necessárias nesta etapa, mitigando possíveis riscos;  </w:t>
      </w:r>
    </w:p>
    <w:p w14:paraId="3EA17BF6" w14:textId="77777777"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Estruturar, desenvolver, implementar e montar as aplicações complementares à ferramenta </w:t>
      </w:r>
      <w:proofErr w:type="spellStart"/>
      <w:r w:rsidRPr="005854D0">
        <w:rPr>
          <w:rStyle w:val="normaltextrun"/>
        </w:rPr>
        <w:t>Liferay</w:t>
      </w:r>
      <w:proofErr w:type="spellEnd"/>
      <w:r w:rsidRPr="005854D0">
        <w:rPr>
          <w:rStyle w:val="normaltextrun"/>
        </w:rPr>
        <w:t xml:space="preserve"> Community </w:t>
      </w:r>
      <w:proofErr w:type="spellStart"/>
      <w:r w:rsidRPr="005854D0">
        <w:rPr>
          <w:rStyle w:val="normaltextrun"/>
        </w:rPr>
        <w:t>Edition</w:t>
      </w:r>
      <w:proofErr w:type="spellEnd"/>
      <w:r w:rsidRPr="005854D0">
        <w:rPr>
          <w:rStyle w:val="normaltextrun"/>
        </w:rPr>
        <w:t xml:space="preserve"> 7.4 ou superior, em tecnologias compatíveis à ferramenta, com vistas à integração tecnológica, compreendendo: arquitetura tecnológica da aplicação, plano de integração, plano de gerenciamento, layout, testes de usabilidade, desenvolvimento, </w:t>
      </w:r>
      <w:proofErr w:type="spellStart"/>
      <w:r w:rsidRPr="005854D0">
        <w:rPr>
          <w:rStyle w:val="normaltextrun"/>
        </w:rPr>
        <w:t>deploy</w:t>
      </w:r>
      <w:proofErr w:type="spellEnd"/>
      <w:r w:rsidRPr="005854D0">
        <w:rPr>
          <w:rStyle w:val="normaltextrun"/>
        </w:rPr>
        <w:t xml:space="preserve"> e outras ações necessárias, mitigando </w:t>
      </w:r>
      <w:r w:rsidRPr="005854D0">
        <w:rPr>
          <w:rStyle w:val="normaltextrun"/>
        </w:rPr>
        <w:lastRenderedPageBreak/>
        <w:t xml:space="preserve">possíveis riscos;  </w:t>
      </w:r>
    </w:p>
    <w:p w14:paraId="541D69F4" w14:textId="0C6C5991"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Entende-se por aplicações complementares todas aquelas cujo desenvolvimento se mostrar mais satisfatório em tecnologias externas à </w:t>
      </w:r>
      <w:proofErr w:type="spellStart"/>
      <w:r w:rsidRPr="005854D0">
        <w:rPr>
          <w:rStyle w:val="normaltextrun"/>
        </w:rPr>
        <w:t>Liferay</w:t>
      </w:r>
      <w:proofErr w:type="spellEnd"/>
      <w:r w:rsidRPr="005854D0">
        <w:rPr>
          <w:rStyle w:val="normaltextrun"/>
        </w:rPr>
        <w:t xml:space="preserve"> Community </w:t>
      </w:r>
      <w:proofErr w:type="spellStart"/>
      <w:r w:rsidRPr="005854D0">
        <w:rPr>
          <w:rStyle w:val="normaltextrun"/>
        </w:rPr>
        <w:t>Edition</w:t>
      </w:r>
      <w:proofErr w:type="spellEnd"/>
      <w:r w:rsidRPr="005854D0">
        <w:rPr>
          <w:rStyle w:val="normaltextrun"/>
        </w:rPr>
        <w:t xml:space="preserve"> 7.4 ou superior, sempre com vistas à integração com a mesma, ou na forma de </w:t>
      </w:r>
      <w:proofErr w:type="spellStart"/>
      <w:r w:rsidRPr="005854D0">
        <w:rPr>
          <w:rStyle w:val="normaltextrun"/>
        </w:rPr>
        <w:t>portlets</w:t>
      </w:r>
      <w:proofErr w:type="spellEnd"/>
      <w:r w:rsidRPr="005854D0">
        <w:rPr>
          <w:rStyle w:val="normaltextrun"/>
        </w:rPr>
        <w:t xml:space="preserve"> web em outras linguagens que não sejam Java (como Ruby, PHP, Python, Microsoft Power Platform etc.), que possam ser acrescentados às páginas dos sites, sendo considerado para tal decisão critérios técnicos/tecnológicos e financeiros, sempre com a consultoria da CONTRATADA e aprovação final </w:t>
      </w:r>
      <w:r w:rsidR="00E91EBB" w:rsidRPr="005854D0">
        <w:rPr>
          <w:rStyle w:val="normaltextrun"/>
        </w:rPr>
        <w:t>do CONTRATANTE</w:t>
      </w:r>
      <w:r w:rsidRPr="005854D0">
        <w:rPr>
          <w:rStyle w:val="normaltextrun"/>
        </w:rPr>
        <w:t xml:space="preserve">.  </w:t>
      </w:r>
    </w:p>
    <w:p w14:paraId="07768A77" w14:textId="77777777"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Entende-se por tecnologias compatíveis todas aquelas cuja integração com a </w:t>
      </w:r>
      <w:proofErr w:type="spellStart"/>
      <w:r w:rsidRPr="005854D0">
        <w:rPr>
          <w:rStyle w:val="normaltextrun"/>
        </w:rPr>
        <w:t>Liferay</w:t>
      </w:r>
      <w:proofErr w:type="spellEnd"/>
      <w:r w:rsidRPr="005854D0">
        <w:rPr>
          <w:rStyle w:val="normaltextrun"/>
        </w:rPr>
        <w:t xml:space="preserve"> Community </w:t>
      </w:r>
      <w:proofErr w:type="spellStart"/>
      <w:r w:rsidRPr="005854D0">
        <w:rPr>
          <w:rStyle w:val="normaltextrun"/>
        </w:rPr>
        <w:t>Edition</w:t>
      </w:r>
      <w:proofErr w:type="spellEnd"/>
      <w:r w:rsidRPr="005854D0">
        <w:rPr>
          <w:rStyle w:val="normaltextrun"/>
        </w:rPr>
        <w:t xml:space="preserve"> 7.4 ou superior se apresentar mais fácil e rápida.  </w:t>
      </w:r>
    </w:p>
    <w:p w14:paraId="69AA9C05" w14:textId="39B7F4F1"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Nos casos em que se optar pelo desenvolvimento externo à Plataforma </w:t>
      </w:r>
      <w:proofErr w:type="spellStart"/>
      <w:r w:rsidRPr="005854D0">
        <w:rPr>
          <w:rStyle w:val="normaltextrun"/>
        </w:rPr>
        <w:t>Liferay</w:t>
      </w:r>
      <w:proofErr w:type="spellEnd"/>
      <w:r w:rsidRPr="005854D0">
        <w:rPr>
          <w:rStyle w:val="normaltextrun"/>
        </w:rPr>
        <w:t xml:space="preserve"> Community </w:t>
      </w:r>
      <w:proofErr w:type="spellStart"/>
      <w:r w:rsidRPr="005854D0">
        <w:rPr>
          <w:rStyle w:val="normaltextrun"/>
        </w:rPr>
        <w:t>Edition</w:t>
      </w:r>
      <w:proofErr w:type="spellEnd"/>
      <w:r w:rsidRPr="005854D0">
        <w:rPr>
          <w:rStyle w:val="normaltextrun"/>
        </w:rPr>
        <w:t xml:space="preserve">, a CONTRATADA deverá realizar o </w:t>
      </w:r>
      <w:proofErr w:type="spellStart"/>
      <w:r w:rsidRPr="005854D0">
        <w:rPr>
          <w:rStyle w:val="normaltextrun"/>
        </w:rPr>
        <w:t>deploy</w:t>
      </w:r>
      <w:proofErr w:type="spellEnd"/>
      <w:r w:rsidRPr="005854D0">
        <w:rPr>
          <w:rStyle w:val="normaltextrun"/>
        </w:rPr>
        <w:t xml:space="preserve"> nos servidores internos </w:t>
      </w:r>
      <w:r w:rsidR="00E91EBB" w:rsidRPr="005854D0">
        <w:rPr>
          <w:rStyle w:val="normaltextrun"/>
        </w:rPr>
        <w:t>do CONTRATANTE</w:t>
      </w:r>
      <w:r w:rsidRPr="005854D0">
        <w:rPr>
          <w:rStyle w:val="normaltextrun"/>
        </w:rPr>
        <w:t xml:space="preserve">, nos termos da Metodologia de Trabalho.  </w:t>
      </w:r>
    </w:p>
    <w:p w14:paraId="51304CC6" w14:textId="53319727" w:rsidR="00216E1F" w:rsidRPr="005854D0" w:rsidRDefault="00216E1F" w:rsidP="00616CF0">
      <w:pPr>
        <w:pStyle w:val="TRN2"/>
        <w:widowControl w:val="0"/>
        <w:numPr>
          <w:ilvl w:val="2"/>
          <w:numId w:val="14"/>
        </w:numPr>
        <w:suppressAutoHyphens w:val="0"/>
        <w:spacing w:before="120"/>
        <w:ind w:left="1418" w:hanging="709"/>
        <w:rPr>
          <w:rStyle w:val="normaltextrun"/>
        </w:rPr>
      </w:pPr>
      <w:r w:rsidRPr="005854D0">
        <w:rPr>
          <w:rStyle w:val="normaltextrun"/>
        </w:rPr>
        <w:t xml:space="preserve">Para cada nova demanda/projeto, mediante a formalização da necessidade a ser atendida, o orçamento e planejamento de recursos da CONTRATADA para execução deverão ser realizados sem custo adicional para </w:t>
      </w:r>
      <w:r w:rsidR="00E91EBB" w:rsidRPr="005854D0">
        <w:rPr>
          <w:rStyle w:val="normaltextrun"/>
        </w:rPr>
        <w:t>o</w:t>
      </w:r>
      <w:r w:rsidRPr="005854D0">
        <w:rPr>
          <w:rStyle w:val="normaltextrun"/>
        </w:rPr>
        <w:t xml:space="preserve"> CONTRATANTE e a prestação de serviços deve iniciar-se apenas após a formalização do aceite do orçamento disposto nos termos da Metodologia de Trabalho.  </w:t>
      </w:r>
    </w:p>
    <w:p w14:paraId="44FE236B" w14:textId="77777777" w:rsidR="00216E1F" w:rsidRPr="005854D0" w:rsidRDefault="00216E1F" w:rsidP="00E91EBB">
      <w:pPr>
        <w:pStyle w:val="TRN2"/>
        <w:widowControl w:val="0"/>
        <w:numPr>
          <w:ilvl w:val="2"/>
          <w:numId w:val="14"/>
        </w:numPr>
        <w:suppressAutoHyphens w:val="0"/>
        <w:spacing w:before="120"/>
        <w:ind w:left="1560" w:hanging="851"/>
        <w:rPr>
          <w:rStyle w:val="normaltextrun"/>
        </w:rPr>
      </w:pPr>
      <w:r w:rsidRPr="005854D0">
        <w:rPr>
          <w:rStyle w:val="normaltextrun"/>
        </w:rPr>
        <w:t xml:space="preserve">Antes do início da execução de novos projetos de portais, páginas web, landing </w:t>
      </w:r>
      <w:proofErr w:type="spellStart"/>
      <w:r w:rsidRPr="005854D0">
        <w:rPr>
          <w:rStyle w:val="normaltextrun"/>
        </w:rPr>
        <w:t>pages</w:t>
      </w:r>
      <w:proofErr w:type="spellEnd"/>
      <w:r w:rsidRPr="005854D0">
        <w:rPr>
          <w:rStyle w:val="normaltextrun"/>
        </w:rPr>
        <w:t xml:space="preserve">, hotsites, dentre outros, deverá ser apresentado pela CONTRATADA um plano de trabalho, a ser aprovado pelo CONTRATANTE, que deverá contemplar:  </w:t>
      </w:r>
    </w:p>
    <w:p w14:paraId="64A19164" w14:textId="45796FE1" w:rsidR="00216E1F" w:rsidRPr="005854D0" w:rsidRDefault="00216E1F" w:rsidP="00E91EBB">
      <w:pPr>
        <w:pStyle w:val="TRN2"/>
        <w:widowControl w:val="0"/>
        <w:numPr>
          <w:ilvl w:val="3"/>
          <w:numId w:val="14"/>
        </w:numPr>
        <w:suppressAutoHyphens w:val="0"/>
        <w:spacing w:before="120"/>
        <w:ind w:left="2694" w:hanging="1134"/>
        <w:rPr>
          <w:rStyle w:val="normaltextrun"/>
          <w:shd w:val="clear" w:color="auto" w:fill="FFFFFF"/>
        </w:rPr>
      </w:pPr>
      <w:r w:rsidRPr="005854D0">
        <w:rPr>
          <w:rStyle w:val="normaltextrun"/>
          <w:shd w:val="clear" w:color="auto" w:fill="FFFFFF"/>
        </w:rPr>
        <w:t xml:space="preserve">Cronograma de trabalho, contemplando descrição de entregáveis, seus prazos e estimativas de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w:t>
      </w:r>
    </w:p>
    <w:p w14:paraId="25539B25" w14:textId="77777777" w:rsidR="00216E1F" w:rsidRPr="005854D0" w:rsidRDefault="00216E1F" w:rsidP="00E91EBB">
      <w:pPr>
        <w:pStyle w:val="TRN2"/>
        <w:widowControl w:val="0"/>
        <w:numPr>
          <w:ilvl w:val="3"/>
          <w:numId w:val="14"/>
        </w:numPr>
        <w:suppressAutoHyphens w:val="0"/>
        <w:spacing w:before="120"/>
        <w:ind w:left="2694" w:hanging="1134"/>
        <w:rPr>
          <w:rStyle w:val="normaltextrun"/>
          <w:shd w:val="clear" w:color="auto" w:fill="FFFFFF"/>
        </w:rPr>
      </w:pPr>
      <w:r w:rsidRPr="005854D0">
        <w:rPr>
          <w:rStyle w:val="normaltextrun"/>
          <w:shd w:val="clear" w:color="auto" w:fill="FFFFFF"/>
        </w:rPr>
        <w:t xml:space="preserve">Previsão de disponibilização de profissionais da CONTRATADA, elencando os perfis necessários e dedicação para o projeto.  </w:t>
      </w:r>
    </w:p>
    <w:p w14:paraId="1373B0E9" w14:textId="77777777" w:rsidR="00216E1F" w:rsidRPr="005854D0" w:rsidRDefault="00216E1F" w:rsidP="00E91EBB">
      <w:pPr>
        <w:pStyle w:val="TRN2"/>
        <w:widowControl w:val="0"/>
        <w:numPr>
          <w:ilvl w:val="2"/>
          <w:numId w:val="14"/>
        </w:numPr>
        <w:suppressAutoHyphens w:val="0"/>
        <w:spacing w:before="120"/>
        <w:ind w:left="1560" w:hanging="851"/>
        <w:rPr>
          <w:rStyle w:val="normaltextrun"/>
        </w:rPr>
      </w:pPr>
      <w:r w:rsidRPr="005854D0">
        <w:rPr>
          <w:rStyle w:val="normaltextrun"/>
        </w:rPr>
        <w:t xml:space="preserve">Realizar as parametrizações e configurações, desenhar e executar planos de testes de qualidade e das customizações e integrações, coletando evidências dos testes de sites, páginas, novas funcionalidades, customizações e integrações, realizar os ajustes identificados e as documentações necessárias, conforme definido na fase </w:t>
      </w:r>
      <w:r w:rsidRPr="005854D0">
        <w:rPr>
          <w:rStyle w:val="normaltextrun"/>
        </w:rPr>
        <w:lastRenderedPageBreak/>
        <w:t xml:space="preserve">de planejamento;  </w:t>
      </w:r>
    </w:p>
    <w:p w14:paraId="5856A5A6" w14:textId="77777777" w:rsidR="00216E1F" w:rsidRPr="005854D0" w:rsidRDefault="00216E1F" w:rsidP="00E91EBB">
      <w:pPr>
        <w:pStyle w:val="TRN2"/>
        <w:widowControl w:val="0"/>
        <w:numPr>
          <w:ilvl w:val="2"/>
          <w:numId w:val="14"/>
        </w:numPr>
        <w:suppressAutoHyphens w:val="0"/>
        <w:spacing w:before="120"/>
        <w:ind w:left="1560" w:hanging="851"/>
        <w:rPr>
          <w:rStyle w:val="normaltextrun"/>
        </w:rPr>
      </w:pPr>
      <w:r w:rsidRPr="005854D0">
        <w:rPr>
          <w:rStyle w:val="normaltextrun"/>
        </w:rPr>
        <w:t xml:space="preserve">Apoiar na identificação e definição dos principais indicadores e métricas de qualidade para os sites e aplicações, bem como disponibilizar painéis e informações para acompanhamento de performance dos ambientes, com dados de acessos, usuários, sessões, </w:t>
      </w:r>
      <w:proofErr w:type="spellStart"/>
      <w:r w:rsidRPr="005854D0">
        <w:rPr>
          <w:rStyle w:val="normaltextrun"/>
        </w:rPr>
        <w:t>pageviews</w:t>
      </w:r>
      <w:proofErr w:type="spellEnd"/>
      <w:r w:rsidRPr="005854D0">
        <w:rPr>
          <w:rStyle w:val="normaltextrun"/>
        </w:rPr>
        <w:t xml:space="preserve"> etc.;  </w:t>
      </w:r>
    </w:p>
    <w:p w14:paraId="0F1DA454" w14:textId="77777777" w:rsidR="00216E1F" w:rsidRPr="005854D0" w:rsidRDefault="00216E1F" w:rsidP="00E91EBB">
      <w:pPr>
        <w:pStyle w:val="TRN2"/>
        <w:widowControl w:val="0"/>
        <w:numPr>
          <w:ilvl w:val="2"/>
          <w:numId w:val="14"/>
        </w:numPr>
        <w:suppressAutoHyphens w:val="0"/>
        <w:spacing w:before="120"/>
        <w:ind w:left="1560" w:hanging="851"/>
        <w:rPr>
          <w:rStyle w:val="normaltextrun"/>
        </w:rPr>
      </w:pPr>
      <w:r w:rsidRPr="005854D0">
        <w:rPr>
          <w:rStyle w:val="normaltextrun"/>
        </w:rPr>
        <w:t xml:space="preserve">Desenhar e construir a arquitetura das soluções, das customizações e integrações, contemplando:  </w:t>
      </w:r>
    </w:p>
    <w:p w14:paraId="7F35E7E1"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Desenho, construção, documentação e testes de integrações com as soluções previstas neste documento;  </w:t>
      </w:r>
    </w:p>
    <w:p w14:paraId="520D99E0" w14:textId="6DBD5604"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Desenho, construção, documentação e testes de integrações com os sistemas externos e com o serviço de diretório (AD) </w:t>
      </w:r>
      <w:r w:rsidR="00E91EBB" w:rsidRPr="005854D0">
        <w:rPr>
          <w:rStyle w:val="normaltextrun"/>
          <w:shd w:val="clear" w:color="auto" w:fill="FFFFFF"/>
        </w:rPr>
        <w:t>do CONTRATANTE</w:t>
      </w:r>
      <w:r w:rsidRPr="005854D0">
        <w:rPr>
          <w:rStyle w:val="normaltextrun"/>
          <w:shd w:val="clear" w:color="auto" w:fill="FFFFFF"/>
        </w:rPr>
        <w:t xml:space="preserve">;  </w:t>
      </w:r>
    </w:p>
    <w:p w14:paraId="6ED4F905" w14:textId="33987E9A"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Realizar o desenho, o desenvolvimento, a implementação, a atualização e a publicação de customizações e integrações em projetos novos ou a título de evolução nos projetos existentes, bem como fazer os testes, a análise e o detalhamento técnico e a documentação das novas funcionalidades, customizações e integrações solicitadas pel</w:t>
      </w:r>
      <w:r w:rsidR="00E91EBB" w:rsidRPr="005854D0">
        <w:rPr>
          <w:rStyle w:val="normaltextrun"/>
          <w:shd w:val="clear" w:color="auto" w:fill="FFFFFF"/>
        </w:rPr>
        <w:t>o</w:t>
      </w:r>
      <w:r w:rsidRPr="005854D0">
        <w:rPr>
          <w:rStyle w:val="normaltextrun"/>
          <w:shd w:val="clear" w:color="auto" w:fill="FFFFFF"/>
        </w:rPr>
        <w:t xml:space="preserve"> CONTRATANTE;   </w:t>
      </w:r>
    </w:p>
    <w:p w14:paraId="7B621C10"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Realizar, no decorrer do desenvolvimento, os testes de qualidade, a publicação e a sustentação e/ou manutenção das novas funcionalidades, customizações e integrações;  </w:t>
      </w:r>
    </w:p>
    <w:p w14:paraId="7DDB9DB3"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Identificar, acompanhar e mitigar riscos ou potencialização de oportunidades nas customizações, integrações e novos projetos;  </w:t>
      </w:r>
    </w:p>
    <w:p w14:paraId="6D3DE106"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Contribuir proativamente identificando e apresentando proposições de melhorias e/ou novas demandas relacionadas a customizações e integrações;  </w:t>
      </w:r>
    </w:p>
    <w:p w14:paraId="79EE8CE6"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Apoiar na construção e detalhamento dos processos de governança e gestão de sites e conteúdo, bem como a construção de fluxos de </w:t>
      </w:r>
      <w:r w:rsidRPr="005854D0">
        <w:rPr>
          <w:rStyle w:val="normaltextrun"/>
          <w:shd w:val="clear" w:color="auto" w:fill="FFFFFF"/>
        </w:rPr>
        <w:lastRenderedPageBreak/>
        <w:t xml:space="preserve">aprovações, segmentações e outras funcionalidades afins;  </w:t>
      </w:r>
    </w:p>
    <w:p w14:paraId="4FA05F25"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Realizar e apoiar as atividades relacionadas à governança e ciclo de vida dos produtos digitais, das customizações e das integrações;  </w:t>
      </w:r>
    </w:p>
    <w:p w14:paraId="566EF791"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Apoiar as atividades de planejamento da CONTRATADA, seja com fornecimento de insumos e informações técnicas a respeito das possibilidades tecnológicas da ferramenta, seja operacionalizando atividades relativas a UX/UI, UXW e Web </w:t>
      </w:r>
      <w:proofErr w:type="spellStart"/>
      <w:r w:rsidRPr="005854D0">
        <w:rPr>
          <w:rStyle w:val="normaltextrun"/>
          <w:shd w:val="clear" w:color="auto" w:fill="FFFFFF"/>
        </w:rPr>
        <w:t>Analytics</w:t>
      </w:r>
      <w:proofErr w:type="spellEnd"/>
      <w:r w:rsidRPr="005854D0">
        <w:rPr>
          <w:rStyle w:val="normaltextrun"/>
          <w:shd w:val="clear" w:color="auto" w:fill="FFFFFF"/>
        </w:rPr>
        <w:t xml:space="preserve">, quando se fizer necessário e havendo demanda para tal;  </w:t>
      </w:r>
    </w:p>
    <w:p w14:paraId="7A1C4971"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Elaborar e manter atualizada a documentação necessária referente a todos os artefatos ligados às customizações e integrações, em projetos novos ou evolução;  </w:t>
      </w:r>
    </w:p>
    <w:p w14:paraId="2A3A771A" w14:textId="1A65C76D"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Realizar atividades de desenvolvimento, edição, publicação, atualização e gestão de sites e seus conteúdos, sob demanda, principalmente em situações em que a demanda for de natureza complexa aos conhecimentos dos times </w:t>
      </w:r>
      <w:r w:rsidR="00E91EBB" w:rsidRPr="005854D0">
        <w:rPr>
          <w:rStyle w:val="normaltextrun"/>
          <w:shd w:val="clear" w:color="auto" w:fill="FFFFFF"/>
        </w:rPr>
        <w:t>do CONTRATANTE</w:t>
      </w:r>
      <w:r w:rsidRPr="005854D0">
        <w:rPr>
          <w:rStyle w:val="normaltextrun"/>
          <w:shd w:val="clear" w:color="auto" w:fill="FFFFFF"/>
        </w:rPr>
        <w:t xml:space="preserve">, além de prestar apoio aos times </w:t>
      </w:r>
      <w:r w:rsidR="00E91EBB" w:rsidRPr="005854D0">
        <w:rPr>
          <w:rStyle w:val="normaltextrun"/>
          <w:shd w:val="clear" w:color="auto" w:fill="FFFFFF"/>
        </w:rPr>
        <w:t>do CONTRATANTE</w:t>
      </w:r>
      <w:r w:rsidRPr="005854D0">
        <w:rPr>
          <w:rStyle w:val="normaltextrun"/>
          <w:shd w:val="clear" w:color="auto" w:fill="FFFFFF"/>
        </w:rPr>
        <w:t xml:space="preserve"> quanto à criação, edição, publicação, atualização e gestão dos sites e seus conteúdos;  </w:t>
      </w:r>
    </w:p>
    <w:p w14:paraId="1FF7EE73" w14:textId="77777777"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Apoiar na resolução de incidentes, atuando na análise de causa raiz e na solução do problema;  </w:t>
      </w:r>
    </w:p>
    <w:p w14:paraId="058368A1" w14:textId="19CC19D4" w:rsidR="00216E1F" w:rsidRPr="005854D0" w:rsidRDefault="00216E1F" w:rsidP="00616CF0">
      <w:pPr>
        <w:pStyle w:val="TRN2"/>
        <w:widowControl w:val="0"/>
        <w:numPr>
          <w:ilvl w:val="3"/>
          <w:numId w:val="14"/>
        </w:numPr>
        <w:suppressAutoHyphens w:val="0"/>
        <w:spacing w:before="120"/>
        <w:ind w:left="2835" w:hanging="1134"/>
        <w:rPr>
          <w:rStyle w:val="normaltextrun"/>
          <w:shd w:val="clear" w:color="auto" w:fill="FFFFFF"/>
        </w:rPr>
      </w:pPr>
      <w:r w:rsidRPr="005854D0">
        <w:rPr>
          <w:rStyle w:val="normaltextrun"/>
          <w:shd w:val="clear" w:color="auto" w:fill="FFFFFF"/>
        </w:rPr>
        <w:t xml:space="preserve">Realizar a sustentação e a manutenção das customizações, aplicações e integrações desenvolvidas pela CONTRATADA e apoiar quanto às automações e desenvolvimentos realizados pela equipe interna </w:t>
      </w:r>
      <w:r w:rsidR="00E91EBB" w:rsidRPr="005854D0">
        <w:rPr>
          <w:rStyle w:val="normaltextrun"/>
          <w:shd w:val="clear" w:color="auto" w:fill="FFFFFF"/>
        </w:rPr>
        <w:t>do CONTRATANTE</w:t>
      </w:r>
      <w:r w:rsidRPr="005854D0">
        <w:rPr>
          <w:rStyle w:val="normaltextrun"/>
          <w:shd w:val="clear" w:color="auto" w:fill="FFFFFF"/>
        </w:rPr>
        <w:t xml:space="preserve">.  </w:t>
      </w:r>
    </w:p>
    <w:p w14:paraId="1D519A78" w14:textId="73613838" w:rsidR="00216E1F" w:rsidRPr="005854D0" w:rsidRDefault="00216E1F" w:rsidP="00616CF0">
      <w:pPr>
        <w:pStyle w:val="TRN2"/>
        <w:widowControl w:val="0"/>
        <w:numPr>
          <w:ilvl w:val="2"/>
          <w:numId w:val="14"/>
        </w:numPr>
        <w:suppressAutoHyphens w:val="0"/>
        <w:spacing w:before="120"/>
        <w:ind w:left="1701" w:hanging="992"/>
        <w:rPr>
          <w:rStyle w:val="normaltextrun"/>
        </w:rPr>
      </w:pPr>
      <w:r w:rsidRPr="005854D0">
        <w:rPr>
          <w:rStyle w:val="normaltextrun"/>
        </w:rPr>
        <w:t xml:space="preserve">Realizar demandas de manutenção evolutiva, tais como modificações não previstas nas fases de planejamento, concepção e construção, com o intuito de melhorar a qualidade dos produtos digitais, acrescentando novas funcionalidades, melhorando seu desempenho, ou até mesmo modificando seu código-fonte para implementar melhorias e adaptações de acordo com a necessidade </w:t>
      </w:r>
      <w:r w:rsidR="00E91EBB" w:rsidRPr="005854D0">
        <w:rPr>
          <w:rStyle w:val="normaltextrun"/>
        </w:rPr>
        <w:t>do CONTRATANTE</w:t>
      </w:r>
      <w:r w:rsidRPr="005854D0">
        <w:rPr>
          <w:rStyle w:val="normaltextrun"/>
        </w:rPr>
        <w:t>.  </w:t>
      </w:r>
    </w:p>
    <w:p w14:paraId="5E9FA6FD" w14:textId="77777777" w:rsidR="00216E1F" w:rsidRPr="005854D0" w:rsidRDefault="00216E1F" w:rsidP="00616CF0">
      <w:pPr>
        <w:pStyle w:val="TRN2"/>
        <w:widowControl w:val="0"/>
        <w:numPr>
          <w:ilvl w:val="2"/>
          <w:numId w:val="14"/>
        </w:numPr>
        <w:suppressAutoHyphens w:val="0"/>
        <w:spacing w:before="120"/>
        <w:ind w:left="1701" w:hanging="992"/>
        <w:rPr>
          <w:rStyle w:val="normaltextrun"/>
        </w:rPr>
      </w:pPr>
      <w:r w:rsidRPr="005854D0">
        <w:rPr>
          <w:rStyle w:val="normaltextrun"/>
        </w:rPr>
        <w:lastRenderedPageBreak/>
        <w:t xml:space="preserve">Realizar demandas de Manutenção Corretiva, tais como correção de erros não identificados na fase de teste ou ajustes que possam ser necessários após a implementação do produto, observados os critérios estabelecidos </w:t>
      </w:r>
      <w:proofErr w:type="gramStart"/>
      <w:r w:rsidRPr="005854D0">
        <w:rPr>
          <w:rStyle w:val="normaltextrun"/>
        </w:rPr>
        <w:t>na  Metodologia</w:t>
      </w:r>
      <w:proofErr w:type="gramEnd"/>
      <w:r w:rsidRPr="005854D0">
        <w:rPr>
          <w:rStyle w:val="normaltextrun"/>
        </w:rPr>
        <w:t xml:space="preserve"> de Trabalho.  </w:t>
      </w:r>
    </w:p>
    <w:p w14:paraId="2DD616FF" w14:textId="704E8014" w:rsidR="00216E1F" w:rsidRPr="005854D0" w:rsidRDefault="00216E1F" w:rsidP="00616CF0">
      <w:pPr>
        <w:pStyle w:val="TRN2"/>
        <w:widowControl w:val="0"/>
        <w:numPr>
          <w:ilvl w:val="2"/>
          <w:numId w:val="14"/>
        </w:numPr>
        <w:suppressAutoHyphens w:val="0"/>
        <w:spacing w:before="120"/>
        <w:ind w:left="1701" w:hanging="992"/>
        <w:rPr>
          <w:rStyle w:val="normaltextrun"/>
        </w:rPr>
      </w:pPr>
      <w:r w:rsidRPr="005854D0">
        <w:rPr>
          <w:rStyle w:val="normaltextrun"/>
        </w:rPr>
        <w:t xml:space="preserve">Apoiar na conexão do serviço de hospedagem de repositório com a Plataforma </w:t>
      </w:r>
      <w:proofErr w:type="spellStart"/>
      <w:r w:rsidRPr="005854D0">
        <w:rPr>
          <w:rStyle w:val="normaltextrun"/>
        </w:rPr>
        <w:t>Liferay</w:t>
      </w:r>
      <w:proofErr w:type="spellEnd"/>
      <w:r w:rsidRPr="005854D0">
        <w:rPr>
          <w:rStyle w:val="normaltextrun"/>
        </w:rPr>
        <w:t xml:space="preserve"> Community </w:t>
      </w:r>
      <w:proofErr w:type="spellStart"/>
      <w:r w:rsidRPr="005854D0">
        <w:rPr>
          <w:rStyle w:val="normaltextrun"/>
        </w:rPr>
        <w:t>Edition</w:t>
      </w:r>
      <w:proofErr w:type="spellEnd"/>
      <w:r w:rsidRPr="005854D0">
        <w:rPr>
          <w:rStyle w:val="normaltextrun"/>
        </w:rPr>
        <w:t xml:space="preserve"> 7.4 ou superior, em conta a ser fornecida pela CONTRATANTE, sendo que </w:t>
      </w:r>
      <w:r w:rsidR="00E91EBB" w:rsidRPr="005854D0">
        <w:rPr>
          <w:rStyle w:val="normaltextrun"/>
        </w:rPr>
        <w:t>o</w:t>
      </w:r>
      <w:r w:rsidRPr="005854D0">
        <w:rPr>
          <w:rStyle w:val="normaltextrun"/>
        </w:rPr>
        <w:t xml:space="preserve"> CONTRATANTE deverá optar dentre os serviços GitHub, </w:t>
      </w:r>
      <w:proofErr w:type="spellStart"/>
      <w:r w:rsidRPr="005854D0">
        <w:rPr>
          <w:rStyle w:val="normaltextrun"/>
        </w:rPr>
        <w:t>GitLab</w:t>
      </w:r>
      <w:proofErr w:type="spellEnd"/>
      <w:r w:rsidRPr="005854D0">
        <w:rPr>
          <w:rStyle w:val="normaltextrun"/>
        </w:rPr>
        <w:t xml:space="preserve"> ou </w:t>
      </w:r>
      <w:proofErr w:type="spellStart"/>
      <w:r w:rsidRPr="005854D0">
        <w:rPr>
          <w:rStyle w:val="normaltextrun"/>
        </w:rPr>
        <w:t>Bitbucket</w:t>
      </w:r>
      <w:proofErr w:type="spellEnd"/>
      <w:r w:rsidRPr="005854D0">
        <w:rPr>
          <w:rStyle w:val="normaltextrun"/>
        </w:rPr>
        <w:t xml:space="preserve">, os quais possuem compatibilidade com o </w:t>
      </w:r>
      <w:proofErr w:type="spellStart"/>
      <w:r w:rsidRPr="005854D0">
        <w:rPr>
          <w:rStyle w:val="normaltextrun"/>
        </w:rPr>
        <w:t>Liferay</w:t>
      </w:r>
      <w:proofErr w:type="spellEnd"/>
      <w:r w:rsidRPr="005854D0">
        <w:rPr>
          <w:rStyle w:val="normaltextrun"/>
        </w:rPr>
        <w:t xml:space="preserve"> Community </w:t>
      </w:r>
      <w:proofErr w:type="spellStart"/>
      <w:r w:rsidRPr="005854D0">
        <w:rPr>
          <w:rStyle w:val="normaltextrun"/>
        </w:rPr>
        <w:t>Edition</w:t>
      </w:r>
      <w:proofErr w:type="spellEnd"/>
      <w:r w:rsidRPr="005854D0">
        <w:rPr>
          <w:rStyle w:val="normaltextrun"/>
        </w:rPr>
        <w:t xml:space="preserve"> 7.4 ou superior.  </w:t>
      </w:r>
    </w:p>
    <w:p w14:paraId="093CFB5F" w14:textId="6E0E1CD3" w:rsidR="00216E1F" w:rsidRPr="005854D0" w:rsidRDefault="00216E1F" w:rsidP="00616CF0">
      <w:pPr>
        <w:pStyle w:val="TRN2"/>
        <w:widowControl w:val="0"/>
        <w:numPr>
          <w:ilvl w:val="2"/>
          <w:numId w:val="14"/>
        </w:numPr>
        <w:suppressAutoHyphens w:val="0"/>
        <w:spacing w:before="120"/>
        <w:ind w:left="1701" w:hanging="992"/>
        <w:rPr>
          <w:rStyle w:val="normaltextrun"/>
        </w:rPr>
      </w:pPr>
      <w:r w:rsidRPr="005854D0">
        <w:rPr>
          <w:rStyle w:val="normaltextrun"/>
        </w:rPr>
        <w:t>Implementar, em cada projeto, o plano de métricas definido pel</w:t>
      </w:r>
      <w:r w:rsidR="00E91EBB" w:rsidRPr="005854D0">
        <w:rPr>
          <w:rStyle w:val="normaltextrun"/>
        </w:rPr>
        <w:t>o</w:t>
      </w:r>
      <w:r w:rsidRPr="005854D0">
        <w:rPr>
          <w:rStyle w:val="normaltextrun"/>
        </w:rPr>
        <w:t xml:space="preserve"> CONTRATANTE, a fim de mensurar o desempenho e o impacto das funcionalidades e melhorias implementadas nos produtos digitais desenvolvidos. Esta implementação inclui a inserção dos códigos e </w:t>
      </w:r>
      <w:proofErr w:type="spellStart"/>
      <w:r w:rsidRPr="005854D0">
        <w:rPr>
          <w:rStyle w:val="normaltextrun"/>
        </w:rPr>
        <w:t>tags</w:t>
      </w:r>
      <w:proofErr w:type="spellEnd"/>
      <w:r w:rsidRPr="005854D0">
        <w:rPr>
          <w:rStyle w:val="normaltextrun"/>
        </w:rPr>
        <w:t xml:space="preserve"> de acompanhamento (Google </w:t>
      </w:r>
      <w:proofErr w:type="spellStart"/>
      <w:r w:rsidRPr="005854D0">
        <w:rPr>
          <w:rStyle w:val="normaltextrun"/>
        </w:rPr>
        <w:t>Analytics</w:t>
      </w:r>
      <w:proofErr w:type="spellEnd"/>
      <w:r w:rsidRPr="005854D0">
        <w:rPr>
          <w:rStyle w:val="normaltextrun"/>
        </w:rPr>
        <w:t xml:space="preserve">, Google </w:t>
      </w:r>
      <w:proofErr w:type="spellStart"/>
      <w:r w:rsidRPr="005854D0">
        <w:rPr>
          <w:rStyle w:val="normaltextrun"/>
        </w:rPr>
        <w:t>Tag</w:t>
      </w:r>
      <w:proofErr w:type="spellEnd"/>
      <w:r w:rsidRPr="005854D0">
        <w:rPr>
          <w:rStyle w:val="normaltextrun"/>
        </w:rPr>
        <w:t xml:space="preserve"> Manager, Microsoft </w:t>
      </w:r>
      <w:proofErr w:type="spellStart"/>
      <w:r w:rsidRPr="005854D0">
        <w:rPr>
          <w:rStyle w:val="normaltextrun"/>
        </w:rPr>
        <w:t>Clarity</w:t>
      </w:r>
      <w:proofErr w:type="spellEnd"/>
      <w:r w:rsidRPr="005854D0">
        <w:rPr>
          <w:rStyle w:val="normaltextrun"/>
        </w:rPr>
        <w:t>, dentre outros) nas páginas do produto digital, bem como as demais configurações que se fizerem necessárias, prestando suporte e realizando esclarecimentos técnicos, sempre que necessário.</w:t>
      </w:r>
    </w:p>
    <w:p w14:paraId="0157828C" w14:textId="77777777" w:rsidR="00216E1F" w:rsidRPr="005854D0" w:rsidRDefault="00216E1F" w:rsidP="00E91EBB">
      <w:pPr>
        <w:pStyle w:val="PargrafodaLista"/>
        <w:numPr>
          <w:ilvl w:val="0"/>
          <w:numId w:val="14"/>
        </w:numPr>
        <w:pBdr>
          <w:bottom w:val="single" w:sz="18" w:space="1" w:color="auto"/>
        </w:pBdr>
        <w:shd w:val="clear" w:color="auto" w:fill="D9D9D9" w:themeFill="background1" w:themeFillShade="D9"/>
        <w:suppressAutoHyphens w:val="0"/>
        <w:spacing w:before="360" w:after="200" w:line="276" w:lineRule="auto"/>
        <w:ind w:left="357" w:hanging="357"/>
        <w:contextualSpacing w:val="0"/>
        <w:rPr>
          <w:rFonts w:ascii="Arial" w:hAnsi="Arial"/>
          <w:b/>
          <w:bCs/>
        </w:rPr>
      </w:pPr>
      <w:r w:rsidRPr="005854D0">
        <w:rPr>
          <w:rFonts w:ascii="Arial" w:hAnsi="Arial"/>
          <w:b/>
          <w:bCs/>
        </w:rPr>
        <w:t xml:space="preserve">REQUISITOS MÍNIMOS DE PROTEÇÃO, SEGURANÇA E GOVERNANÇA PARA TODAS AS SOLUÇÕES </w:t>
      </w:r>
    </w:p>
    <w:p w14:paraId="1537F048" w14:textId="77777777" w:rsidR="00216E1F" w:rsidRPr="005854D0" w:rsidRDefault="00216E1F" w:rsidP="00216E1F">
      <w:pPr>
        <w:pStyle w:val="PargrafodaLista"/>
        <w:spacing w:before="120" w:after="120" w:line="360" w:lineRule="auto"/>
        <w:ind w:left="360"/>
        <w:contextualSpacing w:val="0"/>
        <w:jc w:val="both"/>
        <w:rPr>
          <w:rFonts w:ascii="Arial" w:hAnsi="Arial"/>
          <w:sz w:val="2"/>
          <w:szCs w:val="2"/>
        </w:rPr>
      </w:pPr>
    </w:p>
    <w:p w14:paraId="1E09AF36"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Todos os desenvolvimentos e implementações deverão seguir os requisitos elencados a seguir, visando a garantia de segurança, governança e proteção de dados em nossas aplicações.  </w:t>
      </w:r>
    </w:p>
    <w:p w14:paraId="74935A4E"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Todas as soluções devem ser disponibilizadas em Plataforma </w:t>
      </w:r>
      <w:proofErr w:type="spellStart"/>
      <w:r w:rsidRPr="005854D0">
        <w:rPr>
          <w:rStyle w:val="normaltextrun"/>
          <w:shd w:val="clear" w:color="auto" w:fill="FFFFFF"/>
        </w:rPr>
        <w:t>on</w:t>
      </w:r>
      <w:proofErr w:type="spellEnd"/>
      <w:r w:rsidRPr="005854D0">
        <w:rPr>
          <w:rStyle w:val="normaltextrun"/>
          <w:shd w:val="clear" w:color="auto" w:fill="FFFFFF"/>
        </w:rPr>
        <w:t xml:space="preserve">-premisse, respeitando o disposto nos itens a seguir, sem prejuízo da observância das boas práticas de segurança estabelecidas no mercado em constante atualização, sendo a CONTRATADA responsável pela escolha e utilização de todos os meios que considerar necessários e suficientes para garantir o perfeito atendimento dos requisitos necessários à segurança e à integridade dos dados;  </w:t>
      </w:r>
    </w:p>
    <w:p w14:paraId="53FC66EC"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Todas as licenças necessárias para a disponibilização da solução são de responsabilidade </w:t>
      </w:r>
      <w:r w:rsidRPr="005854D0">
        <w:rPr>
          <w:rStyle w:val="normaltextrun"/>
          <w:shd w:val="clear" w:color="auto" w:fill="FFFFFF"/>
        </w:rPr>
        <w:lastRenderedPageBreak/>
        <w:t xml:space="preserve">da CONTRATADA, bem como as respectivas atualizações e correções disponibilizadas pelos fornecedores da plataforma </w:t>
      </w:r>
      <w:proofErr w:type="spellStart"/>
      <w:r w:rsidRPr="005854D0">
        <w:rPr>
          <w:rStyle w:val="normaltextrun"/>
          <w:shd w:val="clear" w:color="auto" w:fill="FFFFFF"/>
        </w:rPr>
        <w:t>Liferay</w:t>
      </w:r>
      <w:proofErr w:type="spellEnd"/>
      <w:r w:rsidRPr="005854D0">
        <w:rPr>
          <w:rStyle w:val="normaltextrun"/>
          <w:shd w:val="clear" w:color="auto" w:fill="FFFFFF"/>
        </w:rPr>
        <w:t xml:space="preserve"> Community </w:t>
      </w:r>
      <w:proofErr w:type="spellStart"/>
      <w:r w:rsidRPr="005854D0">
        <w:rPr>
          <w:rStyle w:val="normaltextrun"/>
          <w:shd w:val="clear" w:color="auto" w:fill="FFFFFF"/>
        </w:rPr>
        <w:t>Edition</w:t>
      </w:r>
      <w:proofErr w:type="spellEnd"/>
      <w:r w:rsidRPr="005854D0">
        <w:rPr>
          <w:rStyle w:val="normaltextrun"/>
          <w:shd w:val="clear" w:color="auto" w:fill="FFFFFF"/>
        </w:rPr>
        <w:t xml:space="preserve"> 7.4 ou superior;  </w:t>
      </w:r>
    </w:p>
    <w:p w14:paraId="15054248" w14:textId="55B101BC"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Todas as soluções devem ser totalmente compatíveis com, no mínimo, as versões correntes dos navegadores desktop: Firefox, Google Chrome e Microsoft Edge, tanto para os clientes quanto para o time </w:t>
      </w:r>
      <w:r w:rsidR="00E91EBB" w:rsidRPr="005854D0">
        <w:rPr>
          <w:rStyle w:val="normaltextrun"/>
          <w:shd w:val="clear" w:color="auto" w:fill="FFFFFF"/>
        </w:rPr>
        <w:t>do CONTRATANTE</w:t>
      </w:r>
      <w:r w:rsidRPr="005854D0">
        <w:rPr>
          <w:rStyle w:val="normaltextrun"/>
          <w:shd w:val="clear" w:color="auto" w:fill="FFFFFF"/>
        </w:rPr>
        <w:t xml:space="preserve">;  </w:t>
      </w:r>
    </w:p>
    <w:p w14:paraId="05CC6FC5"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Todas as soluções devem ser compatíveis com as versões correntes dos navegadores nativos dos smartphones iOS e Android;   </w:t>
      </w:r>
    </w:p>
    <w:p w14:paraId="0EE8811B"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compatibilidade com eventuais novas versões dos navegadores desktop e mobile deverá ser observada e mantida durante o decorrer do contrato;  </w:t>
      </w:r>
    </w:p>
    <w:p w14:paraId="08ADA68E" w14:textId="44352BA8"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As funcionalidades da solução deverão ser executadas integralmente a partir de um dos navegadores web suportados. Ou seja, a CONTRATADA deverá possibilitar o acesso a todos os recursos da solução sem a necessidade de um software cliente instalado nas estações de trabalho do time </w:t>
      </w:r>
      <w:r w:rsidR="00E91EBB" w:rsidRPr="005854D0">
        <w:rPr>
          <w:rStyle w:val="normaltextrun"/>
          <w:shd w:val="clear" w:color="auto" w:fill="FFFFFF"/>
        </w:rPr>
        <w:t>do CONTRATANTE</w:t>
      </w:r>
      <w:r w:rsidRPr="005854D0">
        <w:rPr>
          <w:rStyle w:val="normaltextrun"/>
          <w:shd w:val="clear" w:color="auto" w:fill="FFFFFF"/>
        </w:rPr>
        <w:t xml:space="preserve">;  </w:t>
      </w:r>
    </w:p>
    <w:p w14:paraId="08DB3C7A"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A CONTRATADA deverá oferecer Tecnologia CDN (</w:t>
      </w:r>
      <w:proofErr w:type="spellStart"/>
      <w:r w:rsidRPr="005854D0">
        <w:rPr>
          <w:rStyle w:val="normaltextrun"/>
          <w:shd w:val="clear" w:color="auto" w:fill="FFFFFF"/>
        </w:rPr>
        <w:t>Content</w:t>
      </w:r>
      <w:proofErr w:type="spellEnd"/>
      <w:r w:rsidRPr="005854D0">
        <w:rPr>
          <w:rStyle w:val="normaltextrun"/>
          <w:shd w:val="clear" w:color="auto" w:fill="FFFFFF"/>
        </w:rPr>
        <w:t xml:space="preserve"> Delivery Network) quando aplicável;  </w:t>
      </w:r>
    </w:p>
    <w:p w14:paraId="5DABD236" w14:textId="73D98AF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A solução deverá ser construída com a devida robustez e escalabilidade para ter capacidade de atender o volume de usuários, dados e transações demandados pel</w:t>
      </w:r>
      <w:r w:rsidR="00E91EBB" w:rsidRPr="005854D0">
        <w:rPr>
          <w:rStyle w:val="normaltextrun"/>
          <w:shd w:val="clear" w:color="auto" w:fill="FFFFFF"/>
        </w:rPr>
        <w:t>o</w:t>
      </w:r>
      <w:r w:rsidRPr="005854D0">
        <w:rPr>
          <w:rStyle w:val="normaltextrun"/>
          <w:shd w:val="clear" w:color="auto" w:fill="FFFFFF"/>
        </w:rPr>
        <w:t xml:space="preserve"> CONTRATANTE, sem degradação de desempenho, indiferentemente da quantidade de usuários em operação ou contratados, em conformidade com os dispositivos deste Estudo;  </w:t>
      </w:r>
    </w:p>
    <w:p w14:paraId="23AC3CCF"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Todas as soluções devem ter suporte ao protocolo HTTPS, com utilização de certificados e criptografia SSL/TLS nativa, tanto no ambiente de administração, quanto para acesso ao público geral;  </w:t>
      </w:r>
    </w:p>
    <w:p w14:paraId="21A586DA"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solução deve ser construída de maneira a permitir a criação e a manutenção de perfis com diferentes permissões e níveis de acesso;  </w:t>
      </w:r>
    </w:p>
    <w:p w14:paraId="66330EC4"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Para os projetos que tenham recurso de acesso mediante login e senha, a ferramenta deve reforçar as políticas de segurança de senhas abaixo descritas, sem prejuízo de futuras atualizações / evoluções:  </w:t>
      </w:r>
    </w:p>
    <w:p w14:paraId="4FCA7089"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Permitir a autenticação de duplo fator (MFA);  </w:t>
      </w:r>
    </w:p>
    <w:p w14:paraId="244C10DC"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lastRenderedPageBreak/>
        <w:t xml:space="preserve">Obrigar o usuário a utilizar senhas fortes, com letras, números, caracteres especiais e, no mínimo, 10 caracteres;  </w:t>
      </w:r>
    </w:p>
    <w:p w14:paraId="152FA0A4"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Oferecer possibilidade de obrigar o usuário a alterar a senha com uma recorrência previamente estabelecida, a depender da natureza do projeto.  </w:t>
      </w:r>
    </w:p>
    <w:p w14:paraId="5F326973"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Senhas e demais informações classificadas como confidenciais e sensíveis devem ser armazenadas de forma criptografada nos Bancos de Dados;  </w:t>
      </w:r>
    </w:p>
    <w:p w14:paraId="2C04519F"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Oferecer possibilidade de autenticação integrada com bases externas, tais como Azure AD e Active </w:t>
      </w:r>
      <w:proofErr w:type="spellStart"/>
      <w:r w:rsidRPr="005854D0">
        <w:rPr>
          <w:rStyle w:val="normaltextrun"/>
          <w:shd w:val="clear" w:color="auto" w:fill="FFFFFF"/>
        </w:rPr>
        <w:t>Directory</w:t>
      </w:r>
      <w:proofErr w:type="spellEnd"/>
      <w:r w:rsidRPr="005854D0">
        <w:rPr>
          <w:rStyle w:val="normaltextrun"/>
          <w:shd w:val="clear" w:color="auto" w:fill="FFFFFF"/>
        </w:rPr>
        <w:t xml:space="preserve"> Federation Services - ADFS 3.0, podendo, inclusive, ser utilizada funcionalidade de Single </w:t>
      </w:r>
      <w:proofErr w:type="spellStart"/>
      <w:r w:rsidRPr="005854D0">
        <w:rPr>
          <w:rStyle w:val="normaltextrun"/>
          <w:shd w:val="clear" w:color="auto" w:fill="FFFFFF"/>
        </w:rPr>
        <w:t>Sign</w:t>
      </w:r>
      <w:proofErr w:type="spellEnd"/>
      <w:r w:rsidRPr="005854D0">
        <w:rPr>
          <w:rStyle w:val="normaltextrun"/>
          <w:shd w:val="clear" w:color="auto" w:fill="FFFFFF"/>
        </w:rPr>
        <w:t xml:space="preserve"> </w:t>
      </w:r>
      <w:proofErr w:type="spellStart"/>
      <w:r w:rsidRPr="005854D0">
        <w:rPr>
          <w:rStyle w:val="normaltextrun"/>
          <w:shd w:val="clear" w:color="auto" w:fill="FFFFFF"/>
        </w:rPr>
        <w:t>On</w:t>
      </w:r>
      <w:proofErr w:type="spellEnd"/>
      <w:r w:rsidRPr="005854D0">
        <w:rPr>
          <w:rStyle w:val="normaltextrun"/>
          <w:shd w:val="clear" w:color="auto" w:fill="FFFFFF"/>
        </w:rPr>
        <w:t xml:space="preserve"> (SSO);  </w:t>
      </w:r>
    </w:p>
    <w:p w14:paraId="3CBC095E"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As integrações construídas com acesso remoto (como webservices, </w:t>
      </w:r>
      <w:proofErr w:type="spellStart"/>
      <w:r w:rsidRPr="005854D0">
        <w:rPr>
          <w:rStyle w:val="normaltextrun"/>
          <w:shd w:val="clear" w:color="auto" w:fill="FFFFFF"/>
        </w:rPr>
        <w:t>webhooks</w:t>
      </w:r>
      <w:proofErr w:type="spellEnd"/>
      <w:r w:rsidRPr="005854D0">
        <w:rPr>
          <w:rStyle w:val="normaltextrun"/>
          <w:shd w:val="clear" w:color="auto" w:fill="FFFFFF"/>
        </w:rPr>
        <w:t xml:space="preserve"> e APIs) devem contemplar a utilização de protocolo seguro SSL/TLS, com necessidade de autenticação e com restrição de origem das requisições;  </w:t>
      </w:r>
    </w:p>
    <w:p w14:paraId="14C0355D"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solução deve ser capaz de realizar envio de e-mails transacionais diretamente ou por meio de integração com relay externo. Para tanto, as partes deverão garantir a correta configuração de servidor (SPF/DNS);  </w:t>
      </w:r>
    </w:p>
    <w:p w14:paraId="2CCBFEF0"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As soluções desenvolvidas devem possuir todos os mecanismos e funcionalidades para estar em conformidade com a legislação brasileira vigente, em especial a Lei Geral de Proteção de Dados (LGPD), bem como as boas práticas de segurança, armazenamento e tratamento de dados durante a vigência do contrato;  </w:t>
      </w:r>
    </w:p>
    <w:p w14:paraId="290001F9" w14:textId="56181AB2"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deverá garantir que as soluções funcionem em ambientes segmentados, onde a aplicação e o banco de dados não compartilhem os mesmos recursos computacionais (servidor) e segmentos de rede; A CONTRATADA, nos casos em que o TCDF julgar necessário, deverá garantir a utilização de ferramenta para criptografar as informações do banco de dados, a fim de que não haja uso/visualização de informação confidencial de usuários e colaboradores ou outras informações pessoais sensíveis, de acordo com a avaliação feita </w:t>
      </w:r>
      <w:r w:rsidR="00E91EBB" w:rsidRPr="005854D0">
        <w:rPr>
          <w:rStyle w:val="normaltextrun"/>
          <w:shd w:val="clear" w:color="auto" w:fill="FFFFFF"/>
        </w:rPr>
        <w:t>pelo</w:t>
      </w:r>
      <w:r w:rsidRPr="005854D0">
        <w:rPr>
          <w:rStyle w:val="normaltextrun"/>
          <w:shd w:val="clear" w:color="auto" w:fill="FFFFFF"/>
        </w:rPr>
        <w:t xml:space="preserve"> CONTRATANTE em cada projeto;  </w:t>
      </w:r>
    </w:p>
    <w:p w14:paraId="00587D8F"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Todas as soluções devem ser construídas com o recurso de Firewall, que permita realizar bloqueios baseados em países ou regiões de origem específicas;   </w:t>
      </w:r>
    </w:p>
    <w:p w14:paraId="5DD59118"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lastRenderedPageBreak/>
        <w:t>A solução deve contar com ferramentas e mecanismos antifraude, principalmente no tocante a transações financeiras, tais como verificação de comportamento similar ao de robôs (</w:t>
      </w:r>
      <w:proofErr w:type="spellStart"/>
      <w:r w:rsidRPr="005854D0">
        <w:rPr>
          <w:rStyle w:val="normaltextrun"/>
          <w:shd w:val="clear" w:color="auto" w:fill="FFFFFF"/>
        </w:rPr>
        <w:t>BINs</w:t>
      </w:r>
      <w:proofErr w:type="spellEnd"/>
      <w:r w:rsidRPr="005854D0">
        <w:rPr>
          <w:rStyle w:val="normaltextrun"/>
          <w:shd w:val="clear" w:color="auto" w:fill="FFFFFF"/>
        </w:rPr>
        <w:t xml:space="preserve">) ou detecção de comportamentos atípicos;  </w:t>
      </w:r>
    </w:p>
    <w:p w14:paraId="652C1DC2" w14:textId="7537C7D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Caso solicitado, a CONTRATADA deve fornecer </w:t>
      </w:r>
      <w:r w:rsidR="00E91EBB" w:rsidRPr="005854D0">
        <w:rPr>
          <w:rStyle w:val="normaltextrun"/>
          <w:shd w:val="clear" w:color="auto" w:fill="FFFFFF"/>
        </w:rPr>
        <w:t>ao</w:t>
      </w:r>
      <w:r w:rsidRPr="005854D0">
        <w:rPr>
          <w:rStyle w:val="normaltextrun"/>
          <w:shd w:val="clear" w:color="auto" w:fill="FFFFFF"/>
        </w:rPr>
        <w:t xml:space="preserve"> CONTRATANTE a base de dados com todas as informações contidas nas aplicações, em um arquivo de backup, que deverá ser compatível com as tecnologias utilizadas </w:t>
      </w:r>
      <w:r w:rsidR="00E91EBB" w:rsidRPr="005854D0">
        <w:rPr>
          <w:rStyle w:val="normaltextrun"/>
          <w:shd w:val="clear" w:color="auto" w:fill="FFFFFF"/>
        </w:rPr>
        <w:t>pelo</w:t>
      </w:r>
      <w:r w:rsidRPr="005854D0">
        <w:rPr>
          <w:rStyle w:val="normaltextrun"/>
          <w:shd w:val="clear" w:color="auto" w:fill="FFFFFF"/>
        </w:rPr>
        <w:t xml:space="preserve"> CONTRATANTE.  </w:t>
      </w:r>
    </w:p>
    <w:p w14:paraId="687E941C"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deverá prover, em todos os projetos, dois ambientes não produtivos (ambiente de desenvolvimento e ambiente homologação), distintos e isolados - ao menos logicamente - daquele que contém o sistema efetivamente ativo em produção, que permitam o desenvolvimento, a verificação e a aprovação das modificações a serem realizadas antes que estas sejam efetivamente aplicadas em produção, principalmente aquelas relacionadas a novas integrações e customizações;  </w:t>
      </w:r>
    </w:p>
    <w:p w14:paraId="5B04E0F2"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solução deve oferecer opção de administradores personalizarem o tempo em que páginas administrativas e de áreas restritas permanecem em cache após o encerramento da aplicação;   </w:t>
      </w:r>
    </w:p>
    <w:p w14:paraId="65367788"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solução deve garantir proteção contra as principais técnicas de invasão de sistemas;  </w:t>
      </w:r>
    </w:p>
    <w:p w14:paraId="75949184"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solução deve embaralhar os dados em memória afim de não possibilitar a captura de informações através do acesso direto na memória;   </w:t>
      </w:r>
    </w:p>
    <w:p w14:paraId="5F9F717B"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 realizar aplicação periódica de patches para correção de vulnerabilidades e bugs encontrados no sistema;  </w:t>
      </w:r>
    </w:p>
    <w:p w14:paraId="02D177B2"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deverá realizar monitoramento permanente do ambiente para prevenir ataques cibernéticos, tentativas de invasão e roubo de informações;  </w:t>
      </w:r>
    </w:p>
    <w:p w14:paraId="38E98C61"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Os eventos relacionados aos sistemas de segurança da Solução </w:t>
      </w:r>
      <w:proofErr w:type="spellStart"/>
      <w:r w:rsidRPr="005854D0">
        <w:rPr>
          <w:rStyle w:val="normaltextrun"/>
          <w:shd w:val="clear" w:color="auto" w:fill="FFFFFF"/>
        </w:rPr>
        <w:t>Liferay</w:t>
      </w:r>
      <w:proofErr w:type="spellEnd"/>
      <w:r w:rsidRPr="005854D0">
        <w:rPr>
          <w:rStyle w:val="normaltextrun"/>
          <w:shd w:val="clear" w:color="auto" w:fill="FFFFFF"/>
        </w:rPr>
        <w:t xml:space="preserve"> Community </w:t>
      </w:r>
      <w:proofErr w:type="spellStart"/>
      <w:r w:rsidRPr="005854D0">
        <w:rPr>
          <w:rStyle w:val="normaltextrun"/>
          <w:shd w:val="clear" w:color="auto" w:fill="FFFFFF"/>
        </w:rPr>
        <w:t>Edition</w:t>
      </w:r>
      <w:proofErr w:type="spellEnd"/>
      <w:r w:rsidRPr="005854D0">
        <w:rPr>
          <w:rStyle w:val="normaltextrun"/>
          <w:shd w:val="clear" w:color="auto" w:fill="FFFFFF"/>
        </w:rPr>
        <w:t xml:space="preserve"> 7.4 ou superior devem ser armazenados em log pelo tempo mínimo de 1 ano.  </w:t>
      </w:r>
    </w:p>
    <w:p w14:paraId="72BB3F3A" w14:textId="37914E47" w:rsidR="00216E1F" w:rsidRPr="005854D0" w:rsidRDefault="00E91EBB"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O</w:t>
      </w:r>
      <w:r w:rsidR="00216E1F" w:rsidRPr="005854D0">
        <w:rPr>
          <w:rStyle w:val="normaltextrun"/>
          <w:shd w:val="clear" w:color="auto" w:fill="FFFFFF"/>
        </w:rPr>
        <w:t xml:space="preserve"> CONTRATANTE reserva-se o direito de realizar avaliações de risco de segurança, seja através de sua equipe de auditoria de sistemas de segurança da informação, seja por meio de empresa por </w:t>
      </w:r>
      <w:r w:rsidRPr="005854D0">
        <w:rPr>
          <w:rStyle w:val="normaltextrun"/>
          <w:shd w:val="clear" w:color="auto" w:fill="FFFFFF"/>
        </w:rPr>
        <w:t>ela contratada</w:t>
      </w:r>
      <w:r w:rsidR="00216E1F" w:rsidRPr="005854D0">
        <w:rPr>
          <w:rStyle w:val="normaltextrun"/>
          <w:shd w:val="clear" w:color="auto" w:fill="FFFFFF"/>
        </w:rPr>
        <w:t xml:space="preserve">. Estas avaliações, em havendo, serão agendadas com antecedência </w:t>
      </w:r>
      <w:r w:rsidRPr="005854D0">
        <w:rPr>
          <w:rStyle w:val="normaltextrun"/>
          <w:shd w:val="clear" w:color="auto" w:fill="FFFFFF"/>
        </w:rPr>
        <w:t>pelo</w:t>
      </w:r>
      <w:r w:rsidR="00216E1F" w:rsidRPr="005854D0">
        <w:rPr>
          <w:rStyle w:val="normaltextrun"/>
          <w:shd w:val="clear" w:color="auto" w:fill="FFFFFF"/>
        </w:rPr>
        <w:t xml:space="preserve"> CONTRATANTE e poderão ser acompanhadas pela área de segurança </w:t>
      </w:r>
      <w:r w:rsidR="00216E1F" w:rsidRPr="005854D0">
        <w:rPr>
          <w:rStyle w:val="normaltextrun"/>
          <w:shd w:val="clear" w:color="auto" w:fill="FFFFFF"/>
        </w:rPr>
        <w:lastRenderedPageBreak/>
        <w:t>da CONTRATADA. Durante estas visitas, documentações e informações pertinentes aos sistemas e ambientes poderão ser solicitadas à CONTRATADA e, uma vez que problemas sejam detectados pela auditoria de segurança, estes deverão ser corrigidos sem nenhuma espécie de ônus ou custo para</w:t>
      </w:r>
      <w:r w:rsidRPr="005854D0">
        <w:rPr>
          <w:rStyle w:val="normaltextrun"/>
          <w:shd w:val="clear" w:color="auto" w:fill="FFFFFF"/>
        </w:rPr>
        <w:t xml:space="preserve"> o</w:t>
      </w:r>
      <w:r w:rsidR="00216E1F" w:rsidRPr="005854D0">
        <w:rPr>
          <w:rStyle w:val="normaltextrun"/>
          <w:shd w:val="clear" w:color="auto" w:fill="FFFFFF"/>
        </w:rPr>
        <w:t xml:space="preserve"> CONTRATANTE.</w:t>
      </w:r>
    </w:p>
    <w:p w14:paraId="7C5623BA" w14:textId="77777777" w:rsidR="00216E1F" w:rsidRPr="005854D0" w:rsidRDefault="00216E1F" w:rsidP="00E91EBB">
      <w:pPr>
        <w:pStyle w:val="PargrafodaLista"/>
        <w:numPr>
          <w:ilvl w:val="0"/>
          <w:numId w:val="14"/>
        </w:numPr>
        <w:pBdr>
          <w:bottom w:val="single" w:sz="18" w:space="1" w:color="auto"/>
        </w:pBdr>
        <w:shd w:val="clear" w:color="auto" w:fill="D9D9D9" w:themeFill="background1" w:themeFillShade="D9"/>
        <w:suppressAutoHyphens w:val="0"/>
        <w:spacing w:before="360" w:after="120" w:line="276" w:lineRule="auto"/>
        <w:ind w:left="357" w:hanging="357"/>
        <w:contextualSpacing w:val="0"/>
        <w:rPr>
          <w:rFonts w:ascii="Arial" w:hAnsi="Arial"/>
          <w:b/>
          <w:bCs/>
        </w:rPr>
      </w:pPr>
      <w:r w:rsidRPr="005854D0">
        <w:rPr>
          <w:rFonts w:ascii="Arial" w:hAnsi="Arial"/>
          <w:b/>
          <w:bCs/>
        </w:rPr>
        <w:t xml:space="preserve">AMBIENTE E ARQUITETURA TECNOLÓGICA </w:t>
      </w:r>
    </w:p>
    <w:p w14:paraId="0FA593B4" w14:textId="77777777" w:rsidR="00216E1F" w:rsidRPr="005854D0" w:rsidRDefault="00216E1F" w:rsidP="00216E1F">
      <w:pPr>
        <w:pStyle w:val="PargrafodaLista"/>
        <w:spacing w:before="120" w:after="120" w:line="360" w:lineRule="auto"/>
        <w:ind w:left="360"/>
        <w:contextualSpacing w:val="0"/>
        <w:jc w:val="both"/>
        <w:rPr>
          <w:rFonts w:ascii="Arial" w:hAnsi="Arial"/>
          <w:sz w:val="2"/>
          <w:szCs w:val="2"/>
        </w:rPr>
      </w:pPr>
    </w:p>
    <w:p w14:paraId="5E20210D"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Todos os serviços descritos neste documento devem ser construídos de maneira a atender a estrutura tecnológica definida pelo TCDF, tanto no que se refere ao portal e ambientes atuais, quanto no tocante à nova arquitetura desejada, que foi pensada de maneira a permitir a reconstrução dos ambientes atuais, bem como a incorporação de futuros projetos.  </w:t>
      </w:r>
    </w:p>
    <w:p w14:paraId="64B9D8EF" w14:textId="77777777" w:rsidR="00216E1F" w:rsidRPr="005854D0" w:rsidRDefault="00216E1F" w:rsidP="00E91EBB">
      <w:pPr>
        <w:pStyle w:val="PargrafodaLista"/>
        <w:numPr>
          <w:ilvl w:val="0"/>
          <w:numId w:val="14"/>
        </w:numPr>
        <w:pBdr>
          <w:bottom w:val="single" w:sz="18" w:space="1" w:color="auto"/>
        </w:pBdr>
        <w:shd w:val="clear" w:color="auto" w:fill="D9D9D9" w:themeFill="background1" w:themeFillShade="D9"/>
        <w:suppressAutoHyphens w:val="0"/>
        <w:spacing w:before="360" w:after="120" w:line="276" w:lineRule="auto"/>
        <w:ind w:left="357" w:hanging="357"/>
        <w:contextualSpacing w:val="0"/>
        <w:rPr>
          <w:rFonts w:ascii="Arial" w:hAnsi="Arial"/>
          <w:b/>
          <w:bCs/>
        </w:rPr>
      </w:pPr>
      <w:r w:rsidRPr="005854D0">
        <w:rPr>
          <w:rFonts w:ascii="Arial" w:hAnsi="Arial"/>
          <w:b/>
          <w:bCs/>
        </w:rPr>
        <w:t xml:space="preserve">DO MODELO DE EXECUÇÃO DOS SERVIÇOS </w:t>
      </w:r>
    </w:p>
    <w:p w14:paraId="48C4329F" w14:textId="77777777" w:rsidR="00216E1F" w:rsidRPr="005854D0" w:rsidRDefault="00216E1F" w:rsidP="00216E1F">
      <w:pPr>
        <w:pStyle w:val="PargrafodaLista"/>
        <w:spacing w:before="120" w:after="120" w:line="360" w:lineRule="auto"/>
        <w:ind w:left="360"/>
        <w:contextualSpacing w:val="0"/>
        <w:jc w:val="both"/>
        <w:rPr>
          <w:rFonts w:ascii="Arial" w:hAnsi="Arial"/>
          <w:sz w:val="2"/>
          <w:szCs w:val="2"/>
        </w:rPr>
      </w:pPr>
    </w:p>
    <w:p w14:paraId="29D6E9E3" w14:textId="77777777" w:rsidR="00216E1F" w:rsidRPr="005854D0" w:rsidRDefault="00216E1F" w:rsidP="00E91EBB">
      <w:pPr>
        <w:pStyle w:val="TRN2"/>
        <w:widowControl w:val="0"/>
        <w:numPr>
          <w:ilvl w:val="1"/>
          <w:numId w:val="14"/>
        </w:numPr>
        <w:suppressAutoHyphens w:val="0"/>
        <w:spacing w:before="0"/>
        <w:ind w:left="851" w:hanging="851"/>
        <w:rPr>
          <w:rStyle w:val="normaltextrun"/>
          <w:shd w:val="clear" w:color="auto" w:fill="FFFFFF"/>
        </w:rPr>
      </w:pPr>
      <w:r w:rsidRPr="005854D0">
        <w:rPr>
          <w:rStyle w:val="normaltextrun"/>
          <w:shd w:val="clear" w:color="auto" w:fill="FFFFFF"/>
        </w:rPr>
        <w:t xml:space="preserve">Os serviços serão prestados sob demanda e deverão ser executados e concluídos de acordo com as condições e prazos constantes da Ordem de Serviço.  </w:t>
      </w:r>
    </w:p>
    <w:p w14:paraId="34D76110"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Infraestrutura deverá atender aos requisitos técnicos:  </w:t>
      </w:r>
    </w:p>
    <w:p w14:paraId="45B3741C" w14:textId="77777777" w:rsidR="00216E1F" w:rsidRPr="005854D0" w:rsidRDefault="00216E1F" w:rsidP="00E91EBB">
      <w:pPr>
        <w:pStyle w:val="TRN2"/>
        <w:widowControl w:val="0"/>
        <w:numPr>
          <w:ilvl w:val="2"/>
          <w:numId w:val="14"/>
        </w:numPr>
        <w:suppressAutoHyphens w:val="0"/>
        <w:spacing w:before="120"/>
        <w:ind w:left="1560" w:hanging="709"/>
        <w:rPr>
          <w:rStyle w:val="normaltextrun"/>
          <w:shd w:val="clear" w:color="auto" w:fill="FFFFFF"/>
        </w:rPr>
      </w:pPr>
      <w:r w:rsidRPr="005854D0">
        <w:rPr>
          <w:rStyle w:val="normaltextrun"/>
          <w:shd w:val="clear" w:color="auto" w:fill="FFFFFF"/>
        </w:rPr>
        <w:t xml:space="preserve">Segurança da Informação – Capacidade de garantir a segurança dos dados processados e armazenados no ambiente a ser continuado e atualizado tecnologicamente;  </w:t>
      </w:r>
    </w:p>
    <w:p w14:paraId="107A3316" w14:textId="7DB14398" w:rsidR="00216E1F" w:rsidRPr="005854D0" w:rsidRDefault="00216E1F" w:rsidP="00E91EBB">
      <w:pPr>
        <w:pStyle w:val="TRN2"/>
        <w:widowControl w:val="0"/>
        <w:numPr>
          <w:ilvl w:val="2"/>
          <w:numId w:val="14"/>
        </w:numPr>
        <w:suppressAutoHyphens w:val="0"/>
        <w:spacing w:before="120"/>
        <w:ind w:left="1560" w:hanging="709"/>
        <w:rPr>
          <w:rStyle w:val="normaltextrun"/>
          <w:shd w:val="clear" w:color="auto" w:fill="FFFFFF"/>
        </w:rPr>
      </w:pPr>
      <w:r w:rsidRPr="005854D0">
        <w:rPr>
          <w:rStyle w:val="normaltextrun"/>
          <w:shd w:val="clear" w:color="auto" w:fill="FFFFFF"/>
        </w:rPr>
        <w:t xml:space="preserve">Escalabilidade – Capacidade de se adaptar em tempo hábil a uma rápida expansão, como exemplo, no atendimento do Planejamento de novos serviços oriundos </w:t>
      </w:r>
      <w:r w:rsidR="00E91EBB" w:rsidRPr="005854D0">
        <w:rPr>
          <w:rStyle w:val="normaltextrun"/>
          <w:shd w:val="clear" w:color="auto" w:fill="FFFFFF"/>
        </w:rPr>
        <w:t>do CONTRATANTE</w:t>
      </w:r>
      <w:r w:rsidRPr="005854D0">
        <w:rPr>
          <w:rStyle w:val="normaltextrun"/>
          <w:shd w:val="clear" w:color="auto" w:fill="FFFFFF"/>
        </w:rPr>
        <w:t xml:space="preserve">;  </w:t>
      </w:r>
    </w:p>
    <w:p w14:paraId="3B068F76" w14:textId="77777777" w:rsidR="00216E1F" w:rsidRPr="005854D0" w:rsidRDefault="00216E1F" w:rsidP="00E91EBB">
      <w:pPr>
        <w:pStyle w:val="TRN2"/>
        <w:widowControl w:val="0"/>
        <w:numPr>
          <w:ilvl w:val="2"/>
          <w:numId w:val="14"/>
        </w:numPr>
        <w:suppressAutoHyphens w:val="0"/>
        <w:spacing w:before="120"/>
        <w:ind w:left="1560" w:hanging="709"/>
        <w:rPr>
          <w:rStyle w:val="normaltextrun"/>
          <w:shd w:val="clear" w:color="auto" w:fill="FFFFFF"/>
        </w:rPr>
      </w:pPr>
      <w:r w:rsidRPr="005854D0">
        <w:rPr>
          <w:rStyle w:val="normaltextrun"/>
          <w:shd w:val="clear" w:color="auto" w:fill="FFFFFF"/>
        </w:rPr>
        <w:t xml:space="preserve">Economicidade – Promover atualização tecnológica e crescimento da capacidade sistêmica com aproveitamento dos softwares existentes;   </w:t>
      </w:r>
    </w:p>
    <w:p w14:paraId="05BA6BC0" w14:textId="77777777" w:rsidR="00216E1F" w:rsidRPr="005854D0" w:rsidRDefault="00216E1F" w:rsidP="00E91EBB">
      <w:pPr>
        <w:pStyle w:val="TRN2"/>
        <w:widowControl w:val="0"/>
        <w:numPr>
          <w:ilvl w:val="2"/>
          <w:numId w:val="14"/>
        </w:numPr>
        <w:suppressAutoHyphens w:val="0"/>
        <w:spacing w:before="120"/>
        <w:ind w:left="1560" w:hanging="709"/>
        <w:rPr>
          <w:rStyle w:val="normaltextrun"/>
          <w:shd w:val="clear" w:color="auto" w:fill="FFFFFF"/>
        </w:rPr>
      </w:pPr>
      <w:r w:rsidRPr="005854D0">
        <w:rPr>
          <w:rStyle w:val="normaltextrun"/>
          <w:shd w:val="clear" w:color="auto" w:fill="FFFFFF"/>
        </w:rPr>
        <w:t xml:space="preserve">Reutilização - Capacidade de intercambiar e reutilizar itens da estrutura de software existente.  </w:t>
      </w:r>
    </w:p>
    <w:p w14:paraId="5BC45BF9" w14:textId="0466FFFB"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Cabe à equipe da CONTRATADA planejar as entregas e prezar para que não ocorram atrasos por erros de planejamento e execução, sendo esta responsável por alertar </w:t>
      </w:r>
      <w:r w:rsidR="00E91EBB" w:rsidRPr="005854D0">
        <w:rPr>
          <w:rStyle w:val="normaltextrun"/>
          <w:shd w:val="clear" w:color="auto" w:fill="FFFFFF"/>
        </w:rPr>
        <w:t>o</w:t>
      </w:r>
      <w:r w:rsidRPr="005854D0">
        <w:rPr>
          <w:rStyle w:val="normaltextrun"/>
          <w:shd w:val="clear" w:color="auto" w:fill="FFFFFF"/>
        </w:rPr>
        <w:t xml:space="preserve"> </w:t>
      </w:r>
      <w:r w:rsidRPr="005854D0">
        <w:rPr>
          <w:rStyle w:val="normaltextrun"/>
          <w:shd w:val="clear" w:color="auto" w:fill="FFFFFF"/>
        </w:rPr>
        <w:lastRenderedPageBreak/>
        <w:t xml:space="preserve">CONTRATANTE sobre eventuais problemas no andamento, tais como mudança no escopo de um serviço já aprovado e em execução ou necessidade de alocação de mais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ou perfis.  </w:t>
      </w:r>
    </w:p>
    <w:p w14:paraId="17093447" w14:textId="267DF91C"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 serviço será demandado </w:t>
      </w:r>
      <w:r w:rsidR="00E91EBB" w:rsidRPr="005854D0">
        <w:rPr>
          <w:rStyle w:val="normaltextrun"/>
          <w:shd w:val="clear" w:color="auto" w:fill="FFFFFF"/>
        </w:rPr>
        <w:t>pelo</w:t>
      </w:r>
      <w:r w:rsidRPr="005854D0">
        <w:rPr>
          <w:rStyle w:val="normaltextrun"/>
          <w:shd w:val="clear" w:color="auto" w:fill="FFFFFF"/>
        </w:rPr>
        <w:t xml:space="preserve"> CONTRATANTE e liberado para a execução através do registro e aprovação das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estimadas de cada demanda. Esta fase equivale a uma </w:t>
      </w:r>
      <w:r w:rsidR="00E91EBB" w:rsidRPr="005854D0">
        <w:rPr>
          <w:rStyle w:val="normaltextrun"/>
          <w:shd w:val="clear" w:color="auto" w:fill="FFFFFF"/>
        </w:rPr>
        <w:t>O</w:t>
      </w:r>
      <w:r w:rsidRPr="005854D0">
        <w:rPr>
          <w:rStyle w:val="normaltextrun"/>
          <w:shd w:val="clear" w:color="auto" w:fill="FFFFFF"/>
        </w:rPr>
        <w:t xml:space="preserve">rdem de </w:t>
      </w:r>
      <w:r w:rsidR="00E91EBB" w:rsidRPr="005854D0">
        <w:rPr>
          <w:rStyle w:val="normaltextrun"/>
          <w:shd w:val="clear" w:color="auto" w:fill="FFFFFF"/>
        </w:rPr>
        <w:t>S</w:t>
      </w:r>
      <w:r w:rsidRPr="005854D0">
        <w:rPr>
          <w:rStyle w:val="normaltextrun"/>
          <w:shd w:val="clear" w:color="auto" w:fill="FFFFFF"/>
        </w:rPr>
        <w:t xml:space="preserve">erviço.  </w:t>
      </w:r>
    </w:p>
    <w:p w14:paraId="572752F2"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Os recursos de hardware e software necessários à execução das atividades serão de inteira responsabilidade da CONTRATADA.  </w:t>
      </w:r>
    </w:p>
    <w:p w14:paraId="1AA5EEE0" w14:textId="4EFDCD01"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É de responsabilidade </w:t>
      </w:r>
      <w:r w:rsidR="00E91EBB" w:rsidRPr="005854D0">
        <w:rPr>
          <w:rStyle w:val="normaltextrun"/>
          <w:shd w:val="clear" w:color="auto" w:fill="FFFFFF"/>
        </w:rPr>
        <w:t>do CONTRATANTE</w:t>
      </w:r>
      <w:r w:rsidRPr="005854D0">
        <w:rPr>
          <w:rStyle w:val="normaltextrun"/>
          <w:shd w:val="clear" w:color="auto" w:fill="FFFFFF"/>
        </w:rPr>
        <w:t xml:space="preserve"> aprovar as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estimadas para cada tarefa e acompanhar o relatório de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executadas.  </w:t>
      </w:r>
    </w:p>
    <w:p w14:paraId="6AC9BC7F" w14:textId="155D334E"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 serviço será considerado entregue </w:t>
      </w:r>
      <w:r w:rsidR="00E91EBB" w:rsidRPr="005854D0">
        <w:rPr>
          <w:rStyle w:val="normaltextrun"/>
          <w:shd w:val="clear" w:color="auto" w:fill="FFFFFF"/>
        </w:rPr>
        <w:t>pelo</w:t>
      </w:r>
      <w:r w:rsidRPr="005854D0">
        <w:rPr>
          <w:rStyle w:val="normaltextrun"/>
          <w:shd w:val="clear" w:color="auto" w:fill="FFFFFF"/>
        </w:rPr>
        <w:t xml:space="preserve"> CONTRATANTE com o registro de aceite em sistema ou via e-mail, a partir da homologação e aceite da demanda. Esta fase irá compor o relatório de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que será o documento oficial para mensuração e pagamento dos serviços realizados.  </w:t>
      </w:r>
    </w:p>
    <w:p w14:paraId="58514C05" w14:textId="7C23D251"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não poderá executar a demanda antes da aprovação das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estimadas, sob risco de não ser faturado, salvo em caso de urgências relacionadas a bugs em nossos ambientes de produção.  </w:t>
      </w:r>
    </w:p>
    <w:p w14:paraId="41DE4DA2" w14:textId="630DC6D5"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seu critério, a CONTRATADA poderá utilizar-se de suas matrizes ou de seus representantes em outros estados para os serviços listados nesse ETP, desde que garantidas as condições previamente acordadas e sem ônus adicionais para </w:t>
      </w:r>
      <w:r w:rsidR="00E91EBB" w:rsidRPr="005854D0">
        <w:rPr>
          <w:rStyle w:val="normaltextrun"/>
          <w:shd w:val="clear" w:color="auto" w:fill="FFFFFF"/>
        </w:rPr>
        <w:t>o</w:t>
      </w:r>
      <w:r w:rsidRPr="005854D0">
        <w:rPr>
          <w:rStyle w:val="normaltextrun"/>
          <w:shd w:val="clear" w:color="auto" w:fill="FFFFFF"/>
        </w:rPr>
        <w:t xml:space="preserve"> CONTRATANTE, devendo o faturamento ocorrer sempre por meio da CONTRATADA. </w:t>
      </w:r>
      <w:r w:rsidR="00E91EBB" w:rsidRPr="005854D0">
        <w:rPr>
          <w:rStyle w:val="normaltextrun"/>
          <w:shd w:val="clear" w:color="auto" w:fill="FFFFFF"/>
        </w:rPr>
        <w:t>O</w:t>
      </w:r>
      <w:r w:rsidRPr="005854D0">
        <w:rPr>
          <w:rStyle w:val="normaltextrun"/>
          <w:shd w:val="clear" w:color="auto" w:fill="FFFFFF"/>
        </w:rPr>
        <w:t xml:space="preserve"> CONTRATANTE preza pelo atendimento remoto, desde que respeitada a metodologia de trabalho aqui apresentada, respeitando os fluxos de trabalho que serão alinhados previamente.   </w:t>
      </w:r>
    </w:p>
    <w:p w14:paraId="08551653" w14:textId="33FF81FD"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Para o estabelecimento do prazo de execução e/ou entrega dos serviços, bem como o fornecimento dos insumos necessários, dos materiais produzidos e de toda a documentação de projeto, será utilizado sistema a critério </w:t>
      </w:r>
      <w:r w:rsidR="00E91EBB" w:rsidRPr="005854D0">
        <w:rPr>
          <w:rStyle w:val="normaltextrun"/>
          <w:shd w:val="clear" w:color="auto" w:fill="FFFFFF"/>
        </w:rPr>
        <w:t>do CONTRATANTE</w:t>
      </w:r>
      <w:r w:rsidRPr="005854D0">
        <w:rPr>
          <w:rStyle w:val="normaltextrun"/>
          <w:shd w:val="clear" w:color="auto" w:fill="FFFFFF"/>
        </w:rPr>
        <w:t xml:space="preserve">, sendo que as informações devem estar registradas de forma específica para cada demanda ou de forma geral, quando se tratar de informação de projeto.   </w:t>
      </w:r>
    </w:p>
    <w:p w14:paraId="434612CB" w14:textId="38494FBC"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lastRenderedPageBreak/>
        <w:t xml:space="preserve">Cada demanda ou conjunto de demandas deverá descrever o escopo do serviço a ser executado e cada projeto, antes de ser iniciado, deverá ter descrito no plano de trabalho o número de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orçadas, a previsão de sprints (se aplicável), o perfil da equipe alocada nas sprints e/ou no projeto como um todo, o cronograma do projeto e as condições de aceite dos entregáveis previamente acordadas com os </w:t>
      </w:r>
      <w:proofErr w:type="spellStart"/>
      <w:r w:rsidRPr="005854D0">
        <w:rPr>
          <w:rStyle w:val="normaltextrun"/>
          <w:shd w:val="clear" w:color="auto" w:fill="FFFFFF"/>
        </w:rPr>
        <w:t>POs</w:t>
      </w:r>
      <w:proofErr w:type="spellEnd"/>
      <w:r w:rsidRPr="005854D0">
        <w:rPr>
          <w:rStyle w:val="normaltextrun"/>
          <w:shd w:val="clear" w:color="auto" w:fill="FFFFFF"/>
        </w:rPr>
        <w:t xml:space="preserve"> </w:t>
      </w:r>
      <w:r w:rsidR="00E91EBB" w:rsidRPr="005854D0">
        <w:rPr>
          <w:rStyle w:val="normaltextrun"/>
          <w:shd w:val="clear" w:color="auto" w:fill="FFFFFF"/>
        </w:rPr>
        <w:t>do CONTRATANTE</w:t>
      </w:r>
      <w:r w:rsidRPr="005854D0">
        <w:rPr>
          <w:rStyle w:val="normaltextrun"/>
          <w:shd w:val="clear" w:color="auto" w:fill="FFFFFF"/>
        </w:rPr>
        <w:t xml:space="preserve">.  </w:t>
      </w:r>
    </w:p>
    <w:p w14:paraId="724BC8C4" w14:textId="3E06B289"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A CONTRATADA deverá entregar os serviços ou produtos previstos e autorizados, de acordo com a autorização formal recebida, no prazo definido, conforme planejamento e cronograma do projeto ou demanda autorizados. Cabe à CONTRATADA seguir os trâmites administrativos e financeiros descritos neste Estudo Técnico Preliminar</w:t>
      </w:r>
      <w:r w:rsidR="00E91EBB" w:rsidRPr="005854D0">
        <w:rPr>
          <w:rStyle w:val="normaltextrun"/>
          <w:shd w:val="clear" w:color="auto" w:fill="FFFFFF"/>
        </w:rPr>
        <w:t xml:space="preserve"> </w:t>
      </w:r>
      <w:r w:rsidRPr="005854D0">
        <w:rPr>
          <w:rStyle w:val="normaltextrun"/>
          <w:shd w:val="clear" w:color="auto" w:fill="FFFFFF"/>
        </w:rPr>
        <w:t xml:space="preserve">e seus anexos, assim como as instruções operacionais, administrativas e de gerenciamento do contrato recebidas no decorrer da prestação de serviços.   </w:t>
      </w:r>
    </w:p>
    <w:p w14:paraId="6061EAEE" w14:textId="2CE5047E"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Atividades específicas que exigirem interação presencial com as áreas demandantes </w:t>
      </w:r>
      <w:r w:rsidR="00E91EBB" w:rsidRPr="005854D0">
        <w:rPr>
          <w:rStyle w:val="normaltextrun"/>
          <w:shd w:val="clear" w:color="auto" w:fill="FFFFFF"/>
        </w:rPr>
        <w:t>do CONTRATANTE</w:t>
      </w:r>
      <w:r w:rsidRPr="005854D0">
        <w:rPr>
          <w:rStyle w:val="normaltextrun"/>
          <w:shd w:val="clear" w:color="auto" w:fill="FFFFFF"/>
        </w:rPr>
        <w:t xml:space="preserve">, tais como levantamento de requisitos, mapeamento e documentação de processos, reuniões, entrevistas, e apresentações deverão ocorrer, preferencialmente, nas dependências </w:t>
      </w:r>
      <w:r w:rsidR="00E91EBB" w:rsidRPr="005854D0">
        <w:rPr>
          <w:rStyle w:val="normaltextrun"/>
          <w:shd w:val="clear" w:color="auto" w:fill="FFFFFF"/>
        </w:rPr>
        <w:t>do CONTRATANTE</w:t>
      </w:r>
      <w:r w:rsidRPr="005854D0">
        <w:rPr>
          <w:rStyle w:val="normaltextrun"/>
          <w:shd w:val="clear" w:color="auto" w:fill="FFFFFF"/>
        </w:rPr>
        <w:t xml:space="preserve"> de segunda a sexta-feira, das 13h às 18h.  </w:t>
      </w:r>
    </w:p>
    <w:p w14:paraId="277EA3AC" w14:textId="5906C889"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No prazo de 5 (cinco) dias úteis após a assinatura do contrato, deverá ser realizada na sede </w:t>
      </w:r>
      <w:r w:rsidR="00E91EBB" w:rsidRPr="005854D0">
        <w:rPr>
          <w:rStyle w:val="normaltextrun"/>
          <w:shd w:val="clear" w:color="auto" w:fill="FFFFFF"/>
        </w:rPr>
        <w:t>do CONTRATANTE</w:t>
      </w:r>
      <w:r w:rsidRPr="005854D0">
        <w:rPr>
          <w:rStyle w:val="normaltextrun"/>
          <w:shd w:val="clear" w:color="auto" w:fill="FFFFFF"/>
        </w:rPr>
        <w:t xml:space="preserve"> ou em outro meio a ser definido </w:t>
      </w:r>
      <w:r w:rsidR="00E91EBB" w:rsidRPr="005854D0">
        <w:rPr>
          <w:rStyle w:val="normaltextrun"/>
          <w:shd w:val="clear" w:color="auto" w:fill="FFFFFF"/>
        </w:rPr>
        <w:t>pelo</w:t>
      </w:r>
      <w:r w:rsidRPr="005854D0">
        <w:rPr>
          <w:rStyle w:val="normaltextrun"/>
          <w:shd w:val="clear" w:color="auto" w:fill="FFFFFF"/>
        </w:rPr>
        <w:t xml:space="preserve"> CONTRATANTE, uma reunião de alinhamento de expectativas entre representantes </w:t>
      </w:r>
      <w:r w:rsidR="00E91EBB" w:rsidRPr="005854D0">
        <w:rPr>
          <w:rStyle w:val="normaltextrun"/>
          <w:shd w:val="clear" w:color="auto" w:fill="FFFFFF"/>
        </w:rPr>
        <w:t>do CONTRATANTE</w:t>
      </w:r>
      <w:r w:rsidRPr="005854D0">
        <w:rPr>
          <w:rStyle w:val="normaltextrun"/>
          <w:shd w:val="clear" w:color="auto" w:fill="FFFFFF"/>
        </w:rPr>
        <w:t xml:space="preserve"> e da empresa CONTRATADA. Essa reunião tem o propósito de alinhar as prioridades de atendimento, para início dos trabalhos com prioridades de operação plena em até 30 (trinta) dias após a assinatura do contrato.  </w:t>
      </w:r>
    </w:p>
    <w:p w14:paraId="4059D6F3" w14:textId="48555E55"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Os empregados incumbidos da execução dos serviços não terão qualquer vínculo empregatício com </w:t>
      </w:r>
      <w:r w:rsidR="00E91EBB" w:rsidRPr="005854D0">
        <w:rPr>
          <w:rStyle w:val="normaltextrun"/>
          <w:shd w:val="clear" w:color="auto" w:fill="FFFFFF"/>
        </w:rPr>
        <w:t>o</w:t>
      </w:r>
      <w:r w:rsidRPr="005854D0">
        <w:rPr>
          <w:rStyle w:val="normaltextrun"/>
          <w:shd w:val="clear" w:color="auto" w:fill="FFFFFF"/>
        </w:rPr>
        <w:t xml:space="preserve"> CONTRATANTE, sendo remunerados única e exclusivamente pela CONTRATADA e a ela vinculados.  </w:t>
      </w:r>
    </w:p>
    <w:p w14:paraId="5197FD78" w14:textId="0BAFDBCA"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 garantir a execução dos serviços sem interrupção, mantendo permanentemente equipe com a quantidade de componentes dimensionada para a execução dos serviços, substituindo, em caso de necessidade e sem ônus para </w:t>
      </w:r>
      <w:r w:rsidR="00E91EBB" w:rsidRPr="005854D0">
        <w:rPr>
          <w:rStyle w:val="normaltextrun"/>
          <w:shd w:val="clear" w:color="auto" w:fill="FFFFFF"/>
        </w:rPr>
        <w:t xml:space="preserve">o </w:t>
      </w:r>
      <w:r w:rsidRPr="005854D0">
        <w:rPr>
          <w:rStyle w:val="normaltextrun"/>
          <w:shd w:val="clear" w:color="auto" w:fill="FFFFFF"/>
        </w:rPr>
        <w:t xml:space="preserve">CONTRATANTE, quaisquer profissionais que se façam necessários, desde que mantidos os perfis técnicos.  </w:t>
      </w:r>
    </w:p>
    <w:p w14:paraId="4EE3D297" w14:textId="5C9EC07C"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lastRenderedPageBreak/>
        <w:t xml:space="preserve">O papel de </w:t>
      </w:r>
      <w:proofErr w:type="spellStart"/>
      <w:r w:rsidRPr="005854D0">
        <w:rPr>
          <w:rStyle w:val="normaltextrun"/>
          <w:shd w:val="clear" w:color="auto" w:fill="FFFFFF"/>
        </w:rPr>
        <w:t>Product</w:t>
      </w:r>
      <w:proofErr w:type="spellEnd"/>
      <w:r w:rsidRPr="005854D0">
        <w:rPr>
          <w:rStyle w:val="normaltextrun"/>
          <w:shd w:val="clear" w:color="auto" w:fill="FFFFFF"/>
        </w:rPr>
        <w:t xml:space="preserve"> </w:t>
      </w:r>
      <w:proofErr w:type="spellStart"/>
      <w:r w:rsidRPr="005854D0">
        <w:rPr>
          <w:rStyle w:val="normaltextrun"/>
          <w:shd w:val="clear" w:color="auto" w:fill="FFFFFF"/>
        </w:rPr>
        <w:t>Owner</w:t>
      </w:r>
      <w:proofErr w:type="spellEnd"/>
      <w:r w:rsidRPr="005854D0">
        <w:rPr>
          <w:rStyle w:val="normaltextrun"/>
          <w:shd w:val="clear" w:color="auto" w:fill="FFFFFF"/>
        </w:rPr>
        <w:t xml:space="preserve"> (gerente de projeto), estabelecido nas metodologias ágeis, será desempenhado por funcionários </w:t>
      </w:r>
      <w:r w:rsidR="00E91EBB" w:rsidRPr="005854D0">
        <w:rPr>
          <w:rStyle w:val="normaltextrun"/>
          <w:shd w:val="clear" w:color="auto" w:fill="FFFFFF"/>
        </w:rPr>
        <w:t>do CONTRATANTE</w:t>
      </w:r>
      <w:r w:rsidRPr="005854D0">
        <w:rPr>
          <w:rStyle w:val="normaltextrun"/>
          <w:shd w:val="clear" w:color="auto" w:fill="FFFFFF"/>
        </w:rPr>
        <w:t xml:space="preserve">, os quais serão responsáveis por coordenar os projetos junto aos stakeholders e times internos </w:t>
      </w:r>
      <w:r w:rsidR="00E91EBB" w:rsidRPr="005854D0">
        <w:rPr>
          <w:rStyle w:val="normaltextrun"/>
          <w:shd w:val="clear" w:color="auto" w:fill="FFFFFF"/>
        </w:rPr>
        <w:t>do CONTRATANTE</w:t>
      </w:r>
      <w:r w:rsidRPr="005854D0">
        <w:rPr>
          <w:rStyle w:val="normaltextrun"/>
          <w:shd w:val="clear" w:color="auto" w:fill="FFFFFF"/>
        </w:rPr>
        <w:t xml:space="preserve">. A CONTRATADA, por sua vez, deverá designar perfis de gerenciamento de projetos em seus times, que serão responsáveis por coordenar os desenvolvedores alocados para os projetos e fazer a interface junto aos </w:t>
      </w:r>
      <w:proofErr w:type="spellStart"/>
      <w:r w:rsidRPr="005854D0">
        <w:rPr>
          <w:rStyle w:val="normaltextrun"/>
          <w:shd w:val="clear" w:color="auto" w:fill="FFFFFF"/>
        </w:rPr>
        <w:t>Product</w:t>
      </w:r>
      <w:proofErr w:type="spellEnd"/>
      <w:r w:rsidRPr="005854D0">
        <w:rPr>
          <w:rStyle w:val="normaltextrun"/>
          <w:shd w:val="clear" w:color="auto" w:fill="FFFFFF"/>
        </w:rPr>
        <w:t xml:space="preserve"> </w:t>
      </w:r>
      <w:proofErr w:type="spellStart"/>
      <w:r w:rsidRPr="005854D0">
        <w:rPr>
          <w:rStyle w:val="normaltextrun"/>
          <w:shd w:val="clear" w:color="auto" w:fill="FFFFFF"/>
        </w:rPr>
        <w:t>Owners</w:t>
      </w:r>
      <w:proofErr w:type="spellEnd"/>
      <w:r w:rsidRPr="005854D0">
        <w:rPr>
          <w:rStyle w:val="normaltextrun"/>
          <w:shd w:val="clear" w:color="auto" w:fill="FFFFFF"/>
        </w:rPr>
        <w:t xml:space="preserve"> </w:t>
      </w:r>
      <w:r w:rsidR="00E91EBB" w:rsidRPr="005854D0">
        <w:rPr>
          <w:rStyle w:val="normaltextrun"/>
          <w:shd w:val="clear" w:color="auto" w:fill="FFFFFF"/>
        </w:rPr>
        <w:t>do CONTRATANTE</w:t>
      </w:r>
      <w:r w:rsidRPr="005854D0">
        <w:rPr>
          <w:rStyle w:val="normaltextrun"/>
          <w:shd w:val="clear" w:color="auto" w:fill="FFFFFF"/>
        </w:rPr>
        <w:t xml:space="preserve">. Essa divisão de responsabilidades garante que as equipes trabalhem juntas como um time estendido em linha, com os valores das metodologias ágeis apresentados neste Estudo Técnico.  </w:t>
      </w:r>
    </w:p>
    <w:p w14:paraId="1512B736" w14:textId="143CC2E5"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deverá realizar a verificação e validação da qualidade dos produtos/serviços antes da entrega/execução para </w:t>
      </w:r>
      <w:r w:rsidR="00E91EBB" w:rsidRPr="005854D0">
        <w:rPr>
          <w:rStyle w:val="normaltextrun"/>
          <w:shd w:val="clear" w:color="auto" w:fill="FFFFFF"/>
        </w:rPr>
        <w:t>o</w:t>
      </w:r>
      <w:r w:rsidRPr="005854D0">
        <w:rPr>
          <w:rStyle w:val="normaltextrun"/>
          <w:shd w:val="clear" w:color="auto" w:fill="FFFFFF"/>
        </w:rPr>
        <w:t xml:space="preserve"> CONTRATANTE. Estas por sua vez, realizarão a verificação da qualidade e conformidade com vistas ao aceite dos produtos/serviços.  </w:t>
      </w:r>
    </w:p>
    <w:p w14:paraId="0A0B499E"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 custo de verificação e validação da qualidade deve estar contemplado no custo do serviço/produto, não cabendo remuneração adicional.  </w:t>
      </w:r>
    </w:p>
    <w:p w14:paraId="6E13F24F" w14:textId="42548B0E" w:rsidR="00216E1F" w:rsidRPr="005854D0" w:rsidRDefault="00E91EBB"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O</w:t>
      </w:r>
      <w:r w:rsidR="00216E1F" w:rsidRPr="005854D0">
        <w:rPr>
          <w:rStyle w:val="normaltextrun"/>
          <w:shd w:val="clear" w:color="auto" w:fill="FFFFFF"/>
        </w:rPr>
        <w:t xml:space="preserve"> CONTRATANTE somente </w:t>
      </w:r>
      <w:r w:rsidRPr="005854D0">
        <w:rPr>
          <w:rStyle w:val="normaltextrun"/>
          <w:shd w:val="clear" w:color="auto" w:fill="FFFFFF"/>
        </w:rPr>
        <w:t xml:space="preserve">considerará </w:t>
      </w:r>
      <w:r w:rsidR="00216E1F" w:rsidRPr="005854D0">
        <w:rPr>
          <w:rStyle w:val="normaltextrun"/>
          <w:shd w:val="clear" w:color="auto" w:fill="FFFFFF"/>
        </w:rPr>
        <w:t xml:space="preserve">entregue o serviço/produto após atestar o recebimento de todos os produtos/serviços especificados na demanda inicial, a adequação do produto/serviço entregue às necessidades dos usuários, o atendimento dos requisitos segundo as especificações funcionais e não-funcionais do escopo da demanda, o funcionamento da integração completa com os sistemas legados (se aplicável), a confiabilidade e a execução plena da solução, a entrega dos relatórios de testes realizados e a qualidade na documentação elaborada.  </w:t>
      </w:r>
    </w:p>
    <w:p w14:paraId="0E43BE95" w14:textId="4CEFAC64"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deverá efetuar, sem ônus para </w:t>
      </w:r>
      <w:r w:rsidR="00E91EBB" w:rsidRPr="005854D0">
        <w:rPr>
          <w:rStyle w:val="normaltextrun"/>
          <w:shd w:val="clear" w:color="auto" w:fill="FFFFFF"/>
        </w:rPr>
        <w:t>o</w:t>
      </w:r>
      <w:r w:rsidRPr="005854D0">
        <w:rPr>
          <w:rStyle w:val="normaltextrun"/>
          <w:shd w:val="clear" w:color="auto" w:fill="FFFFFF"/>
        </w:rPr>
        <w:t xml:space="preserve"> CONTRATANTE, os acertos nas inconformidades encontradas.   </w:t>
      </w:r>
    </w:p>
    <w:p w14:paraId="57F31399" w14:textId="741048CA"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deverá assegurar que </w:t>
      </w:r>
      <w:r w:rsidR="00E91EBB" w:rsidRPr="005854D0">
        <w:rPr>
          <w:rStyle w:val="normaltextrun"/>
          <w:shd w:val="clear" w:color="auto" w:fill="FFFFFF"/>
        </w:rPr>
        <w:t>o</w:t>
      </w:r>
      <w:r w:rsidRPr="005854D0">
        <w:rPr>
          <w:rStyle w:val="normaltextrun"/>
          <w:shd w:val="clear" w:color="auto" w:fill="FFFFFF"/>
        </w:rPr>
        <w:t xml:space="preserve"> CONTRATANTE possa utilizar as soluções com autonomia, repassando para a equipe técnica destas todo o conhecimento necessário ao entendimento, sustentação e suporte do serviço entregue, tais como: chaves de acesso, procedimentos de parametrização e personalização, construção de </w:t>
      </w:r>
      <w:proofErr w:type="spellStart"/>
      <w:r w:rsidRPr="005854D0">
        <w:rPr>
          <w:rStyle w:val="normaltextrun"/>
          <w:shd w:val="clear" w:color="auto" w:fill="FFFFFF"/>
        </w:rPr>
        <w:t>templates</w:t>
      </w:r>
      <w:proofErr w:type="spellEnd"/>
      <w:r w:rsidRPr="005854D0">
        <w:rPr>
          <w:rStyle w:val="normaltextrun"/>
          <w:shd w:val="clear" w:color="auto" w:fill="FFFFFF"/>
        </w:rPr>
        <w:t xml:space="preserve"> para a solução, sem ônus para </w:t>
      </w:r>
      <w:r w:rsidR="00E91EBB" w:rsidRPr="005854D0">
        <w:rPr>
          <w:rStyle w:val="normaltextrun"/>
          <w:shd w:val="clear" w:color="auto" w:fill="FFFFFF"/>
        </w:rPr>
        <w:t xml:space="preserve">o </w:t>
      </w:r>
      <w:r w:rsidRPr="005854D0">
        <w:rPr>
          <w:rStyle w:val="normaltextrun"/>
          <w:shd w:val="clear" w:color="auto" w:fill="FFFFFF"/>
        </w:rPr>
        <w:t xml:space="preserve">CONTRATANTE, por meio de reuniões, documentos, manuais, workshops e apresentações.   </w:t>
      </w:r>
    </w:p>
    <w:p w14:paraId="2343BAA3" w14:textId="6976088F"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lastRenderedPageBreak/>
        <w:t xml:space="preserve">A CONTRATADA deverá formalizar a transferência de conhecimento por meio de sistema estabelecido </w:t>
      </w:r>
      <w:r w:rsidR="00E91EBB" w:rsidRPr="005854D0">
        <w:rPr>
          <w:rStyle w:val="normaltextrun"/>
          <w:shd w:val="clear" w:color="auto" w:fill="FFFFFF"/>
        </w:rPr>
        <w:t>pelo</w:t>
      </w:r>
      <w:r w:rsidRPr="005854D0">
        <w:rPr>
          <w:rStyle w:val="normaltextrun"/>
          <w:shd w:val="clear" w:color="auto" w:fill="FFFFFF"/>
        </w:rPr>
        <w:t xml:space="preserve"> CONTRATANTE, sempre que os processos sofrerem mudanças, ou seja, quando houver modificação da forma de atuar dos usuários nas soluções digitais, ou ainda quando </w:t>
      </w:r>
      <w:r w:rsidR="00E91EBB" w:rsidRPr="005854D0">
        <w:rPr>
          <w:rStyle w:val="normaltextrun"/>
          <w:shd w:val="clear" w:color="auto" w:fill="FFFFFF"/>
        </w:rPr>
        <w:t xml:space="preserve">o </w:t>
      </w:r>
      <w:r w:rsidRPr="005854D0">
        <w:rPr>
          <w:rStyle w:val="normaltextrun"/>
          <w:shd w:val="clear" w:color="auto" w:fill="FFFFFF"/>
        </w:rPr>
        <w:t>CONTRATANTE julgarem necessário e solicitarem. A CONTRATADA deverá descrever todas as atividades realizadas, conteúdo, métodos, aplicabilidades, participantes, bem como demais informações pertinentes para a manutenção dos produtos. </w:t>
      </w:r>
    </w:p>
    <w:p w14:paraId="7327A7D9" w14:textId="77777777" w:rsidR="00216E1F" w:rsidRPr="005854D0" w:rsidRDefault="00216E1F" w:rsidP="00616CF0">
      <w:pPr>
        <w:pStyle w:val="PargrafodaLista"/>
        <w:numPr>
          <w:ilvl w:val="0"/>
          <w:numId w:val="14"/>
        </w:numPr>
        <w:pBdr>
          <w:bottom w:val="single" w:sz="18" w:space="1" w:color="auto"/>
        </w:pBdr>
        <w:shd w:val="clear" w:color="auto" w:fill="D9D9D9" w:themeFill="background1" w:themeFillShade="D9"/>
        <w:suppressAutoHyphens w:val="0"/>
        <w:spacing w:after="200" w:line="276" w:lineRule="auto"/>
        <w:rPr>
          <w:rFonts w:ascii="Arial" w:hAnsi="Arial"/>
          <w:b/>
          <w:bCs/>
        </w:rPr>
      </w:pPr>
      <w:r w:rsidRPr="005854D0">
        <w:rPr>
          <w:rFonts w:ascii="Arial" w:hAnsi="Arial"/>
          <w:b/>
          <w:bCs/>
        </w:rPr>
        <w:t>METODOLOGIA DE TRABALHO</w:t>
      </w:r>
    </w:p>
    <w:p w14:paraId="535F14C2" w14:textId="77777777" w:rsidR="00216E1F" w:rsidRPr="005854D0" w:rsidRDefault="00216E1F" w:rsidP="00216E1F">
      <w:pPr>
        <w:pStyle w:val="PargrafodaLista"/>
        <w:spacing w:before="120" w:after="120" w:line="360" w:lineRule="auto"/>
        <w:ind w:left="360"/>
        <w:contextualSpacing w:val="0"/>
        <w:jc w:val="both"/>
        <w:rPr>
          <w:rFonts w:ascii="Arial" w:hAnsi="Arial"/>
          <w:sz w:val="2"/>
          <w:szCs w:val="2"/>
        </w:rPr>
      </w:pPr>
    </w:p>
    <w:p w14:paraId="01AC4A18"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Metodologia de Gestão de Serviços de TI (governança), tendo como referência a ISO (9001:2000 – 17799, 20000, 27001), COBIT e ITIL. Metodologia de Gestão de Infraestrutura aderente às Políticas e Normas de Segurança da Informação e padrões ISO.   </w:t>
      </w:r>
    </w:p>
    <w:p w14:paraId="15BF93DD"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 TCDF poderá sugerir alterações nas políticas, normas, procedimentos, metodologias, ferramentas e técnicas discriminadas anteriormente, as quais, após análise e validação da CONTRATADA, deverão ser incorporadas ao acervo técnico da Secretaria de Tecnologia da Informação, sem ônus adicionais e serão adotadas na execução dos serviços.   </w:t>
      </w:r>
    </w:p>
    <w:p w14:paraId="719851EF"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Todo e qualquer serviço a ser prestado será executado mediante uma Ordem de Serviço (OS) autorizada pelo Fiscal do Contrato, que será considerada parte gestor do contrato firmado entre o TCDF e a CONTRATADA, na qual serão detalhados os Itens de Serviço, a quantidade de UST necessária para cada serviço, os produtos e o prazo de execução da OS;   </w:t>
      </w:r>
    </w:p>
    <w:p w14:paraId="7B8C370E" w14:textId="616DF153"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O Catálogo de Serviços apresentará ainda o quantitativo de </w:t>
      </w:r>
      <w:proofErr w:type="spellStart"/>
      <w:r w:rsidR="005C61C8" w:rsidRPr="005854D0">
        <w:rPr>
          <w:rStyle w:val="normaltextrun"/>
          <w:shd w:val="clear" w:color="auto" w:fill="FFFFFF"/>
        </w:rPr>
        <w:t>USTs</w:t>
      </w:r>
      <w:proofErr w:type="spellEnd"/>
      <w:r w:rsidRPr="005854D0">
        <w:rPr>
          <w:rStyle w:val="normaltextrun"/>
          <w:shd w:val="clear" w:color="auto" w:fill="FFFFFF"/>
        </w:rPr>
        <w:t xml:space="preserve"> necessário e de acordo com o nível de complexidade de cada atividade. O prazo de garantia deverá ser respeitado pela CONTRATADA mesmo após o término do prazo de vigência do Contato;   </w:t>
      </w:r>
    </w:p>
    <w:p w14:paraId="4D291064"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Além dos prazos acima (contratuais), a CONTRATADA deverá atender aos critérios objetivos e mensuráveis, estabelecidos com a finalidade de aferir e avaliar os serviços contratados;   </w:t>
      </w:r>
    </w:p>
    <w:p w14:paraId="3B66B35B"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Cada Ordem de Serviço – OS estabelecerá um ciclo de trabalho;   </w:t>
      </w:r>
    </w:p>
    <w:p w14:paraId="6DFB7A87" w14:textId="1187461E"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As estimativas de esforço da OS definirão os limites médios de atuação da </w:t>
      </w:r>
      <w:r w:rsidR="00E91EBB" w:rsidRPr="005854D0">
        <w:rPr>
          <w:rStyle w:val="normaltextrun"/>
          <w:shd w:val="clear" w:color="auto" w:fill="FFFFFF"/>
        </w:rPr>
        <w:t>CONTRATADA</w:t>
      </w:r>
      <w:r w:rsidRPr="005854D0">
        <w:rPr>
          <w:rStyle w:val="normaltextrun"/>
          <w:shd w:val="clear" w:color="auto" w:fill="FFFFFF"/>
        </w:rPr>
        <w:t xml:space="preserve"> naquele ciclo de trabalho.  </w:t>
      </w:r>
    </w:p>
    <w:p w14:paraId="63989064" w14:textId="235F5892"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lastRenderedPageBreak/>
        <w:t xml:space="preserve">Para a execução dos serviços, deverá a CONTRATADA realizar suas atividades dentro do processo de trabalho definido </w:t>
      </w:r>
      <w:r w:rsidR="00E91EBB" w:rsidRPr="005854D0">
        <w:rPr>
          <w:rStyle w:val="normaltextrun"/>
          <w:shd w:val="clear" w:color="auto" w:fill="FFFFFF"/>
        </w:rPr>
        <w:t>pelo</w:t>
      </w:r>
      <w:r w:rsidRPr="005854D0">
        <w:rPr>
          <w:rStyle w:val="normaltextrun"/>
          <w:shd w:val="clear" w:color="auto" w:fill="FFFFFF"/>
        </w:rPr>
        <w:t xml:space="preserve"> CONTRATANTE, que é baseado em metodologia ágil, inclusive, dispondo sobre o modelo de trabalho em formato de sprints ou </w:t>
      </w:r>
      <w:proofErr w:type="spellStart"/>
      <w:r w:rsidRPr="005854D0">
        <w:rPr>
          <w:rStyle w:val="normaltextrun"/>
          <w:shd w:val="clear" w:color="auto" w:fill="FFFFFF"/>
        </w:rPr>
        <w:t>Kanban</w:t>
      </w:r>
      <w:proofErr w:type="spellEnd"/>
      <w:r w:rsidRPr="005854D0">
        <w:rPr>
          <w:rStyle w:val="normaltextrun"/>
          <w:shd w:val="clear" w:color="auto" w:fill="FFFFFF"/>
        </w:rPr>
        <w:t xml:space="preserve">, conforme necessidade e contexto de cada projeto, sobre o correto cumprimento dos prazos e sobre os padrões de qualidade esperados. A CONTRATADA, contudo, poderá colaborar sugerindo mudanças e visando melhoria contínua do processo de desenvolvimento das soluções digitais. Caberá </w:t>
      </w:r>
      <w:r w:rsidR="00E91EBB" w:rsidRPr="005854D0">
        <w:rPr>
          <w:rStyle w:val="normaltextrun"/>
          <w:shd w:val="clear" w:color="auto" w:fill="FFFFFF"/>
        </w:rPr>
        <w:t>ao</w:t>
      </w:r>
      <w:r w:rsidRPr="005854D0">
        <w:rPr>
          <w:rStyle w:val="normaltextrun"/>
          <w:shd w:val="clear" w:color="auto" w:fill="FFFFFF"/>
        </w:rPr>
        <w:t xml:space="preserve"> CONTRATANTE deliberar sobre o aceite de mudanças no processo, bem como promover os devidos ajustes junto à sua equipe para adequação à nova realidade.  </w:t>
      </w:r>
    </w:p>
    <w:p w14:paraId="6EE83633"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empresa CONTRATADA deve prezar pelos valores da metodologia de trabalho, promovendo a comunicação em tempo real, atuando de forma tanto adaptativa e preditiva para garantir a satisfação do usuário (consumidor) final. A empresa CONTRATADA deve prezar ainda pela clareza e simplicidade em seus processos internos, atuando com mais colaboração do que negociação, com motivação e confiança para responder rápido aos desafios e com visão contínua de produto de comunicação digital para amadurecimento e evoluções, por meio da medição contínua da performance.  </w:t>
      </w:r>
    </w:p>
    <w:p w14:paraId="5D74359E" w14:textId="3757134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Para realizar as fases de trabalho de maneira a lidar com as particularidades e complexidades de cada projeto, a CONTRATADA poderá propor </w:t>
      </w:r>
      <w:r w:rsidR="00E91EBB" w:rsidRPr="005854D0">
        <w:rPr>
          <w:rStyle w:val="normaltextrun"/>
          <w:shd w:val="clear" w:color="auto" w:fill="FFFFFF"/>
        </w:rPr>
        <w:t>ao</w:t>
      </w:r>
      <w:r w:rsidRPr="005854D0">
        <w:rPr>
          <w:rStyle w:val="normaltextrun"/>
          <w:shd w:val="clear" w:color="auto" w:fill="FFFFFF"/>
        </w:rPr>
        <w:t xml:space="preserve"> CONTRATANTE </w:t>
      </w:r>
      <w:proofErr w:type="spellStart"/>
      <w:r w:rsidRPr="005854D0">
        <w:rPr>
          <w:rStyle w:val="normaltextrun"/>
          <w:shd w:val="clear" w:color="auto" w:fill="FFFFFF"/>
        </w:rPr>
        <w:t>submetodologias</w:t>
      </w:r>
      <w:proofErr w:type="spellEnd"/>
      <w:r w:rsidRPr="005854D0">
        <w:rPr>
          <w:rStyle w:val="normaltextrun"/>
          <w:shd w:val="clear" w:color="auto" w:fill="FFFFFF"/>
        </w:rPr>
        <w:t xml:space="preserve"> de trabalho que complementem e auxiliem a metodologia principal.   </w:t>
      </w:r>
    </w:p>
    <w:p w14:paraId="4E39C83D" w14:textId="7CC6BA2E"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 CONTRATADA deverá utilizar as ferramentas oficiais </w:t>
      </w:r>
      <w:r w:rsidR="00E91EBB" w:rsidRPr="005854D0">
        <w:rPr>
          <w:rStyle w:val="normaltextrun"/>
          <w:shd w:val="clear" w:color="auto" w:fill="FFFFFF"/>
        </w:rPr>
        <w:t>do CONTRATANTE</w:t>
      </w:r>
      <w:r w:rsidRPr="005854D0">
        <w:rPr>
          <w:rStyle w:val="normaltextrun"/>
          <w:shd w:val="clear" w:color="auto" w:fill="FFFFFF"/>
        </w:rPr>
        <w:t xml:space="preserve"> para a execução dos serviços, sendo a versão gratuita dessas ferramentas suficiente para a execução dos trabalhos. </w:t>
      </w:r>
      <w:r w:rsidR="00E91EBB" w:rsidRPr="005854D0">
        <w:rPr>
          <w:rStyle w:val="normaltextrun"/>
          <w:shd w:val="clear" w:color="auto" w:fill="FFFFFF"/>
        </w:rPr>
        <w:t>O</w:t>
      </w:r>
      <w:r w:rsidRPr="005854D0">
        <w:rPr>
          <w:rStyle w:val="normaltextrun"/>
          <w:shd w:val="clear" w:color="auto" w:fill="FFFFFF"/>
        </w:rPr>
        <w:t xml:space="preserve"> CONTRATANTE reserva-se o direito de, a seu critério, substituir ou adicionar outras ferramentas que julguem necessárias para a realização dos serviços. A CONTRATADA deverá se adaptar às novas ferramentas e estar pronta para utilizá-las quando necessário, sempre com o objetivo de garantir a qualidade e eficiência na execução dos serviços contratados.  </w:t>
      </w:r>
    </w:p>
    <w:p w14:paraId="19C39DD6" w14:textId="77777777" w:rsidR="00216E1F" w:rsidRPr="005854D0" w:rsidRDefault="00216E1F" w:rsidP="00616CF0">
      <w:pPr>
        <w:pStyle w:val="TRN2"/>
        <w:widowControl w:val="0"/>
        <w:numPr>
          <w:ilvl w:val="1"/>
          <w:numId w:val="14"/>
        </w:numPr>
        <w:suppressAutoHyphens w:val="0"/>
        <w:spacing w:before="120"/>
        <w:ind w:left="851" w:hanging="851"/>
        <w:rPr>
          <w:rStyle w:val="normaltextrun"/>
          <w:shd w:val="clear" w:color="auto" w:fill="FFFFFF"/>
        </w:rPr>
      </w:pPr>
      <w:r w:rsidRPr="005854D0">
        <w:rPr>
          <w:rStyle w:val="normaltextrun"/>
          <w:shd w:val="clear" w:color="auto" w:fill="FFFFFF"/>
        </w:rPr>
        <w:t xml:space="preserve">As etapas de trabalho devem seguir o cenário abaixo apresentado onde possam ser observados os processos claros e sucintos das etapas a serem executados pela CONTRATADA.  </w:t>
      </w:r>
    </w:p>
    <w:p w14:paraId="008ACDC6" w14:textId="77777777" w:rsidR="00216E1F" w:rsidRPr="005854D0" w:rsidRDefault="00216E1F" w:rsidP="00E91EBB">
      <w:pPr>
        <w:pStyle w:val="TRN2"/>
        <w:widowControl w:val="0"/>
        <w:numPr>
          <w:ilvl w:val="2"/>
          <w:numId w:val="14"/>
        </w:numPr>
        <w:suppressAutoHyphens w:val="0"/>
        <w:spacing w:before="120"/>
        <w:ind w:left="1701" w:hanging="850"/>
        <w:rPr>
          <w:rStyle w:val="normaltextrun"/>
          <w:shd w:val="clear" w:color="auto" w:fill="FFFFFF"/>
        </w:rPr>
      </w:pPr>
      <w:r w:rsidRPr="005854D0">
        <w:rPr>
          <w:rStyle w:val="normaltextrun"/>
          <w:shd w:val="clear" w:color="auto" w:fill="FFFFFF"/>
        </w:rPr>
        <w:t xml:space="preserve">O processo segue a ordem: entendimento do projeto (briefing), arquitetura da </w:t>
      </w:r>
      <w:r w:rsidRPr="005854D0">
        <w:rPr>
          <w:rStyle w:val="normaltextrun"/>
          <w:shd w:val="clear" w:color="auto" w:fill="FFFFFF"/>
        </w:rPr>
        <w:lastRenderedPageBreak/>
        <w:t xml:space="preserve">informação (AI) com auxílio de dinâmicas,  arquitetura de participação (AP), planejamento da experiência do usuário (UX), criação de </w:t>
      </w:r>
      <w:proofErr w:type="spellStart"/>
      <w:r w:rsidRPr="005854D0">
        <w:rPr>
          <w:rStyle w:val="normaltextrun"/>
          <w:shd w:val="clear" w:color="auto" w:fill="FFFFFF"/>
        </w:rPr>
        <w:t>wireframes</w:t>
      </w:r>
      <w:proofErr w:type="spellEnd"/>
      <w:r w:rsidRPr="005854D0">
        <w:rPr>
          <w:rStyle w:val="normaltextrun"/>
          <w:shd w:val="clear" w:color="auto" w:fill="FFFFFF"/>
        </w:rPr>
        <w:t>, definição de guia de estilos, criação de design de interfaces (layouts), prototipação com fluxo de navegação, dinâmicas de validação da proposta, definição de infraestrutura, criação de ambiente, implementação (desenvolvimento do sistema) e implantação (entrega do produto final). </w:t>
      </w:r>
    </w:p>
    <w:p w14:paraId="4E5D2CF1" w14:textId="3C31571F" w:rsidR="00216E1F" w:rsidRPr="005854D0" w:rsidRDefault="00216E1F" w:rsidP="00216E1F">
      <w:pPr>
        <w:rPr>
          <w:rFonts w:ascii="Arial" w:hAnsi="Arial" w:cs="Arial"/>
          <w:b/>
          <w:bCs/>
          <w:sz w:val="24"/>
          <w:szCs w:val="24"/>
        </w:rPr>
      </w:pPr>
    </w:p>
    <w:p w14:paraId="3543B1DA" w14:textId="77777777" w:rsidR="00113ADA" w:rsidRPr="005854D0" w:rsidRDefault="00113ADA">
      <w:pPr>
        <w:suppressAutoHyphens w:val="0"/>
        <w:rPr>
          <w:rFonts w:ascii="Arial" w:hAnsi="Arial" w:cs="Arial"/>
          <w:b/>
          <w:sz w:val="22"/>
          <w:szCs w:val="22"/>
        </w:rPr>
      </w:pPr>
      <w:r w:rsidRPr="005854D0">
        <w:rPr>
          <w:rFonts w:ascii="Arial" w:hAnsi="Arial" w:cs="Arial"/>
          <w:b/>
          <w:sz w:val="22"/>
          <w:szCs w:val="22"/>
        </w:rPr>
        <w:br w:type="page"/>
      </w:r>
    </w:p>
    <w:p w14:paraId="6791F26A" w14:textId="0A4A649E" w:rsidR="004D7879" w:rsidRDefault="004D7879" w:rsidP="004D7879">
      <w:pPr>
        <w:pStyle w:val="Corponico"/>
        <w:spacing w:after="0" w:line="360" w:lineRule="auto"/>
        <w:jc w:val="center"/>
      </w:pPr>
      <w:r>
        <w:rPr>
          <w:rFonts w:ascii="Arial" w:hAnsi="Arial" w:cs="Arial"/>
          <w:b/>
          <w:sz w:val="22"/>
          <w:szCs w:val="22"/>
        </w:rPr>
        <w:lastRenderedPageBreak/>
        <w:t>PREGÃO ELETRÔNICO Nº</w:t>
      </w:r>
      <w:r w:rsidR="00D26FF5">
        <w:rPr>
          <w:rFonts w:ascii="Arial" w:hAnsi="Arial" w:cs="Arial"/>
          <w:b/>
          <w:sz w:val="22"/>
          <w:szCs w:val="22"/>
        </w:rPr>
        <w:t xml:space="preserve"> 90022/2024</w:t>
      </w:r>
    </w:p>
    <w:p w14:paraId="650DB6AE" w14:textId="77777777" w:rsidR="004D7879" w:rsidRDefault="004D7879" w:rsidP="004D7879">
      <w:pPr>
        <w:pStyle w:val="Corponico"/>
        <w:spacing w:after="120" w:line="360" w:lineRule="auto"/>
        <w:jc w:val="center"/>
        <w:rPr>
          <w:rFonts w:ascii="Arial" w:hAnsi="Arial" w:cs="Arial"/>
          <w:b/>
          <w:sz w:val="22"/>
          <w:szCs w:val="22"/>
        </w:rPr>
      </w:pPr>
    </w:p>
    <w:p w14:paraId="5A2619CF" w14:textId="77777777" w:rsidR="00216E1F" w:rsidRPr="000E5228" w:rsidRDefault="00216E1F" w:rsidP="00216E1F">
      <w:pPr>
        <w:widowControl w:val="0"/>
        <w:jc w:val="center"/>
        <w:rPr>
          <w:rFonts w:ascii="Arial" w:hAnsi="Arial" w:cs="Arial"/>
          <w:b/>
          <w:bCs/>
          <w:sz w:val="24"/>
          <w:szCs w:val="24"/>
        </w:rPr>
      </w:pPr>
      <w:r w:rsidRPr="000E5228">
        <w:rPr>
          <w:rFonts w:ascii="Arial" w:hAnsi="Arial" w:cs="Arial"/>
          <w:b/>
          <w:bCs/>
          <w:sz w:val="24"/>
          <w:szCs w:val="24"/>
        </w:rPr>
        <w:t>ANEXO III – CATÁLOGO DE ATIVIDADES</w:t>
      </w:r>
    </w:p>
    <w:p w14:paraId="02B909EC" w14:textId="77777777" w:rsidR="00216E1F" w:rsidRDefault="00216E1F" w:rsidP="00216E1F">
      <w:pPr>
        <w:widowControl w:val="0"/>
        <w:jc w:val="center"/>
        <w:rPr>
          <w:rFonts w:ascii="Arial" w:hAnsi="Arial" w:cs="Arial"/>
          <w:b/>
          <w:bCs/>
        </w:rPr>
      </w:pPr>
    </w:p>
    <w:p w14:paraId="0FBE4F8B" w14:textId="77777777" w:rsidR="00216E1F" w:rsidRPr="00D26FF5" w:rsidRDefault="00216E1F" w:rsidP="00616CF0">
      <w:pPr>
        <w:pStyle w:val="PargrafodaLista"/>
        <w:numPr>
          <w:ilvl w:val="0"/>
          <w:numId w:val="18"/>
        </w:numPr>
        <w:pBdr>
          <w:bottom w:val="single" w:sz="18" w:space="1" w:color="auto"/>
        </w:pBdr>
        <w:shd w:val="clear" w:color="auto" w:fill="D9D9D9" w:themeFill="background1" w:themeFillShade="D9"/>
        <w:suppressAutoHyphens w:val="0"/>
        <w:spacing w:after="200" w:line="276" w:lineRule="auto"/>
        <w:rPr>
          <w:rFonts w:ascii="Arial" w:hAnsi="Arial"/>
          <w:b/>
          <w:bCs/>
        </w:rPr>
      </w:pPr>
      <w:r w:rsidRPr="00E518FE">
        <w:rPr>
          <w:rFonts w:ascii="Arial" w:hAnsi="Arial"/>
          <w:b/>
          <w:bCs/>
        </w:rPr>
        <w:t xml:space="preserve">SERVIÇO DE </w:t>
      </w:r>
      <w:r w:rsidRPr="00D26FF5">
        <w:rPr>
          <w:rFonts w:ascii="Arial" w:hAnsi="Arial"/>
          <w:b/>
          <w:bCs/>
        </w:rPr>
        <w:t>APOIO À INFRAESTRUTURA DOS AMBIENTES LIFERAY</w:t>
      </w:r>
    </w:p>
    <w:p w14:paraId="12FE52CE"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41BB6202" w14:textId="4774052F" w:rsidR="00216E1F" w:rsidRPr="00D26FF5" w:rsidRDefault="00700C1D" w:rsidP="00113ADA">
      <w:pPr>
        <w:pStyle w:val="TRN2"/>
        <w:widowControl w:val="0"/>
        <w:tabs>
          <w:tab w:val="clear" w:pos="0"/>
        </w:tabs>
        <w:suppressAutoHyphens w:val="0"/>
        <w:spacing w:before="0"/>
        <w:ind w:left="709" w:hanging="709"/>
        <w:rPr>
          <w:rStyle w:val="normaltextrun"/>
        </w:rPr>
      </w:pPr>
      <w:r w:rsidRPr="00D26FF5">
        <w:rPr>
          <w:rStyle w:val="normaltextrun"/>
        </w:rPr>
        <w:t>1.1.</w:t>
      </w:r>
      <w:r w:rsidRPr="00D26FF5">
        <w:rPr>
          <w:rStyle w:val="normaltextrun"/>
        </w:rPr>
        <w:tab/>
      </w:r>
      <w:r w:rsidR="00216E1F" w:rsidRPr="00D26FF5">
        <w:rPr>
          <w:rStyle w:val="normaltextrun"/>
        </w:rPr>
        <w:t xml:space="preserve">O </w:t>
      </w:r>
      <w:r w:rsidR="00216E1F" w:rsidRPr="00D26FF5">
        <w:rPr>
          <w:rStyle w:val="normaltextrun"/>
          <w:shd w:val="clear" w:color="auto" w:fill="FFFFFF"/>
        </w:rPr>
        <w:t>Serviço</w:t>
      </w:r>
      <w:r w:rsidR="00216E1F" w:rsidRPr="00D26FF5">
        <w:rPr>
          <w:rStyle w:val="normaltextrun"/>
        </w:rPr>
        <w:t xml:space="preserve"> de Apoio à Infraestrutura dos ambientes </w:t>
      </w:r>
      <w:proofErr w:type="spellStart"/>
      <w:r w:rsidR="00216E1F" w:rsidRPr="00D26FF5">
        <w:rPr>
          <w:rStyle w:val="normaltextrun"/>
        </w:rPr>
        <w:t>Liferay</w:t>
      </w:r>
      <w:proofErr w:type="spellEnd"/>
      <w:r w:rsidR="00216E1F" w:rsidRPr="00D26FF5">
        <w:rPr>
          <w:rStyle w:val="normaltextrun"/>
        </w:rPr>
        <w:t xml:space="preserve"> tem por objetivo sustentar os serviços existentes. É um tipo de serviço técnico que visa atender demandas pontuais e que são essenciais para a manutenção das soluções integradas ao portal. </w:t>
      </w:r>
    </w:p>
    <w:p w14:paraId="4CABB0E8" w14:textId="17B64B5E" w:rsidR="00216E1F" w:rsidRPr="00D26FF5" w:rsidRDefault="00700C1D" w:rsidP="00113ADA">
      <w:pPr>
        <w:pStyle w:val="TRN2"/>
        <w:widowControl w:val="0"/>
        <w:tabs>
          <w:tab w:val="clear" w:pos="0"/>
        </w:tabs>
        <w:suppressAutoHyphens w:val="0"/>
        <w:spacing w:before="0"/>
        <w:ind w:left="709" w:hanging="709"/>
        <w:rPr>
          <w:rStyle w:val="normaltextrun"/>
        </w:rPr>
      </w:pPr>
      <w:r w:rsidRPr="00D26FF5">
        <w:rPr>
          <w:rStyle w:val="normaltextrun"/>
        </w:rPr>
        <w:t>1.2.</w:t>
      </w:r>
      <w:r w:rsidRPr="00D26FF5">
        <w:rPr>
          <w:rStyle w:val="normaltextrun"/>
        </w:rPr>
        <w:tab/>
      </w:r>
      <w:r w:rsidR="00216E1F" w:rsidRPr="00D26FF5">
        <w:rPr>
          <w:rStyle w:val="normaltextrun"/>
        </w:rPr>
        <w:t xml:space="preserve">As atividades deste serviço são relacionadas à manutenção da publicação de todas as informações e serviços que precisam ser disponibilizados na plataforma </w:t>
      </w:r>
      <w:proofErr w:type="spellStart"/>
      <w:r w:rsidR="00216E1F" w:rsidRPr="00D26FF5">
        <w:rPr>
          <w:rStyle w:val="normaltextrun"/>
        </w:rPr>
        <w:t>Liferay</w:t>
      </w:r>
      <w:proofErr w:type="spellEnd"/>
      <w:r w:rsidR="00216E1F" w:rsidRPr="00D26FF5">
        <w:rPr>
          <w:rStyle w:val="normaltextrun"/>
        </w:rPr>
        <w:t>. </w:t>
      </w:r>
    </w:p>
    <w:p w14:paraId="71AE8760" w14:textId="60AC277E" w:rsidR="00216E1F" w:rsidRPr="00D26FF5" w:rsidRDefault="00700C1D" w:rsidP="00675B03">
      <w:pPr>
        <w:pStyle w:val="TRN2"/>
        <w:widowControl w:val="0"/>
        <w:tabs>
          <w:tab w:val="clear" w:pos="0"/>
        </w:tabs>
        <w:suppressAutoHyphens w:val="0"/>
        <w:spacing w:before="0"/>
        <w:ind w:left="0" w:firstLine="0"/>
        <w:rPr>
          <w:rStyle w:val="normaltextrun"/>
        </w:rPr>
      </w:pPr>
      <w:r w:rsidRPr="00D26FF5">
        <w:rPr>
          <w:rStyle w:val="normaltextrun"/>
        </w:rPr>
        <w:t>1.3.</w:t>
      </w:r>
      <w:r w:rsidRPr="00D26FF5">
        <w:rPr>
          <w:rStyle w:val="normaltextrun"/>
        </w:rPr>
        <w:tab/>
      </w:r>
      <w:r w:rsidR="00216E1F" w:rsidRPr="00D26FF5">
        <w:rPr>
          <w:rStyle w:val="normaltextrun"/>
        </w:rPr>
        <w:t>Atividades que podem ser executadas neste serviço, não se restringindo somente a elas: </w:t>
      </w:r>
    </w:p>
    <w:p w14:paraId="4F8C5892" w14:textId="39DA30A7" w:rsidR="00216E1F" w:rsidRPr="00D26FF5" w:rsidRDefault="00700C1D"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1C2489" w:rsidRPr="00D26FF5">
        <w:rPr>
          <w:rStyle w:val="normaltextrun"/>
        </w:rPr>
        <w:t>3.1.</w:t>
      </w:r>
      <w:r w:rsidR="001C2489" w:rsidRPr="00D26FF5">
        <w:rPr>
          <w:rStyle w:val="normaltextrun"/>
        </w:rPr>
        <w:tab/>
      </w:r>
      <w:r w:rsidR="00216E1F" w:rsidRPr="00D26FF5">
        <w:rPr>
          <w:rStyle w:val="normaltextrun"/>
        </w:rPr>
        <w:t>Recuperação de serviços inoperantes; </w:t>
      </w:r>
    </w:p>
    <w:p w14:paraId="562ECC0E" w14:textId="467046E2" w:rsidR="00216E1F" w:rsidRPr="00D26FF5" w:rsidRDefault="00EF05D8"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1C2489" w:rsidRPr="00D26FF5">
        <w:rPr>
          <w:rStyle w:val="normaltextrun"/>
        </w:rPr>
        <w:t>3.2.</w:t>
      </w:r>
      <w:r w:rsidR="001C2489" w:rsidRPr="00D26FF5">
        <w:rPr>
          <w:rStyle w:val="normaltextrun"/>
        </w:rPr>
        <w:tab/>
      </w:r>
      <w:r w:rsidR="00216E1F" w:rsidRPr="00D26FF5">
        <w:rPr>
          <w:rStyle w:val="normaltextrun"/>
        </w:rPr>
        <w:t>Análise e diagnóstico de causa-raiz dos problemas de infraestrutura do ambiente; </w:t>
      </w:r>
    </w:p>
    <w:p w14:paraId="5C5707F5" w14:textId="40A6B5A7" w:rsidR="00216E1F" w:rsidRPr="00D26FF5" w:rsidRDefault="00865D90"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1C2489" w:rsidRPr="00D26FF5">
        <w:rPr>
          <w:rStyle w:val="normaltextrun"/>
        </w:rPr>
        <w:t>3.3.</w:t>
      </w:r>
      <w:r w:rsidR="001C2489" w:rsidRPr="00D26FF5">
        <w:rPr>
          <w:rStyle w:val="normaltextrun"/>
        </w:rPr>
        <w:tab/>
      </w:r>
      <w:r w:rsidR="00216E1F" w:rsidRPr="00D26FF5">
        <w:rPr>
          <w:rStyle w:val="normaltextrun"/>
        </w:rPr>
        <w:t>Métricas e Indicadores para avaliar periodicamente a saúde de aplicações e da infraestrutura do ambiente; </w:t>
      </w:r>
    </w:p>
    <w:p w14:paraId="11D917CD" w14:textId="569396CB" w:rsidR="00216E1F" w:rsidRPr="00D26FF5" w:rsidRDefault="00865D90"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1C2489" w:rsidRPr="00D26FF5">
        <w:rPr>
          <w:rStyle w:val="normaltextrun"/>
        </w:rPr>
        <w:t>3.4.</w:t>
      </w:r>
      <w:r w:rsidR="001C2489" w:rsidRPr="00D26FF5">
        <w:rPr>
          <w:rStyle w:val="normaltextrun"/>
        </w:rPr>
        <w:tab/>
      </w:r>
      <w:r w:rsidR="00216E1F" w:rsidRPr="00D26FF5">
        <w:rPr>
          <w:rStyle w:val="normaltextrun"/>
        </w:rPr>
        <w:t>Medição de índices de falhas, performance e disponibilidade; </w:t>
      </w:r>
    </w:p>
    <w:p w14:paraId="5072C620" w14:textId="770CBC64" w:rsidR="00216E1F" w:rsidRPr="00D26FF5" w:rsidRDefault="00865D90"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1C2489" w:rsidRPr="00D26FF5">
        <w:rPr>
          <w:rStyle w:val="normaltextrun"/>
        </w:rPr>
        <w:t>3.5.</w:t>
      </w:r>
      <w:r w:rsidR="001C2489" w:rsidRPr="00D26FF5">
        <w:rPr>
          <w:rStyle w:val="normaltextrun"/>
        </w:rPr>
        <w:tab/>
      </w:r>
      <w:r w:rsidR="00216E1F" w:rsidRPr="00D26FF5">
        <w:rPr>
          <w:rStyle w:val="normaltextrun"/>
        </w:rPr>
        <w:t>Aplicar otimizações pontuais de desempenho (otimizações de banco de dados, mapas, sugestões de índices, entre outros) implementadas nos repositórios; </w:t>
      </w:r>
    </w:p>
    <w:p w14:paraId="5E278B5F" w14:textId="3EA42F94" w:rsidR="00216E1F" w:rsidRPr="00D26FF5" w:rsidRDefault="00865D90"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1C2489" w:rsidRPr="00D26FF5">
        <w:rPr>
          <w:rStyle w:val="normaltextrun"/>
        </w:rPr>
        <w:t>3.6.</w:t>
      </w:r>
      <w:r w:rsidR="001C2489" w:rsidRPr="00D26FF5">
        <w:rPr>
          <w:rStyle w:val="normaltextrun"/>
        </w:rPr>
        <w:tab/>
      </w:r>
      <w:r w:rsidR="00216E1F" w:rsidRPr="00D26FF5">
        <w:rPr>
          <w:rStyle w:val="normaltextrun"/>
        </w:rPr>
        <w:t>Apoiar no monitoramento Performance da Arquitetura; </w:t>
      </w:r>
    </w:p>
    <w:p w14:paraId="2E1A9BDF" w14:textId="3BC2264B" w:rsidR="00216E1F" w:rsidRPr="00D26FF5" w:rsidRDefault="00865D90"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1C2489" w:rsidRPr="00D26FF5">
        <w:rPr>
          <w:rStyle w:val="normaltextrun"/>
        </w:rPr>
        <w:t>3.7.</w:t>
      </w:r>
      <w:r w:rsidR="001C2489" w:rsidRPr="00D26FF5">
        <w:rPr>
          <w:rStyle w:val="normaltextrun"/>
        </w:rPr>
        <w:tab/>
      </w:r>
      <w:r w:rsidR="00216E1F" w:rsidRPr="00D26FF5">
        <w:rPr>
          <w:rStyle w:val="normaltextrun"/>
        </w:rPr>
        <w:t>Elaborar Procedimentos administrativos para a ferramentas</w:t>
      </w:r>
      <w:r w:rsidR="0070048A" w:rsidRPr="00D26FF5">
        <w:rPr>
          <w:rStyle w:val="normaltextrun"/>
        </w:rPr>
        <w:t>;</w:t>
      </w:r>
      <w:r w:rsidR="00216E1F" w:rsidRPr="00D26FF5">
        <w:rPr>
          <w:rStyle w:val="normaltextrun"/>
        </w:rPr>
        <w:t> </w:t>
      </w:r>
    </w:p>
    <w:p w14:paraId="4DDA841E" w14:textId="2243E9CF" w:rsidR="00216E1F" w:rsidRPr="00D26FF5" w:rsidRDefault="00865D90"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70048A" w:rsidRPr="00D26FF5">
        <w:rPr>
          <w:rStyle w:val="normaltextrun"/>
        </w:rPr>
        <w:t>3.8.</w:t>
      </w:r>
      <w:r w:rsidR="0070048A" w:rsidRPr="00D26FF5">
        <w:rPr>
          <w:rStyle w:val="normaltextrun"/>
        </w:rPr>
        <w:tab/>
      </w:r>
      <w:r w:rsidR="00216E1F" w:rsidRPr="00D26FF5">
        <w:rPr>
          <w:rStyle w:val="normaltextrun"/>
        </w:rPr>
        <w:t>Apoiar na administração de banco de dados multidimensional; </w:t>
      </w:r>
    </w:p>
    <w:p w14:paraId="530B3F06" w14:textId="15497B74" w:rsidR="00216E1F" w:rsidRPr="00D26FF5" w:rsidRDefault="00607B76"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70048A" w:rsidRPr="00D26FF5">
        <w:rPr>
          <w:rStyle w:val="normaltextrun"/>
        </w:rPr>
        <w:t>3.9</w:t>
      </w:r>
      <w:r w:rsidRPr="00D26FF5">
        <w:rPr>
          <w:rStyle w:val="normaltextrun"/>
        </w:rPr>
        <w:t>.</w:t>
      </w:r>
      <w:r w:rsidRPr="00D26FF5">
        <w:rPr>
          <w:rStyle w:val="normaltextrun"/>
        </w:rPr>
        <w:tab/>
      </w:r>
      <w:r w:rsidR="00216E1F" w:rsidRPr="00D26FF5">
        <w:rPr>
          <w:rStyle w:val="normaltextrun"/>
        </w:rPr>
        <w:t xml:space="preserve">Apoiar na atualização de ferramentas necessárias à manutenção e disponibilização de serviços na plataforma </w:t>
      </w:r>
      <w:proofErr w:type="spellStart"/>
      <w:r w:rsidR="00216E1F" w:rsidRPr="00D26FF5">
        <w:rPr>
          <w:rStyle w:val="normaltextrun"/>
        </w:rPr>
        <w:t>Liferay</w:t>
      </w:r>
      <w:proofErr w:type="spellEnd"/>
      <w:r w:rsidR="00216E1F" w:rsidRPr="00D26FF5">
        <w:rPr>
          <w:rStyle w:val="normaltextrun"/>
        </w:rPr>
        <w:t>; </w:t>
      </w:r>
    </w:p>
    <w:p w14:paraId="717DB7FF" w14:textId="69FBBA97" w:rsidR="00216E1F" w:rsidRPr="00D26FF5" w:rsidRDefault="00607B76" w:rsidP="00113ADA">
      <w:pPr>
        <w:pStyle w:val="TRN2"/>
        <w:widowControl w:val="0"/>
        <w:tabs>
          <w:tab w:val="clear" w:pos="0"/>
        </w:tabs>
        <w:suppressAutoHyphens w:val="0"/>
        <w:spacing w:before="0"/>
        <w:ind w:left="1560" w:hanging="851"/>
        <w:rPr>
          <w:rStyle w:val="normaltextrun"/>
        </w:rPr>
      </w:pPr>
      <w:r w:rsidRPr="00D26FF5">
        <w:rPr>
          <w:rStyle w:val="normaltextrun"/>
        </w:rPr>
        <w:t>1.3.</w:t>
      </w:r>
      <w:r w:rsidR="0070048A" w:rsidRPr="00D26FF5">
        <w:rPr>
          <w:rStyle w:val="normaltextrun"/>
        </w:rPr>
        <w:t>10.</w:t>
      </w:r>
      <w:r w:rsidRPr="00D26FF5">
        <w:rPr>
          <w:rStyle w:val="normaltextrun"/>
        </w:rPr>
        <w:tab/>
      </w:r>
      <w:r w:rsidR="00216E1F" w:rsidRPr="00D26FF5">
        <w:rPr>
          <w:rStyle w:val="normaltextrun"/>
        </w:rPr>
        <w:t>Apoiar o gerenciamento de serviços técnicos; </w:t>
      </w:r>
    </w:p>
    <w:p w14:paraId="7F08A446" w14:textId="0E78483E" w:rsidR="00216E1F" w:rsidRPr="00D26FF5" w:rsidRDefault="00607B76"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70048A" w:rsidRPr="00D26FF5">
        <w:rPr>
          <w:rStyle w:val="normaltextrun"/>
        </w:rPr>
        <w:t>3.</w:t>
      </w:r>
      <w:r w:rsidRPr="00D26FF5">
        <w:rPr>
          <w:rStyle w:val="normaltextrun"/>
        </w:rPr>
        <w:t>1</w:t>
      </w:r>
      <w:r w:rsidR="0070048A" w:rsidRPr="00D26FF5">
        <w:rPr>
          <w:rStyle w:val="normaltextrun"/>
        </w:rPr>
        <w:t>1</w:t>
      </w:r>
      <w:r w:rsidRPr="00D26FF5">
        <w:rPr>
          <w:rStyle w:val="normaltextrun"/>
        </w:rPr>
        <w:t>.</w:t>
      </w:r>
      <w:r w:rsidRPr="00D26FF5">
        <w:rPr>
          <w:rStyle w:val="normaltextrun"/>
        </w:rPr>
        <w:tab/>
      </w:r>
      <w:r w:rsidR="00216E1F" w:rsidRPr="00D26FF5">
        <w:rPr>
          <w:rStyle w:val="normaltextrun"/>
        </w:rPr>
        <w:t>Analisar informações de erro (logs e feedback do usuário) </w:t>
      </w:r>
    </w:p>
    <w:p w14:paraId="09930E57" w14:textId="6A5D7E77" w:rsidR="00216E1F" w:rsidRPr="00D26FF5" w:rsidRDefault="00607B76" w:rsidP="00113ADA">
      <w:pPr>
        <w:pStyle w:val="TRN2"/>
        <w:widowControl w:val="0"/>
        <w:tabs>
          <w:tab w:val="clear" w:pos="0"/>
        </w:tabs>
        <w:suppressAutoHyphens w:val="0"/>
        <w:spacing w:before="0"/>
        <w:ind w:left="1560" w:hanging="851"/>
        <w:rPr>
          <w:rStyle w:val="normaltextrun"/>
        </w:rPr>
      </w:pPr>
      <w:r w:rsidRPr="00D26FF5">
        <w:rPr>
          <w:rStyle w:val="normaltextrun"/>
        </w:rPr>
        <w:t>1.</w:t>
      </w:r>
      <w:r w:rsidR="0070048A" w:rsidRPr="00D26FF5">
        <w:rPr>
          <w:rStyle w:val="normaltextrun"/>
        </w:rPr>
        <w:t>3.</w:t>
      </w:r>
      <w:r w:rsidRPr="00D26FF5">
        <w:rPr>
          <w:rStyle w:val="normaltextrun"/>
        </w:rPr>
        <w:t>1</w:t>
      </w:r>
      <w:r w:rsidR="0070048A" w:rsidRPr="00D26FF5">
        <w:rPr>
          <w:rStyle w:val="normaltextrun"/>
        </w:rPr>
        <w:t>2</w:t>
      </w:r>
      <w:r w:rsidRPr="00D26FF5">
        <w:rPr>
          <w:rStyle w:val="normaltextrun"/>
        </w:rPr>
        <w:t>.</w:t>
      </w:r>
      <w:r w:rsidRPr="00D26FF5">
        <w:rPr>
          <w:rStyle w:val="normaltextrun"/>
        </w:rPr>
        <w:tab/>
      </w:r>
      <w:r w:rsidR="00216E1F" w:rsidRPr="00D26FF5">
        <w:rPr>
          <w:rStyle w:val="normaltextrun"/>
        </w:rPr>
        <w:t>Deverá ser entregue relatório de proposta de otimização, e quando for o caso, relatório das modificações feitas.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1576"/>
        <w:gridCol w:w="1392"/>
        <w:gridCol w:w="645"/>
        <w:gridCol w:w="634"/>
        <w:gridCol w:w="698"/>
        <w:gridCol w:w="672"/>
        <w:gridCol w:w="705"/>
        <w:gridCol w:w="650"/>
        <w:gridCol w:w="652"/>
        <w:gridCol w:w="677"/>
        <w:gridCol w:w="48"/>
      </w:tblGrid>
      <w:tr w:rsidR="00D26FF5" w:rsidRPr="00D26FF5" w14:paraId="4C18ABC0" w14:textId="77777777" w:rsidTr="00FB5345">
        <w:trPr>
          <w:trHeight w:val="300"/>
        </w:trPr>
        <w:tc>
          <w:tcPr>
            <w:tcW w:w="10950" w:type="dxa"/>
            <w:gridSpan w:val="1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99CB4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lastRenderedPageBreak/>
              <w:t xml:space="preserve">Serviço de Apoio à Infraestrutura dos ambientes </w:t>
            </w:r>
            <w:proofErr w:type="spellStart"/>
            <w:r w:rsidRPr="00D26FF5">
              <w:rPr>
                <w:rFonts w:ascii="Arial" w:hAnsi="Arial" w:cs="Arial"/>
                <w:b/>
                <w:bCs/>
                <w:sz w:val="18"/>
                <w:szCs w:val="18"/>
              </w:rPr>
              <w:t>Liferay</w:t>
            </w:r>
            <w:proofErr w:type="spellEnd"/>
            <w:r w:rsidRPr="00D26FF5">
              <w:rPr>
                <w:rFonts w:ascii="Arial" w:hAnsi="Arial" w:cs="Arial"/>
                <w:b/>
                <w:bCs/>
                <w:sz w:val="18"/>
                <w:szCs w:val="18"/>
              </w:rPr>
              <w:t xml:space="preserve"> Community </w:t>
            </w:r>
            <w:proofErr w:type="spellStart"/>
            <w:r w:rsidRPr="00D26FF5">
              <w:rPr>
                <w:rFonts w:ascii="Arial" w:hAnsi="Arial" w:cs="Arial"/>
                <w:b/>
                <w:bCs/>
                <w:sz w:val="18"/>
                <w:szCs w:val="18"/>
              </w:rPr>
              <w:t>Edition</w:t>
            </w:r>
            <w:proofErr w:type="spellEnd"/>
            <w:r w:rsidRPr="00D26FF5">
              <w:rPr>
                <w:rFonts w:ascii="Arial" w:hAnsi="Arial" w:cs="Arial"/>
                <w:sz w:val="18"/>
                <w:szCs w:val="18"/>
              </w:rPr>
              <w:t> </w:t>
            </w:r>
          </w:p>
        </w:tc>
      </w:tr>
      <w:tr w:rsidR="00D26FF5" w:rsidRPr="00D26FF5" w14:paraId="2B41A3C1"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81C4BB"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652DE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9F9777"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53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829D2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7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D4A562"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Média – Baixa x 1,5</w:t>
            </w:r>
            <w:r w:rsidRPr="00D26FF5">
              <w:rPr>
                <w:rFonts w:ascii="Arial" w:hAnsi="Arial" w:cs="Arial"/>
                <w:sz w:val="18"/>
                <w:szCs w:val="18"/>
              </w:rPr>
              <w:t> </w:t>
            </w:r>
          </w:p>
        </w:tc>
        <w:tc>
          <w:tcPr>
            <w:tcW w:w="168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D978F1"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Alta – Baixa x 2</w:t>
            </w:r>
            <w:r w:rsidRPr="00D26FF5">
              <w:rPr>
                <w:rFonts w:ascii="Arial" w:hAnsi="Arial" w:cs="Arial"/>
                <w:sz w:val="18"/>
                <w:szCs w:val="18"/>
              </w:rPr>
              <w:t> </w:t>
            </w:r>
          </w:p>
        </w:tc>
        <w:tc>
          <w:tcPr>
            <w:tcW w:w="162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019550"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Atualização – Baixa x 0,6</w:t>
            </w:r>
            <w:r w:rsidRPr="00D26FF5">
              <w:rPr>
                <w:rFonts w:ascii="Arial" w:hAnsi="Arial" w:cs="Arial"/>
                <w:sz w:val="18"/>
                <w:szCs w:val="18"/>
              </w:rPr>
              <w:t> </w:t>
            </w:r>
          </w:p>
        </w:tc>
        <w:tc>
          <w:tcPr>
            <w:tcW w:w="0" w:type="auto"/>
            <w:shd w:val="clear" w:color="auto" w:fill="auto"/>
            <w:vAlign w:val="center"/>
            <w:hideMark/>
          </w:tcPr>
          <w:p w14:paraId="05C9D6C9" w14:textId="77777777" w:rsidR="00216E1F" w:rsidRPr="00D26FF5" w:rsidRDefault="00216E1F" w:rsidP="00FB5345">
            <w:pPr>
              <w:widowControl w:val="0"/>
            </w:pPr>
          </w:p>
        </w:tc>
      </w:tr>
      <w:tr w:rsidR="00D26FF5" w:rsidRPr="00D26FF5" w14:paraId="701424D0"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33E89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6E117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A1CA3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D69537" w14:textId="77777777" w:rsidR="00216E1F" w:rsidRPr="00D26FF5" w:rsidRDefault="00216E1F" w:rsidP="00FB5345">
            <w:pPr>
              <w:widowControl w:val="0"/>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272989" w14:textId="77777777" w:rsidR="00216E1F" w:rsidRPr="00D26FF5" w:rsidRDefault="00216E1F" w:rsidP="00FB5345">
            <w:pPr>
              <w:widowControl w:val="0"/>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713C59" w14:textId="77777777" w:rsidR="00216E1F" w:rsidRPr="00D26FF5" w:rsidRDefault="00216E1F" w:rsidP="00FB5345">
            <w:pPr>
              <w:widowControl w:val="0"/>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24D210" w14:textId="77777777" w:rsidR="00216E1F" w:rsidRPr="00D26FF5" w:rsidRDefault="00216E1F" w:rsidP="00FB5345">
            <w:pPr>
              <w:widowControl w:val="0"/>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9B7E58" w14:textId="77777777" w:rsidR="00216E1F" w:rsidRPr="00D26FF5" w:rsidRDefault="00216E1F" w:rsidP="00FB5345">
            <w:pPr>
              <w:widowControl w:val="0"/>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4A9C5F" w14:textId="77777777" w:rsidR="00216E1F" w:rsidRPr="00D26FF5" w:rsidRDefault="00216E1F" w:rsidP="00FB5345">
            <w:pPr>
              <w:widowControl w:val="0"/>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5DB2A7" w14:textId="77777777" w:rsidR="00216E1F" w:rsidRPr="00D26FF5" w:rsidRDefault="00216E1F" w:rsidP="00FB5345">
            <w:pPr>
              <w:widowControl w:val="0"/>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9B9375" w14:textId="77777777" w:rsidR="00216E1F" w:rsidRPr="00D26FF5" w:rsidRDefault="00216E1F" w:rsidP="00FB5345">
            <w:pPr>
              <w:widowControl w:val="0"/>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0" w:type="auto"/>
            <w:shd w:val="clear" w:color="auto" w:fill="auto"/>
            <w:vAlign w:val="center"/>
            <w:hideMark/>
          </w:tcPr>
          <w:p w14:paraId="1B74EF7C" w14:textId="77777777" w:rsidR="00216E1F" w:rsidRPr="00D26FF5" w:rsidRDefault="00216E1F" w:rsidP="00FB5345">
            <w:pPr>
              <w:widowControl w:val="0"/>
            </w:pPr>
          </w:p>
        </w:tc>
      </w:tr>
      <w:tr w:rsidR="00D26FF5" w:rsidRPr="00D26FF5" w14:paraId="6BB59BC4"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D5255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Mapear arquitetura de Infraestrutura atual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0561A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Questionário da infraestrutura atual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810E1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serviços (</w:t>
            </w:r>
            <w:proofErr w:type="spellStart"/>
            <w:r w:rsidRPr="00D26FF5">
              <w:rPr>
                <w:rFonts w:ascii="Arial" w:hAnsi="Arial" w:cs="Arial"/>
                <w:sz w:val="18"/>
                <w:szCs w:val="18"/>
              </w:rPr>
              <w:t>Ex</w:t>
            </w:r>
            <w:proofErr w:type="spellEnd"/>
            <w:r w:rsidRPr="00D26FF5">
              <w:rPr>
                <w:rFonts w:ascii="Arial" w:hAnsi="Arial" w:cs="Arial"/>
                <w:sz w:val="18"/>
                <w:szCs w:val="18"/>
              </w:rPr>
              <w:t>: redes)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06D6A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64E0DD"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25</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135A3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7911A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37,5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A7F2EF"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1FB9E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50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2BAF2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38EB5C1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38388791" w14:textId="77777777" w:rsidR="00216E1F" w:rsidRPr="00D26FF5" w:rsidRDefault="00216E1F" w:rsidP="00FB5345">
            <w:pPr>
              <w:widowControl w:val="0"/>
            </w:pPr>
          </w:p>
        </w:tc>
      </w:tr>
      <w:tr w:rsidR="00D26FF5" w:rsidRPr="00D26FF5" w14:paraId="6F22A979"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25A31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proposta de arquitetura de referência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EE90F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proposta de arquitetura de referência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3CCF0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serviços (</w:t>
            </w:r>
            <w:proofErr w:type="spellStart"/>
            <w:r w:rsidRPr="00D26FF5">
              <w:rPr>
                <w:rFonts w:ascii="Arial" w:hAnsi="Arial" w:cs="Arial"/>
                <w:sz w:val="18"/>
                <w:szCs w:val="18"/>
              </w:rPr>
              <w:t>Ex</w:t>
            </w:r>
            <w:proofErr w:type="spellEnd"/>
            <w:r w:rsidRPr="00D26FF5">
              <w:rPr>
                <w:rFonts w:ascii="Arial" w:hAnsi="Arial" w:cs="Arial"/>
                <w:sz w:val="18"/>
                <w:szCs w:val="18"/>
              </w:rPr>
              <w:t>: redes)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DF950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6480E3"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B1546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003913"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9A948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41A86E"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60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E7818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7E617574"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7BE3D9AD" w14:textId="77777777" w:rsidR="00216E1F" w:rsidRPr="00D26FF5" w:rsidRDefault="00216E1F" w:rsidP="00FB5345">
            <w:pPr>
              <w:widowControl w:val="0"/>
            </w:pPr>
          </w:p>
        </w:tc>
      </w:tr>
      <w:tr w:rsidR="00D26FF5" w:rsidRPr="00D26FF5" w14:paraId="158328CF"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CC68E4"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Documentar arquitetura definida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E0B5E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arquitetura de infraestrutura definida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AEB51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mudanças da proposta de referência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66BF86"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1-2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CE550A"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15</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A146E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3-4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2A302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22,5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8674B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5-6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38E9B2"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6A419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6663BF62"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1BB1F7FB" w14:textId="77777777" w:rsidR="00216E1F" w:rsidRPr="00D26FF5" w:rsidRDefault="00216E1F" w:rsidP="00FB5345">
            <w:pPr>
              <w:widowControl w:val="0"/>
            </w:pPr>
          </w:p>
        </w:tc>
      </w:tr>
      <w:tr w:rsidR="00D26FF5" w:rsidRPr="00D26FF5" w14:paraId="396D5093"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C151C2"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análise de serviços inoperantes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6A610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evidências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195CC7"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serviços inoperantes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091536"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7F8711"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6D77D6"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9B0C5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30</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35E112"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081EA1"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8BE2B0"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4E845427"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459D2A51" w14:textId="77777777" w:rsidR="00216E1F" w:rsidRPr="00D26FF5" w:rsidRDefault="00216E1F" w:rsidP="00FB5345">
            <w:pPr>
              <w:widowControl w:val="0"/>
            </w:pPr>
          </w:p>
        </w:tc>
      </w:tr>
      <w:tr w:rsidR="00D26FF5" w:rsidRPr="00D26FF5" w14:paraId="30D2D971"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B8E780"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solicitação de correção nos serviços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95FA0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correção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A4F6C5"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correções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9BA77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73D658"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10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F2D99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91633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15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98497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481AB3"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351A3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753BC45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10E809F6" w14:textId="77777777" w:rsidR="00216E1F" w:rsidRPr="00D26FF5" w:rsidRDefault="00216E1F" w:rsidP="00FB5345">
            <w:pPr>
              <w:widowControl w:val="0"/>
            </w:pPr>
          </w:p>
        </w:tc>
      </w:tr>
      <w:tr w:rsidR="00D26FF5" w:rsidRPr="00D26FF5" w14:paraId="39739ACB"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EC8AEF"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ajustes de configurações na ferramenta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9AC638" w14:textId="77777777" w:rsidR="00216E1F" w:rsidRPr="00D26FF5" w:rsidRDefault="00216E1F" w:rsidP="00FB5345">
            <w:pPr>
              <w:widowControl w:val="0"/>
              <w:jc w:val="center"/>
              <w:textAlignment w:val="baseline"/>
              <w:rPr>
                <w:sz w:val="24"/>
                <w:szCs w:val="24"/>
              </w:rPr>
            </w:pPr>
            <w:proofErr w:type="gramStart"/>
            <w:r w:rsidRPr="00D26FF5">
              <w:rPr>
                <w:rFonts w:ascii="Arial" w:hAnsi="Arial" w:cs="Arial"/>
                <w:sz w:val="18"/>
                <w:szCs w:val="18"/>
              </w:rPr>
              <w:t>Arquivo .</w:t>
            </w:r>
            <w:proofErr w:type="spellStart"/>
            <w:r w:rsidRPr="00D26FF5">
              <w:rPr>
                <w:rFonts w:ascii="Arial" w:hAnsi="Arial" w:cs="Arial"/>
                <w:sz w:val="18"/>
                <w:szCs w:val="18"/>
              </w:rPr>
              <w:t>properties</w:t>
            </w:r>
            <w:proofErr w:type="spellEnd"/>
            <w:proofErr w:type="gramEnd"/>
            <w:r w:rsidRPr="00D26FF5">
              <w:rPr>
                <w:rFonts w:ascii="Arial" w:hAnsi="Arial" w:cs="Arial"/>
                <w:sz w:val="18"/>
                <w:szCs w:val="18"/>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B3328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ajustes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A72DC0"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3197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457D4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2 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E47885"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F04AB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3 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6F9531"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6</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BB478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3DB4C264"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5A924BD2" w14:textId="77777777" w:rsidR="00216E1F" w:rsidRPr="00D26FF5" w:rsidRDefault="00216E1F" w:rsidP="00FB5345">
            <w:pPr>
              <w:widowControl w:val="0"/>
            </w:pPr>
          </w:p>
        </w:tc>
      </w:tr>
      <w:tr w:rsidR="00D26FF5" w:rsidRPr="00D26FF5" w14:paraId="7BFACE57"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063FF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integração com serviços de autenticação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D138A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xml:space="preserve">Relatório de configuração e/ou </w:t>
            </w:r>
            <w:proofErr w:type="gramStart"/>
            <w:r w:rsidRPr="00D26FF5">
              <w:rPr>
                <w:rFonts w:ascii="Arial" w:hAnsi="Arial" w:cs="Arial"/>
                <w:sz w:val="18"/>
                <w:szCs w:val="18"/>
              </w:rPr>
              <w:t>Arquivo .</w:t>
            </w:r>
            <w:proofErr w:type="spellStart"/>
            <w:r w:rsidRPr="00D26FF5">
              <w:rPr>
                <w:rFonts w:ascii="Arial" w:hAnsi="Arial" w:cs="Arial"/>
                <w:sz w:val="18"/>
                <w:szCs w:val="18"/>
              </w:rPr>
              <w:t>properties</w:t>
            </w:r>
            <w:proofErr w:type="spellEnd"/>
            <w:proofErr w:type="gramEnd"/>
            <w:r w:rsidRPr="00D26FF5">
              <w:rPr>
                <w:rFonts w:ascii="Arial" w:hAnsi="Arial" w:cs="Arial"/>
                <w:sz w:val="18"/>
                <w:szCs w:val="18"/>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78436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integrações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BE983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E3437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A0D864"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2 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9A6757"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7B6DD7"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3 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31A6E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6</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DC9E92"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0FBC18CA"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3E0FB761" w14:textId="77777777" w:rsidR="00216E1F" w:rsidRPr="00D26FF5" w:rsidRDefault="00216E1F" w:rsidP="00FB5345">
            <w:pPr>
              <w:widowControl w:val="0"/>
            </w:pPr>
          </w:p>
        </w:tc>
      </w:tr>
      <w:tr w:rsidR="00D26FF5" w:rsidRPr="00D26FF5" w14:paraId="7A1C8F90"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CAD21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proposta de otimização do sistema operacional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EAD18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proposta de otimização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75676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otimizações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0CFD8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67722A"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93741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D8E665"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30</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0B7D3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CEAC1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AD191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64A96C2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52A7600C" w14:textId="77777777" w:rsidR="00216E1F" w:rsidRPr="00D26FF5" w:rsidRDefault="00216E1F" w:rsidP="00FB5345">
            <w:pPr>
              <w:widowControl w:val="0"/>
            </w:pPr>
          </w:p>
        </w:tc>
      </w:tr>
      <w:tr w:rsidR="00D26FF5" w:rsidRPr="00D26FF5" w14:paraId="28210257"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BC740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proposta de otimização do servidor de aplicação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BC465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proposta de otimização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E2BBD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otimizações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4BF65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36A1BA"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25</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E73DE7"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3E9EE2"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37,5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62276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8DA7ED"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50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701A52"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18AEA13F"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7E6C9F1C" w14:textId="77777777" w:rsidR="00216E1F" w:rsidRPr="00D26FF5" w:rsidRDefault="00216E1F" w:rsidP="00FB5345">
            <w:pPr>
              <w:widowControl w:val="0"/>
            </w:pPr>
          </w:p>
        </w:tc>
      </w:tr>
      <w:tr w:rsidR="00D26FF5" w:rsidRPr="00D26FF5" w14:paraId="01DCBC31"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637F2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proposta de otimização dos serviços de integração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12A456"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proposta de otimização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37398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otimizações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A7CCE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6CD5B2"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4ED96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F7A9DA"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30</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3BCAB7"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DCA301"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660CA4"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15FFE10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146856F5" w14:textId="77777777" w:rsidR="00216E1F" w:rsidRPr="00D26FF5" w:rsidRDefault="00216E1F" w:rsidP="00FB5345">
            <w:pPr>
              <w:widowControl w:val="0"/>
            </w:pPr>
          </w:p>
        </w:tc>
      </w:tr>
      <w:tr w:rsidR="00D26FF5" w:rsidRPr="00D26FF5" w14:paraId="7C580802"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2C465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proposta de otimização do banco de dados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936DB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proposta de otimização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E41A5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otimizações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D2B67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AF8A6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25</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5DD667"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F71BC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37,5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F1DD37"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C04FB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50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BFC77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40534CB0"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56B1C178" w14:textId="77777777" w:rsidR="00216E1F" w:rsidRPr="00D26FF5" w:rsidRDefault="00216E1F" w:rsidP="00FB5345">
            <w:pPr>
              <w:widowControl w:val="0"/>
            </w:pPr>
          </w:p>
        </w:tc>
      </w:tr>
      <w:tr w:rsidR="00D26FF5" w:rsidRPr="00D26FF5" w14:paraId="61CA203D"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3838C0"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xml:space="preserve">Realizar proposta de otimização da </w:t>
            </w:r>
            <w:proofErr w:type="spellStart"/>
            <w:r w:rsidRPr="00D26FF5">
              <w:rPr>
                <w:rFonts w:ascii="Arial" w:hAnsi="Arial" w:cs="Arial"/>
                <w:sz w:val="18"/>
                <w:szCs w:val="18"/>
              </w:rPr>
              <w:lastRenderedPageBreak/>
              <w:t>storage</w:t>
            </w:r>
            <w:proofErr w:type="spellEnd"/>
            <w:r w:rsidRPr="00D26FF5">
              <w:rPr>
                <w:rFonts w:ascii="Arial" w:hAnsi="Arial" w:cs="Arial"/>
                <w:sz w:val="18"/>
                <w:szCs w:val="18"/>
              </w:rPr>
              <w:t>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E5F9AF"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lastRenderedPageBreak/>
              <w:t>Relatório de proposta de otimização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A8A9E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otimizações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8B0285"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EC8EF9"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359417"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7F019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30</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6CA48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F1C1A4"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9E735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13BBA461"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209DD391" w14:textId="77777777" w:rsidR="00216E1F" w:rsidRPr="00D26FF5" w:rsidRDefault="00216E1F" w:rsidP="00FB5345">
            <w:pPr>
              <w:widowControl w:val="0"/>
            </w:pPr>
          </w:p>
        </w:tc>
      </w:tr>
      <w:tr w:rsidR="00D26FF5" w:rsidRPr="00D26FF5" w14:paraId="22E325B7"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43B7B4"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xml:space="preserve">Realizar proposta de otimização </w:t>
            </w:r>
            <w:proofErr w:type="gramStart"/>
            <w:r w:rsidRPr="00D26FF5">
              <w:rPr>
                <w:rFonts w:ascii="Arial" w:hAnsi="Arial" w:cs="Arial"/>
                <w:sz w:val="18"/>
                <w:szCs w:val="18"/>
              </w:rPr>
              <w:t>da redes</w:t>
            </w:r>
            <w:proofErr w:type="gramEnd"/>
            <w:r w:rsidRPr="00D26FF5">
              <w:rPr>
                <w:rFonts w:ascii="Arial" w:hAnsi="Arial" w:cs="Arial"/>
                <w:sz w:val="18"/>
                <w:szCs w:val="18"/>
              </w:rPr>
              <w:t xml:space="preserve"> / balanceador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EB2B5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Relatório de proposta de otimização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E97B5F"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otimizações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2EC725"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9ADC43"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00E01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A0AB0A"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30</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CE87A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381187"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05307F"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63226AC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3A672AD6" w14:textId="77777777" w:rsidR="00216E1F" w:rsidRPr="00D26FF5" w:rsidRDefault="00216E1F" w:rsidP="00FB5345">
            <w:pPr>
              <w:widowControl w:val="0"/>
            </w:pPr>
          </w:p>
        </w:tc>
      </w:tr>
      <w:tr w:rsidR="00D26FF5" w:rsidRPr="00D26FF5" w14:paraId="490E61E9"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2AAC60"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proposta de rotina de backup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23E958"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proposta de rotina de backup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BBA23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serviços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4B2299"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7B22C6"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10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F1BB95"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B5F8B4"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15</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12E65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1C3083"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20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7DEA6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2C956E72"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7BBAD1C5" w14:textId="77777777" w:rsidR="00216E1F" w:rsidRPr="00D26FF5" w:rsidRDefault="00216E1F" w:rsidP="00FB5345">
            <w:pPr>
              <w:widowControl w:val="0"/>
            </w:pPr>
          </w:p>
        </w:tc>
      </w:tr>
      <w:tr w:rsidR="00216E1F" w:rsidRPr="00D26FF5" w14:paraId="50018328" w14:textId="77777777" w:rsidTr="00FB5345">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CEFE7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Realizar teste de stress e performance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05C8E4"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xml:space="preserve">Relatório de teste de stress e </w:t>
            </w:r>
            <w:proofErr w:type="spellStart"/>
            <w:r w:rsidRPr="00D26FF5">
              <w:rPr>
                <w:rFonts w:ascii="Arial" w:hAnsi="Arial" w:cs="Arial"/>
                <w:sz w:val="18"/>
                <w:szCs w:val="18"/>
              </w:rPr>
              <w:t>perfomance</w:t>
            </w:r>
            <w:proofErr w:type="spellEnd"/>
            <w:r w:rsidRPr="00D26FF5">
              <w:rPr>
                <w:rFonts w:ascii="Arial" w:hAnsi="Arial" w:cs="Arial"/>
                <w:sz w:val="18"/>
                <w:szCs w:val="18"/>
              </w:rPr>
              <w:t> </w:t>
            </w:r>
          </w:p>
        </w:tc>
        <w:tc>
          <w:tcPr>
            <w:tcW w:w="14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F8B79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serviços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A89AF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1-3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4EA20C"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40</w:t>
            </w:r>
            <w:r w:rsidRPr="00D26FF5">
              <w:rPr>
                <w:rFonts w:ascii="Arial" w:hAnsi="Arial" w:cs="Arial"/>
                <w:sz w:val="18"/>
                <w:szCs w:val="18"/>
              </w:rPr>
              <w:t> </w:t>
            </w: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AB5A6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4-6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B93761"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60</w:t>
            </w:r>
            <w:r w:rsidRPr="00D26FF5">
              <w:rPr>
                <w:rFonts w:ascii="Arial" w:hAnsi="Arial" w:cs="Arial"/>
                <w:sz w:val="18"/>
                <w:szCs w:val="18"/>
              </w:rPr>
              <w:t> </w:t>
            </w:r>
          </w:p>
        </w:tc>
        <w:tc>
          <w:tcPr>
            <w:tcW w:w="9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8E632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7-10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7F6E25"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80</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B14F25"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0635FFC8" w14:textId="77777777" w:rsidR="00216E1F" w:rsidRPr="00D26FF5" w:rsidRDefault="00216E1F" w:rsidP="00FB5345">
            <w:pPr>
              <w:widowControl w:val="0"/>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60A25E1E" w14:textId="77777777" w:rsidR="00216E1F" w:rsidRPr="00D26FF5" w:rsidRDefault="00216E1F" w:rsidP="00FB5345">
            <w:pPr>
              <w:widowControl w:val="0"/>
            </w:pPr>
          </w:p>
        </w:tc>
      </w:tr>
    </w:tbl>
    <w:p w14:paraId="651182B3" w14:textId="77777777" w:rsidR="00216E1F" w:rsidRPr="00D26FF5" w:rsidRDefault="00216E1F" w:rsidP="00216E1F">
      <w:pPr>
        <w:widowControl w:val="0"/>
        <w:ind w:firstLine="705"/>
        <w:jc w:val="both"/>
        <w:textAlignment w:val="baseline"/>
        <w:rPr>
          <w:rFonts w:ascii="Arial" w:hAnsi="Arial" w:cs="Arial"/>
        </w:rPr>
      </w:pPr>
    </w:p>
    <w:p w14:paraId="6BCFFFD1" w14:textId="0436FAE1" w:rsidR="00216E1F" w:rsidRPr="00D26FF5" w:rsidRDefault="00B8111B" w:rsidP="00B8111B">
      <w:pPr>
        <w:pStyle w:val="LO-normal1"/>
        <w:widowControl w:val="0"/>
        <w:spacing w:line="360" w:lineRule="auto"/>
        <w:jc w:val="both"/>
        <w:rPr>
          <w:rStyle w:val="normaltextrun"/>
        </w:rPr>
      </w:pPr>
      <w:r w:rsidRPr="00D26FF5">
        <w:rPr>
          <w:rStyle w:val="normaltextrun"/>
        </w:rPr>
        <w:t>1.</w:t>
      </w:r>
      <w:r w:rsidR="00273134" w:rsidRPr="00D26FF5">
        <w:rPr>
          <w:rStyle w:val="normaltextrun"/>
        </w:rPr>
        <w:t>4</w:t>
      </w:r>
      <w:r w:rsidRPr="00D26FF5">
        <w:rPr>
          <w:rStyle w:val="normaltextrun"/>
        </w:rPr>
        <w:t>.</w:t>
      </w:r>
      <w:r w:rsidRPr="00D26FF5">
        <w:rPr>
          <w:rStyle w:val="normaltextrun"/>
        </w:rPr>
        <w:tab/>
      </w:r>
      <w:r w:rsidR="00216E1F" w:rsidRPr="00D26FF5">
        <w:rPr>
          <w:rStyle w:val="normaltextrun"/>
        </w:rPr>
        <w:t>Perfis profissionais do serviço de apoio à Infraestrutura:  </w:t>
      </w:r>
    </w:p>
    <w:p w14:paraId="2595D942" w14:textId="4B9E6C7F" w:rsidR="00216E1F" w:rsidRPr="00D26FF5" w:rsidRDefault="00B8111B" w:rsidP="00587675">
      <w:pPr>
        <w:pStyle w:val="LO-normal1"/>
        <w:widowControl w:val="0"/>
        <w:spacing w:line="360" w:lineRule="auto"/>
        <w:ind w:left="709"/>
        <w:jc w:val="both"/>
        <w:rPr>
          <w:rStyle w:val="normaltextrun"/>
        </w:rPr>
      </w:pPr>
      <w:r w:rsidRPr="00D26FF5">
        <w:rPr>
          <w:rStyle w:val="normaltextrun"/>
        </w:rPr>
        <w:t>1.</w:t>
      </w:r>
      <w:r w:rsidR="00273134" w:rsidRPr="00D26FF5">
        <w:rPr>
          <w:rStyle w:val="normaltextrun"/>
        </w:rPr>
        <w:t>4</w:t>
      </w:r>
      <w:r w:rsidRPr="00D26FF5">
        <w:rPr>
          <w:rStyle w:val="normaltextrun"/>
        </w:rPr>
        <w:t>.</w:t>
      </w:r>
      <w:r w:rsidR="00587675" w:rsidRPr="00D26FF5">
        <w:rPr>
          <w:rStyle w:val="normaltextrun"/>
        </w:rPr>
        <w:t>1</w:t>
      </w:r>
      <w:r w:rsidRPr="00D26FF5">
        <w:rPr>
          <w:rStyle w:val="normaltextrun"/>
        </w:rPr>
        <w:tab/>
      </w:r>
      <w:r w:rsidR="00216E1F" w:rsidRPr="00D26FF5">
        <w:rPr>
          <w:rStyle w:val="normaltextrun"/>
        </w:rPr>
        <w:t>Analista de Infraestrutura  </w:t>
      </w:r>
    </w:p>
    <w:p w14:paraId="00BC74D9" w14:textId="19AAD8BD" w:rsidR="00216E1F" w:rsidRPr="00D26FF5" w:rsidRDefault="00B8111B" w:rsidP="00587675">
      <w:pPr>
        <w:pStyle w:val="LO-normal1"/>
        <w:widowControl w:val="0"/>
        <w:spacing w:line="360" w:lineRule="auto"/>
        <w:ind w:left="709"/>
        <w:jc w:val="both"/>
        <w:rPr>
          <w:rStyle w:val="normaltextrun"/>
        </w:rPr>
      </w:pPr>
      <w:r w:rsidRPr="00D26FF5">
        <w:rPr>
          <w:rStyle w:val="normaltextrun"/>
        </w:rPr>
        <w:t>1.</w:t>
      </w:r>
      <w:r w:rsidR="00273134" w:rsidRPr="00D26FF5">
        <w:rPr>
          <w:rStyle w:val="normaltextrun"/>
        </w:rPr>
        <w:t>4</w:t>
      </w:r>
      <w:r w:rsidRPr="00D26FF5">
        <w:rPr>
          <w:rStyle w:val="normaltextrun"/>
        </w:rPr>
        <w:t>.</w:t>
      </w:r>
      <w:r w:rsidR="00587675" w:rsidRPr="00D26FF5">
        <w:rPr>
          <w:rStyle w:val="normaltextrun"/>
        </w:rPr>
        <w:t>2</w:t>
      </w:r>
      <w:r w:rsidRPr="00D26FF5">
        <w:rPr>
          <w:rStyle w:val="normaltextrun"/>
        </w:rPr>
        <w:tab/>
      </w:r>
      <w:r w:rsidR="00216E1F" w:rsidRPr="00D26FF5">
        <w:rPr>
          <w:rStyle w:val="normaltextrun"/>
        </w:rPr>
        <w:t>Gerente de Projetos </w:t>
      </w:r>
    </w:p>
    <w:p w14:paraId="58DB6154" w14:textId="77777777" w:rsidR="00216E1F" w:rsidRPr="00D26FF5" w:rsidRDefault="00216E1F" w:rsidP="00216E1F">
      <w:pPr>
        <w:widowControl w:val="0"/>
        <w:ind w:firstLine="705"/>
        <w:jc w:val="both"/>
        <w:textAlignment w:val="baseline"/>
        <w:rPr>
          <w:rFonts w:ascii="Arial" w:hAnsi="Arial" w:cs="Arial"/>
        </w:rPr>
      </w:pPr>
    </w:p>
    <w:p w14:paraId="7331ABB4" w14:textId="77777777" w:rsidR="00216E1F" w:rsidRPr="00D26FF5" w:rsidRDefault="00216E1F" w:rsidP="00616CF0">
      <w:pPr>
        <w:pStyle w:val="PargrafodaLista"/>
        <w:numPr>
          <w:ilvl w:val="0"/>
          <w:numId w:val="18"/>
        </w:numPr>
        <w:pBdr>
          <w:bottom w:val="single" w:sz="18" w:space="1" w:color="auto"/>
        </w:pBdr>
        <w:shd w:val="clear" w:color="auto" w:fill="D9D9D9" w:themeFill="background1" w:themeFillShade="D9"/>
        <w:suppressAutoHyphens w:val="0"/>
        <w:spacing w:after="200" w:line="276" w:lineRule="auto"/>
        <w:rPr>
          <w:rFonts w:ascii="Arial" w:hAnsi="Arial"/>
          <w:b/>
          <w:bCs/>
        </w:rPr>
      </w:pPr>
      <w:r w:rsidRPr="00D26FF5">
        <w:rPr>
          <w:rFonts w:ascii="Arial" w:hAnsi="Arial"/>
          <w:b/>
          <w:bCs/>
        </w:rPr>
        <w:t>SERVIÇO DE ARQUITETURA DA INFORMAÇÃO</w:t>
      </w:r>
    </w:p>
    <w:p w14:paraId="53951C0A"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1A618B05" w14:textId="2E2E1A54" w:rsidR="00216E1F" w:rsidRPr="00D26FF5" w:rsidRDefault="005B61B3" w:rsidP="00113ADA">
      <w:pPr>
        <w:pStyle w:val="LO-normal1"/>
        <w:widowControl w:val="0"/>
        <w:spacing w:after="120" w:line="360" w:lineRule="auto"/>
        <w:ind w:left="709" w:hanging="709"/>
        <w:jc w:val="both"/>
        <w:rPr>
          <w:rStyle w:val="normaltextrun"/>
        </w:rPr>
      </w:pPr>
      <w:r w:rsidRPr="00D26FF5">
        <w:rPr>
          <w:rStyle w:val="normaltextrun"/>
        </w:rPr>
        <w:t>2.1.</w:t>
      </w:r>
      <w:r w:rsidRPr="00D26FF5">
        <w:rPr>
          <w:rStyle w:val="normaltextrun"/>
        </w:rPr>
        <w:tab/>
      </w:r>
      <w:r w:rsidR="00216E1F" w:rsidRPr="00D26FF5">
        <w:rPr>
          <w:rStyle w:val="normaltextrun"/>
        </w:rPr>
        <w:t>A utilização deste serviço deverá ser adotada para apenas um Portal Web de cada vez em específico. Desta forma, havendo mais de um Portal Web, então este serviço deverá ser contratado de forma recorrente, uma vez para cada Portal Web. </w:t>
      </w:r>
    </w:p>
    <w:p w14:paraId="2B1EFB0F" w14:textId="3538FA5B" w:rsidR="00216E1F" w:rsidRPr="00D26FF5" w:rsidRDefault="005B61B3" w:rsidP="00113ADA">
      <w:pPr>
        <w:pStyle w:val="LO-normal1"/>
        <w:widowControl w:val="0"/>
        <w:spacing w:after="120" w:line="360" w:lineRule="auto"/>
        <w:ind w:left="709" w:hanging="709"/>
        <w:jc w:val="both"/>
        <w:rPr>
          <w:rStyle w:val="normaltextrun"/>
        </w:rPr>
      </w:pPr>
      <w:r w:rsidRPr="00D26FF5">
        <w:rPr>
          <w:rStyle w:val="normaltextrun"/>
        </w:rPr>
        <w:t>2.2.</w:t>
      </w:r>
      <w:r w:rsidRPr="00D26FF5">
        <w:rPr>
          <w:rStyle w:val="normaltextrun"/>
        </w:rPr>
        <w:tab/>
      </w:r>
      <w:r w:rsidR="00216E1F" w:rsidRPr="00D26FF5">
        <w:rPr>
          <w:rStyle w:val="normaltextrun"/>
        </w:rPr>
        <w:t>Serão realizadas análises nas informações disponibilizadas pelo cliente ou produtos já em funcionamento para identificar estrutura e massa de informações necessárias ao desenvolvimento de melhorias dos portais. </w:t>
      </w:r>
    </w:p>
    <w:p w14:paraId="5E9249C9" w14:textId="0E08457A" w:rsidR="00216E1F" w:rsidRPr="00D26FF5" w:rsidRDefault="005B61B3" w:rsidP="00113ADA">
      <w:pPr>
        <w:pStyle w:val="LO-normal1"/>
        <w:widowControl w:val="0"/>
        <w:spacing w:after="120" w:line="360" w:lineRule="auto"/>
        <w:ind w:left="709" w:hanging="709"/>
        <w:jc w:val="both"/>
        <w:rPr>
          <w:rStyle w:val="normaltextrun"/>
        </w:rPr>
      </w:pPr>
      <w:r w:rsidRPr="00D26FF5">
        <w:rPr>
          <w:rStyle w:val="normaltextrun"/>
        </w:rPr>
        <w:t>2.3.</w:t>
      </w:r>
      <w:r w:rsidRPr="00D26FF5">
        <w:rPr>
          <w:rStyle w:val="normaltextrun"/>
        </w:rPr>
        <w:tab/>
      </w:r>
      <w:r w:rsidR="00216E1F" w:rsidRPr="00D26FF5">
        <w:rPr>
          <w:rStyle w:val="normaltextrun"/>
        </w:rPr>
        <w:t>Atividades que deverão ser realizadas: análise heurística, análise de estatística de uso, análise do inventário atual e métricas de conteúdo, Termo de Demanda de similares, dinâmicas de Workshop, Fluxograma/ Fluxo de Navegação e realizar Briefing. </w:t>
      </w:r>
    </w:p>
    <w:p w14:paraId="2D258DF8" w14:textId="2523C9ED" w:rsidR="00216E1F" w:rsidRPr="00D26FF5" w:rsidRDefault="005B61B3" w:rsidP="00113ADA">
      <w:pPr>
        <w:pStyle w:val="LO-normal1"/>
        <w:widowControl w:val="0"/>
        <w:spacing w:after="120" w:line="360" w:lineRule="auto"/>
        <w:ind w:left="709" w:hanging="709"/>
        <w:jc w:val="both"/>
        <w:rPr>
          <w:rStyle w:val="normaltextrun"/>
        </w:rPr>
      </w:pPr>
      <w:r w:rsidRPr="00D26FF5">
        <w:rPr>
          <w:rStyle w:val="normaltextrun"/>
        </w:rPr>
        <w:t>2.4.</w:t>
      </w:r>
      <w:r w:rsidRPr="00D26FF5">
        <w:rPr>
          <w:rStyle w:val="normaltextrun"/>
        </w:rPr>
        <w:tab/>
      </w:r>
      <w:r w:rsidR="00216E1F" w:rsidRPr="00D26FF5">
        <w:rPr>
          <w:rStyle w:val="normaltextrun"/>
        </w:rPr>
        <w:t>Após a conclusão de todas as análises, serão propostas novas estruturas de navegação e categorização dos conteúdos, a fim de melhorar a usabilidade do sistema. </w:t>
      </w:r>
    </w:p>
    <w:p w14:paraId="14C436CB" w14:textId="1362EDAD" w:rsidR="00216E1F" w:rsidRPr="00D26FF5" w:rsidRDefault="005B61B3" w:rsidP="00113ADA">
      <w:pPr>
        <w:pStyle w:val="LO-normal1"/>
        <w:widowControl w:val="0"/>
        <w:spacing w:after="120" w:line="360" w:lineRule="auto"/>
        <w:ind w:left="709" w:hanging="709"/>
        <w:jc w:val="both"/>
        <w:rPr>
          <w:rStyle w:val="normaltextrun"/>
        </w:rPr>
      </w:pPr>
      <w:r w:rsidRPr="00D26FF5">
        <w:rPr>
          <w:rStyle w:val="normaltextrun"/>
        </w:rPr>
        <w:t>2.5.</w:t>
      </w:r>
      <w:r w:rsidRPr="00D26FF5">
        <w:rPr>
          <w:rStyle w:val="normaltextrun"/>
        </w:rPr>
        <w:tab/>
      </w:r>
      <w:r w:rsidR="00216E1F" w:rsidRPr="00D26FF5">
        <w:rPr>
          <w:rStyle w:val="normaltextrun"/>
        </w:rPr>
        <w:t>Deverão ser entregue projeto de arquitetura da informação específica para o produto contratado (sistema), contendo a organização, hierarquia e categorização das informações levantada, entregues pelo CONTRATANTE e avaliadas pela equipe de analista da CONTRATADA. </w:t>
      </w:r>
    </w:p>
    <w:p w14:paraId="4676B91A" w14:textId="183A943D" w:rsidR="00216E1F" w:rsidRPr="00D26FF5" w:rsidRDefault="00216E1F" w:rsidP="00216E1F">
      <w:pPr>
        <w:widowControl w:val="0"/>
        <w:ind w:left="1455" w:right="270" w:hanging="360"/>
        <w:jc w:val="both"/>
        <w:textAlignment w:val="baseline"/>
        <w:rPr>
          <w:rFonts w:ascii="Arial" w:hAnsi="Arial" w:cs="Arial"/>
        </w:rPr>
      </w:pPr>
      <w:r w:rsidRPr="00D26FF5">
        <w:rPr>
          <w:rFonts w:ascii="Arial" w:hAnsi="Arial" w:cs="Arial"/>
        </w:rPr>
        <w:t> </w:t>
      </w:r>
    </w:p>
    <w:p w14:paraId="1A55B8B6" w14:textId="77777777" w:rsidR="00675B03" w:rsidRPr="00D26FF5" w:rsidRDefault="00675B03" w:rsidP="00216E1F">
      <w:pPr>
        <w:widowControl w:val="0"/>
        <w:ind w:left="1455" w:right="270" w:hanging="360"/>
        <w:jc w:val="both"/>
        <w:textAlignment w:val="baseline"/>
        <w:rPr>
          <w:rFonts w:ascii="Segoe UI"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79"/>
        <w:gridCol w:w="1281"/>
        <w:gridCol w:w="1362"/>
        <w:gridCol w:w="620"/>
        <w:gridCol w:w="702"/>
        <w:gridCol w:w="784"/>
        <w:gridCol w:w="711"/>
        <w:gridCol w:w="784"/>
        <w:gridCol w:w="711"/>
        <w:gridCol w:w="629"/>
        <w:gridCol w:w="661"/>
      </w:tblGrid>
      <w:tr w:rsidR="00D26FF5" w:rsidRPr="00D26FF5" w14:paraId="6C2873A4" w14:textId="77777777" w:rsidTr="00FB5345">
        <w:trPr>
          <w:trHeight w:val="195"/>
        </w:trPr>
        <w:tc>
          <w:tcPr>
            <w:tcW w:w="10920" w:type="dxa"/>
            <w:gridSpan w:val="11"/>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A7EC7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lastRenderedPageBreak/>
              <w:t>Serviço de Arquitetura de Informação</w:t>
            </w:r>
            <w:r w:rsidRPr="00D26FF5">
              <w:rPr>
                <w:rFonts w:ascii="Arial" w:hAnsi="Arial" w:cs="Arial"/>
                <w:sz w:val="18"/>
                <w:szCs w:val="18"/>
              </w:rPr>
              <w:t> </w:t>
            </w:r>
          </w:p>
        </w:tc>
      </w:tr>
      <w:tr w:rsidR="00D26FF5" w:rsidRPr="00D26FF5" w14:paraId="31F34C10" w14:textId="77777777" w:rsidTr="00FB5345">
        <w:trPr>
          <w:trHeight w:val="390"/>
        </w:trPr>
        <w:tc>
          <w:tcPr>
            <w:tcW w:w="141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E93A8F"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41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787404"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41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077ECA"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97F43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84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80738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x 1,5</w:t>
            </w:r>
            <w:r w:rsidRPr="00D26FF5">
              <w:rPr>
                <w:rFonts w:ascii="Arial" w:hAnsi="Arial" w:cs="Arial"/>
                <w:sz w:val="18"/>
                <w:szCs w:val="18"/>
              </w:rPr>
              <w:t> </w:t>
            </w:r>
          </w:p>
        </w:tc>
        <w:tc>
          <w:tcPr>
            <w:tcW w:w="184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DC55C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Alta x 2</w:t>
            </w:r>
            <w:r w:rsidRPr="00D26FF5">
              <w:rPr>
                <w:rFonts w:ascii="Arial" w:hAnsi="Arial" w:cs="Arial"/>
                <w:sz w:val="18"/>
                <w:szCs w:val="18"/>
              </w:rPr>
              <w:t> </w:t>
            </w:r>
          </w:p>
        </w:tc>
        <w:tc>
          <w:tcPr>
            <w:tcW w:w="14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D2E64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w:t>
            </w:r>
            <w:r w:rsidRPr="00D26FF5">
              <w:rPr>
                <w:rFonts w:ascii="Arial" w:hAnsi="Arial" w:cs="Arial"/>
                <w:sz w:val="18"/>
                <w:szCs w:val="18"/>
              </w:rPr>
              <w:t> </w:t>
            </w:r>
          </w:p>
          <w:p w14:paraId="20D8A30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x 0,6</w:t>
            </w:r>
            <w:r w:rsidRPr="00D26FF5">
              <w:rPr>
                <w:rFonts w:ascii="Arial" w:hAnsi="Arial" w:cs="Arial"/>
                <w:sz w:val="18"/>
                <w:szCs w:val="18"/>
              </w:rPr>
              <w:t> </w:t>
            </w:r>
          </w:p>
        </w:tc>
      </w:tr>
      <w:tr w:rsidR="00D26FF5" w:rsidRPr="00D26FF5" w14:paraId="15289C9C" w14:textId="77777777" w:rsidTr="00FB5345">
        <w:trPr>
          <w:trHeight w:val="19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B9D9B4"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E1AAB4"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5E8CD7" w14:textId="77777777" w:rsidR="00216E1F" w:rsidRPr="00D26FF5" w:rsidRDefault="00216E1F" w:rsidP="00FB5345">
            <w:pPr>
              <w:widowControl w:val="0"/>
              <w:rPr>
                <w:sz w:val="24"/>
                <w:szCs w:val="24"/>
              </w:rPr>
            </w:pP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4DD89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7AF372" w14:textId="2E5AB5BB" w:rsidR="00216E1F" w:rsidRPr="00D26FF5" w:rsidRDefault="005C61C8"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00216E1F" w:rsidRPr="00D26FF5">
              <w:rPr>
                <w:rFonts w:ascii="Arial" w:hAnsi="Arial" w:cs="Arial"/>
                <w:sz w:val="18"/>
                <w:szCs w:val="18"/>
              </w:rPr>
              <w:t>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DA270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18A78B" w14:textId="6F199E94" w:rsidR="00216E1F" w:rsidRPr="00D26FF5" w:rsidRDefault="005C61C8"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00216E1F" w:rsidRPr="00D26FF5">
              <w:rPr>
                <w:rFonts w:ascii="Arial" w:hAnsi="Arial" w:cs="Arial"/>
                <w:sz w:val="18"/>
                <w:szCs w:val="18"/>
              </w:rPr>
              <w:t>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E02B2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E55994" w14:textId="32DB2BEA" w:rsidR="00216E1F" w:rsidRPr="00D26FF5" w:rsidRDefault="005C61C8"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00216E1F"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AA62B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9B2D61"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45FABA18" w14:textId="77777777" w:rsidTr="00FB5345">
        <w:trPr>
          <w:trHeight w:val="39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0CD341"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Realizar Briefing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11427F" w14:textId="77777777" w:rsidR="00216E1F" w:rsidRPr="00D26FF5" w:rsidRDefault="00216E1F" w:rsidP="00FB5345">
            <w:pPr>
              <w:widowControl w:val="0"/>
              <w:jc w:val="both"/>
              <w:textAlignment w:val="baseline"/>
              <w:rPr>
                <w:sz w:val="24"/>
                <w:szCs w:val="24"/>
              </w:rPr>
            </w:pPr>
            <w:r w:rsidRPr="00D26FF5">
              <w:rPr>
                <w:rFonts w:ascii="Arial" w:hAnsi="Arial" w:cs="Arial"/>
                <w:sz w:val="18"/>
                <w:szCs w:val="18"/>
              </w:rPr>
              <w:t>Ata de reunião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30F2D5"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Quantidade de entrevistas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E0900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02FED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F6655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9A135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E4F7B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00EAD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3F455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546D8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4A76AA7A" w14:textId="77777777" w:rsidTr="00FB5345">
        <w:trPr>
          <w:trHeight w:val="39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C213B2"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Realizar análise de inventário atual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7A5980" w14:textId="77777777" w:rsidR="00216E1F" w:rsidRPr="00D26FF5" w:rsidRDefault="00216E1F" w:rsidP="00FB5345">
            <w:pPr>
              <w:widowControl w:val="0"/>
              <w:jc w:val="both"/>
              <w:textAlignment w:val="baseline"/>
              <w:rPr>
                <w:sz w:val="24"/>
                <w:szCs w:val="24"/>
              </w:rPr>
            </w:pPr>
            <w:r w:rsidRPr="00D26FF5">
              <w:rPr>
                <w:rFonts w:ascii="Arial" w:hAnsi="Arial" w:cs="Arial"/>
                <w:sz w:val="18"/>
                <w:szCs w:val="18"/>
              </w:rPr>
              <w:t>Relatório de inventário atual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C84212"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Quantidade de páginas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9B535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1 - 100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D980F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80 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35FC7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101 - 300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24496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120 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2120A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301 - 600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EF7D6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160 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AA386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4371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C5A7DC6" w14:textId="77777777" w:rsidTr="00FB5345">
        <w:trPr>
          <w:trHeight w:val="39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76DD31"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Realizar análise estatística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107697" w14:textId="77777777" w:rsidR="00216E1F" w:rsidRPr="00D26FF5" w:rsidRDefault="00216E1F" w:rsidP="00FB5345">
            <w:pPr>
              <w:widowControl w:val="0"/>
              <w:jc w:val="both"/>
              <w:textAlignment w:val="baseline"/>
              <w:rPr>
                <w:sz w:val="24"/>
                <w:szCs w:val="24"/>
              </w:rPr>
            </w:pPr>
            <w:r w:rsidRPr="00D26FF5">
              <w:rPr>
                <w:rFonts w:ascii="Arial" w:hAnsi="Arial" w:cs="Arial"/>
                <w:sz w:val="18"/>
                <w:szCs w:val="18"/>
              </w:rPr>
              <w:t>Relatório estatístico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A27E3C"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 xml:space="preserve">Quantidade de dados do Google </w:t>
            </w:r>
            <w:proofErr w:type="spellStart"/>
            <w:r w:rsidRPr="00D26FF5">
              <w:rPr>
                <w:rFonts w:ascii="Arial" w:hAnsi="Arial" w:cs="Arial"/>
                <w:sz w:val="18"/>
                <w:szCs w:val="18"/>
              </w:rPr>
              <w:t>Analytics</w:t>
            </w:r>
            <w:proofErr w:type="spellEnd"/>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D1958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62D5D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8 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B2FC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93D1E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E7B9E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D45F0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4DCC7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AA751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7F21CD4D" w14:textId="77777777" w:rsidTr="00FB5345">
        <w:trPr>
          <w:trHeight w:val="39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7D1EC"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Realizar análise de similares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5D1F08" w14:textId="77777777" w:rsidR="00216E1F" w:rsidRPr="00D26FF5" w:rsidRDefault="00216E1F" w:rsidP="00FB5345">
            <w:pPr>
              <w:widowControl w:val="0"/>
              <w:jc w:val="both"/>
              <w:textAlignment w:val="baseline"/>
              <w:rPr>
                <w:sz w:val="24"/>
                <w:szCs w:val="24"/>
              </w:rPr>
            </w:pPr>
            <w:r w:rsidRPr="00D26FF5">
              <w:rPr>
                <w:rFonts w:ascii="Arial" w:hAnsi="Arial" w:cs="Arial"/>
                <w:sz w:val="18"/>
                <w:szCs w:val="18"/>
              </w:rPr>
              <w:t>Relatório de similares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47C36A4"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Quantidade de sites analisados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492F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AB9B8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7AEE4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13D80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4,5 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548F1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0339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BA43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B1AC0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3ECD7C6" w14:textId="77777777" w:rsidTr="00FB5345">
        <w:trPr>
          <w:trHeight w:val="39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CE02BA"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Realizar dinâmicas de Workshop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4B67DF" w14:textId="77777777" w:rsidR="00216E1F" w:rsidRPr="00D26FF5" w:rsidRDefault="00216E1F" w:rsidP="00FB5345">
            <w:pPr>
              <w:widowControl w:val="0"/>
              <w:jc w:val="both"/>
              <w:textAlignment w:val="baseline"/>
              <w:rPr>
                <w:sz w:val="24"/>
                <w:szCs w:val="24"/>
              </w:rPr>
            </w:pPr>
            <w:r w:rsidRPr="00D26FF5">
              <w:rPr>
                <w:rFonts w:ascii="Arial" w:hAnsi="Arial" w:cs="Arial"/>
                <w:sz w:val="18"/>
                <w:szCs w:val="18"/>
              </w:rPr>
              <w:t>Relatório de Consolidação das Dinâmicas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DCA8BB"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Quantidade de dinâmicas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41FC2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73457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21 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3E177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17138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31,5 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5455E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70DD3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42 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E3F79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9DA5C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216E1F" w:rsidRPr="00D26FF5" w14:paraId="0DB0C6DC" w14:textId="77777777" w:rsidTr="00FB5345">
        <w:trPr>
          <w:trHeight w:val="390"/>
        </w:trPr>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1E87BE"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Elaborar fluxograma/fluxo de navegação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4A626F" w14:textId="77777777" w:rsidR="00216E1F" w:rsidRPr="00D26FF5" w:rsidRDefault="00216E1F" w:rsidP="00FB5345">
            <w:pPr>
              <w:widowControl w:val="0"/>
              <w:jc w:val="both"/>
              <w:textAlignment w:val="baseline"/>
              <w:rPr>
                <w:sz w:val="24"/>
                <w:szCs w:val="24"/>
              </w:rPr>
            </w:pPr>
            <w:r w:rsidRPr="00D26FF5">
              <w:rPr>
                <w:rFonts w:ascii="Arial" w:hAnsi="Arial" w:cs="Arial"/>
                <w:sz w:val="18"/>
                <w:szCs w:val="18"/>
              </w:rPr>
              <w:t>Mapa de Navegação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AF1111"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sz w:val="18"/>
                <w:szCs w:val="18"/>
              </w:rPr>
              <w:t>Quantidade de páginas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2EA3B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1 - 100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4BD54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31 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422CA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101 - 300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B717E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46,5 </w:t>
            </w:r>
          </w:p>
        </w:tc>
        <w:tc>
          <w:tcPr>
            <w:tcW w:w="9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1C8C3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301 - 600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3D47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62 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FA061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C81A9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bl>
    <w:p w14:paraId="5F41DC45" w14:textId="77777777" w:rsidR="005B018D" w:rsidRPr="00D26FF5" w:rsidRDefault="005B018D" w:rsidP="005B018D">
      <w:pPr>
        <w:pStyle w:val="LO-normal1"/>
        <w:widowControl w:val="0"/>
        <w:spacing w:line="360" w:lineRule="auto"/>
        <w:jc w:val="both"/>
        <w:rPr>
          <w:rStyle w:val="normaltextrun"/>
        </w:rPr>
      </w:pPr>
    </w:p>
    <w:p w14:paraId="51C99BCB" w14:textId="02FA815F" w:rsidR="00216E1F" w:rsidRPr="00D26FF5" w:rsidRDefault="005B018D" w:rsidP="005B018D">
      <w:pPr>
        <w:pStyle w:val="LO-normal1"/>
        <w:widowControl w:val="0"/>
        <w:spacing w:line="360" w:lineRule="auto"/>
        <w:jc w:val="both"/>
        <w:rPr>
          <w:rStyle w:val="normaltextrun"/>
        </w:rPr>
      </w:pPr>
      <w:r w:rsidRPr="00D26FF5">
        <w:rPr>
          <w:rStyle w:val="normaltextrun"/>
        </w:rPr>
        <w:t>2.6.</w:t>
      </w:r>
      <w:r w:rsidRPr="00D26FF5">
        <w:rPr>
          <w:rStyle w:val="normaltextrun"/>
        </w:rPr>
        <w:tab/>
      </w:r>
      <w:r w:rsidR="00216E1F" w:rsidRPr="00D26FF5">
        <w:rPr>
          <w:rStyle w:val="normaltextrun"/>
        </w:rPr>
        <w:t>Perfis profissionais de serviço de Arquitetura de Informação:  </w:t>
      </w:r>
    </w:p>
    <w:p w14:paraId="3E6AAB97" w14:textId="228469F4" w:rsidR="00216E1F" w:rsidRPr="00D26FF5" w:rsidRDefault="005B018D" w:rsidP="00216E1F">
      <w:pPr>
        <w:pStyle w:val="LO-normal1"/>
        <w:widowControl w:val="0"/>
        <w:spacing w:line="360" w:lineRule="auto"/>
        <w:ind w:firstLine="709"/>
        <w:jc w:val="both"/>
        <w:rPr>
          <w:rStyle w:val="normaltextrun"/>
        </w:rPr>
      </w:pPr>
      <w:r w:rsidRPr="00D26FF5">
        <w:rPr>
          <w:rStyle w:val="normaltextrun"/>
        </w:rPr>
        <w:t>2.6.1.</w:t>
      </w:r>
      <w:r w:rsidRPr="00D26FF5">
        <w:rPr>
          <w:rStyle w:val="normaltextrun"/>
        </w:rPr>
        <w:tab/>
      </w:r>
      <w:r w:rsidR="00216E1F" w:rsidRPr="00D26FF5">
        <w:rPr>
          <w:rStyle w:val="normaltextrun"/>
        </w:rPr>
        <w:t>Gerente de Projetos </w:t>
      </w:r>
    </w:p>
    <w:p w14:paraId="1D458877" w14:textId="3DECBE10" w:rsidR="00216E1F" w:rsidRPr="00D26FF5" w:rsidRDefault="00AD6C17" w:rsidP="00216E1F">
      <w:pPr>
        <w:pStyle w:val="LO-normal1"/>
        <w:widowControl w:val="0"/>
        <w:spacing w:line="360" w:lineRule="auto"/>
        <w:ind w:firstLine="709"/>
        <w:jc w:val="both"/>
        <w:rPr>
          <w:rStyle w:val="normaltextrun"/>
        </w:rPr>
      </w:pPr>
      <w:r w:rsidRPr="00D26FF5">
        <w:rPr>
          <w:rStyle w:val="normaltextrun"/>
        </w:rPr>
        <w:t>2.6.2.</w:t>
      </w:r>
      <w:r w:rsidRPr="00D26FF5">
        <w:rPr>
          <w:rStyle w:val="normaltextrun"/>
        </w:rPr>
        <w:tab/>
      </w:r>
      <w:r w:rsidR="00216E1F" w:rsidRPr="00D26FF5">
        <w:rPr>
          <w:rStyle w:val="normaltextrun"/>
        </w:rPr>
        <w:t>Designer de Serviços e Interface </w:t>
      </w:r>
    </w:p>
    <w:p w14:paraId="0F90F116" w14:textId="77777777" w:rsidR="00E518FE" w:rsidRPr="00D26FF5" w:rsidRDefault="00E518FE" w:rsidP="00216E1F">
      <w:pPr>
        <w:pStyle w:val="LO-normal1"/>
        <w:widowControl w:val="0"/>
        <w:spacing w:line="360" w:lineRule="auto"/>
        <w:ind w:firstLine="709"/>
        <w:jc w:val="both"/>
        <w:rPr>
          <w:rStyle w:val="normaltextrun"/>
        </w:rPr>
      </w:pPr>
    </w:p>
    <w:p w14:paraId="467D80C7" w14:textId="77777777" w:rsidR="00216E1F" w:rsidRPr="00D26FF5" w:rsidRDefault="00216E1F" w:rsidP="00616CF0">
      <w:pPr>
        <w:pStyle w:val="PargrafodaLista"/>
        <w:numPr>
          <w:ilvl w:val="0"/>
          <w:numId w:val="18"/>
        </w:numPr>
        <w:pBdr>
          <w:bottom w:val="single" w:sz="18" w:space="1" w:color="auto"/>
        </w:pBdr>
        <w:shd w:val="clear" w:color="auto" w:fill="D9D9D9" w:themeFill="background1" w:themeFillShade="D9"/>
        <w:suppressAutoHyphens w:val="0"/>
        <w:spacing w:after="200" w:line="276" w:lineRule="auto"/>
        <w:rPr>
          <w:rFonts w:ascii="Arial" w:hAnsi="Arial"/>
          <w:b/>
          <w:bCs/>
        </w:rPr>
      </w:pPr>
      <w:r w:rsidRPr="00D26FF5">
        <w:rPr>
          <w:rFonts w:ascii="Arial" w:hAnsi="Arial"/>
          <w:b/>
          <w:bCs/>
        </w:rPr>
        <w:t>SERVIÇO DE ARQUITETURA DE PARTICIPAÇÃO</w:t>
      </w:r>
    </w:p>
    <w:p w14:paraId="57C23D70"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51BBE826" w14:textId="1345B24B" w:rsidR="00216E1F" w:rsidRPr="00D26FF5" w:rsidRDefault="00AD6C17" w:rsidP="00113ADA">
      <w:pPr>
        <w:pStyle w:val="LO-normal1"/>
        <w:widowControl w:val="0"/>
        <w:spacing w:after="120" w:line="360" w:lineRule="auto"/>
        <w:ind w:left="709" w:hanging="709"/>
        <w:jc w:val="both"/>
        <w:rPr>
          <w:rStyle w:val="normaltextrun"/>
        </w:rPr>
      </w:pPr>
      <w:r w:rsidRPr="00D26FF5">
        <w:rPr>
          <w:rStyle w:val="normaltextrun"/>
        </w:rPr>
        <w:t>3.1.</w:t>
      </w:r>
      <w:r w:rsidRPr="00D26FF5">
        <w:rPr>
          <w:rStyle w:val="normaltextrun"/>
        </w:rPr>
        <w:tab/>
      </w:r>
      <w:r w:rsidR="00216E1F" w:rsidRPr="00D26FF5">
        <w:rPr>
          <w:rStyle w:val="normaltextrun"/>
        </w:rPr>
        <w:t>Constitui serviço de levantamento das ações e iterações dos intervenientes responsáveis pelo uso, administração do conteúdo e gestão dos serviços, conforme levantados na arquitetura da informação e visando a implantação na ferramenta especificada neste Termo, conforme padrão da aplicação. </w:t>
      </w:r>
    </w:p>
    <w:p w14:paraId="30C5DA50" w14:textId="1BE5D248" w:rsidR="00216E1F" w:rsidRPr="00D26FF5" w:rsidRDefault="00AD6C17" w:rsidP="00113ADA">
      <w:pPr>
        <w:pStyle w:val="LO-normal1"/>
        <w:widowControl w:val="0"/>
        <w:spacing w:after="120" w:line="360" w:lineRule="auto"/>
        <w:ind w:left="709" w:hanging="709"/>
        <w:jc w:val="both"/>
        <w:rPr>
          <w:rStyle w:val="normaltextrun"/>
        </w:rPr>
      </w:pPr>
      <w:r w:rsidRPr="00D26FF5">
        <w:rPr>
          <w:rStyle w:val="normaltextrun"/>
        </w:rPr>
        <w:t>3.2.</w:t>
      </w:r>
      <w:r w:rsidRPr="00D26FF5">
        <w:rPr>
          <w:rStyle w:val="normaltextrun"/>
        </w:rPr>
        <w:tab/>
      </w:r>
      <w:r w:rsidR="00216E1F" w:rsidRPr="00D26FF5">
        <w:rPr>
          <w:rStyle w:val="normaltextrun"/>
        </w:rPr>
        <w:t>A aplicação da arquitetura de participação deverá ser adotada para apenas um Portal Web em específico, ou por exemplo um Sistema, sendo CONTRATADA de forma recorrente, se assim for o caso. </w:t>
      </w:r>
    </w:p>
    <w:p w14:paraId="3155071B" w14:textId="4AFBF218" w:rsidR="00216E1F" w:rsidRPr="00D26FF5" w:rsidRDefault="00AD6C17" w:rsidP="00113ADA">
      <w:pPr>
        <w:pStyle w:val="LO-normal1"/>
        <w:widowControl w:val="0"/>
        <w:spacing w:after="120" w:line="360" w:lineRule="auto"/>
        <w:ind w:left="709" w:hanging="709"/>
        <w:jc w:val="both"/>
        <w:rPr>
          <w:rStyle w:val="normaltextrun"/>
        </w:rPr>
      </w:pPr>
      <w:r w:rsidRPr="00D26FF5">
        <w:rPr>
          <w:rStyle w:val="normaltextrun"/>
        </w:rPr>
        <w:t>3.3.</w:t>
      </w:r>
      <w:r w:rsidRPr="00D26FF5">
        <w:rPr>
          <w:rStyle w:val="normaltextrun"/>
        </w:rPr>
        <w:tab/>
      </w:r>
      <w:r w:rsidR="00216E1F" w:rsidRPr="00D26FF5">
        <w:rPr>
          <w:rStyle w:val="normaltextrun"/>
        </w:rPr>
        <w:t>Serão realizadas as atividades: Levantamento do fluxo de trabalho atual, definição de perfis, definição de permissões e definição adequada para gestão e administração da ferramenta. </w:t>
      </w:r>
    </w:p>
    <w:p w14:paraId="25FE5AB2" w14:textId="3BC1EB4D" w:rsidR="00216E1F" w:rsidRPr="00D26FF5" w:rsidRDefault="00AD6C17" w:rsidP="00113ADA">
      <w:pPr>
        <w:pStyle w:val="LO-normal1"/>
        <w:widowControl w:val="0"/>
        <w:spacing w:after="120" w:line="360" w:lineRule="auto"/>
        <w:ind w:left="709" w:hanging="709"/>
        <w:jc w:val="both"/>
        <w:rPr>
          <w:rStyle w:val="normaltextrun"/>
        </w:rPr>
      </w:pPr>
      <w:r w:rsidRPr="00D26FF5">
        <w:rPr>
          <w:rStyle w:val="normaltextrun"/>
        </w:rPr>
        <w:t>3.4.</w:t>
      </w:r>
      <w:r w:rsidRPr="00D26FF5">
        <w:rPr>
          <w:rStyle w:val="normaltextrun"/>
        </w:rPr>
        <w:tab/>
      </w:r>
      <w:r w:rsidR="00216E1F" w:rsidRPr="00D26FF5">
        <w:rPr>
          <w:rStyle w:val="normaltextrun"/>
        </w:rPr>
        <w:t>Deverá ser entregue um documento contendo a descrição dos papeis e das configurações necessárias para uso, administração do conteúdo e gestão da solução, conforme levantado na Arquitetura da Informação.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31"/>
        <w:gridCol w:w="1371"/>
        <w:gridCol w:w="1947"/>
        <w:gridCol w:w="547"/>
        <w:gridCol w:w="556"/>
        <w:gridCol w:w="580"/>
        <w:gridCol w:w="553"/>
        <w:gridCol w:w="583"/>
        <w:gridCol w:w="553"/>
        <w:gridCol w:w="539"/>
        <w:gridCol w:w="1064"/>
      </w:tblGrid>
      <w:tr w:rsidR="00D26FF5" w:rsidRPr="00D26FF5" w14:paraId="17085B40" w14:textId="77777777" w:rsidTr="00FB5345">
        <w:trPr>
          <w:trHeight w:val="405"/>
        </w:trPr>
        <w:tc>
          <w:tcPr>
            <w:tcW w:w="10935" w:type="dxa"/>
            <w:gridSpan w:val="11"/>
            <w:tcBorders>
              <w:top w:val="single" w:sz="6" w:space="0" w:color="000000"/>
              <w:left w:val="single" w:sz="6" w:space="0" w:color="000000"/>
              <w:bottom w:val="single" w:sz="6" w:space="0" w:color="000000"/>
              <w:right w:val="single" w:sz="6" w:space="0" w:color="000000"/>
            </w:tcBorders>
            <w:shd w:val="clear" w:color="auto" w:fill="auto"/>
            <w:hideMark/>
          </w:tcPr>
          <w:p w14:paraId="29EA27DF" w14:textId="77777777" w:rsidR="00216E1F" w:rsidRPr="00D26FF5" w:rsidRDefault="00216E1F" w:rsidP="00FB5345">
            <w:pPr>
              <w:widowControl w:val="0"/>
              <w:ind w:left="3615" w:right="3600" w:hanging="615"/>
              <w:jc w:val="center"/>
              <w:textAlignment w:val="baseline"/>
              <w:rPr>
                <w:sz w:val="24"/>
                <w:szCs w:val="24"/>
              </w:rPr>
            </w:pPr>
            <w:r w:rsidRPr="00D26FF5">
              <w:rPr>
                <w:rFonts w:ascii="Arial" w:hAnsi="Arial" w:cs="Arial"/>
                <w:b/>
                <w:bCs/>
                <w:sz w:val="18"/>
                <w:szCs w:val="18"/>
              </w:rPr>
              <w:lastRenderedPageBreak/>
              <w:t>Serviço de Arquitetura de Participação</w:t>
            </w:r>
            <w:r w:rsidRPr="00D26FF5">
              <w:rPr>
                <w:rFonts w:ascii="Arial" w:hAnsi="Arial" w:cs="Arial"/>
                <w:sz w:val="18"/>
                <w:szCs w:val="18"/>
              </w:rPr>
              <w:t> </w:t>
            </w:r>
          </w:p>
        </w:tc>
      </w:tr>
      <w:tr w:rsidR="00D26FF5" w:rsidRPr="00D26FF5" w14:paraId="558DC27A" w14:textId="77777777" w:rsidTr="00FB5345">
        <w:trPr>
          <w:trHeight w:val="720"/>
        </w:trPr>
        <w:tc>
          <w:tcPr>
            <w:tcW w:w="129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36A1536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660A911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3E6D931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33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0CB0FB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7CA1BA8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637EAA0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89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0D4EDE97"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25BDF1DE" w14:textId="77777777" w:rsidR="00216E1F" w:rsidRPr="00D26FF5" w:rsidRDefault="00216E1F" w:rsidP="00FB5345">
            <w:pPr>
              <w:widowControl w:val="0"/>
              <w:ind w:left="285" w:right="75" w:firstLine="90"/>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41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2F48F2B"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7B251CF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2415"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59D5205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6046E76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x 1,5</w:t>
            </w:r>
            <w:r w:rsidRPr="00D26FF5">
              <w:rPr>
                <w:rFonts w:ascii="Arial" w:hAnsi="Arial" w:cs="Arial"/>
                <w:sz w:val="18"/>
                <w:szCs w:val="18"/>
              </w:rPr>
              <w:t> </w:t>
            </w:r>
          </w:p>
        </w:tc>
        <w:tc>
          <w:tcPr>
            <w:tcW w:w="135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B2811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6B36B5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Alta x 2</w:t>
            </w:r>
            <w:r w:rsidRPr="00D26FF5">
              <w:rPr>
                <w:rFonts w:ascii="Arial" w:hAnsi="Arial" w:cs="Arial"/>
                <w:sz w:val="18"/>
                <w:szCs w:val="18"/>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14:paraId="2CDECB5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7A2AC32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 x 0,6</w:t>
            </w:r>
            <w:r w:rsidRPr="00D26FF5">
              <w:rPr>
                <w:rFonts w:ascii="Arial" w:hAnsi="Arial" w:cs="Arial"/>
                <w:sz w:val="18"/>
                <w:szCs w:val="18"/>
              </w:rPr>
              <w:t> </w:t>
            </w:r>
          </w:p>
        </w:tc>
      </w:tr>
      <w:tr w:rsidR="00D26FF5" w:rsidRPr="00D26FF5" w14:paraId="6BB1AA0B" w14:textId="77777777" w:rsidTr="00FB5345">
        <w:trPr>
          <w:trHeight w:val="40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6AA05B"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969B53"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D197F1" w14:textId="77777777" w:rsidR="00216E1F" w:rsidRPr="00D26FF5" w:rsidRDefault="00216E1F" w:rsidP="00FB5345">
            <w:pPr>
              <w:widowControl w:val="0"/>
              <w:rPr>
                <w:sz w:val="24"/>
                <w:szCs w:val="24"/>
              </w:rPr>
            </w:pPr>
          </w:p>
        </w:tc>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14:paraId="1EBEDBC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1B0167D6" w14:textId="66B862F2" w:rsidR="00216E1F" w:rsidRPr="00D26FF5" w:rsidRDefault="005C61C8"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00216E1F" w:rsidRPr="00D26FF5">
              <w:rPr>
                <w:rFonts w:ascii="Arial" w:hAnsi="Arial" w:cs="Arial"/>
                <w:sz w:val="18"/>
                <w:szCs w:val="18"/>
              </w:rPr>
              <w:t>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1FF945B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38F4A0E6" w14:textId="2FC0E6FF" w:rsidR="00216E1F" w:rsidRPr="00D26FF5" w:rsidRDefault="005C61C8"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00216E1F" w:rsidRPr="00D26FF5">
              <w:rPr>
                <w:rFonts w:ascii="Arial" w:hAnsi="Arial" w:cs="Arial"/>
                <w:sz w:val="18"/>
                <w:szCs w:val="18"/>
              </w:rPr>
              <w:t>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1BCD777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346CD6E4" w14:textId="112F3870" w:rsidR="00216E1F" w:rsidRPr="00D26FF5" w:rsidRDefault="005C61C8"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00216E1F"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4E7CA75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14:paraId="1F2BBB00"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5BDAF897" w14:textId="77777777" w:rsidTr="00FB5345">
        <w:trPr>
          <w:trHeight w:val="855"/>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19D546EF"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Definir arquitetura organizacional </w:t>
            </w:r>
          </w:p>
        </w:tc>
        <w:tc>
          <w:tcPr>
            <w:tcW w:w="1335" w:type="dxa"/>
            <w:tcBorders>
              <w:top w:val="single" w:sz="6" w:space="0" w:color="000000"/>
              <w:left w:val="single" w:sz="6" w:space="0" w:color="000000"/>
              <w:bottom w:val="single" w:sz="6" w:space="0" w:color="000000"/>
              <w:right w:val="single" w:sz="6" w:space="0" w:color="000000"/>
            </w:tcBorders>
            <w:shd w:val="clear" w:color="auto" w:fill="auto"/>
            <w:hideMark/>
          </w:tcPr>
          <w:p w14:paraId="260EF7B2"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Relatório de Arquitetura de Participação </w:t>
            </w:r>
          </w:p>
        </w:tc>
        <w:tc>
          <w:tcPr>
            <w:tcW w:w="1890" w:type="dxa"/>
            <w:tcBorders>
              <w:top w:val="single" w:sz="6" w:space="0" w:color="000000"/>
              <w:left w:val="single" w:sz="6" w:space="0" w:color="000000"/>
              <w:bottom w:val="single" w:sz="6" w:space="0" w:color="000000"/>
              <w:right w:val="single" w:sz="6" w:space="0" w:color="000000"/>
            </w:tcBorders>
            <w:shd w:val="clear" w:color="auto" w:fill="auto"/>
            <w:hideMark/>
          </w:tcPr>
          <w:p w14:paraId="27413C56"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0CB46C76" w14:textId="28870CEB" w:rsidR="00216E1F" w:rsidRPr="00D26FF5" w:rsidRDefault="00216E1F" w:rsidP="00FB5345">
            <w:pPr>
              <w:widowControl w:val="0"/>
              <w:ind w:left="105" w:right="75"/>
              <w:jc w:val="center"/>
              <w:textAlignment w:val="baseline"/>
              <w:rPr>
                <w:sz w:val="24"/>
                <w:szCs w:val="24"/>
              </w:rPr>
            </w:pPr>
            <w:proofErr w:type="spellStart"/>
            <w:r w:rsidRPr="00D26FF5">
              <w:rPr>
                <w:rFonts w:ascii="Arial" w:hAnsi="Arial" w:cs="Arial"/>
                <w:sz w:val="18"/>
                <w:szCs w:val="18"/>
              </w:rPr>
              <w:t>Quantidadede</w:t>
            </w:r>
            <w:proofErr w:type="spellEnd"/>
            <w:r w:rsidRPr="00D26FF5">
              <w:rPr>
                <w:rFonts w:ascii="Arial" w:hAnsi="Arial" w:cs="Arial"/>
                <w:sz w:val="18"/>
                <w:szCs w:val="18"/>
              </w:rPr>
              <w:t xml:space="preserve"> áreas/departamentos </w:t>
            </w:r>
          </w:p>
        </w:tc>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14:paraId="00B1ADB5"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3B61AD21" w14:textId="77777777" w:rsidR="00216E1F" w:rsidRPr="00D26FF5" w:rsidRDefault="00216E1F" w:rsidP="00FB5345">
            <w:pPr>
              <w:widowControl w:val="0"/>
              <w:ind w:left="30" w:right="90"/>
              <w:jc w:val="center"/>
              <w:textAlignment w:val="baseline"/>
              <w:rPr>
                <w:sz w:val="24"/>
                <w:szCs w:val="24"/>
              </w:rPr>
            </w:pPr>
            <w:r w:rsidRPr="00D26FF5">
              <w:rPr>
                <w:rFonts w:ascii="Arial" w:hAnsi="Arial" w:cs="Arial"/>
                <w:sz w:val="18"/>
                <w:szCs w:val="18"/>
              </w:rPr>
              <w:t>1 - 20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2D3BA38E"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63FE5859" w14:textId="77777777" w:rsidR="00216E1F" w:rsidRPr="00D26FF5" w:rsidRDefault="00216E1F" w:rsidP="00FB5345">
            <w:pPr>
              <w:widowControl w:val="0"/>
              <w:ind w:left="30" w:right="60"/>
              <w:jc w:val="center"/>
              <w:textAlignment w:val="baseline"/>
              <w:rPr>
                <w:sz w:val="24"/>
                <w:szCs w:val="24"/>
              </w:rPr>
            </w:pPr>
            <w:r w:rsidRPr="00D26FF5">
              <w:rPr>
                <w:rFonts w:ascii="Arial" w:hAnsi="Arial" w:cs="Arial"/>
                <w:sz w:val="18"/>
                <w:szCs w:val="18"/>
              </w:rPr>
              <w:t>15 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2F903F66"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4BDD0991" w14:textId="77777777" w:rsidR="00216E1F" w:rsidRPr="00D26FF5" w:rsidRDefault="00216E1F" w:rsidP="00FB5345">
            <w:pPr>
              <w:widowControl w:val="0"/>
              <w:ind w:right="75"/>
              <w:textAlignment w:val="baseline"/>
              <w:rPr>
                <w:sz w:val="24"/>
                <w:szCs w:val="24"/>
              </w:rPr>
            </w:pPr>
            <w:r w:rsidRPr="00D26FF5">
              <w:rPr>
                <w:rFonts w:ascii="Arial" w:hAnsi="Arial" w:cs="Arial"/>
                <w:sz w:val="18"/>
                <w:szCs w:val="18"/>
              </w:rPr>
              <w:t>21 -40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79C4CD86"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0E0D8352" w14:textId="77777777" w:rsidR="00216E1F" w:rsidRPr="00D26FF5" w:rsidRDefault="00216E1F" w:rsidP="00FB5345">
            <w:pPr>
              <w:widowControl w:val="0"/>
              <w:ind w:left="30" w:right="60"/>
              <w:jc w:val="center"/>
              <w:textAlignment w:val="baseline"/>
              <w:rPr>
                <w:sz w:val="24"/>
                <w:szCs w:val="24"/>
              </w:rPr>
            </w:pPr>
            <w:r w:rsidRPr="00D26FF5">
              <w:rPr>
                <w:rFonts w:ascii="Arial" w:hAnsi="Arial" w:cs="Arial"/>
                <w:sz w:val="18"/>
                <w:szCs w:val="18"/>
              </w:rPr>
              <w:t>22,5 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37739B29"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69143A7A" w14:textId="77777777" w:rsidR="00216E1F" w:rsidRPr="00D26FF5" w:rsidRDefault="00216E1F" w:rsidP="00FB5345">
            <w:pPr>
              <w:widowControl w:val="0"/>
              <w:ind w:right="60"/>
              <w:textAlignment w:val="baseline"/>
              <w:rPr>
                <w:sz w:val="24"/>
                <w:szCs w:val="24"/>
              </w:rPr>
            </w:pPr>
            <w:r w:rsidRPr="00D26FF5">
              <w:rPr>
                <w:rFonts w:ascii="Arial" w:hAnsi="Arial" w:cs="Arial"/>
                <w:sz w:val="18"/>
                <w:szCs w:val="18"/>
              </w:rPr>
              <w:t>41 -50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48143835"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4ABD1395" w14:textId="77777777" w:rsidR="00216E1F" w:rsidRPr="00D26FF5" w:rsidRDefault="00216E1F" w:rsidP="00FB5345">
            <w:pPr>
              <w:widowControl w:val="0"/>
              <w:ind w:left="45" w:right="60"/>
              <w:jc w:val="center"/>
              <w:textAlignment w:val="baseline"/>
              <w:rPr>
                <w:sz w:val="24"/>
                <w:szCs w:val="24"/>
              </w:rPr>
            </w:pPr>
            <w:r w:rsidRPr="00D26FF5">
              <w:rPr>
                <w:rFonts w:ascii="Arial" w:hAnsi="Arial" w:cs="Arial"/>
                <w:sz w:val="18"/>
                <w:szCs w:val="18"/>
              </w:rPr>
              <w:t>30 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52A51C29"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2336335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14:paraId="715CD118"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10CE77EA" w14:textId="77777777" w:rsidR="00216E1F" w:rsidRPr="00D26FF5" w:rsidRDefault="00216E1F" w:rsidP="00FB5345">
            <w:pPr>
              <w:widowControl w:val="0"/>
              <w:ind w:left="30" w:right="15"/>
              <w:jc w:val="center"/>
              <w:textAlignment w:val="baseline"/>
              <w:rPr>
                <w:sz w:val="24"/>
                <w:szCs w:val="24"/>
              </w:rPr>
            </w:pPr>
            <w:r w:rsidRPr="00D26FF5">
              <w:rPr>
                <w:rFonts w:ascii="Arial" w:hAnsi="Arial" w:cs="Arial"/>
                <w:sz w:val="18"/>
                <w:szCs w:val="18"/>
              </w:rPr>
              <w:t>0,6x Faixa </w:t>
            </w:r>
          </w:p>
        </w:tc>
      </w:tr>
      <w:tr w:rsidR="00D26FF5" w:rsidRPr="00D26FF5" w14:paraId="393532B9" w14:textId="77777777" w:rsidTr="00FB5345">
        <w:trPr>
          <w:trHeight w:val="855"/>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7A7F959D"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0B9BA34C"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Definir papéis </w:t>
            </w:r>
          </w:p>
        </w:tc>
        <w:tc>
          <w:tcPr>
            <w:tcW w:w="1335" w:type="dxa"/>
            <w:tcBorders>
              <w:top w:val="single" w:sz="6" w:space="0" w:color="000000"/>
              <w:left w:val="single" w:sz="6" w:space="0" w:color="000000"/>
              <w:bottom w:val="single" w:sz="6" w:space="0" w:color="000000"/>
              <w:right w:val="single" w:sz="6" w:space="0" w:color="000000"/>
            </w:tcBorders>
            <w:shd w:val="clear" w:color="auto" w:fill="auto"/>
            <w:hideMark/>
          </w:tcPr>
          <w:p w14:paraId="6CD44671"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Relatório de Arquitetura de Participação </w:t>
            </w:r>
          </w:p>
        </w:tc>
        <w:tc>
          <w:tcPr>
            <w:tcW w:w="1890" w:type="dxa"/>
            <w:tcBorders>
              <w:top w:val="single" w:sz="6" w:space="0" w:color="000000"/>
              <w:left w:val="single" w:sz="6" w:space="0" w:color="000000"/>
              <w:bottom w:val="single" w:sz="6" w:space="0" w:color="000000"/>
              <w:right w:val="single" w:sz="6" w:space="0" w:color="000000"/>
            </w:tcBorders>
            <w:shd w:val="clear" w:color="auto" w:fill="auto"/>
            <w:hideMark/>
          </w:tcPr>
          <w:p w14:paraId="269F40DB"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4687E94D"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Quantidade de papéis </w:t>
            </w:r>
          </w:p>
          <w:p w14:paraId="670DFD58"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1EBD1906" w14:textId="77777777" w:rsidR="00216E1F" w:rsidRPr="00D26FF5" w:rsidRDefault="00216E1F" w:rsidP="00FB5345">
            <w:pPr>
              <w:widowControl w:val="0"/>
              <w:ind w:left="30" w:right="75"/>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14:paraId="5775BEEA" w14:textId="77777777" w:rsidR="00216E1F" w:rsidRPr="00D26FF5" w:rsidRDefault="00216E1F" w:rsidP="00FB5345">
            <w:pPr>
              <w:widowControl w:val="0"/>
              <w:ind w:right="135"/>
              <w:textAlignment w:val="baseline"/>
              <w:rPr>
                <w:sz w:val="24"/>
                <w:szCs w:val="24"/>
              </w:rPr>
            </w:pPr>
            <w:r w:rsidRPr="00D26FF5">
              <w:rPr>
                <w:rFonts w:ascii="Arial" w:hAnsi="Arial" w:cs="Arial"/>
                <w:sz w:val="18"/>
                <w:szCs w:val="18"/>
              </w:rPr>
              <w:t> </w:t>
            </w:r>
          </w:p>
          <w:p w14:paraId="5B29F8A3" w14:textId="77777777" w:rsidR="00216E1F" w:rsidRPr="00D26FF5" w:rsidRDefault="00216E1F" w:rsidP="00FB5345">
            <w:pPr>
              <w:widowControl w:val="0"/>
              <w:ind w:right="135"/>
              <w:textAlignment w:val="baseline"/>
              <w:rPr>
                <w:sz w:val="24"/>
                <w:szCs w:val="24"/>
              </w:rPr>
            </w:pPr>
            <w:r w:rsidRPr="00D26FF5">
              <w:rPr>
                <w:rFonts w:ascii="Arial" w:hAnsi="Arial" w:cs="Arial"/>
                <w:sz w:val="18"/>
                <w:szCs w:val="18"/>
              </w:rPr>
              <w:t>1 - 5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7434790D"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1C14E0E2" w14:textId="77777777" w:rsidR="00216E1F" w:rsidRPr="00D26FF5" w:rsidRDefault="00216E1F" w:rsidP="00FB5345">
            <w:pPr>
              <w:widowControl w:val="0"/>
              <w:ind w:left="75" w:right="60"/>
              <w:jc w:val="center"/>
              <w:textAlignment w:val="baseline"/>
              <w:rPr>
                <w:sz w:val="24"/>
                <w:szCs w:val="24"/>
              </w:rPr>
            </w:pPr>
            <w:r w:rsidRPr="00D26FF5">
              <w:rPr>
                <w:rFonts w:ascii="Arial" w:hAnsi="Arial" w:cs="Arial"/>
                <w:sz w:val="18"/>
                <w:szCs w:val="18"/>
              </w:rPr>
              <w:t>25 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68040D00"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7E739D1A" w14:textId="77777777" w:rsidR="00216E1F" w:rsidRPr="00D26FF5" w:rsidRDefault="00216E1F" w:rsidP="00FB5345">
            <w:pPr>
              <w:widowControl w:val="0"/>
              <w:ind w:left="90" w:right="75"/>
              <w:jc w:val="center"/>
              <w:textAlignment w:val="baseline"/>
              <w:rPr>
                <w:sz w:val="24"/>
                <w:szCs w:val="24"/>
              </w:rPr>
            </w:pPr>
            <w:r w:rsidRPr="00D26FF5">
              <w:rPr>
                <w:rFonts w:ascii="Arial" w:hAnsi="Arial" w:cs="Arial"/>
                <w:sz w:val="18"/>
                <w:szCs w:val="18"/>
              </w:rPr>
              <w:t>6 - 10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345EE210"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37133DC7" w14:textId="77777777" w:rsidR="00216E1F" w:rsidRPr="00D26FF5" w:rsidRDefault="00216E1F" w:rsidP="00FB5345">
            <w:pPr>
              <w:widowControl w:val="0"/>
              <w:ind w:left="30" w:right="60"/>
              <w:jc w:val="center"/>
              <w:textAlignment w:val="baseline"/>
              <w:rPr>
                <w:sz w:val="24"/>
                <w:szCs w:val="24"/>
              </w:rPr>
            </w:pPr>
            <w:r w:rsidRPr="00D26FF5">
              <w:rPr>
                <w:rFonts w:ascii="Arial" w:hAnsi="Arial" w:cs="Arial"/>
                <w:sz w:val="18"/>
                <w:szCs w:val="18"/>
              </w:rPr>
              <w:t>37,5 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7835DD72"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457D5CAB" w14:textId="77777777" w:rsidR="00216E1F" w:rsidRPr="00D26FF5" w:rsidRDefault="00216E1F" w:rsidP="00FB5345">
            <w:pPr>
              <w:widowControl w:val="0"/>
              <w:ind w:right="60"/>
              <w:textAlignment w:val="baseline"/>
              <w:rPr>
                <w:sz w:val="24"/>
                <w:szCs w:val="24"/>
              </w:rPr>
            </w:pPr>
            <w:r w:rsidRPr="00D26FF5">
              <w:rPr>
                <w:rFonts w:ascii="Arial" w:hAnsi="Arial" w:cs="Arial"/>
                <w:sz w:val="18"/>
                <w:szCs w:val="18"/>
              </w:rPr>
              <w:t>11 -15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7558E881"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6EDC9BA4" w14:textId="77777777" w:rsidR="00216E1F" w:rsidRPr="00D26FF5" w:rsidRDefault="00216E1F" w:rsidP="00FB5345">
            <w:pPr>
              <w:widowControl w:val="0"/>
              <w:ind w:left="45" w:right="60"/>
              <w:jc w:val="center"/>
              <w:textAlignment w:val="baseline"/>
              <w:rPr>
                <w:sz w:val="24"/>
                <w:szCs w:val="24"/>
              </w:rPr>
            </w:pPr>
            <w:r w:rsidRPr="00D26FF5">
              <w:rPr>
                <w:rFonts w:ascii="Arial" w:hAnsi="Arial" w:cs="Arial"/>
                <w:sz w:val="18"/>
                <w:szCs w:val="18"/>
              </w:rPr>
              <w:t>50 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204BC94F"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16769060"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14:paraId="5D8D80F3"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1898CE76" w14:textId="77777777" w:rsidR="00216E1F" w:rsidRPr="00D26FF5" w:rsidRDefault="00216E1F" w:rsidP="00FB5345">
            <w:pPr>
              <w:widowControl w:val="0"/>
              <w:ind w:left="30" w:right="15"/>
              <w:jc w:val="center"/>
              <w:textAlignment w:val="baseline"/>
              <w:rPr>
                <w:sz w:val="24"/>
                <w:szCs w:val="24"/>
              </w:rPr>
            </w:pPr>
            <w:r w:rsidRPr="00D26FF5">
              <w:rPr>
                <w:rFonts w:ascii="Arial" w:hAnsi="Arial" w:cs="Arial"/>
                <w:sz w:val="18"/>
                <w:szCs w:val="18"/>
              </w:rPr>
              <w:t>0,6x Faixa </w:t>
            </w:r>
          </w:p>
        </w:tc>
      </w:tr>
      <w:tr w:rsidR="00D26FF5" w:rsidRPr="00D26FF5" w14:paraId="0D2B8671" w14:textId="77777777" w:rsidTr="00FB5345">
        <w:trPr>
          <w:trHeight w:val="855"/>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48E7C357"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7E3DBC2A"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Definir fluxos de aprovação </w:t>
            </w:r>
          </w:p>
        </w:tc>
        <w:tc>
          <w:tcPr>
            <w:tcW w:w="1335" w:type="dxa"/>
            <w:tcBorders>
              <w:top w:val="single" w:sz="6" w:space="0" w:color="000000"/>
              <w:left w:val="single" w:sz="6" w:space="0" w:color="000000"/>
              <w:bottom w:val="single" w:sz="6" w:space="0" w:color="000000"/>
              <w:right w:val="single" w:sz="6" w:space="0" w:color="000000"/>
            </w:tcBorders>
            <w:shd w:val="clear" w:color="auto" w:fill="auto"/>
            <w:hideMark/>
          </w:tcPr>
          <w:p w14:paraId="2168961D"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Relatório de Arquitetura de Participação </w:t>
            </w:r>
          </w:p>
        </w:tc>
        <w:tc>
          <w:tcPr>
            <w:tcW w:w="1890" w:type="dxa"/>
            <w:tcBorders>
              <w:top w:val="single" w:sz="6" w:space="0" w:color="000000"/>
              <w:left w:val="single" w:sz="6" w:space="0" w:color="000000"/>
              <w:bottom w:val="single" w:sz="6" w:space="0" w:color="000000"/>
              <w:right w:val="single" w:sz="6" w:space="0" w:color="000000"/>
            </w:tcBorders>
            <w:shd w:val="clear" w:color="auto" w:fill="auto"/>
            <w:hideMark/>
          </w:tcPr>
          <w:p w14:paraId="44539DF1"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56DF045C"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Quantidade de papéis </w:t>
            </w:r>
          </w:p>
          <w:p w14:paraId="44B72725" w14:textId="77777777" w:rsidR="00216E1F" w:rsidRPr="00D26FF5" w:rsidRDefault="00216E1F" w:rsidP="00FB5345">
            <w:pPr>
              <w:widowControl w:val="0"/>
              <w:ind w:left="30" w:right="75"/>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14:paraId="41659B98"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720EF84C" w14:textId="77777777" w:rsidR="00216E1F" w:rsidRPr="00D26FF5" w:rsidRDefault="00216E1F" w:rsidP="00FB5345">
            <w:pPr>
              <w:widowControl w:val="0"/>
              <w:ind w:left="15"/>
              <w:textAlignment w:val="baseline"/>
              <w:rPr>
                <w:sz w:val="24"/>
                <w:szCs w:val="24"/>
              </w:rPr>
            </w:pPr>
            <w:r w:rsidRPr="00D26FF5">
              <w:rPr>
                <w:rFonts w:ascii="Arial" w:hAnsi="Arial" w:cs="Arial"/>
                <w:sz w:val="18"/>
                <w:szCs w:val="18"/>
              </w:rPr>
              <w:t>1 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435872E5"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333C9BA0" w14:textId="77777777" w:rsidR="00216E1F" w:rsidRPr="00D26FF5" w:rsidRDefault="00216E1F" w:rsidP="00FB5345">
            <w:pPr>
              <w:widowControl w:val="0"/>
              <w:ind w:left="75" w:right="60"/>
              <w:jc w:val="center"/>
              <w:textAlignment w:val="baseline"/>
              <w:rPr>
                <w:sz w:val="24"/>
                <w:szCs w:val="24"/>
              </w:rPr>
            </w:pPr>
            <w:r w:rsidRPr="00D26FF5">
              <w:rPr>
                <w:rFonts w:ascii="Arial" w:hAnsi="Arial" w:cs="Arial"/>
                <w:sz w:val="18"/>
                <w:szCs w:val="18"/>
              </w:rPr>
              <w:t>20 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372B1A33"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0B98DE89" w14:textId="77777777" w:rsidR="00216E1F" w:rsidRPr="00D26FF5" w:rsidRDefault="00216E1F" w:rsidP="00FB5345">
            <w:pPr>
              <w:widowControl w:val="0"/>
              <w:ind w:left="15"/>
              <w:jc w:val="center"/>
              <w:textAlignment w:val="baseline"/>
              <w:rPr>
                <w:sz w:val="24"/>
                <w:szCs w:val="24"/>
              </w:rPr>
            </w:pPr>
            <w:r w:rsidRPr="00D26FF5">
              <w:rPr>
                <w:rFonts w:ascii="Arial" w:hAnsi="Arial" w:cs="Arial"/>
                <w:sz w:val="18"/>
                <w:szCs w:val="18"/>
              </w:rPr>
              <w:t>2 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029DF69B"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010A3AB4" w14:textId="77777777" w:rsidR="00216E1F" w:rsidRPr="00D26FF5" w:rsidRDefault="00216E1F" w:rsidP="00FB5345">
            <w:pPr>
              <w:widowControl w:val="0"/>
              <w:ind w:left="75" w:right="60"/>
              <w:jc w:val="center"/>
              <w:textAlignment w:val="baseline"/>
              <w:rPr>
                <w:sz w:val="24"/>
                <w:szCs w:val="24"/>
              </w:rPr>
            </w:pPr>
            <w:r w:rsidRPr="00D26FF5">
              <w:rPr>
                <w:rFonts w:ascii="Arial" w:hAnsi="Arial" w:cs="Arial"/>
                <w:sz w:val="18"/>
                <w:szCs w:val="18"/>
              </w:rPr>
              <w:t>30 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007ACD2F"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021E3A9F" w14:textId="77777777" w:rsidR="00216E1F" w:rsidRPr="00D26FF5" w:rsidRDefault="00216E1F" w:rsidP="00FB5345">
            <w:pPr>
              <w:widowControl w:val="0"/>
              <w:ind w:left="15"/>
              <w:jc w:val="center"/>
              <w:textAlignment w:val="baseline"/>
              <w:rPr>
                <w:sz w:val="24"/>
                <w:szCs w:val="24"/>
              </w:rPr>
            </w:pPr>
            <w:r w:rsidRPr="00D26FF5">
              <w:rPr>
                <w:rFonts w:ascii="Arial" w:hAnsi="Arial" w:cs="Arial"/>
                <w:sz w:val="18"/>
                <w:szCs w:val="18"/>
              </w:rPr>
              <w:t>3 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5CBB8F1A"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226DC454" w14:textId="77777777" w:rsidR="00216E1F" w:rsidRPr="00D26FF5" w:rsidRDefault="00216E1F" w:rsidP="00FB5345">
            <w:pPr>
              <w:widowControl w:val="0"/>
              <w:ind w:left="45" w:right="60"/>
              <w:jc w:val="center"/>
              <w:textAlignment w:val="baseline"/>
              <w:rPr>
                <w:sz w:val="24"/>
                <w:szCs w:val="24"/>
              </w:rPr>
            </w:pPr>
            <w:r w:rsidRPr="00D26FF5">
              <w:rPr>
                <w:rFonts w:ascii="Arial" w:hAnsi="Arial" w:cs="Arial"/>
                <w:sz w:val="18"/>
                <w:szCs w:val="18"/>
              </w:rPr>
              <w:t>40 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68118C13"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0437B2A3"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14:paraId="67CCC2BF"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355807AF" w14:textId="77777777" w:rsidR="00216E1F" w:rsidRPr="00D26FF5" w:rsidRDefault="00216E1F" w:rsidP="00FB5345">
            <w:pPr>
              <w:widowControl w:val="0"/>
              <w:ind w:left="30" w:right="15"/>
              <w:jc w:val="center"/>
              <w:textAlignment w:val="baseline"/>
              <w:rPr>
                <w:sz w:val="24"/>
                <w:szCs w:val="24"/>
              </w:rPr>
            </w:pPr>
            <w:r w:rsidRPr="00D26FF5">
              <w:rPr>
                <w:rFonts w:ascii="Arial" w:hAnsi="Arial" w:cs="Arial"/>
                <w:sz w:val="18"/>
                <w:szCs w:val="18"/>
              </w:rPr>
              <w:t>0,6x Faixa </w:t>
            </w:r>
          </w:p>
        </w:tc>
      </w:tr>
      <w:tr w:rsidR="00216E1F" w:rsidRPr="00D26FF5" w14:paraId="5427C115" w14:textId="77777777" w:rsidTr="00FB5345">
        <w:trPr>
          <w:trHeight w:val="855"/>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59D14390" w14:textId="77777777" w:rsidR="00216E1F" w:rsidRPr="00D26FF5" w:rsidRDefault="00216E1F" w:rsidP="00FB5345">
            <w:pPr>
              <w:widowControl w:val="0"/>
              <w:ind w:left="105" w:right="45"/>
              <w:jc w:val="center"/>
              <w:textAlignment w:val="baseline"/>
              <w:rPr>
                <w:sz w:val="24"/>
                <w:szCs w:val="24"/>
              </w:rPr>
            </w:pPr>
            <w:r w:rsidRPr="00D26FF5">
              <w:rPr>
                <w:rFonts w:ascii="Arial" w:hAnsi="Arial" w:cs="Arial"/>
                <w:sz w:val="18"/>
                <w:szCs w:val="18"/>
              </w:rPr>
              <w:t>Mapear AP definida com AI </w:t>
            </w:r>
          </w:p>
        </w:tc>
        <w:tc>
          <w:tcPr>
            <w:tcW w:w="1335" w:type="dxa"/>
            <w:tcBorders>
              <w:top w:val="single" w:sz="6" w:space="0" w:color="000000"/>
              <w:left w:val="single" w:sz="6" w:space="0" w:color="000000"/>
              <w:bottom w:val="single" w:sz="6" w:space="0" w:color="000000"/>
              <w:right w:val="single" w:sz="6" w:space="0" w:color="000000"/>
            </w:tcBorders>
            <w:shd w:val="clear" w:color="auto" w:fill="auto"/>
            <w:hideMark/>
          </w:tcPr>
          <w:p w14:paraId="4C19D316"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15C3E2CA"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Mapa Organizacional </w:t>
            </w:r>
          </w:p>
        </w:tc>
        <w:tc>
          <w:tcPr>
            <w:tcW w:w="1890" w:type="dxa"/>
            <w:tcBorders>
              <w:top w:val="single" w:sz="6" w:space="0" w:color="000000"/>
              <w:left w:val="single" w:sz="6" w:space="0" w:color="000000"/>
              <w:bottom w:val="single" w:sz="6" w:space="0" w:color="000000"/>
              <w:right w:val="single" w:sz="6" w:space="0" w:color="000000"/>
            </w:tcBorders>
            <w:shd w:val="clear" w:color="auto" w:fill="auto"/>
            <w:hideMark/>
          </w:tcPr>
          <w:p w14:paraId="16E01329"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2D4BD314" w14:textId="77777777" w:rsidR="00216E1F" w:rsidRPr="00D26FF5" w:rsidRDefault="00216E1F" w:rsidP="00FB5345">
            <w:pPr>
              <w:widowControl w:val="0"/>
              <w:ind w:left="105"/>
              <w:jc w:val="center"/>
              <w:textAlignment w:val="baseline"/>
              <w:rPr>
                <w:sz w:val="24"/>
                <w:szCs w:val="24"/>
              </w:rPr>
            </w:pPr>
            <w:r w:rsidRPr="00D26FF5">
              <w:rPr>
                <w:rFonts w:ascii="Arial" w:hAnsi="Arial" w:cs="Arial"/>
                <w:sz w:val="18"/>
                <w:szCs w:val="18"/>
              </w:rPr>
              <w:t>Quantidade de papéis </w:t>
            </w:r>
          </w:p>
          <w:p w14:paraId="50ED6F2C" w14:textId="77777777" w:rsidR="00216E1F" w:rsidRPr="00D26FF5" w:rsidRDefault="00216E1F" w:rsidP="00FB5345">
            <w:pPr>
              <w:widowControl w:val="0"/>
              <w:ind w:left="30" w:right="75"/>
              <w:jc w:val="center"/>
              <w:textAlignment w:val="baseline"/>
              <w:rPr>
                <w:sz w:val="24"/>
                <w:szCs w:val="24"/>
              </w:rPr>
            </w:pP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14:paraId="3FCEBAB5"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78DD95C8" w14:textId="77777777" w:rsidR="00216E1F" w:rsidRPr="00D26FF5" w:rsidRDefault="00216E1F" w:rsidP="00FB5345">
            <w:pPr>
              <w:widowControl w:val="0"/>
              <w:textAlignment w:val="baseline"/>
              <w:rPr>
                <w:sz w:val="24"/>
                <w:szCs w:val="24"/>
              </w:rPr>
            </w:pPr>
            <w:r w:rsidRPr="00D26FF5">
              <w:rPr>
                <w:rFonts w:ascii="Arial" w:hAnsi="Arial" w:cs="Arial"/>
                <w:sz w:val="18"/>
                <w:szCs w:val="18"/>
              </w:rPr>
              <w:t>1 -100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67C8064D"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7FA6A07E" w14:textId="77777777" w:rsidR="00216E1F" w:rsidRPr="00D26FF5" w:rsidRDefault="00216E1F" w:rsidP="00FB5345">
            <w:pPr>
              <w:widowControl w:val="0"/>
              <w:ind w:left="75" w:right="60"/>
              <w:jc w:val="center"/>
              <w:textAlignment w:val="baseline"/>
              <w:rPr>
                <w:sz w:val="24"/>
                <w:szCs w:val="24"/>
              </w:rPr>
            </w:pPr>
            <w:r w:rsidRPr="00D26FF5">
              <w:rPr>
                <w:rFonts w:ascii="Arial" w:hAnsi="Arial" w:cs="Arial"/>
                <w:sz w:val="18"/>
                <w:szCs w:val="18"/>
              </w:rPr>
              <w:t>40 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366810E3"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515CABE8" w14:textId="77777777" w:rsidR="00216E1F" w:rsidRPr="00D26FF5" w:rsidRDefault="00216E1F" w:rsidP="00FB5345">
            <w:pPr>
              <w:widowControl w:val="0"/>
              <w:ind w:left="120"/>
              <w:textAlignment w:val="baseline"/>
              <w:rPr>
                <w:sz w:val="24"/>
                <w:szCs w:val="24"/>
              </w:rPr>
            </w:pPr>
            <w:r w:rsidRPr="00D26FF5">
              <w:rPr>
                <w:rFonts w:ascii="Arial" w:hAnsi="Arial" w:cs="Arial"/>
                <w:sz w:val="18"/>
                <w:szCs w:val="18"/>
              </w:rPr>
              <w:t>101 -300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6B3BBC25"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6DADC19D" w14:textId="77777777" w:rsidR="00216E1F" w:rsidRPr="00D26FF5" w:rsidRDefault="00216E1F" w:rsidP="00FB5345">
            <w:pPr>
              <w:widowControl w:val="0"/>
              <w:ind w:left="75" w:right="60"/>
              <w:jc w:val="center"/>
              <w:textAlignment w:val="baseline"/>
              <w:rPr>
                <w:sz w:val="24"/>
                <w:szCs w:val="24"/>
              </w:rPr>
            </w:pPr>
            <w:r w:rsidRPr="00D26FF5">
              <w:rPr>
                <w:rFonts w:ascii="Arial" w:hAnsi="Arial" w:cs="Arial"/>
                <w:sz w:val="18"/>
                <w:szCs w:val="18"/>
              </w:rPr>
              <w:t>60 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3DE98CB6"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43C7F284" w14:textId="77777777" w:rsidR="00216E1F" w:rsidRPr="00D26FF5" w:rsidRDefault="00216E1F" w:rsidP="00FB5345">
            <w:pPr>
              <w:widowControl w:val="0"/>
              <w:ind w:left="120"/>
              <w:textAlignment w:val="baseline"/>
              <w:rPr>
                <w:sz w:val="24"/>
                <w:szCs w:val="24"/>
              </w:rPr>
            </w:pPr>
            <w:r w:rsidRPr="00D26FF5">
              <w:rPr>
                <w:rFonts w:ascii="Arial" w:hAnsi="Arial" w:cs="Arial"/>
                <w:sz w:val="18"/>
                <w:szCs w:val="18"/>
              </w:rPr>
              <w:t>301 -600 </w:t>
            </w:r>
          </w:p>
        </w:tc>
        <w:tc>
          <w:tcPr>
            <w:tcW w:w="690" w:type="dxa"/>
            <w:tcBorders>
              <w:top w:val="single" w:sz="6" w:space="0" w:color="000000"/>
              <w:left w:val="single" w:sz="6" w:space="0" w:color="000000"/>
              <w:bottom w:val="single" w:sz="6" w:space="0" w:color="000000"/>
              <w:right w:val="single" w:sz="6" w:space="0" w:color="000000"/>
            </w:tcBorders>
            <w:shd w:val="clear" w:color="auto" w:fill="auto"/>
            <w:hideMark/>
          </w:tcPr>
          <w:p w14:paraId="68AF87F8"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31002304" w14:textId="77777777" w:rsidR="00216E1F" w:rsidRPr="00D26FF5" w:rsidRDefault="00216E1F" w:rsidP="00FB5345">
            <w:pPr>
              <w:widowControl w:val="0"/>
              <w:ind w:left="45" w:right="60"/>
              <w:jc w:val="center"/>
              <w:textAlignment w:val="baseline"/>
              <w:rPr>
                <w:sz w:val="24"/>
                <w:szCs w:val="24"/>
              </w:rPr>
            </w:pPr>
            <w:r w:rsidRPr="00D26FF5">
              <w:rPr>
                <w:rFonts w:ascii="Arial" w:hAnsi="Arial" w:cs="Arial"/>
                <w:sz w:val="18"/>
                <w:szCs w:val="18"/>
              </w:rPr>
              <w:t>80 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6D4C15D6"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1AEE943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hideMark/>
          </w:tcPr>
          <w:p w14:paraId="4DB934AF" w14:textId="77777777" w:rsidR="00216E1F" w:rsidRPr="00D26FF5" w:rsidRDefault="00216E1F" w:rsidP="00FB5345">
            <w:pPr>
              <w:widowControl w:val="0"/>
              <w:ind w:left="30"/>
              <w:jc w:val="center"/>
              <w:textAlignment w:val="baseline"/>
              <w:rPr>
                <w:sz w:val="24"/>
                <w:szCs w:val="24"/>
              </w:rPr>
            </w:pPr>
            <w:r w:rsidRPr="00D26FF5">
              <w:rPr>
                <w:rFonts w:ascii="Arial" w:hAnsi="Arial" w:cs="Arial"/>
                <w:sz w:val="18"/>
                <w:szCs w:val="18"/>
              </w:rPr>
              <w:t> </w:t>
            </w:r>
          </w:p>
          <w:p w14:paraId="5526FF94" w14:textId="77777777" w:rsidR="00216E1F" w:rsidRPr="00D26FF5" w:rsidRDefault="00216E1F" w:rsidP="00FB5345">
            <w:pPr>
              <w:widowControl w:val="0"/>
              <w:ind w:left="30" w:right="15"/>
              <w:jc w:val="center"/>
              <w:textAlignment w:val="baseline"/>
              <w:rPr>
                <w:sz w:val="24"/>
                <w:szCs w:val="24"/>
              </w:rPr>
            </w:pPr>
            <w:r w:rsidRPr="00D26FF5">
              <w:rPr>
                <w:rFonts w:ascii="Arial" w:hAnsi="Arial" w:cs="Arial"/>
                <w:sz w:val="18"/>
                <w:szCs w:val="18"/>
              </w:rPr>
              <w:t>0,6x Faixa </w:t>
            </w:r>
          </w:p>
        </w:tc>
      </w:tr>
    </w:tbl>
    <w:p w14:paraId="09733E1B" w14:textId="77777777" w:rsidR="00AD6C17" w:rsidRPr="00D26FF5" w:rsidRDefault="00AD6C17" w:rsidP="00AD6C17">
      <w:pPr>
        <w:pStyle w:val="LO-normal1"/>
        <w:widowControl w:val="0"/>
        <w:spacing w:line="360" w:lineRule="auto"/>
        <w:jc w:val="both"/>
        <w:rPr>
          <w:rStyle w:val="normaltextrun"/>
        </w:rPr>
      </w:pPr>
    </w:p>
    <w:p w14:paraId="14272730" w14:textId="29505255" w:rsidR="00216E1F" w:rsidRPr="00D26FF5" w:rsidRDefault="00AD6C17" w:rsidP="00675B03">
      <w:pPr>
        <w:pStyle w:val="LO-normal1"/>
        <w:widowControl w:val="0"/>
        <w:spacing w:after="120" w:line="360" w:lineRule="auto"/>
        <w:jc w:val="both"/>
        <w:rPr>
          <w:rStyle w:val="normaltextrun"/>
        </w:rPr>
      </w:pPr>
      <w:r w:rsidRPr="00D26FF5">
        <w:rPr>
          <w:rStyle w:val="normaltextrun"/>
        </w:rPr>
        <w:t>3.5.</w:t>
      </w:r>
      <w:r w:rsidRPr="00D26FF5">
        <w:rPr>
          <w:rStyle w:val="normaltextrun"/>
        </w:rPr>
        <w:tab/>
      </w:r>
      <w:r w:rsidR="00216E1F" w:rsidRPr="00D26FF5">
        <w:rPr>
          <w:rStyle w:val="normaltextrun"/>
        </w:rPr>
        <w:t>Perfis profissionais do serviço de Arquitetura de Participação:  </w:t>
      </w:r>
    </w:p>
    <w:p w14:paraId="3D1706C6" w14:textId="18F5E06A" w:rsidR="00216E1F" w:rsidRPr="00D26FF5" w:rsidRDefault="00AD6C17" w:rsidP="00675B03">
      <w:pPr>
        <w:pStyle w:val="LO-normal1"/>
        <w:widowControl w:val="0"/>
        <w:spacing w:after="120" w:line="360" w:lineRule="auto"/>
        <w:ind w:firstLine="709"/>
        <w:jc w:val="both"/>
        <w:rPr>
          <w:rStyle w:val="normaltextrun"/>
        </w:rPr>
      </w:pPr>
      <w:r w:rsidRPr="00D26FF5">
        <w:rPr>
          <w:rStyle w:val="normaltextrun"/>
        </w:rPr>
        <w:t>3.5.1.</w:t>
      </w:r>
      <w:r w:rsidRPr="00D26FF5">
        <w:rPr>
          <w:rStyle w:val="normaltextrun"/>
        </w:rPr>
        <w:tab/>
      </w:r>
      <w:r w:rsidR="00216E1F" w:rsidRPr="00D26FF5">
        <w:rPr>
          <w:rStyle w:val="normaltextrun"/>
        </w:rPr>
        <w:t>Gerente de Projetos </w:t>
      </w:r>
    </w:p>
    <w:p w14:paraId="376BA575" w14:textId="57882E90" w:rsidR="00216E1F" w:rsidRPr="00D26FF5" w:rsidRDefault="00AD6C17" w:rsidP="00675B03">
      <w:pPr>
        <w:pStyle w:val="LO-normal1"/>
        <w:widowControl w:val="0"/>
        <w:spacing w:after="120" w:line="360" w:lineRule="auto"/>
        <w:ind w:firstLine="709"/>
        <w:jc w:val="both"/>
        <w:rPr>
          <w:rStyle w:val="normaltextrun"/>
        </w:rPr>
      </w:pPr>
      <w:r w:rsidRPr="00D26FF5">
        <w:rPr>
          <w:rStyle w:val="normaltextrun"/>
        </w:rPr>
        <w:t>3.5.2.</w:t>
      </w:r>
      <w:r w:rsidRPr="00D26FF5">
        <w:rPr>
          <w:rStyle w:val="normaltextrun"/>
        </w:rPr>
        <w:tab/>
      </w:r>
      <w:r w:rsidR="00216E1F" w:rsidRPr="00D26FF5">
        <w:rPr>
          <w:rStyle w:val="normaltextrun"/>
        </w:rPr>
        <w:t>Designer de Serviços e Interface </w:t>
      </w:r>
    </w:p>
    <w:p w14:paraId="37B756F1" w14:textId="77777777" w:rsidR="00216E1F" w:rsidRPr="00D26FF5" w:rsidRDefault="00216E1F" w:rsidP="00216E1F">
      <w:pPr>
        <w:widowControl w:val="0"/>
        <w:ind w:firstLine="705"/>
        <w:jc w:val="both"/>
        <w:textAlignment w:val="baseline"/>
        <w:rPr>
          <w:rFonts w:ascii="Arial" w:hAnsi="Arial" w:cs="Arial"/>
        </w:rPr>
      </w:pPr>
    </w:p>
    <w:p w14:paraId="0F8F2270" w14:textId="77777777" w:rsidR="00216E1F" w:rsidRPr="00D26FF5" w:rsidRDefault="00216E1F" w:rsidP="00616CF0">
      <w:pPr>
        <w:pStyle w:val="PargrafodaLista"/>
        <w:numPr>
          <w:ilvl w:val="0"/>
          <w:numId w:val="18"/>
        </w:numPr>
        <w:pBdr>
          <w:bottom w:val="single" w:sz="18" w:space="1" w:color="auto"/>
        </w:pBdr>
        <w:shd w:val="clear" w:color="auto" w:fill="D9D9D9" w:themeFill="background1" w:themeFillShade="D9"/>
        <w:suppressAutoHyphens w:val="0"/>
        <w:spacing w:after="200" w:line="276" w:lineRule="auto"/>
        <w:rPr>
          <w:rFonts w:ascii="Arial" w:hAnsi="Arial"/>
          <w:b/>
          <w:bCs/>
        </w:rPr>
      </w:pPr>
      <w:r w:rsidRPr="00D26FF5">
        <w:rPr>
          <w:rFonts w:ascii="Arial" w:hAnsi="Arial"/>
          <w:b/>
          <w:bCs/>
        </w:rPr>
        <w:t>AVALIAÇÃO E DEFINIÇÃO DA EXPERIÊNCIA DOS USUÁRIOS</w:t>
      </w:r>
    </w:p>
    <w:p w14:paraId="0128CFB9"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15B5A60E" w14:textId="3F6FD214" w:rsidR="00216E1F" w:rsidRPr="00D26FF5" w:rsidRDefault="00EF3EFC" w:rsidP="00113ADA">
      <w:pPr>
        <w:pStyle w:val="LO-normal1"/>
        <w:widowControl w:val="0"/>
        <w:spacing w:after="120" w:line="360" w:lineRule="auto"/>
        <w:ind w:left="567" w:hanging="567"/>
        <w:jc w:val="both"/>
        <w:rPr>
          <w:rStyle w:val="normaltextrun"/>
        </w:rPr>
      </w:pPr>
      <w:r w:rsidRPr="00D26FF5">
        <w:rPr>
          <w:rStyle w:val="normaltextrun"/>
        </w:rPr>
        <w:t>4.1.</w:t>
      </w:r>
      <w:r w:rsidRPr="00D26FF5">
        <w:rPr>
          <w:rStyle w:val="normaltextrun"/>
        </w:rPr>
        <w:tab/>
      </w:r>
      <w:r w:rsidR="00216E1F" w:rsidRPr="00D26FF5">
        <w:rPr>
          <w:rStyle w:val="normaltextrun"/>
        </w:rPr>
        <w:t>Constitui serviço de identificar fatores visuais, culturais e cognitivos associados a interpretação e posicionamento atual das informações do cliente relacionadas a plataforma ou sistema. Esse posicionamento deve passar por uma comparação sistemática das informações levantadas e o público utilizador, visando levantar e alinhar as necessidades mais evidentes com os aspectos desejados para a apresentação da informação no projeto. </w:t>
      </w:r>
    </w:p>
    <w:p w14:paraId="74B02340" w14:textId="10E2F422" w:rsidR="00216E1F" w:rsidRPr="00D26FF5" w:rsidRDefault="00EF3EFC" w:rsidP="00113ADA">
      <w:pPr>
        <w:pStyle w:val="LO-normal1"/>
        <w:widowControl w:val="0"/>
        <w:spacing w:after="120" w:line="360" w:lineRule="auto"/>
        <w:ind w:left="567" w:hanging="567"/>
        <w:jc w:val="both"/>
        <w:rPr>
          <w:rStyle w:val="normaltextrun"/>
        </w:rPr>
      </w:pPr>
      <w:r w:rsidRPr="00D26FF5">
        <w:rPr>
          <w:rStyle w:val="normaltextrun"/>
        </w:rPr>
        <w:t>4.2.</w:t>
      </w:r>
      <w:r w:rsidRPr="00D26FF5">
        <w:rPr>
          <w:rStyle w:val="normaltextrun"/>
        </w:rPr>
        <w:tab/>
      </w:r>
      <w:r w:rsidR="00216E1F" w:rsidRPr="00D26FF5">
        <w:rPr>
          <w:rStyle w:val="normaltextrun"/>
        </w:rPr>
        <w:t xml:space="preserve">Serão realizadas as atividades: Pesquisa de campo, Entrevistas com usuários, Personas e </w:t>
      </w:r>
      <w:proofErr w:type="spellStart"/>
      <w:r w:rsidR="00216E1F" w:rsidRPr="00D26FF5">
        <w:rPr>
          <w:rStyle w:val="normaltextrun"/>
        </w:rPr>
        <w:t>user</w:t>
      </w:r>
      <w:proofErr w:type="spellEnd"/>
      <w:r w:rsidR="00216E1F" w:rsidRPr="00D26FF5">
        <w:rPr>
          <w:rStyle w:val="normaltextrun"/>
        </w:rPr>
        <w:t xml:space="preserve"> stories, Design de interação, criação de </w:t>
      </w:r>
      <w:proofErr w:type="spellStart"/>
      <w:r w:rsidR="00216E1F" w:rsidRPr="00D26FF5">
        <w:rPr>
          <w:rStyle w:val="normaltextrun"/>
        </w:rPr>
        <w:t>wireframes</w:t>
      </w:r>
      <w:proofErr w:type="spellEnd"/>
      <w:r w:rsidR="00216E1F" w:rsidRPr="00D26FF5">
        <w:rPr>
          <w:rStyle w:val="normaltextrun"/>
        </w:rPr>
        <w:t>, criação de mapas e jornadas da experiência do usuário, e definir, acompanhar e otimizar métricas de sucesso. </w:t>
      </w:r>
    </w:p>
    <w:p w14:paraId="2445547C" w14:textId="6FB875A2" w:rsidR="00216E1F" w:rsidRPr="00D26FF5" w:rsidRDefault="00217206" w:rsidP="00113ADA">
      <w:pPr>
        <w:pStyle w:val="LO-normal1"/>
        <w:widowControl w:val="0"/>
        <w:spacing w:after="120" w:line="360" w:lineRule="auto"/>
        <w:ind w:left="567" w:hanging="567"/>
        <w:jc w:val="both"/>
        <w:rPr>
          <w:rStyle w:val="normaltextrun"/>
        </w:rPr>
      </w:pPr>
      <w:r w:rsidRPr="00D26FF5">
        <w:rPr>
          <w:rStyle w:val="normaltextrun"/>
        </w:rPr>
        <w:t>4.3.</w:t>
      </w:r>
      <w:r w:rsidRPr="00D26FF5">
        <w:rPr>
          <w:rStyle w:val="normaltextrun"/>
        </w:rPr>
        <w:tab/>
      </w:r>
      <w:r w:rsidR="00216E1F" w:rsidRPr="00D26FF5">
        <w:rPr>
          <w:rStyle w:val="normaltextrun"/>
        </w:rPr>
        <w:t xml:space="preserve">Deverá ser entregue relatório com a análise de experiência do usuário no sistema atual ou similar, apresentando uma relação de pontos fortes e problemas identificados, que devem </w:t>
      </w:r>
      <w:r w:rsidR="00216E1F" w:rsidRPr="00D26FF5">
        <w:rPr>
          <w:rStyle w:val="normaltextrun"/>
        </w:rPr>
        <w:lastRenderedPageBreak/>
        <w:t>acompanhar sugestões a serem adotadas para o projeto da nova solução, sempre seguindo como parâmetro os padrões e possibilidade da ferramenta adotada. </w:t>
      </w:r>
    </w:p>
    <w:p w14:paraId="12C6EF71" w14:textId="600865F5" w:rsidR="00216E1F" w:rsidRPr="00D26FF5" w:rsidRDefault="00217206" w:rsidP="00113ADA">
      <w:pPr>
        <w:pStyle w:val="LO-normal1"/>
        <w:widowControl w:val="0"/>
        <w:spacing w:after="120" w:line="360" w:lineRule="auto"/>
        <w:ind w:left="567" w:hanging="567"/>
        <w:jc w:val="both"/>
        <w:rPr>
          <w:rStyle w:val="normaltextrun"/>
        </w:rPr>
      </w:pPr>
      <w:r w:rsidRPr="00D26FF5">
        <w:rPr>
          <w:rStyle w:val="normaltextrun"/>
        </w:rPr>
        <w:t>4.4.</w:t>
      </w:r>
      <w:r w:rsidRPr="00D26FF5">
        <w:rPr>
          <w:rStyle w:val="normaltextrun"/>
        </w:rPr>
        <w:tab/>
      </w:r>
      <w:r w:rsidR="00216E1F" w:rsidRPr="00D26FF5">
        <w:rPr>
          <w:rStyle w:val="normaltextrun"/>
        </w:rPr>
        <w:t>Deverá ser entregue o resultado das dinâmicas realizadas para a avaliação e definição da experiência do usuário a ser observada e seguida no projeto gráfico. </w:t>
      </w:r>
    </w:p>
    <w:p w14:paraId="74DC8615" w14:textId="77777777" w:rsidR="00216E1F" w:rsidRPr="00D26FF5" w:rsidRDefault="00216E1F" w:rsidP="00216E1F">
      <w:pPr>
        <w:widowControl w:val="0"/>
        <w:ind w:firstLine="705"/>
        <w:jc w:val="both"/>
        <w:textAlignment w:val="baseline"/>
        <w:rPr>
          <w:rFonts w:ascii="Segoe UI" w:hAnsi="Segoe UI" w:cs="Segoe UI"/>
          <w:sz w:val="18"/>
          <w:szCs w:val="18"/>
        </w:rPr>
      </w:pPr>
      <w:r w:rsidRPr="00D26FF5">
        <w:rPr>
          <w:rFonts w:ascii="Arial"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47"/>
        <w:gridCol w:w="1294"/>
        <w:gridCol w:w="1363"/>
        <w:gridCol w:w="630"/>
        <w:gridCol w:w="643"/>
        <w:gridCol w:w="630"/>
        <w:gridCol w:w="643"/>
        <w:gridCol w:w="710"/>
        <w:gridCol w:w="643"/>
        <w:gridCol w:w="660"/>
        <w:gridCol w:w="1161"/>
      </w:tblGrid>
      <w:tr w:rsidR="00D26FF5" w:rsidRPr="00D26FF5" w14:paraId="5F33E8C8" w14:textId="77777777" w:rsidTr="00FB5345">
        <w:trPr>
          <w:trHeight w:val="195"/>
        </w:trPr>
        <w:tc>
          <w:tcPr>
            <w:tcW w:w="10590" w:type="dxa"/>
            <w:gridSpan w:val="11"/>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10D12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Serviço de Avaliação e Definição da Experiência do Usuário</w:t>
            </w:r>
            <w:r w:rsidRPr="00D26FF5">
              <w:rPr>
                <w:rFonts w:ascii="Arial" w:hAnsi="Arial" w:cs="Arial"/>
                <w:sz w:val="18"/>
                <w:szCs w:val="18"/>
              </w:rPr>
              <w:t> </w:t>
            </w:r>
          </w:p>
        </w:tc>
      </w:tr>
      <w:tr w:rsidR="00D26FF5" w:rsidRPr="00D26FF5" w14:paraId="477A403C" w14:textId="77777777" w:rsidTr="00FB5345">
        <w:trPr>
          <w:trHeight w:val="390"/>
        </w:trPr>
        <w:tc>
          <w:tcPr>
            <w:tcW w:w="13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761BE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39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19E95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39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19F98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85EB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B90564"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b/>
                <w:bCs/>
                <w:sz w:val="18"/>
                <w:szCs w:val="18"/>
              </w:rPr>
              <w:t>Média  x</w:t>
            </w:r>
            <w:proofErr w:type="gramEnd"/>
            <w:r w:rsidRPr="00D26FF5">
              <w:rPr>
                <w:rFonts w:ascii="Arial" w:hAnsi="Arial" w:cs="Arial"/>
                <w:b/>
                <w:bCs/>
                <w:sz w:val="18"/>
                <w:szCs w:val="18"/>
              </w:rPr>
              <w:t xml:space="preserve"> 1,5</w:t>
            </w:r>
            <w:r w:rsidRPr="00D26FF5">
              <w:rPr>
                <w:rFonts w:ascii="Arial" w:hAnsi="Arial" w:cs="Arial"/>
                <w:sz w:val="18"/>
                <w:szCs w:val="18"/>
              </w:rPr>
              <w:t> </w:t>
            </w:r>
          </w:p>
        </w:tc>
        <w:tc>
          <w:tcPr>
            <w:tcW w:w="151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10B7CE"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b/>
                <w:bCs/>
                <w:sz w:val="18"/>
                <w:szCs w:val="18"/>
              </w:rPr>
              <w:t>Alta  x</w:t>
            </w:r>
            <w:proofErr w:type="gramEnd"/>
            <w:r w:rsidRPr="00D26FF5">
              <w:rPr>
                <w:rFonts w:ascii="Arial" w:hAnsi="Arial" w:cs="Arial"/>
                <w:b/>
                <w:bCs/>
                <w:sz w:val="18"/>
                <w:szCs w:val="18"/>
              </w:rPr>
              <w:t>2</w:t>
            </w:r>
            <w:r w:rsidRPr="00D26FF5">
              <w:rPr>
                <w:rFonts w:ascii="Arial" w:hAnsi="Arial" w:cs="Arial"/>
                <w:sz w:val="18"/>
                <w:szCs w:val="18"/>
              </w:rPr>
              <w:t> </w:t>
            </w:r>
          </w:p>
        </w:tc>
        <w:tc>
          <w:tcPr>
            <w:tcW w:w="210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6811A9"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b/>
                <w:bCs/>
                <w:sz w:val="18"/>
                <w:szCs w:val="18"/>
              </w:rPr>
              <w:t>Atualização  x</w:t>
            </w:r>
            <w:proofErr w:type="gramEnd"/>
            <w:r w:rsidRPr="00D26FF5">
              <w:rPr>
                <w:rFonts w:ascii="Arial" w:hAnsi="Arial" w:cs="Arial"/>
                <w:b/>
                <w:bCs/>
                <w:sz w:val="18"/>
                <w:szCs w:val="18"/>
              </w:rPr>
              <w:t xml:space="preserve"> 0,6</w:t>
            </w:r>
            <w:r w:rsidRPr="00D26FF5">
              <w:rPr>
                <w:rFonts w:ascii="Arial" w:hAnsi="Arial" w:cs="Arial"/>
                <w:sz w:val="18"/>
                <w:szCs w:val="18"/>
              </w:rPr>
              <w:t> </w:t>
            </w:r>
          </w:p>
        </w:tc>
      </w:tr>
      <w:tr w:rsidR="00D26FF5" w:rsidRPr="00D26FF5" w14:paraId="0490EB25" w14:textId="77777777" w:rsidTr="00FB5345">
        <w:trPr>
          <w:trHeight w:val="19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FF0E58"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D629EC"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13286A" w14:textId="77777777" w:rsidR="00216E1F" w:rsidRPr="00D26FF5" w:rsidRDefault="00216E1F" w:rsidP="00FB5345">
            <w:pPr>
              <w:widowControl w:val="0"/>
              <w:rPr>
                <w:sz w:val="24"/>
                <w:szCs w:val="24"/>
              </w:rPr>
            </w:pP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0230A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10DE04"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22228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492B402"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10A86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18BAF4"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C8E61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2F5305"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4A1393F0" w14:textId="77777777" w:rsidTr="00FB5345">
        <w:trPr>
          <w:trHeight w:val="600"/>
        </w:trPr>
        <w:tc>
          <w:tcPr>
            <w:tcW w:w="13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9995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Realizar pesquisa de campo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0A208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 de resultado de pesquisa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8EB5A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entrevistados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DAD27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C98F3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25 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8876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2832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37,5 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30693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40241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50 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B45A8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02737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CED5B0D" w14:textId="77777777" w:rsidTr="00FB5345">
        <w:trPr>
          <w:trHeight w:val="390"/>
        </w:trPr>
        <w:tc>
          <w:tcPr>
            <w:tcW w:w="13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1F288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Definir personas e </w:t>
            </w:r>
            <w:proofErr w:type="spellStart"/>
            <w:r w:rsidRPr="00D26FF5">
              <w:rPr>
                <w:rFonts w:ascii="Arial" w:hAnsi="Arial" w:cs="Arial"/>
                <w:sz w:val="18"/>
                <w:szCs w:val="18"/>
              </w:rPr>
              <w:t>user</w:t>
            </w:r>
            <w:proofErr w:type="spellEnd"/>
            <w:r w:rsidRPr="00D26FF5">
              <w:rPr>
                <w:rFonts w:ascii="Arial" w:hAnsi="Arial" w:cs="Arial"/>
                <w:sz w:val="18"/>
                <w:szCs w:val="18"/>
              </w:rPr>
              <w:t xml:space="preserve"> stories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6230F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Relatório de personas e </w:t>
            </w:r>
            <w:proofErr w:type="spellStart"/>
            <w:r w:rsidRPr="00D26FF5">
              <w:rPr>
                <w:rFonts w:ascii="Arial" w:hAnsi="Arial" w:cs="Arial"/>
                <w:sz w:val="18"/>
                <w:szCs w:val="18"/>
              </w:rPr>
              <w:t>User</w:t>
            </w:r>
            <w:proofErr w:type="spellEnd"/>
            <w:r w:rsidRPr="00D26FF5">
              <w:rPr>
                <w:rFonts w:ascii="Arial" w:hAnsi="Arial" w:cs="Arial"/>
                <w:sz w:val="18"/>
                <w:szCs w:val="18"/>
              </w:rPr>
              <w:t xml:space="preserve"> Stories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FE161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personas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A1D1A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F438E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40 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384A6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8A338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60 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E6D04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D1FE4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80 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15B22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5F73E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4BBE6B53" w14:textId="77777777" w:rsidTr="00FB5345">
        <w:trPr>
          <w:trHeight w:val="585"/>
        </w:trPr>
        <w:tc>
          <w:tcPr>
            <w:tcW w:w="13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CAD3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w:t>
            </w:r>
            <w:proofErr w:type="spellStart"/>
            <w:r w:rsidRPr="00D26FF5">
              <w:rPr>
                <w:rFonts w:ascii="Arial" w:hAnsi="Arial" w:cs="Arial"/>
                <w:sz w:val="18"/>
                <w:szCs w:val="18"/>
              </w:rPr>
              <w:t>wireframes</w:t>
            </w:r>
            <w:proofErr w:type="spellEnd"/>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140379"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sz w:val="18"/>
                <w:szCs w:val="18"/>
              </w:rPr>
              <w:t>Wireframe</w:t>
            </w:r>
            <w:proofErr w:type="spellEnd"/>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D5ED3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telas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F8EEB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EA45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89CAC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35E04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7,5 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EAF54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CFFEF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74BAE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32BE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63C6AAF9" w14:textId="77777777" w:rsidTr="00FB5345">
        <w:trPr>
          <w:trHeight w:val="600"/>
        </w:trPr>
        <w:tc>
          <w:tcPr>
            <w:tcW w:w="13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28320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Realizar dinâmicas de jornada de experiência de usuário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153A4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Mapas e jornadas de experiência dos usuários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6A4F1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dinâmicas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68611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61C3B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25 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9E1B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8A07F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37,5 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5FF13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B568B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50 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7F85C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3B235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216E1F" w:rsidRPr="00D26FF5" w14:paraId="60BB53F2" w14:textId="77777777" w:rsidTr="00FB5345">
        <w:trPr>
          <w:trHeight w:val="600"/>
        </w:trPr>
        <w:tc>
          <w:tcPr>
            <w:tcW w:w="13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99F66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Realizar testes de usuários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8EFFD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 de resultado dos testes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F907C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testes aplicados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AC84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625F8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F8CFB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4630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C0344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A1AEE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C0AA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4B099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bl>
    <w:p w14:paraId="0D905B4F" w14:textId="77777777" w:rsidR="00216E1F" w:rsidRPr="00D26FF5" w:rsidRDefault="00216E1F" w:rsidP="00216E1F">
      <w:pPr>
        <w:pStyle w:val="LO-normal1"/>
        <w:widowControl w:val="0"/>
        <w:spacing w:line="360" w:lineRule="auto"/>
        <w:ind w:firstLine="709"/>
        <w:jc w:val="both"/>
        <w:rPr>
          <w:rStyle w:val="normaltextrun"/>
        </w:rPr>
      </w:pPr>
    </w:p>
    <w:p w14:paraId="760BAADB" w14:textId="0DF2C4ED" w:rsidR="00216E1F" w:rsidRPr="00D26FF5" w:rsidRDefault="00217206" w:rsidP="00675B03">
      <w:pPr>
        <w:pStyle w:val="LO-normal1"/>
        <w:widowControl w:val="0"/>
        <w:spacing w:after="120" w:line="360" w:lineRule="auto"/>
        <w:jc w:val="both"/>
        <w:rPr>
          <w:rStyle w:val="normaltextrun"/>
        </w:rPr>
      </w:pPr>
      <w:r w:rsidRPr="00D26FF5">
        <w:rPr>
          <w:rStyle w:val="normaltextrun"/>
        </w:rPr>
        <w:t>4.5.</w:t>
      </w:r>
      <w:r w:rsidRPr="00D26FF5">
        <w:rPr>
          <w:rStyle w:val="normaltextrun"/>
        </w:rPr>
        <w:tab/>
      </w:r>
      <w:r w:rsidR="00216E1F" w:rsidRPr="00D26FF5">
        <w:rPr>
          <w:rStyle w:val="normaltextrun"/>
        </w:rPr>
        <w:t>Perfis profissionais do serviço de avaliação e definição da experiência do usuário:  </w:t>
      </w:r>
    </w:p>
    <w:p w14:paraId="38A68680" w14:textId="0F815DE7" w:rsidR="00216E1F" w:rsidRPr="00D26FF5" w:rsidRDefault="00217206" w:rsidP="00675B03">
      <w:pPr>
        <w:pStyle w:val="LO-normal1"/>
        <w:widowControl w:val="0"/>
        <w:spacing w:after="120" w:line="360" w:lineRule="auto"/>
        <w:ind w:firstLine="709"/>
        <w:jc w:val="both"/>
        <w:rPr>
          <w:rStyle w:val="normaltextrun"/>
        </w:rPr>
      </w:pPr>
      <w:r w:rsidRPr="00D26FF5">
        <w:rPr>
          <w:rStyle w:val="normaltextrun"/>
        </w:rPr>
        <w:t>4.5.1.</w:t>
      </w:r>
      <w:r w:rsidRPr="00D26FF5">
        <w:rPr>
          <w:rStyle w:val="normaltextrun"/>
        </w:rPr>
        <w:tab/>
      </w:r>
      <w:r w:rsidR="00216E1F" w:rsidRPr="00D26FF5">
        <w:rPr>
          <w:rStyle w:val="normaltextrun"/>
        </w:rPr>
        <w:t>Gerente de Projetos </w:t>
      </w:r>
    </w:p>
    <w:p w14:paraId="6782A88D" w14:textId="49A13AB8" w:rsidR="00216E1F" w:rsidRPr="00D26FF5" w:rsidRDefault="00217206" w:rsidP="00675B03">
      <w:pPr>
        <w:pStyle w:val="LO-normal1"/>
        <w:widowControl w:val="0"/>
        <w:spacing w:after="120" w:line="360" w:lineRule="auto"/>
        <w:ind w:firstLine="709"/>
        <w:jc w:val="both"/>
        <w:rPr>
          <w:rStyle w:val="normaltextrun"/>
        </w:rPr>
      </w:pPr>
      <w:r w:rsidRPr="00D26FF5">
        <w:rPr>
          <w:rStyle w:val="normaltextrun"/>
        </w:rPr>
        <w:t>4.5.2.</w:t>
      </w:r>
      <w:r w:rsidRPr="00D26FF5">
        <w:rPr>
          <w:rStyle w:val="normaltextrun"/>
        </w:rPr>
        <w:tab/>
      </w:r>
      <w:r w:rsidR="00216E1F" w:rsidRPr="00D26FF5">
        <w:rPr>
          <w:rStyle w:val="normaltextrun"/>
        </w:rPr>
        <w:t>Designer de Serviços e Interface </w:t>
      </w:r>
    </w:p>
    <w:p w14:paraId="1760D64E" w14:textId="77777777" w:rsidR="00216E1F" w:rsidRPr="00D26FF5" w:rsidRDefault="00216E1F" w:rsidP="00675B03">
      <w:pPr>
        <w:pStyle w:val="PargrafodaLista"/>
        <w:numPr>
          <w:ilvl w:val="0"/>
          <w:numId w:val="18"/>
        </w:numPr>
        <w:pBdr>
          <w:bottom w:val="single" w:sz="18" w:space="1" w:color="auto"/>
        </w:pBdr>
        <w:shd w:val="clear" w:color="auto" w:fill="D9D9D9" w:themeFill="background1" w:themeFillShade="D9"/>
        <w:suppressAutoHyphens w:val="0"/>
        <w:spacing w:before="360" w:after="120" w:line="276" w:lineRule="auto"/>
        <w:ind w:left="357" w:hanging="357"/>
        <w:contextualSpacing w:val="0"/>
        <w:rPr>
          <w:rFonts w:ascii="Arial" w:hAnsi="Arial"/>
          <w:b/>
          <w:bCs/>
        </w:rPr>
      </w:pPr>
      <w:r w:rsidRPr="00D26FF5">
        <w:rPr>
          <w:rFonts w:ascii="Arial" w:hAnsi="Arial"/>
          <w:b/>
          <w:bCs/>
        </w:rPr>
        <w:t>PROJETO DE INTERFACE GRÁFICA COM INTERFACE ADAPTATIVA</w:t>
      </w:r>
    </w:p>
    <w:p w14:paraId="790A1DFD"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142D60D5" w14:textId="3FF32120" w:rsidR="00216E1F" w:rsidRPr="00D26FF5" w:rsidRDefault="00CE42AC" w:rsidP="00113ADA">
      <w:pPr>
        <w:pStyle w:val="LO-normal1"/>
        <w:widowControl w:val="0"/>
        <w:spacing w:after="120" w:line="360" w:lineRule="auto"/>
        <w:ind w:left="567" w:hanging="567"/>
        <w:jc w:val="both"/>
        <w:rPr>
          <w:rStyle w:val="normaltextrun"/>
        </w:rPr>
      </w:pPr>
      <w:r w:rsidRPr="00D26FF5">
        <w:rPr>
          <w:rStyle w:val="normaltextrun"/>
        </w:rPr>
        <w:t>5.1.</w:t>
      </w:r>
      <w:r w:rsidRPr="00D26FF5">
        <w:rPr>
          <w:rStyle w:val="normaltextrun"/>
        </w:rPr>
        <w:tab/>
      </w:r>
      <w:r w:rsidR="00216E1F" w:rsidRPr="00D26FF5">
        <w:rPr>
          <w:rStyle w:val="normaltextrun"/>
        </w:rPr>
        <w:t>Este serviço deverá constituir-se na composição dos elementos visuais de iteração, navegação e comunicação de forma a criar uma identidade visual para a nova solução. </w:t>
      </w:r>
    </w:p>
    <w:p w14:paraId="2BE890D7" w14:textId="79486DA8" w:rsidR="00216E1F" w:rsidRPr="00D26FF5" w:rsidRDefault="00CE42AC" w:rsidP="00113ADA">
      <w:pPr>
        <w:pStyle w:val="LO-normal1"/>
        <w:widowControl w:val="0"/>
        <w:spacing w:after="120" w:line="360" w:lineRule="auto"/>
        <w:ind w:left="567" w:hanging="567"/>
        <w:jc w:val="both"/>
        <w:rPr>
          <w:rStyle w:val="normaltextrun"/>
        </w:rPr>
      </w:pPr>
      <w:r w:rsidRPr="00D26FF5">
        <w:rPr>
          <w:rStyle w:val="normaltextrun"/>
        </w:rPr>
        <w:t>5.2.</w:t>
      </w:r>
      <w:r w:rsidRPr="00D26FF5">
        <w:rPr>
          <w:rStyle w:val="normaltextrun"/>
        </w:rPr>
        <w:tab/>
      </w:r>
      <w:r w:rsidR="00216E1F" w:rsidRPr="00D26FF5">
        <w:rPr>
          <w:rStyle w:val="normaltextrun"/>
        </w:rPr>
        <w:t xml:space="preserve">Deverão ser entregues os </w:t>
      </w:r>
      <w:proofErr w:type="spellStart"/>
      <w:r w:rsidR="00216E1F" w:rsidRPr="00D26FF5">
        <w:rPr>
          <w:rStyle w:val="normaltextrun"/>
        </w:rPr>
        <w:t>wireframes</w:t>
      </w:r>
      <w:proofErr w:type="spellEnd"/>
      <w:r w:rsidR="00216E1F" w:rsidRPr="00D26FF5">
        <w:rPr>
          <w:rStyle w:val="normaltextrun"/>
        </w:rPr>
        <w:t xml:space="preserve"> que definem os principais modelos de disposição das informações, de acordo com quantidade disponível de </w:t>
      </w:r>
      <w:proofErr w:type="spellStart"/>
      <w:r w:rsidR="005C61C8" w:rsidRPr="00D26FF5">
        <w:rPr>
          <w:rStyle w:val="normaltextrun"/>
        </w:rPr>
        <w:t>USTs</w:t>
      </w:r>
      <w:proofErr w:type="spellEnd"/>
      <w:r w:rsidR="00216E1F" w:rsidRPr="00D26FF5">
        <w:rPr>
          <w:rStyle w:val="normaltextrun"/>
        </w:rPr>
        <w:t>. </w:t>
      </w:r>
    </w:p>
    <w:p w14:paraId="14094A32" w14:textId="66B6A95A" w:rsidR="00216E1F" w:rsidRPr="00D26FF5" w:rsidRDefault="00CE42AC" w:rsidP="00113ADA">
      <w:pPr>
        <w:pStyle w:val="LO-normal1"/>
        <w:widowControl w:val="0"/>
        <w:spacing w:after="120" w:line="360" w:lineRule="auto"/>
        <w:ind w:left="567" w:hanging="567"/>
        <w:jc w:val="both"/>
        <w:rPr>
          <w:rStyle w:val="normaltextrun"/>
        </w:rPr>
      </w:pPr>
      <w:r w:rsidRPr="00D26FF5">
        <w:rPr>
          <w:rStyle w:val="normaltextrun"/>
        </w:rPr>
        <w:t>5.3.</w:t>
      </w:r>
      <w:r w:rsidRPr="00D26FF5">
        <w:rPr>
          <w:rStyle w:val="normaltextrun"/>
        </w:rPr>
        <w:tab/>
      </w:r>
      <w:r w:rsidR="00216E1F" w:rsidRPr="00D26FF5">
        <w:rPr>
          <w:rStyle w:val="normaltextrun"/>
        </w:rPr>
        <w:t xml:space="preserve">Deverá ser entregue, proposta da interface gráfica de acordo com os </w:t>
      </w:r>
      <w:proofErr w:type="spellStart"/>
      <w:r w:rsidR="00216E1F" w:rsidRPr="00D26FF5">
        <w:rPr>
          <w:rStyle w:val="normaltextrun"/>
        </w:rPr>
        <w:t>wireframes</w:t>
      </w:r>
      <w:proofErr w:type="spellEnd"/>
      <w:r w:rsidR="00216E1F" w:rsidRPr="00D26FF5">
        <w:rPr>
          <w:rStyle w:val="normaltextrun"/>
        </w:rPr>
        <w:t xml:space="preserve"> levantados, podendo esta ser revisada, até, no máximo 2 (duas) vezes. </w:t>
      </w:r>
    </w:p>
    <w:p w14:paraId="43701B95" w14:textId="36CE4D3C" w:rsidR="00216E1F" w:rsidRPr="00D26FF5" w:rsidRDefault="00CE42AC" w:rsidP="00113ADA">
      <w:pPr>
        <w:pStyle w:val="LO-normal1"/>
        <w:widowControl w:val="0"/>
        <w:spacing w:after="120" w:line="360" w:lineRule="auto"/>
        <w:ind w:left="567" w:hanging="567"/>
        <w:jc w:val="both"/>
        <w:rPr>
          <w:rStyle w:val="normaltextrun"/>
        </w:rPr>
      </w:pPr>
      <w:r w:rsidRPr="00D26FF5">
        <w:rPr>
          <w:rStyle w:val="normaltextrun"/>
        </w:rPr>
        <w:lastRenderedPageBreak/>
        <w:t>5.4.</w:t>
      </w:r>
      <w:r w:rsidRPr="00D26FF5">
        <w:rPr>
          <w:rStyle w:val="normaltextrun"/>
        </w:rPr>
        <w:tab/>
      </w:r>
      <w:r w:rsidR="00216E1F" w:rsidRPr="00D26FF5">
        <w:rPr>
          <w:rStyle w:val="normaltextrun"/>
        </w:rPr>
        <w:t>Deverá ser entregue guia de estilo, contendo todas as medidas, fontes tipográficas e padrão cromático utilizados na proposta aprovada. </w:t>
      </w:r>
    </w:p>
    <w:p w14:paraId="3EDEFE8B" w14:textId="5E92DA3D" w:rsidR="00216E1F" w:rsidRPr="00D26FF5" w:rsidRDefault="00CE42AC" w:rsidP="00113ADA">
      <w:pPr>
        <w:pStyle w:val="LO-normal1"/>
        <w:widowControl w:val="0"/>
        <w:spacing w:after="120" w:line="360" w:lineRule="auto"/>
        <w:ind w:left="567" w:hanging="567"/>
        <w:jc w:val="both"/>
        <w:rPr>
          <w:rStyle w:val="normaltextrun"/>
        </w:rPr>
      </w:pPr>
      <w:r w:rsidRPr="00D26FF5">
        <w:rPr>
          <w:rStyle w:val="normaltextrun"/>
        </w:rPr>
        <w:t>5.5.</w:t>
      </w:r>
      <w:r w:rsidR="00D157C8" w:rsidRPr="00D26FF5">
        <w:rPr>
          <w:rStyle w:val="normaltextrun"/>
        </w:rPr>
        <w:tab/>
      </w:r>
      <w:r w:rsidR="00216E1F" w:rsidRPr="00D26FF5">
        <w:rPr>
          <w:rStyle w:val="normaltextrun"/>
        </w:rPr>
        <w:t>Este serviço deverá constituir-se também na composição dos elementos visuais de interação, navegação e comunicação para computadores e dispositivos móveis do tipo Tablets ou Smartphones, de forma a criar uma identidade visual adaptativa para a solução. </w:t>
      </w:r>
    </w:p>
    <w:p w14:paraId="0BD7E50E" w14:textId="499642DC" w:rsidR="00216E1F" w:rsidRPr="00D26FF5" w:rsidRDefault="00D157C8" w:rsidP="00113ADA">
      <w:pPr>
        <w:pStyle w:val="LO-normal1"/>
        <w:widowControl w:val="0"/>
        <w:spacing w:after="120" w:line="360" w:lineRule="auto"/>
        <w:ind w:left="567" w:hanging="567"/>
        <w:jc w:val="both"/>
        <w:rPr>
          <w:rStyle w:val="normaltextrun"/>
        </w:rPr>
      </w:pPr>
      <w:r w:rsidRPr="00D26FF5">
        <w:rPr>
          <w:rStyle w:val="normaltextrun"/>
        </w:rPr>
        <w:t>5.6.</w:t>
      </w:r>
      <w:r w:rsidRPr="00D26FF5">
        <w:rPr>
          <w:rStyle w:val="normaltextrun"/>
        </w:rPr>
        <w:tab/>
      </w:r>
      <w:r w:rsidR="00216E1F" w:rsidRPr="00D26FF5">
        <w:rPr>
          <w:rStyle w:val="normaltextrun"/>
        </w:rPr>
        <w:t xml:space="preserve">Deverão ser entregues a quantidade de </w:t>
      </w:r>
      <w:proofErr w:type="spellStart"/>
      <w:r w:rsidR="00216E1F" w:rsidRPr="00D26FF5">
        <w:rPr>
          <w:rStyle w:val="normaltextrun"/>
        </w:rPr>
        <w:t>wireframes</w:t>
      </w:r>
      <w:proofErr w:type="spellEnd"/>
      <w:r w:rsidR="00216E1F" w:rsidRPr="00D26FF5">
        <w:rPr>
          <w:rStyle w:val="normaltextrun"/>
        </w:rPr>
        <w:t xml:space="preserve"> suficientes que comporte a quantidade de </w:t>
      </w:r>
      <w:proofErr w:type="spellStart"/>
      <w:r w:rsidR="00216E1F" w:rsidRPr="00D26FF5">
        <w:rPr>
          <w:rStyle w:val="normaltextrun"/>
        </w:rPr>
        <w:t>USTs</w:t>
      </w:r>
      <w:proofErr w:type="spellEnd"/>
      <w:r w:rsidR="00216E1F" w:rsidRPr="00D26FF5">
        <w:rPr>
          <w:rStyle w:val="normaltextrun"/>
        </w:rPr>
        <w:t xml:space="preserve"> para este item, contabilizados pelo catálogo de serviços. </w:t>
      </w:r>
    </w:p>
    <w:p w14:paraId="747AF34B" w14:textId="6B87682A" w:rsidR="00216E1F" w:rsidRPr="00D26FF5" w:rsidRDefault="00D157C8" w:rsidP="00113ADA">
      <w:pPr>
        <w:pStyle w:val="LO-normal1"/>
        <w:widowControl w:val="0"/>
        <w:spacing w:after="120" w:line="360" w:lineRule="auto"/>
        <w:ind w:left="567" w:hanging="567"/>
        <w:jc w:val="both"/>
        <w:rPr>
          <w:rStyle w:val="normaltextrun"/>
        </w:rPr>
      </w:pPr>
      <w:r w:rsidRPr="00D26FF5">
        <w:rPr>
          <w:rStyle w:val="normaltextrun"/>
        </w:rPr>
        <w:t>5.7.</w:t>
      </w:r>
      <w:r w:rsidRPr="00D26FF5">
        <w:rPr>
          <w:rStyle w:val="normaltextrun"/>
        </w:rPr>
        <w:tab/>
      </w:r>
      <w:r w:rsidR="00216E1F" w:rsidRPr="00D26FF5">
        <w:rPr>
          <w:rStyle w:val="normaltextrun"/>
        </w:rPr>
        <w:t xml:space="preserve">Deverá ser entregue, proposta da interface gráfica de acordo com os </w:t>
      </w:r>
      <w:proofErr w:type="spellStart"/>
      <w:r w:rsidR="00216E1F" w:rsidRPr="00D26FF5">
        <w:rPr>
          <w:rStyle w:val="normaltextrun"/>
        </w:rPr>
        <w:t>wireframes</w:t>
      </w:r>
      <w:proofErr w:type="spellEnd"/>
      <w:r w:rsidR="00216E1F" w:rsidRPr="00D26FF5">
        <w:rPr>
          <w:rStyle w:val="normaltextrun"/>
        </w:rPr>
        <w:t xml:space="preserve"> levantados, podendo esta ser revisada, até, no máximo 2 (duas) vezes. </w:t>
      </w:r>
    </w:p>
    <w:p w14:paraId="2BD480B4" w14:textId="45D04437" w:rsidR="00216E1F" w:rsidRPr="00D26FF5" w:rsidRDefault="00D157C8" w:rsidP="00113ADA">
      <w:pPr>
        <w:pStyle w:val="LO-normal1"/>
        <w:widowControl w:val="0"/>
        <w:spacing w:after="120" w:line="360" w:lineRule="auto"/>
        <w:ind w:left="567" w:hanging="567"/>
        <w:jc w:val="both"/>
        <w:rPr>
          <w:rStyle w:val="normaltextrun"/>
        </w:rPr>
      </w:pPr>
      <w:r w:rsidRPr="00D26FF5">
        <w:rPr>
          <w:rStyle w:val="normaltextrun"/>
        </w:rPr>
        <w:t>5.8.</w:t>
      </w:r>
      <w:r w:rsidRPr="00D26FF5">
        <w:rPr>
          <w:rStyle w:val="normaltextrun"/>
        </w:rPr>
        <w:tab/>
      </w:r>
      <w:r w:rsidR="00216E1F" w:rsidRPr="00D26FF5">
        <w:rPr>
          <w:rStyle w:val="normaltextrun"/>
        </w:rPr>
        <w:t>Deverá ser entregue guia de estilo, contendo todas as medidas, fontes tipográficas e padrão cromático utilizados na proposta aprovada. </w:t>
      </w:r>
    </w:p>
    <w:p w14:paraId="125A47FE" w14:textId="0A6EB902" w:rsidR="00216E1F" w:rsidRPr="00D26FF5" w:rsidRDefault="00D157C8" w:rsidP="00113ADA">
      <w:pPr>
        <w:pStyle w:val="LO-normal1"/>
        <w:widowControl w:val="0"/>
        <w:spacing w:after="120" w:line="360" w:lineRule="auto"/>
        <w:ind w:left="567" w:hanging="567"/>
        <w:jc w:val="both"/>
        <w:rPr>
          <w:rStyle w:val="normaltextrun"/>
        </w:rPr>
      </w:pPr>
      <w:r w:rsidRPr="00D26FF5">
        <w:rPr>
          <w:rStyle w:val="normaltextrun"/>
        </w:rPr>
        <w:t>5.9.</w:t>
      </w:r>
      <w:r w:rsidRPr="00D26FF5">
        <w:rPr>
          <w:rStyle w:val="normaltextrun"/>
        </w:rPr>
        <w:tab/>
      </w:r>
      <w:r w:rsidR="00216E1F" w:rsidRPr="00D26FF5">
        <w:rPr>
          <w:rStyle w:val="normaltextrun"/>
        </w:rPr>
        <w:t>Todas as definições de Design da Informação devem ser baseadas nos padrões W3C e WCAG, padrões internacionais de codificação e apresentação de conteúdo WEB, podendo ser utilizado também o padrão E-MAG. </w:t>
      </w:r>
    </w:p>
    <w:p w14:paraId="2C88A381" w14:textId="77777777" w:rsidR="00216E1F" w:rsidRPr="00D26FF5" w:rsidRDefault="00216E1F" w:rsidP="00216E1F">
      <w:pPr>
        <w:widowControl w:val="0"/>
        <w:jc w:val="both"/>
        <w:textAlignment w:val="baseline"/>
        <w:rPr>
          <w:rFonts w:ascii="Segoe UI" w:hAnsi="Segoe UI" w:cs="Segoe UI"/>
          <w:sz w:val="18"/>
          <w:szCs w:val="18"/>
        </w:rPr>
      </w:pPr>
      <w:r w:rsidRPr="00D26FF5">
        <w:rPr>
          <w:rFonts w:ascii="Arial"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2"/>
        <w:gridCol w:w="1332"/>
        <w:gridCol w:w="1452"/>
        <w:gridCol w:w="629"/>
        <w:gridCol w:w="642"/>
        <w:gridCol w:w="629"/>
        <w:gridCol w:w="642"/>
        <w:gridCol w:w="709"/>
        <w:gridCol w:w="632"/>
        <w:gridCol w:w="629"/>
        <w:gridCol w:w="1136"/>
      </w:tblGrid>
      <w:tr w:rsidR="00D26FF5" w:rsidRPr="00D26FF5" w14:paraId="31E0F557" w14:textId="77777777" w:rsidTr="00FB5345">
        <w:trPr>
          <w:trHeight w:val="195"/>
        </w:trPr>
        <w:tc>
          <w:tcPr>
            <w:tcW w:w="10590" w:type="dxa"/>
            <w:gridSpan w:val="11"/>
            <w:tcBorders>
              <w:top w:val="single" w:sz="6" w:space="0" w:color="auto"/>
              <w:left w:val="single" w:sz="6" w:space="0" w:color="auto"/>
              <w:bottom w:val="single" w:sz="6" w:space="0" w:color="auto"/>
              <w:right w:val="single" w:sz="6" w:space="0" w:color="auto"/>
            </w:tcBorders>
            <w:shd w:val="clear" w:color="auto" w:fill="auto"/>
            <w:vAlign w:val="center"/>
            <w:hideMark/>
          </w:tcPr>
          <w:p w14:paraId="10F5699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Serviço de Projeto de Interface Gráfica com Interface Adaptativa</w:t>
            </w:r>
            <w:r w:rsidRPr="00D26FF5">
              <w:rPr>
                <w:rFonts w:ascii="Arial" w:hAnsi="Arial" w:cs="Arial"/>
                <w:sz w:val="18"/>
                <w:szCs w:val="18"/>
              </w:rPr>
              <w:t> </w:t>
            </w:r>
          </w:p>
        </w:tc>
      </w:tr>
      <w:tr w:rsidR="00D26FF5" w:rsidRPr="00D26FF5" w14:paraId="3353C670" w14:textId="77777777" w:rsidTr="00FB5345">
        <w:trPr>
          <w:trHeight w:val="390"/>
        </w:trPr>
        <w:tc>
          <w:tcPr>
            <w:tcW w:w="12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E30CD85"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b/>
                <w:bCs/>
              </w:rPr>
              <w:t>Atividades</w:t>
            </w:r>
            <w:r w:rsidRPr="00D26FF5">
              <w:rPr>
                <w:rFonts w:ascii="Arial" w:hAnsi="Arial" w:cs="Arial"/>
              </w:rPr>
              <w:t> </w:t>
            </w:r>
          </w:p>
        </w:tc>
        <w:tc>
          <w:tcPr>
            <w:tcW w:w="139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14922A9"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b/>
                <w:bCs/>
              </w:rPr>
              <w:t>Entregáveis</w:t>
            </w:r>
            <w:r w:rsidRPr="00D26FF5">
              <w:rPr>
                <w:rFonts w:ascii="Arial" w:hAnsi="Arial" w:cs="Arial"/>
              </w:rPr>
              <w:t> </w:t>
            </w:r>
          </w:p>
        </w:tc>
        <w:tc>
          <w:tcPr>
            <w:tcW w:w="153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7DC381D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3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058E3C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3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D273F0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x 1,5</w:t>
            </w:r>
            <w:r w:rsidRPr="00D26FF5">
              <w:rPr>
                <w:rFonts w:ascii="Arial" w:hAnsi="Arial" w:cs="Arial"/>
                <w:sz w:val="18"/>
                <w:szCs w:val="18"/>
              </w:rPr>
              <w:t> </w:t>
            </w:r>
          </w:p>
        </w:tc>
        <w:tc>
          <w:tcPr>
            <w:tcW w:w="1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5A8F0E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Alta x 2</w:t>
            </w:r>
            <w:r w:rsidRPr="00D26FF5">
              <w:rPr>
                <w:rFonts w:ascii="Arial" w:hAnsi="Arial" w:cs="Arial"/>
                <w:sz w:val="18"/>
                <w:szCs w:val="18"/>
              </w:rPr>
              <w:t> </w:t>
            </w:r>
          </w:p>
        </w:tc>
        <w:tc>
          <w:tcPr>
            <w:tcW w:w="208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D2F1C0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 x 0,6</w:t>
            </w:r>
            <w:r w:rsidRPr="00D26FF5">
              <w:rPr>
                <w:rFonts w:ascii="Arial" w:hAnsi="Arial" w:cs="Arial"/>
                <w:sz w:val="18"/>
                <w:szCs w:val="18"/>
              </w:rPr>
              <w:t> </w:t>
            </w:r>
          </w:p>
        </w:tc>
      </w:tr>
      <w:tr w:rsidR="00D26FF5" w:rsidRPr="00D26FF5" w14:paraId="713C590C" w14:textId="77777777" w:rsidTr="00FB5345">
        <w:trPr>
          <w:trHeight w:val="19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FF07481" w14:textId="77777777" w:rsidR="00216E1F" w:rsidRPr="00D26FF5" w:rsidRDefault="00216E1F" w:rsidP="00FB5345">
            <w:pPr>
              <w:widowControl w:val="0"/>
              <w:rPr>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6B24D15" w14:textId="77777777" w:rsidR="00216E1F" w:rsidRPr="00D26FF5" w:rsidRDefault="00216E1F" w:rsidP="00FB5345">
            <w:pPr>
              <w:widowControl w:val="0"/>
              <w:rPr>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143FEC2" w14:textId="77777777" w:rsidR="00216E1F" w:rsidRPr="00D26FF5" w:rsidRDefault="00216E1F" w:rsidP="00FB5345">
            <w:pPr>
              <w:widowControl w:val="0"/>
              <w:rPr>
                <w:sz w:val="24"/>
                <w:szCs w:val="24"/>
              </w:rPr>
            </w:pP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15A6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5FA0F"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96E6B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1DEF73"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7B0A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087AE"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21DA9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CC2F38"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5A485D2A" w14:textId="77777777" w:rsidTr="00FB5345">
        <w:trPr>
          <w:trHeight w:val="1185"/>
        </w:trPr>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11C2B"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Criar proposta visual da interface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26C5E"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Tela estática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44EA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componentes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DB3ED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0722A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8A1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DD277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412AA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0DF15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F0FBC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9268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624082D7" w14:textId="77777777" w:rsidTr="00FB5345">
        <w:trPr>
          <w:trHeight w:val="600"/>
        </w:trPr>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2AF6CA"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Criar proposta visual da interface adaptativa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4A77C0"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Tela estática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E0EED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componentes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C1B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B136C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14 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8F793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911D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21 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9D17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8FFA0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28 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78046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4EF60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674F0859" w14:textId="77777777" w:rsidTr="00FB5345">
        <w:trPr>
          <w:trHeight w:val="600"/>
        </w:trPr>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86352"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Criar proposta visual de interface interativa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372C3C"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 xml:space="preserve">Arquivo. </w:t>
            </w:r>
            <w:proofErr w:type="spellStart"/>
            <w:r w:rsidRPr="00D26FF5">
              <w:rPr>
                <w:rFonts w:ascii="Arial" w:hAnsi="Arial" w:cs="Arial"/>
              </w:rPr>
              <w:t>fig</w:t>
            </w:r>
            <w:proofErr w:type="spellEnd"/>
            <w:r w:rsidRPr="00D26FF5">
              <w:rPr>
                <w:rFonts w:ascii="Arial" w:hAnsi="Arial" w:cs="Arial"/>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A8E5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interações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8386A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2085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96D09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DFD2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30 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5FDE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AC2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2BBB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B65E5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B33910D" w14:textId="77777777" w:rsidTr="00FB5345">
        <w:trPr>
          <w:trHeight w:val="600"/>
        </w:trPr>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0341E"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 xml:space="preserve">Criar proposta visual de interface interativa </w:t>
            </w:r>
            <w:r w:rsidRPr="00D26FF5">
              <w:rPr>
                <w:rFonts w:ascii="Arial" w:hAnsi="Arial" w:cs="Arial"/>
              </w:rPr>
              <w:lastRenderedPageBreak/>
              <w:t>adaptativa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C516B"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lastRenderedPageBreak/>
              <w:t xml:space="preserve">Arquivo. </w:t>
            </w:r>
            <w:proofErr w:type="spellStart"/>
            <w:r w:rsidRPr="00D26FF5">
              <w:rPr>
                <w:rFonts w:ascii="Arial" w:hAnsi="Arial" w:cs="Arial"/>
              </w:rPr>
              <w:t>fig</w:t>
            </w:r>
            <w:proofErr w:type="spellEnd"/>
            <w:r w:rsidRPr="00D26FF5">
              <w:rPr>
                <w:rFonts w:ascii="Arial" w:hAnsi="Arial" w:cs="Arial"/>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2C4CA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interações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4F01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FB8B4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22 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1A21D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911E2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33 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3EB15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5EA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44 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92F7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8FA8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216E1F" w:rsidRPr="00D26FF5" w14:paraId="700ED0DF" w14:textId="77777777" w:rsidTr="00FB5345">
        <w:trPr>
          <w:trHeight w:val="600"/>
        </w:trPr>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507D4F"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Especificar Guia de Estilos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E41484" w14:textId="77777777" w:rsidR="00216E1F" w:rsidRPr="00D26FF5" w:rsidRDefault="00216E1F" w:rsidP="00FB5345">
            <w:pPr>
              <w:widowControl w:val="0"/>
              <w:shd w:val="clear" w:color="auto" w:fill="FFFFFF"/>
              <w:jc w:val="both"/>
              <w:textAlignment w:val="baseline"/>
              <w:rPr>
                <w:sz w:val="24"/>
                <w:szCs w:val="24"/>
              </w:rPr>
            </w:pPr>
            <w:r w:rsidRPr="00D26FF5">
              <w:rPr>
                <w:rFonts w:ascii="Arial" w:hAnsi="Arial" w:cs="Arial"/>
              </w:rPr>
              <w:t>Documento de Guia de Estilos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F3FD7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componentes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4FC58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5A8DD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110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E42D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75 </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5FCC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F489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100 </w:t>
            </w:r>
          </w:p>
        </w:tc>
        <w:tc>
          <w:tcPr>
            <w:tcW w:w="6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81A59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B9B98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bl>
    <w:p w14:paraId="036FE5A4" w14:textId="77777777" w:rsidR="00216E1F" w:rsidRPr="00D26FF5" w:rsidRDefault="00216E1F" w:rsidP="00216E1F">
      <w:pPr>
        <w:pStyle w:val="LO-normal1"/>
        <w:widowControl w:val="0"/>
        <w:spacing w:line="360" w:lineRule="auto"/>
        <w:ind w:firstLine="709"/>
        <w:jc w:val="both"/>
        <w:rPr>
          <w:rStyle w:val="normaltextrun"/>
        </w:rPr>
      </w:pPr>
    </w:p>
    <w:p w14:paraId="76C96F82" w14:textId="60735DC0" w:rsidR="00216E1F" w:rsidRPr="00D26FF5" w:rsidRDefault="00D157C8" w:rsidP="00675B03">
      <w:pPr>
        <w:pStyle w:val="LO-normal1"/>
        <w:widowControl w:val="0"/>
        <w:spacing w:after="120" w:line="360" w:lineRule="auto"/>
        <w:jc w:val="both"/>
        <w:rPr>
          <w:rStyle w:val="normaltextrun"/>
        </w:rPr>
      </w:pPr>
      <w:r w:rsidRPr="00D26FF5">
        <w:rPr>
          <w:rStyle w:val="normaltextrun"/>
        </w:rPr>
        <w:t>5.10.</w:t>
      </w:r>
      <w:r w:rsidRPr="00D26FF5">
        <w:rPr>
          <w:rStyle w:val="normaltextrun"/>
        </w:rPr>
        <w:tab/>
      </w:r>
      <w:r w:rsidR="00216E1F" w:rsidRPr="00D26FF5">
        <w:rPr>
          <w:rStyle w:val="normaltextrun"/>
        </w:rPr>
        <w:t>Perfis profissionais do serviço de Interface Gráfica com Interface Adaptativa:  </w:t>
      </w:r>
    </w:p>
    <w:p w14:paraId="28C7D181" w14:textId="3EB30A50" w:rsidR="00216E1F" w:rsidRPr="00D26FF5" w:rsidRDefault="00D157C8" w:rsidP="00675B03">
      <w:pPr>
        <w:pStyle w:val="LO-normal1"/>
        <w:widowControl w:val="0"/>
        <w:spacing w:after="120" w:line="360" w:lineRule="auto"/>
        <w:ind w:firstLine="709"/>
        <w:jc w:val="both"/>
        <w:rPr>
          <w:rStyle w:val="normaltextrun"/>
        </w:rPr>
      </w:pPr>
      <w:r w:rsidRPr="00D26FF5">
        <w:rPr>
          <w:rStyle w:val="normaltextrun"/>
        </w:rPr>
        <w:t>5.1</w:t>
      </w:r>
      <w:r w:rsidR="007E4444" w:rsidRPr="00D26FF5">
        <w:rPr>
          <w:rStyle w:val="normaltextrun"/>
        </w:rPr>
        <w:t>0.1</w:t>
      </w:r>
      <w:r w:rsidRPr="00D26FF5">
        <w:rPr>
          <w:rStyle w:val="normaltextrun"/>
        </w:rPr>
        <w:t>.</w:t>
      </w:r>
      <w:r w:rsidRPr="00D26FF5">
        <w:rPr>
          <w:rStyle w:val="normaltextrun"/>
        </w:rPr>
        <w:tab/>
      </w:r>
      <w:r w:rsidR="00216E1F" w:rsidRPr="00D26FF5">
        <w:rPr>
          <w:rStyle w:val="normaltextrun"/>
        </w:rPr>
        <w:t>Gerente de Projetos </w:t>
      </w:r>
    </w:p>
    <w:p w14:paraId="14BCFE55" w14:textId="29E51728" w:rsidR="00216E1F" w:rsidRPr="00D26FF5" w:rsidRDefault="00D157C8" w:rsidP="00675B03">
      <w:pPr>
        <w:pStyle w:val="LO-normal1"/>
        <w:widowControl w:val="0"/>
        <w:spacing w:after="120" w:line="360" w:lineRule="auto"/>
        <w:ind w:firstLine="709"/>
        <w:jc w:val="both"/>
        <w:rPr>
          <w:rStyle w:val="normaltextrun"/>
        </w:rPr>
      </w:pPr>
      <w:r w:rsidRPr="00D26FF5">
        <w:rPr>
          <w:rStyle w:val="normaltextrun"/>
        </w:rPr>
        <w:t>5.1</w:t>
      </w:r>
      <w:r w:rsidR="007E4444" w:rsidRPr="00D26FF5">
        <w:rPr>
          <w:rStyle w:val="normaltextrun"/>
        </w:rPr>
        <w:t>0.</w:t>
      </w:r>
      <w:r w:rsidRPr="00D26FF5">
        <w:rPr>
          <w:rStyle w:val="normaltextrun"/>
        </w:rPr>
        <w:t>2.</w:t>
      </w:r>
      <w:r w:rsidRPr="00D26FF5">
        <w:rPr>
          <w:rStyle w:val="normaltextrun"/>
        </w:rPr>
        <w:tab/>
      </w:r>
      <w:r w:rsidR="00216E1F" w:rsidRPr="00D26FF5">
        <w:rPr>
          <w:rStyle w:val="normaltextrun"/>
        </w:rPr>
        <w:t>Designer de Serviços e Interface </w:t>
      </w:r>
    </w:p>
    <w:p w14:paraId="0F3D0C11" w14:textId="77777777" w:rsidR="00216E1F" w:rsidRPr="00D26FF5" w:rsidRDefault="00216E1F" w:rsidP="00675B03">
      <w:pPr>
        <w:pStyle w:val="PargrafodaLista"/>
        <w:numPr>
          <w:ilvl w:val="0"/>
          <w:numId w:val="18"/>
        </w:numPr>
        <w:pBdr>
          <w:bottom w:val="single" w:sz="18" w:space="1" w:color="auto"/>
        </w:pBdr>
        <w:shd w:val="clear" w:color="auto" w:fill="D9D9D9" w:themeFill="background1" w:themeFillShade="D9"/>
        <w:suppressAutoHyphens w:val="0"/>
        <w:spacing w:before="360" w:after="120" w:line="276" w:lineRule="auto"/>
        <w:ind w:left="357" w:hanging="357"/>
        <w:contextualSpacing w:val="0"/>
        <w:jc w:val="both"/>
        <w:rPr>
          <w:rFonts w:ascii="Arial" w:hAnsi="Arial"/>
          <w:b/>
          <w:bCs/>
        </w:rPr>
      </w:pPr>
      <w:r w:rsidRPr="00D26FF5">
        <w:rPr>
          <w:rFonts w:ascii="Arial" w:hAnsi="Arial"/>
          <w:b/>
          <w:bCs/>
        </w:rPr>
        <w:t>SERVIÇO DE IMPLANTAÇÃO DO DESIGN DA INFORMAÇÃO E DAS ARQUITETURAS</w:t>
      </w:r>
    </w:p>
    <w:p w14:paraId="340496A2"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2F139002" w14:textId="76BA5263" w:rsidR="00216E1F" w:rsidRPr="00D26FF5" w:rsidRDefault="00D157C8" w:rsidP="00113ADA">
      <w:pPr>
        <w:pStyle w:val="LO-normal1"/>
        <w:widowControl w:val="0"/>
        <w:spacing w:after="120" w:line="360" w:lineRule="auto"/>
        <w:ind w:left="709" w:hanging="709"/>
        <w:jc w:val="both"/>
        <w:rPr>
          <w:rStyle w:val="normaltextrun"/>
        </w:rPr>
      </w:pPr>
      <w:r w:rsidRPr="00D26FF5">
        <w:rPr>
          <w:rStyle w:val="normaltextrun"/>
        </w:rPr>
        <w:t>6.1.</w:t>
      </w:r>
      <w:r w:rsidRPr="00D26FF5">
        <w:rPr>
          <w:rStyle w:val="normaltextrun"/>
        </w:rPr>
        <w:tab/>
      </w:r>
      <w:r w:rsidR="00216E1F" w:rsidRPr="00D26FF5">
        <w:rPr>
          <w:rStyle w:val="normaltextrun"/>
        </w:rPr>
        <w:t>Deverá ser criado o tema para aplicação na ferramenta, visando a implantação da interface gráfica da solução definida na Arquitetura da informação de forma a se adaptarem aos computadores e dispositivos móveis do tipo Tablets ou Smartphones. </w:t>
      </w:r>
    </w:p>
    <w:p w14:paraId="1C885753" w14:textId="20879B49" w:rsidR="00216E1F" w:rsidRPr="00D26FF5" w:rsidRDefault="00D157C8" w:rsidP="00113ADA">
      <w:pPr>
        <w:pStyle w:val="LO-normal1"/>
        <w:widowControl w:val="0"/>
        <w:spacing w:after="120" w:line="360" w:lineRule="auto"/>
        <w:ind w:left="709" w:hanging="709"/>
        <w:jc w:val="both"/>
        <w:rPr>
          <w:rStyle w:val="normaltextrun"/>
        </w:rPr>
      </w:pPr>
      <w:r w:rsidRPr="00D26FF5">
        <w:rPr>
          <w:rStyle w:val="normaltextrun"/>
        </w:rPr>
        <w:t>6.2.</w:t>
      </w:r>
      <w:r w:rsidRPr="00D26FF5">
        <w:rPr>
          <w:rStyle w:val="normaltextrun"/>
        </w:rPr>
        <w:tab/>
      </w:r>
      <w:r w:rsidR="00216E1F" w:rsidRPr="00D26FF5">
        <w:rPr>
          <w:rStyle w:val="normaltextrun"/>
        </w:rPr>
        <w:t>Deverá ser entregue o plugin contendo as estruturas de interface como HTML, CSS e Javascript que deverão atender as especificações do projeto de Design da Informação. </w:t>
      </w:r>
    </w:p>
    <w:p w14:paraId="358AC047" w14:textId="24ACBCC9" w:rsidR="00216E1F" w:rsidRPr="00D26FF5" w:rsidRDefault="00D157C8" w:rsidP="00113ADA">
      <w:pPr>
        <w:pStyle w:val="LO-normal1"/>
        <w:widowControl w:val="0"/>
        <w:spacing w:after="120" w:line="360" w:lineRule="auto"/>
        <w:ind w:left="709" w:hanging="709"/>
        <w:jc w:val="both"/>
        <w:rPr>
          <w:rStyle w:val="normaltextrun"/>
        </w:rPr>
      </w:pPr>
      <w:r w:rsidRPr="00D26FF5">
        <w:rPr>
          <w:rStyle w:val="normaltextrun"/>
        </w:rPr>
        <w:t>6.3.</w:t>
      </w:r>
      <w:r w:rsidRPr="00D26FF5">
        <w:rPr>
          <w:rStyle w:val="normaltextrun"/>
        </w:rPr>
        <w:tab/>
      </w:r>
      <w:r w:rsidR="00216E1F" w:rsidRPr="00D26FF5">
        <w:rPr>
          <w:rStyle w:val="normaltextrun"/>
        </w:rPr>
        <w:t xml:space="preserve">Deverá ser realizado as configurações necessárias nas páginas para funcionamento da solução de acordo com a quantidade de </w:t>
      </w:r>
      <w:proofErr w:type="spellStart"/>
      <w:r w:rsidR="00216E1F" w:rsidRPr="00D26FF5">
        <w:rPr>
          <w:rStyle w:val="normaltextrun"/>
        </w:rPr>
        <w:t>USTs</w:t>
      </w:r>
      <w:proofErr w:type="spellEnd"/>
      <w:r w:rsidR="00216E1F" w:rsidRPr="00D26FF5">
        <w:rPr>
          <w:rStyle w:val="normaltextrun"/>
        </w:rPr>
        <w:t xml:space="preserve"> estimadas. </w:t>
      </w:r>
    </w:p>
    <w:p w14:paraId="26FF3551" w14:textId="07B76B48" w:rsidR="00216E1F" w:rsidRPr="00D26FF5" w:rsidRDefault="00001A96" w:rsidP="00113ADA">
      <w:pPr>
        <w:pStyle w:val="LO-normal1"/>
        <w:widowControl w:val="0"/>
        <w:spacing w:after="120" w:line="360" w:lineRule="auto"/>
        <w:ind w:left="709" w:hanging="709"/>
        <w:jc w:val="both"/>
        <w:rPr>
          <w:rStyle w:val="normaltextrun"/>
        </w:rPr>
      </w:pPr>
      <w:r w:rsidRPr="00D26FF5">
        <w:rPr>
          <w:rStyle w:val="normaltextrun"/>
        </w:rPr>
        <w:t>6.4.</w:t>
      </w:r>
      <w:r w:rsidRPr="00D26FF5">
        <w:rPr>
          <w:rStyle w:val="normaltextrun"/>
        </w:rPr>
        <w:tab/>
      </w:r>
      <w:r w:rsidR="00216E1F" w:rsidRPr="00D26FF5">
        <w:rPr>
          <w:rStyle w:val="normaltextrun"/>
        </w:rPr>
        <w:t>Caso haja necessidade de alteração no comportamento funcional padrão dos aplicativos, isso será compreendido como um desenvolvimento. </w:t>
      </w:r>
    </w:p>
    <w:p w14:paraId="27AD2FE1" w14:textId="56AA514E" w:rsidR="00216E1F" w:rsidRPr="00D26FF5" w:rsidRDefault="00001A96" w:rsidP="00113ADA">
      <w:pPr>
        <w:pStyle w:val="LO-normal1"/>
        <w:widowControl w:val="0"/>
        <w:spacing w:after="120" w:line="360" w:lineRule="auto"/>
        <w:ind w:left="709" w:hanging="709"/>
        <w:jc w:val="both"/>
        <w:rPr>
          <w:rStyle w:val="normaltextrun"/>
        </w:rPr>
      </w:pPr>
      <w:r w:rsidRPr="00D26FF5">
        <w:rPr>
          <w:rStyle w:val="normaltextrun"/>
        </w:rPr>
        <w:t>6.5.</w:t>
      </w:r>
      <w:r w:rsidRPr="00D26FF5">
        <w:rPr>
          <w:rStyle w:val="normaltextrun"/>
        </w:rPr>
        <w:tab/>
      </w:r>
      <w:r w:rsidR="00216E1F" w:rsidRPr="00D26FF5">
        <w:rPr>
          <w:rStyle w:val="normaltextrun"/>
        </w:rPr>
        <w:t>O plug-in entregue deverá ser suportado, no mínimo, pelos seguintes browsers e suas versões: </w:t>
      </w:r>
    </w:p>
    <w:p w14:paraId="3A12A135" w14:textId="0C9413B4" w:rsidR="00216E1F" w:rsidRPr="00D26FF5" w:rsidRDefault="00AC3F58" w:rsidP="00113ADA">
      <w:pPr>
        <w:pStyle w:val="LO-normal1"/>
        <w:widowControl w:val="0"/>
        <w:spacing w:after="120" w:line="360" w:lineRule="auto"/>
        <w:ind w:left="1560" w:hanging="851"/>
        <w:jc w:val="both"/>
        <w:rPr>
          <w:rStyle w:val="normaltextrun"/>
        </w:rPr>
      </w:pPr>
      <w:r w:rsidRPr="00D26FF5">
        <w:rPr>
          <w:rStyle w:val="normaltextrun"/>
        </w:rPr>
        <w:t>6.5.1.</w:t>
      </w:r>
      <w:r w:rsidRPr="00D26FF5">
        <w:rPr>
          <w:rStyle w:val="normaltextrun"/>
        </w:rPr>
        <w:tab/>
      </w:r>
      <w:r w:rsidR="00216E1F" w:rsidRPr="00D26FF5">
        <w:rPr>
          <w:rStyle w:val="normaltextrun"/>
        </w:rPr>
        <w:t>Microsoft Internet Explorer versão vigente da data da contratação; Mozilla Firefox Versão 20 ou superior; </w:t>
      </w:r>
    </w:p>
    <w:p w14:paraId="77BF3941" w14:textId="63A171F2" w:rsidR="00216E1F" w:rsidRPr="00D26FF5" w:rsidRDefault="00AC3F58" w:rsidP="00113ADA">
      <w:pPr>
        <w:pStyle w:val="LO-normal1"/>
        <w:widowControl w:val="0"/>
        <w:spacing w:after="120" w:line="360" w:lineRule="auto"/>
        <w:ind w:left="1560" w:hanging="851"/>
        <w:jc w:val="both"/>
        <w:rPr>
          <w:rStyle w:val="normaltextrun"/>
        </w:rPr>
      </w:pPr>
      <w:r w:rsidRPr="00D26FF5">
        <w:rPr>
          <w:rStyle w:val="normaltextrun"/>
        </w:rPr>
        <w:t>6.5.2.</w:t>
      </w:r>
      <w:r w:rsidRPr="00D26FF5">
        <w:rPr>
          <w:rStyle w:val="normaltextrun"/>
        </w:rPr>
        <w:tab/>
      </w:r>
      <w:r w:rsidR="00216E1F" w:rsidRPr="00D26FF5">
        <w:rPr>
          <w:rStyle w:val="normaltextrun"/>
        </w:rPr>
        <w:t>Google Chrome Versão 25 ou superior; Apple Safari versão 6 ou superior. </w:t>
      </w:r>
    </w:p>
    <w:p w14:paraId="7E046BFE" w14:textId="404A4326" w:rsidR="00216E1F" w:rsidRPr="00D26FF5" w:rsidRDefault="00AC3F58" w:rsidP="00113ADA">
      <w:pPr>
        <w:pStyle w:val="LO-normal1"/>
        <w:widowControl w:val="0"/>
        <w:spacing w:after="120" w:line="360" w:lineRule="auto"/>
        <w:ind w:left="709" w:hanging="709"/>
        <w:jc w:val="both"/>
        <w:rPr>
          <w:rStyle w:val="normaltextrun"/>
        </w:rPr>
      </w:pPr>
      <w:r w:rsidRPr="00D26FF5">
        <w:rPr>
          <w:rStyle w:val="normaltextrun"/>
        </w:rPr>
        <w:t>6.6.</w:t>
      </w:r>
      <w:r w:rsidRPr="00D26FF5">
        <w:rPr>
          <w:rStyle w:val="normaltextrun"/>
        </w:rPr>
        <w:tab/>
      </w:r>
      <w:r w:rsidR="00216E1F" w:rsidRPr="00D26FF5">
        <w:rPr>
          <w:rStyle w:val="normaltextrun"/>
        </w:rPr>
        <w:t>Deverá ser feita a aplicação de todas as políticas levantadas na Arquitetura de Participação para o uso, administração do conteúdo e gestão dos serviços, na plataforma especificada. </w:t>
      </w:r>
    </w:p>
    <w:p w14:paraId="0AAFF95F" w14:textId="51C761DE" w:rsidR="00216E1F" w:rsidRPr="00D26FF5" w:rsidRDefault="00955130" w:rsidP="00113ADA">
      <w:pPr>
        <w:pStyle w:val="LO-normal1"/>
        <w:widowControl w:val="0"/>
        <w:spacing w:after="120" w:line="360" w:lineRule="auto"/>
        <w:ind w:left="709" w:hanging="709"/>
        <w:jc w:val="both"/>
        <w:rPr>
          <w:rStyle w:val="normaltextrun"/>
        </w:rPr>
      </w:pPr>
      <w:r w:rsidRPr="00D26FF5">
        <w:rPr>
          <w:rStyle w:val="normaltextrun"/>
        </w:rPr>
        <w:t>6.7.</w:t>
      </w:r>
      <w:r w:rsidRPr="00D26FF5">
        <w:rPr>
          <w:rStyle w:val="normaltextrun"/>
        </w:rPr>
        <w:tab/>
      </w:r>
      <w:r w:rsidR="00216E1F" w:rsidRPr="00D26FF5">
        <w:rPr>
          <w:rStyle w:val="normaltextrun"/>
        </w:rPr>
        <w:t xml:space="preserve">Para cada Implantação da Arquitetura de Participação, deverá ser definida uma organização, </w:t>
      </w:r>
      <w:r w:rsidR="00216E1F" w:rsidRPr="00D26FF5">
        <w:rPr>
          <w:rStyle w:val="normaltextrun"/>
        </w:rPr>
        <w:lastRenderedPageBreak/>
        <w:t>assim como seu escopo para o gerenciamento e compartilhamento das informações. </w:t>
      </w:r>
    </w:p>
    <w:p w14:paraId="1BFE5C00" w14:textId="3C238453" w:rsidR="00216E1F" w:rsidRPr="00D26FF5" w:rsidRDefault="00955130" w:rsidP="00113ADA">
      <w:pPr>
        <w:pStyle w:val="LO-normal1"/>
        <w:widowControl w:val="0"/>
        <w:spacing w:after="120" w:line="360" w:lineRule="auto"/>
        <w:ind w:left="709" w:hanging="709"/>
        <w:jc w:val="both"/>
        <w:rPr>
          <w:rStyle w:val="normaltextrun"/>
        </w:rPr>
      </w:pPr>
      <w:r w:rsidRPr="00D26FF5">
        <w:rPr>
          <w:rStyle w:val="normaltextrun"/>
        </w:rPr>
        <w:t>6.8.</w:t>
      </w:r>
      <w:r w:rsidRPr="00D26FF5">
        <w:rPr>
          <w:rStyle w:val="normaltextrun"/>
        </w:rPr>
        <w:tab/>
      </w:r>
      <w:r w:rsidR="00216E1F" w:rsidRPr="00D26FF5">
        <w:rPr>
          <w:rStyle w:val="normaltextrun"/>
        </w:rPr>
        <w:t>Deverão ser criadas as definições de papeis, permissões, grupos de usuários e aplicativos padrões que forem definidos na arquitetura da informação. </w:t>
      </w:r>
    </w:p>
    <w:p w14:paraId="081C1F1B" w14:textId="3EF6FFE8" w:rsidR="00216E1F" w:rsidRPr="00D26FF5" w:rsidRDefault="00955130" w:rsidP="00113ADA">
      <w:pPr>
        <w:pStyle w:val="LO-normal1"/>
        <w:widowControl w:val="0"/>
        <w:spacing w:after="120" w:line="360" w:lineRule="auto"/>
        <w:ind w:left="709" w:hanging="709"/>
        <w:jc w:val="both"/>
        <w:rPr>
          <w:rStyle w:val="normaltextrun"/>
        </w:rPr>
      </w:pPr>
      <w:r w:rsidRPr="00D26FF5">
        <w:rPr>
          <w:rStyle w:val="normaltextrun"/>
        </w:rPr>
        <w:t>6.9.</w:t>
      </w:r>
      <w:r w:rsidRPr="00D26FF5">
        <w:rPr>
          <w:rStyle w:val="normaltextrun"/>
        </w:rPr>
        <w:tab/>
      </w:r>
      <w:r w:rsidR="00216E1F" w:rsidRPr="00D26FF5">
        <w:rPr>
          <w:rStyle w:val="normaltextrun"/>
        </w:rPr>
        <w:t>Deverá ser configurado o processo do fluxo de aprovação da informação, conforme definido na arquitetura de participação utilizando o fluxo padrão da ferramenta. </w:t>
      </w:r>
    </w:p>
    <w:p w14:paraId="39E1FDA4" w14:textId="013B8AE7" w:rsidR="00216E1F" w:rsidRPr="00D26FF5" w:rsidRDefault="00955130" w:rsidP="00113ADA">
      <w:pPr>
        <w:pStyle w:val="LO-normal1"/>
        <w:widowControl w:val="0"/>
        <w:spacing w:after="120" w:line="360" w:lineRule="auto"/>
        <w:ind w:left="709" w:hanging="709"/>
        <w:jc w:val="both"/>
        <w:rPr>
          <w:rStyle w:val="normaltextrun"/>
        </w:rPr>
      </w:pPr>
      <w:r w:rsidRPr="00D26FF5">
        <w:rPr>
          <w:rStyle w:val="normaltextrun"/>
        </w:rPr>
        <w:t>6.10.</w:t>
      </w:r>
      <w:r w:rsidRPr="00D26FF5">
        <w:rPr>
          <w:rStyle w:val="normaltextrun"/>
        </w:rPr>
        <w:tab/>
      </w:r>
      <w:r w:rsidR="00216E1F" w:rsidRPr="00D26FF5">
        <w:rPr>
          <w:rStyle w:val="normaltextrun"/>
        </w:rPr>
        <w:t>Caso haja necessidade de criação de processo de fluxo de aprovação da informação, isso será compreendido como um desenvolvimento. </w:t>
      </w:r>
    </w:p>
    <w:p w14:paraId="2DCC4436" w14:textId="77777777" w:rsidR="00216E1F" w:rsidRPr="00D26FF5" w:rsidRDefault="00216E1F" w:rsidP="00216E1F">
      <w:pPr>
        <w:widowControl w:val="0"/>
        <w:ind w:firstLine="705"/>
        <w:jc w:val="both"/>
        <w:textAlignment w:val="baseline"/>
        <w:rPr>
          <w:rFonts w:ascii="Segoe UI" w:hAnsi="Segoe UI" w:cs="Segoe UI"/>
          <w:sz w:val="18"/>
          <w:szCs w:val="18"/>
        </w:rPr>
      </w:pPr>
      <w:r w:rsidRPr="00D26FF5">
        <w:rPr>
          <w:rFonts w:ascii="Arial"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66"/>
        <w:gridCol w:w="1299"/>
        <w:gridCol w:w="1493"/>
        <w:gridCol w:w="650"/>
        <w:gridCol w:w="643"/>
        <w:gridCol w:w="690"/>
        <w:gridCol w:w="663"/>
        <w:gridCol w:w="690"/>
        <w:gridCol w:w="653"/>
        <w:gridCol w:w="656"/>
        <w:gridCol w:w="721"/>
      </w:tblGrid>
      <w:tr w:rsidR="00D26FF5" w:rsidRPr="00D26FF5" w14:paraId="0B0FE275" w14:textId="77777777" w:rsidTr="00FB5345">
        <w:trPr>
          <w:trHeight w:val="195"/>
        </w:trPr>
        <w:tc>
          <w:tcPr>
            <w:tcW w:w="10470" w:type="dxa"/>
            <w:gridSpan w:val="11"/>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6197F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Serviço de Implantação do Design e das Arquiteturas</w:t>
            </w:r>
            <w:r w:rsidRPr="00D26FF5">
              <w:rPr>
                <w:rFonts w:ascii="Arial" w:hAnsi="Arial" w:cs="Arial"/>
                <w:sz w:val="18"/>
                <w:szCs w:val="18"/>
              </w:rPr>
              <w:t> </w:t>
            </w:r>
          </w:p>
        </w:tc>
      </w:tr>
      <w:tr w:rsidR="00D26FF5" w:rsidRPr="00D26FF5" w14:paraId="596FE398" w14:textId="77777777" w:rsidTr="00FB5345">
        <w:trPr>
          <w:trHeight w:val="390"/>
        </w:trPr>
        <w:tc>
          <w:tcPr>
            <w:tcW w:w="156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6F626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1F7A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59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A707C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42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E3033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51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0004B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x 1,5</w:t>
            </w:r>
            <w:r w:rsidRPr="00D26FF5">
              <w:rPr>
                <w:rFonts w:ascii="Arial" w:hAnsi="Arial" w:cs="Arial"/>
                <w:sz w:val="18"/>
                <w:szCs w:val="18"/>
              </w:rPr>
              <w:t> </w:t>
            </w:r>
          </w:p>
        </w:tc>
        <w:tc>
          <w:tcPr>
            <w:tcW w:w="150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C2BA46"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b/>
                <w:bCs/>
                <w:sz w:val="18"/>
                <w:szCs w:val="18"/>
              </w:rPr>
              <w:t>Alta  x</w:t>
            </w:r>
            <w:proofErr w:type="gramEnd"/>
            <w:r w:rsidRPr="00D26FF5">
              <w:rPr>
                <w:rFonts w:ascii="Arial" w:hAnsi="Arial" w:cs="Arial"/>
                <w:b/>
                <w:bCs/>
                <w:sz w:val="18"/>
                <w:szCs w:val="18"/>
              </w:rPr>
              <w:t xml:space="preserve"> 2</w:t>
            </w:r>
            <w:r w:rsidRPr="00D26FF5">
              <w:rPr>
                <w:rFonts w:ascii="Arial" w:hAnsi="Arial" w:cs="Arial"/>
                <w:sz w:val="18"/>
                <w:szCs w:val="18"/>
              </w:rPr>
              <w:t> </w:t>
            </w:r>
          </w:p>
        </w:tc>
        <w:tc>
          <w:tcPr>
            <w:tcW w:w="148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70F3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w:t>
            </w:r>
            <w:r w:rsidRPr="00D26FF5">
              <w:rPr>
                <w:rFonts w:ascii="Arial" w:hAnsi="Arial" w:cs="Arial"/>
                <w:sz w:val="18"/>
                <w:szCs w:val="18"/>
              </w:rPr>
              <w:t> </w:t>
            </w:r>
          </w:p>
          <w:p w14:paraId="0F415BE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x 0,6</w:t>
            </w:r>
            <w:r w:rsidRPr="00D26FF5">
              <w:rPr>
                <w:rFonts w:ascii="Arial" w:hAnsi="Arial" w:cs="Arial"/>
                <w:sz w:val="18"/>
                <w:szCs w:val="18"/>
              </w:rPr>
              <w:t> </w:t>
            </w:r>
          </w:p>
        </w:tc>
      </w:tr>
      <w:tr w:rsidR="00D26FF5" w:rsidRPr="00D26FF5" w14:paraId="597DD0FC" w14:textId="77777777" w:rsidTr="00FB5345">
        <w:trPr>
          <w:trHeight w:val="31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7B11EA"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6B13B9"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E0989E" w14:textId="77777777" w:rsidR="00216E1F" w:rsidRPr="00D26FF5" w:rsidRDefault="00216E1F" w:rsidP="00FB5345">
            <w:pPr>
              <w:widowControl w:val="0"/>
              <w:rPr>
                <w:sz w:val="24"/>
                <w:szCs w:val="24"/>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4BBB5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5EDF8E"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B33A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D660B6"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49078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B27E9D"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B02C3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9C47DD"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31BC131E"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C73C5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e configurar páginas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63E6C5"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sz w:val="18"/>
                <w:szCs w:val="18"/>
              </w:rPr>
              <w:t>Arquivo .LAR</w:t>
            </w:r>
            <w:proofErr w:type="gramEnd"/>
            <w:r w:rsidRPr="00D26FF5">
              <w:rPr>
                <w:rFonts w:ascii="Arial" w:hAnsi="Arial" w:cs="Arial"/>
                <w:sz w:val="18"/>
                <w:szCs w:val="18"/>
              </w:rPr>
              <w:t>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9900B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páginas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BE1F1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BB735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14 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43F2F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CC05C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21 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078C2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985F4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28 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8B051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4F6AA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4F25AF88"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36219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Adicionar e configurar </w:t>
            </w:r>
            <w:proofErr w:type="spellStart"/>
            <w:r w:rsidRPr="00D26FF5">
              <w:rPr>
                <w:rFonts w:ascii="Arial" w:hAnsi="Arial" w:cs="Arial"/>
                <w:sz w:val="18"/>
                <w:szCs w:val="18"/>
              </w:rPr>
              <w:t>portlets</w:t>
            </w:r>
            <w:proofErr w:type="spellEnd"/>
            <w:r w:rsidRPr="00D26FF5">
              <w:rPr>
                <w:rFonts w:ascii="Arial" w:hAnsi="Arial" w:cs="Arial"/>
                <w:sz w:val="18"/>
                <w:szCs w:val="18"/>
              </w:rPr>
              <w:t>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B47B53"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sz w:val="18"/>
                <w:szCs w:val="18"/>
              </w:rPr>
              <w:t>Arquivo.LAR</w:t>
            </w:r>
            <w:proofErr w:type="spellEnd"/>
            <w:r w:rsidRPr="00D26FF5">
              <w:rPr>
                <w:rFonts w:ascii="Arial" w:hAnsi="Arial" w:cs="Arial"/>
                <w:sz w:val="18"/>
                <w:szCs w:val="18"/>
              </w:rPr>
              <w:t>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EBD93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Quantidade de </w:t>
            </w:r>
            <w:proofErr w:type="spellStart"/>
            <w:r w:rsidRPr="00D26FF5">
              <w:rPr>
                <w:rFonts w:ascii="Arial" w:hAnsi="Arial" w:cs="Arial"/>
                <w:sz w:val="18"/>
                <w:szCs w:val="18"/>
              </w:rPr>
              <w:t>portlets</w:t>
            </w:r>
            <w:proofErr w:type="spellEnd"/>
            <w:r w:rsidRPr="00D26FF5">
              <w:rPr>
                <w:rFonts w:ascii="Arial" w:hAnsi="Arial" w:cs="Arial"/>
                <w:sz w:val="18"/>
                <w:szCs w:val="18"/>
              </w:rPr>
              <w:t>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F930C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D130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44B29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84139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F12FD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C477B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31549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86E5A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566244A1"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CBC92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e configurar usuários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F0A15A"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sz w:val="18"/>
                <w:szCs w:val="18"/>
              </w:rPr>
              <w:t>Arquivo .LAR</w:t>
            </w:r>
            <w:proofErr w:type="gramEnd"/>
            <w:r w:rsidRPr="00D26FF5">
              <w:rPr>
                <w:rFonts w:ascii="Arial" w:hAnsi="Arial" w:cs="Arial"/>
                <w:sz w:val="18"/>
                <w:szCs w:val="18"/>
              </w:rPr>
              <w:t>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6ADEE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usuários (3 pessoas)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F6ECD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E987B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076DF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1350D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10F7F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065B0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DE3B1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8E83C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2B6B9A2"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EFBE7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e configurar grupo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69A263"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sz w:val="18"/>
                <w:szCs w:val="18"/>
              </w:rPr>
              <w:t>Arquivo .LAR</w:t>
            </w:r>
            <w:proofErr w:type="gramEnd"/>
            <w:r w:rsidRPr="00D26FF5">
              <w:rPr>
                <w:rFonts w:ascii="Arial" w:hAnsi="Arial" w:cs="Arial"/>
                <w:sz w:val="18"/>
                <w:szCs w:val="18"/>
              </w:rPr>
              <w:t>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875F5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grupos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609ED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BA4D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43198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37198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DBF0F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B81D2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4350D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8007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BFC028B"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FC1DA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Configurar permissão de grupo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0A19B7"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sz w:val="18"/>
                <w:szCs w:val="18"/>
              </w:rPr>
              <w:t>Arquivo .LAR</w:t>
            </w:r>
            <w:proofErr w:type="gramEnd"/>
            <w:r w:rsidRPr="00D26FF5">
              <w:rPr>
                <w:rFonts w:ascii="Arial" w:hAnsi="Arial" w:cs="Arial"/>
                <w:sz w:val="18"/>
                <w:szCs w:val="18"/>
              </w:rPr>
              <w:t>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8932A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permissões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6850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EC3B3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A9820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EF265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9E5D2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68659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0DB27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842E9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5EAF3186"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FA3E0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papéis e permissões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2965FB"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sz w:val="18"/>
                <w:szCs w:val="18"/>
              </w:rPr>
              <w:t>Arquivo .LAR</w:t>
            </w:r>
            <w:proofErr w:type="gramEnd"/>
            <w:r w:rsidRPr="00D26FF5">
              <w:rPr>
                <w:rFonts w:ascii="Arial" w:hAnsi="Arial" w:cs="Arial"/>
                <w:sz w:val="18"/>
                <w:szCs w:val="18"/>
              </w:rPr>
              <w:t>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3A422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papéis (Gestor de Agenda Global)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0972B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82C36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8 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900A7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EF016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14A0E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6DC6B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6E0E0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1E47A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79A59DB0"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0BBE7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fluxo de aprovação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95E0F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Arquivo .XML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E3935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regras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98188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1 - 3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F25F4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3E8F1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4 - 6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0382A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B8F83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7 - 9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1760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48 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D3496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B4582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7522E116" w14:textId="77777777" w:rsidTr="00FB5345">
        <w:trPr>
          <w:trHeight w:val="60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9F4F8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arquitetura de tema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BA480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.WAR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6B176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tipos de página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6DADD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B3391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A23C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EC570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D393F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E03E3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120 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BF11B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1704E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7779D0A" w14:textId="77777777" w:rsidTr="00FB5345">
        <w:trPr>
          <w:trHeight w:val="60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21EF6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Estilizar componentes específicos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EAC16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.WAR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0A449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componentes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F71DD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41978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35 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5EF3A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B53C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52,5 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D76DD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9E252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70 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0424A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FF128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5FE1B598"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D05F1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campos de configuração no tema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DD337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.WAR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0B95C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campos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7EADD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DFFF2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4D34B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ED3D3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52EE7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932E3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62155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DA9DB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E6CC6DD"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007DE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interação no tema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EBFB0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.WAR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097D2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interações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12291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BE2EF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35 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1D9A7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BCB3E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52,5 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4EA6E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6664D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70 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37029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6B321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4B6DDFE4" w14:textId="77777777" w:rsidTr="00FB5345">
        <w:trPr>
          <w:trHeight w:val="39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15DC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media-query de responsividade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B75BF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.WAR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50802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componentes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522FF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05F21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2619E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BC84D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400DE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6352A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40 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66BFC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D86A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86DBD87" w14:textId="77777777" w:rsidTr="00FB5345">
        <w:trPr>
          <w:trHeight w:val="60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3319B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layout </w:t>
            </w:r>
            <w:proofErr w:type="spellStart"/>
            <w:r w:rsidRPr="00D26FF5">
              <w:rPr>
                <w:rFonts w:ascii="Arial" w:hAnsi="Arial" w:cs="Arial"/>
                <w:sz w:val="18"/>
                <w:szCs w:val="18"/>
              </w:rPr>
              <w:t>templates</w:t>
            </w:r>
            <w:proofErr w:type="spellEnd"/>
            <w:r w:rsidRPr="00D26FF5">
              <w:rPr>
                <w:rFonts w:ascii="Arial" w:hAnsi="Arial" w:cs="Arial"/>
                <w:sz w:val="18"/>
                <w:szCs w:val="18"/>
              </w:rPr>
              <w:t>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6EBDA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6D80C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layout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F27AC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5E1E3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BA9E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699D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BF5DE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82343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1B19C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B78B7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40E66F51" w14:textId="77777777" w:rsidTr="00FB5345">
        <w:trPr>
          <w:trHeight w:val="60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0CBC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lastRenderedPageBreak/>
              <w:t>Criar estrutura dinâmica de dados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A6BB3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Arquivo JSON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69A16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campos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618D2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1 - 5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71464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A19FE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6 - 10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7F5A4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B6F99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11 - 15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92A8E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6711A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1CAB5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6748F660" w14:textId="77777777" w:rsidTr="00FB5345">
        <w:trPr>
          <w:trHeight w:val="60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4945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modelo de exibição de conteúdo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EFA58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Arquivo </w:t>
            </w:r>
            <w:proofErr w:type="spellStart"/>
            <w:r w:rsidRPr="00D26FF5">
              <w:rPr>
                <w:rFonts w:ascii="Arial" w:hAnsi="Arial" w:cs="Arial"/>
                <w:sz w:val="18"/>
                <w:szCs w:val="18"/>
              </w:rPr>
              <w:t>Freemarker</w:t>
            </w:r>
            <w:proofErr w:type="spellEnd"/>
            <w:r w:rsidRPr="00D26FF5">
              <w:rPr>
                <w:rFonts w:ascii="Arial" w:hAnsi="Arial" w:cs="Arial"/>
                <w:sz w:val="18"/>
                <w:szCs w:val="18"/>
              </w:rPr>
              <w:t xml:space="preserve"> ou </w:t>
            </w:r>
            <w:proofErr w:type="spellStart"/>
            <w:r w:rsidRPr="00D26FF5">
              <w:rPr>
                <w:rFonts w:ascii="Arial" w:hAnsi="Arial" w:cs="Arial"/>
                <w:sz w:val="18"/>
                <w:szCs w:val="18"/>
              </w:rPr>
              <w:t>Velocity</w:t>
            </w:r>
            <w:proofErr w:type="spellEnd"/>
            <w:r w:rsidRPr="00D26FF5">
              <w:rPr>
                <w:rFonts w:ascii="Arial" w:hAnsi="Arial" w:cs="Arial"/>
                <w:sz w:val="18"/>
                <w:szCs w:val="18"/>
              </w:rPr>
              <w:t>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AD8E7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customizações (</w:t>
            </w:r>
            <w:proofErr w:type="spellStart"/>
            <w:r w:rsidRPr="00D26FF5">
              <w:rPr>
                <w:rFonts w:ascii="Arial" w:hAnsi="Arial" w:cs="Arial"/>
                <w:sz w:val="18"/>
                <w:szCs w:val="18"/>
              </w:rPr>
              <w:t>Ex</w:t>
            </w:r>
            <w:proofErr w:type="spellEnd"/>
            <w:r w:rsidRPr="00D26FF5">
              <w:rPr>
                <w:rFonts w:ascii="Arial" w:hAnsi="Arial" w:cs="Arial"/>
                <w:sz w:val="18"/>
                <w:szCs w:val="18"/>
              </w:rPr>
              <w:t>: Javascript)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3E8EE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FDAF9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4685E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8AE7E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27 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EF304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1B155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0D86E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FC90B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216E1F" w:rsidRPr="00D26FF5" w14:paraId="401D8778" w14:textId="77777777" w:rsidTr="00FB5345">
        <w:trPr>
          <w:trHeight w:val="600"/>
        </w:trPr>
        <w:tc>
          <w:tcPr>
            <w:tcW w:w="15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20B3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componente </w:t>
            </w:r>
          </w:p>
        </w:tc>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99651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5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C7DF3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componentes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CB6C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7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10E5D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4F64C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D99B5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29B7F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836AA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40 </w:t>
            </w:r>
          </w:p>
        </w:tc>
        <w:tc>
          <w:tcPr>
            <w:tcW w:w="7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9E6B8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75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90912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bl>
    <w:p w14:paraId="47E2DB90" w14:textId="77777777" w:rsidR="00216E1F" w:rsidRPr="00D26FF5" w:rsidRDefault="00216E1F" w:rsidP="00216E1F">
      <w:pPr>
        <w:pStyle w:val="LO-normal1"/>
        <w:widowControl w:val="0"/>
        <w:spacing w:line="360" w:lineRule="auto"/>
        <w:ind w:firstLine="709"/>
        <w:jc w:val="both"/>
        <w:rPr>
          <w:rStyle w:val="normaltextrun"/>
        </w:rPr>
      </w:pPr>
    </w:p>
    <w:p w14:paraId="650DFC66" w14:textId="20BCA1A1" w:rsidR="00216E1F" w:rsidRPr="00D26FF5" w:rsidRDefault="00955130" w:rsidP="00675B03">
      <w:pPr>
        <w:pStyle w:val="LO-normal1"/>
        <w:widowControl w:val="0"/>
        <w:spacing w:after="120" w:line="360" w:lineRule="auto"/>
        <w:jc w:val="both"/>
        <w:rPr>
          <w:rStyle w:val="normaltextrun"/>
        </w:rPr>
      </w:pPr>
      <w:r w:rsidRPr="00D26FF5">
        <w:rPr>
          <w:rStyle w:val="normaltextrun"/>
        </w:rPr>
        <w:t>6.11.</w:t>
      </w:r>
      <w:r w:rsidRPr="00D26FF5">
        <w:rPr>
          <w:rStyle w:val="normaltextrun"/>
        </w:rPr>
        <w:tab/>
      </w:r>
      <w:r w:rsidR="00216E1F" w:rsidRPr="00D26FF5">
        <w:rPr>
          <w:rStyle w:val="normaltextrun"/>
        </w:rPr>
        <w:t>Perfis profissionais dos serviços de Implantação do Design e das Arquiteturas:  </w:t>
      </w:r>
    </w:p>
    <w:p w14:paraId="6498D422" w14:textId="30291D35" w:rsidR="00216E1F" w:rsidRPr="00D26FF5" w:rsidRDefault="00955130" w:rsidP="00675B03">
      <w:pPr>
        <w:pStyle w:val="LO-normal1"/>
        <w:widowControl w:val="0"/>
        <w:tabs>
          <w:tab w:val="left" w:pos="1560"/>
        </w:tabs>
        <w:spacing w:after="120" w:line="360" w:lineRule="auto"/>
        <w:ind w:firstLine="709"/>
        <w:jc w:val="both"/>
        <w:rPr>
          <w:rStyle w:val="normaltextrun"/>
        </w:rPr>
      </w:pPr>
      <w:r w:rsidRPr="00D26FF5">
        <w:rPr>
          <w:rStyle w:val="normaltextrun"/>
        </w:rPr>
        <w:t>6.11.1.</w:t>
      </w:r>
      <w:r w:rsidRPr="00D26FF5">
        <w:rPr>
          <w:rStyle w:val="normaltextrun"/>
        </w:rPr>
        <w:tab/>
      </w:r>
      <w:r w:rsidR="00216E1F" w:rsidRPr="00D26FF5">
        <w:rPr>
          <w:rStyle w:val="normaltextrun"/>
        </w:rPr>
        <w:t>Gerente de Projetos </w:t>
      </w:r>
    </w:p>
    <w:p w14:paraId="560EF896" w14:textId="73216499" w:rsidR="00216E1F" w:rsidRPr="00D26FF5" w:rsidRDefault="00955130" w:rsidP="00675B03">
      <w:pPr>
        <w:pStyle w:val="LO-normal1"/>
        <w:widowControl w:val="0"/>
        <w:tabs>
          <w:tab w:val="left" w:pos="1560"/>
        </w:tabs>
        <w:spacing w:after="120" w:line="360" w:lineRule="auto"/>
        <w:ind w:firstLine="709"/>
        <w:jc w:val="both"/>
        <w:rPr>
          <w:rStyle w:val="normaltextrun"/>
        </w:rPr>
      </w:pPr>
      <w:r w:rsidRPr="00D26FF5">
        <w:rPr>
          <w:rStyle w:val="normaltextrun"/>
        </w:rPr>
        <w:t>6.11.2.</w:t>
      </w:r>
      <w:r w:rsidRPr="00D26FF5">
        <w:rPr>
          <w:rStyle w:val="normaltextrun"/>
        </w:rPr>
        <w:tab/>
      </w:r>
      <w:r w:rsidR="00216E1F" w:rsidRPr="00D26FF5">
        <w:rPr>
          <w:rStyle w:val="normaltextrun"/>
        </w:rPr>
        <w:t>Desenvolvedor de Front-</w:t>
      </w:r>
      <w:proofErr w:type="spellStart"/>
      <w:r w:rsidR="00216E1F" w:rsidRPr="00D26FF5">
        <w:rPr>
          <w:rStyle w:val="normaltextrun"/>
        </w:rPr>
        <w:t>End</w:t>
      </w:r>
      <w:proofErr w:type="spellEnd"/>
      <w:r w:rsidR="00216E1F" w:rsidRPr="00D26FF5">
        <w:rPr>
          <w:rStyle w:val="normaltextrun"/>
        </w:rPr>
        <w:t> </w:t>
      </w:r>
    </w:p>
    <w:p w14:paraId="17638356" w14:textId="2D3514B7" w:rsidR="00216E1F" w:rsidRPr="00D26FF5" w:rsidRDefault="00955130" w:rsidP="00675B03">
      <w:pPr>
        <w:pStyle w:val="LO-normal1"/>
        <w:widowControl w:val="0"/>
        <w:tabs>
          <w:tab w:val="left" w:pos="1560"/>
        </w:tabs>
        <w:spacing w:after="120" w:line="360" w:lineRule="auto"/>
        <w:ind w:firstLine="709"/>
        <w:jc w:val="both"/>
        <w:rPr>
          <w:rStyle w:val="normaltextrun"/>
        </w:rPr>
      </w:pPr>
      <w:r w:rsidRPr="00D26FF5">
        <w:rPr>
          <w:rStyle w:val="normaltextrun"/>
        </w:rPr>
        <w:t>6.11.3.</w:t>
      </w:r>
      <w:r w:rsidRPr="00D26FF5">
        <w:rPr>
          <w:rStyle w:val="normaltextrun"/>
        </w:rPr>
        <w:tab/>
      </w:r>
      <w:r w:rsidR="00216E1F" w:rsidRPr="00D26FF5">
        <w:rPr>
          <w:rStyle w:val="normaltextrun"/>
        </w:rPr>
        <w:t xml:space="preserve">Desenvolvedor </w:t>
      </w:r>
      <w:proofErr w:type="spellStart"/>
      <w:r w:rsidR="00216E1F" w:rsidRPr="00D26FF5">
        <w:rPr>
          <w:rStyle w:val="normaltextrun"/>
        </w:rPr>
        <w:t>Liferay</w:t>
      </w:r>
      <w:proofErr w:type="spellEnd"/>
      <w:r w:rsidR="00216E1F" w:rsidRPr="00D26FF5">
        <w:rPr>
          <w:rStyle w:val="normaltextrun"/>
        </w:rPr>
        <w:t> </w:t>
      </w:r>
    </w:p>
    <w:p w14:paraId="5FB242D9" w14:textId="77777777" w:rsidR="00216E1F" w:rsidRPr="00D26FF5" w:rsidRDefault="00216E1F" w:rsidP="00216E1F">
      <w:pPr>
        <w:widowControl w:val="0"/>
        <w:ind w:firstLine="705"/>
        <w:jc w:val="both"/>
        <w:textAlignment w:val="baseline"/>
        <w:rPr>
          <w:rFonts w:ascii="Arial" w:hAnsi="Arial" w:cs="Arial"/>
        </w:rPr>
      </w:pPr>
    </w:p>
    <w:p w14:paraId="54BB590B" w14:textId="77777777" w:rsidR="00216E1F" w:rsidRPr="00D26FF5" w:rsidRDefault="00216E1F" w:rsidP="00675B03">
      <w:pPr>
        <w:pStyle w:val="PargrafodaLista"/>
        <w:numPr>
          <w:ilvl w:val="0"/>
          <w:numId w:val="18"/>
        </w:numPr>
        <w:pBdr>
          <w:bottom w:val="single" w:sz="18" w:space="1" w:color="auto"/>
        </w:pBdr>
        <w:shd w:val="clear" w:color="auto" w:fill="D9D9D9" w:themeFill="background1" w:themeFillShade="D9"/>
        <w:suppressAutoHyphens w:val="0"/>
        <w:spacing w:before="360" w:after="120" w:line="360" w:lineRule="auto"/>
        <w:ind w:left="357" w:hanging="357"/>
        <w:contextualSpacing w:val="0"/>
        <w:rPr>
          <w:rFonts w:ascii="Arial" w:hAnsi="Arial"/>
          <w:b/>
          <w:bCs/>
        </w:rPr>
      </w:pPr>
      <w:r w:rsidRPr="00D26FF5">
        <w:rPr>
          <w:rFonts w:ascii="Arial" w:hAnsi="Arial"/>
          <w:b/>
          <w:bCs/>
        </w:rPr>
        <w:t>CRIAÇÃO, CUSTOMIZAÇÃO, ADAPTAÇÃO E EVOLUÇÃO DE PORTLETS PARA SOLUÇÃO CONTRATADA</w:t>
      </w:r>
    </w:p>
    <w:p w14:paraId="3253EF83"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5918395F" w14:textId="27FF1131" w:rsidR="00216E1F" w:rsidRPr="00D26FF5" w:rsidRDefault="00936C60" w:rsidP="00675B03">
      <w:pPr>
        <w:pStyle w:val="LO-normal1"/>
        <w:widowControl w:val="0"/>
        <w:spacing w:after="120" w:line="360" w:lineRule="auto"/>
        <w:jc w:val="both"/>
        <w:rPr>
          <w:rStyle w:val="normaltextrun"/>
        </w:rPr>
      </w:pPr>
      <w:r w:rsidRPr="00D26FF5">
        <w:rPr>
          <w:rStyle w:val="normaltextrun"/>
        </w:rPr>
        <w:t>7.1.</w:t>
      </w:r>
      <w:r w:rsidRPr="00D26FF5">
        <w:rPr>
          <w:rStyle w:val="normaltextrun"/>
        </w:rPr>
        <w:tab/>
      </w:r>
      <w:r w:rsidR="00216E1F" w:rsidRPr="00D26FF5">
        <w:rPr>
          <w:rStyle w:val="normaltextrun"/>
        </w:rPr>
        <w:t>A CONTRATADA deverá: </w:t>
      </w:r>
    </w:p>
    <w:p w14:paraId="115DE7FA" w14:textId="47685072" w:rsidR="00216E1F" w:rsidRPr="00D26FF5" w:rsidRDefault="00D655BE" w:rsidP="00113ADA">
      <w:pPr>
        <w:pStyle w:val="LO-normal1"/>
        <w:widowControl w:val="0"/>
        <w:spacing w:after="120" w:line="360" w:lineRule="auto"/>
        <w:ind w:left="1418" w:hanging="709"/>
        <w:jc w:val="both"/>
        <w:rPr>
          <w:rStyle w:val="normaltextrun"/>
        </w:rPr>
      </w:pPr>
      <w:r w:rsidRPr="00D26FF5">
        <w:rPr>
          <w:rStyle w:val="normaltextrun"/>
        </w:rPr>
        <w:t>7.1.1.</w:t>
      </w:r>
      <w:r w:rsidRPr="00D26FF5">
        <w:rPr>
          <w:rStyle w:val="normaltextrun"/>
        </w:rPr>
        <w:tab/>
      </w:r>
      <w:r w:rsidR="00216E1F" w:rsidRPr="00D26FF5">
        <w:rPr>
          <w:rStyle w:val="normaltextrun"/>
        </w:rPr>
        <w:t xml:space="preserve">Integrar sistemas corporativos web à nova solução por meio de </w:t>
      </w:r>
      <w:proofErr w:type="spellStart"/>
      <w:r w:rsidR="00216E1F" w:rsidRPr="00D26FF5">
        <w:rPr>
          <w:rStyle w:val="normaltextrun"/>
        </w:rPr>
        <w:t>portlets</w:t>
      </w:r>
      <w:proofErr w:type="spellEnd"/>
      <w:r w:rsidR="00216E1F" w:rsidRPr="00D26FF5">
        <w:rPr>
          <w:rStyle w:val="normaltextrun"/>
        </w:rPr>
        <w:t xml:space="preserve"> utilizando recursos de integrações como, por exemplo, webservices. </w:t>
      </w:r>
    </w:p>
    <w:p w14:paraId="5A991BF7" w14:textId="2FEA6E46" w:rsidR="00216E1F" w:rsidRPr="00D26FF5" w:rsidRDefault="00D655BE" w:rsidP="00113ADA">
      <w:pPr>
        <w:pStyle w:val="LO-normal1"/>
        <w:widowControl w:val="0"/>
        <w:spacing w:after="120" w:line="360" w:lineRule="auto"/>
        <w:ind w:left="1418" w:hanging="709"/>
        <w:jc w:val="both"/>
        <w:rPr>
          <w:rStyle w:val="normaltextrun"/>
        </w:rPr>
      </w:pPr>
      <w:r w:rsidRPr="00D26FF5">
        <w:rPr>
          <w:rStyle w:val="normaltextrun"/>
        </w:rPr>
        <w:t>7.1.2.</w:t>
      </w:r>
      <w:r w:rsidRPr="00D26FF5">
        <w:rPr>
          <w:rStyle w:val="normaltextrun"/>
        </w:rPr>
        <w:tab/>
      </w:r>
      <w:r w:rsidR="00216E1F" w:rsidRPr="00D26FF5">
        <w:rPr>
          <w:rStyle w:val="normaltextrun"/>
        </w:rPr>
        <w:t xml:space="preserve">Criar, implantar, manter e evoluir </w:t>
      </w:r>
      <w:proofErr w:type="spellStart"/>
      <w:r w:rsidR="00216E1F" w:rsidRPr="00D26FF5">
        <w:rPr>
          <w:rStyle w:val="normaltextrun"/>
        </w:rPr>
        <w:t>portlets</w:t>
      </w:r>
      <w:proofErr w:type="spellEnd"/>
      <w:r w:rsidR="00216E1F" w:rsidRPr="00D26FF5">
        <w:rPr>
          <w:rStyle w:val="normaltextrun"/>
        </w:rPr>
        <w:t xml:space="preserve"> e outros componentes que possam ser utilizados na solução. </w:t>
      </w:r>
    </w:p>
    <w:p w14:paraId="3ED2AAC6" w14:textId="39D3CEAF" w:rsidR="00216E1F" w:rsidRPr="00D26FF5" w:rsidRDefault="00D655BE" w:rsidP="00113ADA">
      <w:pPr>
        <w:pStyle w:val="LO-normal1"/>
        <w:widowControl w:val="0"/>
        <w:spacing w:after="120" w:line="360" w:lineRule="auto"/>
        <w:ind w:left="1418" w:hanging="709"/>
        <w:jc w:val="both"/>
        <w:rPr>
          <w:rStyle w:val="normaltextrun"/>
        </w:rPr>
      </w:pPr>
      <w:r w:rsidRPr="00D26FF5">
        <w:rPr>
          <w:rStyle w:val="normaltextrun"/>
        </w:rPr>
        <w:t>7.1.3</w:t>
      </w:r>
      <w:r w:rsidR="009779F8" w:rsidRPr="00D26FF5">
        <w:rPr>
          <w:rStyle w:val="normaltextrun"/>
        </w:rPr>
        <w:t>.</w:t>
      </w:r>
      <w:r w:rsidRPr="00D26FF5">
        <w:rPr>
          <w:rStyle w:val="normaltextrun"/>
        </w:rPr>
        <w:tab/>
      </w:r>
      <w:r w:rsidR="00216E1F" w:rsidRPr="00D26FF5">
        <w:rPr>
          <w:rStyle w:val="normaltextrun"/>
        </w:rPr>
        <w:t xml:space="preserve">Criar, implantar manter e evoluir modelos de exibição de </w:t>
      </w:r>
      <w:proofErr w:type="spellStart"/>
      <w:r w:rsidR="00216E1F" w:rsidRPr="00D26FF5">
        <w:rPr>
          <w:rStyle w:val="normaltextrun"/>
        </w:rPr>
        <w:t>portlets</w:t>
      </w:r>
      <w:proofErr w:type="spellEnd"/>
      <w:r w:rsidR="00216E1F" w:rsidRPr="00D26FF5">
        <w:rPr>
          <w:rStyle w:val="normaltextrun"/>
        </w:rPr>
        <w:t xml:space="preserve"> (</w:t>
      </w:r>
      <w:proofErr w:type="spellStart"/>
      <w:r w:rsidR="00216E1F" w:rsidRPr="00D26FF5">
        <w:rPr>
          <w:rStyle w:val="normaltextrun"/>
        </w:rPr>
        <w:t>ADTs</w:t>
      </w:r>
      <w:proofErr w:type="spellEnd"/>
      <w:r w:rsidR="00216E1F" w:rsidRPr="00D26FF5">
        <w:rPr>
          <w:rStyle w:val="normaltextrun"/>
        </w:rPr>
        <w:t>) que possam ser utilizados na solução. </w:t>
      </w:r>
    </w:p>
    <w:p w14:paraId="32EE31D1" w14:textId="7A24A16D" w:rsidR="00216E1F" w:rsidRPr="00D26FF5" w:rsidRDefault="00D655BE" w:rsidP="00113ADA">
      <w:pPr>
        <w:pStyle w:val="LO-normal1"/>
        <w:widowControl w:val="0"/>
        <w:spacing w:after="120" w:line="360" w:lineRule="auto"/>
        <w:ind w:left="709" w:hanging="709"/>
        <w:jc w:val="both"/>
        <w:rPr>
          <w:rStyle w:val="normaltextrun"/>
        </w:rPr>
      </w:pPr>
      <w:r w:rsidRPr="00D26FF5">
        <w:rPr>
          <w:rStyle w:val="normaltextrun"/>
        </w:rPr>
        <w:t>7.2.</w:t>
      </w:r>
      <w:r w:rsidRPr="00D26FF5">
        <w:rPr>
          <w:rStyle w:val="normaltextrun"/>
        </w:rPr>
        <w:tab/>
      </w:r>
      <w:r w:rsidR="00216E1F" w:rsidRPr="00D26FF5">
        <w:rPr>
          <w:rStyle w:val="normaltextrun"/>
        </w:rPr>
        <w:t xml:space="preserve">A CONTRATADA deverá entregar o código fonte, o arquivo executável e demais componentes do </w:t>
      </w:r>
      <w:proofErr w:type="spellStart"/>
      <w:r w:rsidR="00216E1F" w:rsidRPr="00D26FF5">
        <w:rPr>
          <w:rStyle w:val="normaltextrun"/>
        </w:rPr>
        <w:t>portlet</w:t>
      </w:r>
      <w:proofErr w:type="spellEnd"/>
      <w:r w:rsidR="00216E1F" w:rsidRPr="00D26FF5">
        <w:rPr>
          <w:rStyle w:val="normaltextrun"/>
        </w:rPr>
        <w:t>. </w:t>
      </w:r>
    </w:p>
    <w:p w14:paraId="76F9E821" w14:textId="5D0E67E5" w:rsidR="00216E1F" w:rsidRPr="00D26FF5" w:rsidRDefault="009779F8" w:rsidP="00113ADA">
      <w:pPr>
        <w:pStyle w:val="LO-normal1"/>
        <w:widowControl w:val="0"/>
        <w:spacing w:after="120" w:line="360" w:lineRule="auto"/>
        <w:ind w:left="709" w:hanging="709"/>
        <w:jc w:val="both"/>
        <w:rPr>
          <w:rStyle w:val="normaltextrun"/>
        </w:rPr>
      </w:pPr>
      <w:r w:rsidRPr="00D26FF5">
        <w:rPr>
          <w:rStyle w:val="normaltextrun"/>
        </w:rPr>
        <w:t>7.3.</w:t>
      </w:r>
      <w:r w:rsidRPr="00D26FF5">
        <w:rPr>
          <w:rStyle w:val="normaltextrun"/>
        </w:rPr>
        <w:tab/>
      </w:r>
      <w:r w:rsidR="00216E1F" w:rsidRPr="00D26FF5">
        <w:rPr>
          <w:rStyle w:val="normaltextrun"/>
        </w:rPr>
        <w:t xml:space="preserve">A Criação, Customização e Evolução de </w:t>
      </w:r>
      <w:proofErr w:type="spellStart"/>
      <w:r w:rsidR="00216E1F" w:rsidRPr="00D26FF5">
        <w:rPr>
          <w:rStyle w:val="normaltextrun"/>
        </w:rPr>
        <w:t>portlet</w:t>
      </w:r>
      <w:proofErr w:type="spellEnd"/>
      <w:r w:rsidR="00216E1F" w:rsidRPr="00D26FF5">
        <w:rPr>
          <w:rStyle w:val="normaltextrun"/>
        </w:rPr>
        <w:t xml:space="preserve"> deverá adotar as melhores práticas de desenvolvimento na referida ferramenta. </w:t>
      </w:r>
    </w:p>
    <w:p w14:paraId="6C4B2595" w14:textId="63569ED9" w:rsidR="00216E1F" w:rsidRPr="00D26FF5" w:rsidRDefault="00216E1F" w:rsidP="00216E1F">
      <w:pPr>
        <w:widowControl w:val="0"/>
        <w:ind w:firstLine="705"/>
        <w:jc w:val="both"/>
        <w:textAlignment w:val="baseline"/>
        <w:rPr>
          <w:rFonts w:ascii="Arial" w:hAnsi="Arial" w:cs="Arial"/>
        </w:rPr>
      </w:pPr>
      <w:r w:rsidRPr="00D26FF5">
        <w:rPr>
          <w:rFonts w:ascii="Arial" w:hAnsi="Arial" w:cs="Arial"/>
        </w:rPr>
        <w:t> </w:t>
      </w:r>
    </w:p>
    <w:p w14:paraId="0D18D2B0" w14:textId="0C5753FA" w:rsidR="00675B03" w:rsidRPr="00D26FF5" w:rsidRDefault="00675B03" w:rsidP="00216E1F">
      <w:pPr>
        <w:widowControl w:val="0"/>
        <w:ind w:firstLine="705"/>
        <w:jc w:val="both"/>
        <w:textAlignment w:val="baseline"/>
        <w:rPr>
          <w:rFonts w:ascii="Arial" w:hAnsi="Arial" w:cs="Arial"/>
        </w:rPr>
      </w:pPr>
    </w:p>
    <w:p w14:paraId="0D3D4D7A" w14:textId="03D208E1" w:rsidR="00675B03" w:rsidRPr="00D26FF5" w:rsidRDefault="00675B03" w:rsidP="00216E1F">
      <w:pPr>
        <w:widowControl w:val="0"/>
        <w:ind w:firstLine="705"/>
        <w:jc w:val="both"/>
        <w:textAlignment w:val="baseline"/>
        <w:rPr>
          <w:rFonts w:ascii="Arial" w:hAnsi="Arial" w:cs="Arial"/>
        </w:rPr>
      </w:pPr>
    </w:p>
    <w:p w14:paraId="2BAB6520" w14:textId="77777777" w:rsidR="00675B03" w:rsidRPr="00D26FF5" w:rsidRDefault="00675B03" w:rsidP="00216E1F">
      <w:pPr>
        <w:widowControl w:val="0"/>
        <w:ind w:firstLine="705"/>
        <w:jc w:val="both"/>
        <w:textAlignment w:val="baseline"/>
        <w:rPr>
          <w:rFonts w:ascii="Segoe UI"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25"/>
        <w:gridCol w:w="1361"/>
        <w:gridCol w:w="1876"/>
        <w:gridCol w:w="636"/>
        <w:gridCol w:w="634"/>
        <w:gridCol w:w="664"/>
        <w:gridCol w:w="655"/>
        <w:gridCol w:w="671"/>
        <w:gridCol w:w="648"/>
        <w:gridCol w:w="636"/>
        <w:gridCol w:w="618"/>
      </w:tblGrid>
      <w:tr w:rsidR="00D26FF5" w:rsidRPr="00D26FF5" w14:paraId="50C6AA7D" w14:textId="77777777" w:rsidTr="00FB5345">
        <w:trPr>
          <w:trHeight w:val="195"/>
        </w:trPr>
        <w:tc>
          <w:tcPr>
            <w:tcW w:w="10905" w:type="dxa"/>
            <w:gridSpan w:val="11"/>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EDBF0A" w14:textId="77777777" w:rsidR="00216E1F" w:rsidRPr="00D26FF5" w:rsidRDefault="00216E1F" w:rsidP="00FB5345">
            <w:pPr>
              <w:widowControl w:val="0"/>
              <w:shd w:val="clear" w:color="auto" w:fill="FFFFFF"/>
              <w:ind w:left="-375"/>
              <w:jc w:val="center"/>
              <w:textAlignment w:val="baseline"/>
              <w:rPr>
                <w:sz w:val="24"/>
                <w:szCs w:val="24"/>
              </w:rPr>
            </w:pPr>
            <w:r w:rsidRPr="00D26FF5">
              <w:rPr>
                <w:rFonts w:ascii="Arial" w:hAnsi="Arial" w:cs="Arial"/>
                <w:b/>
                <w:bCs/>
                <w:sz w:val="18"/>
                <w:szCs w:val="18"/>
              </w:rPr>
              <w:lastRenderedPageBreak/>
              <w:t xml:space="preserve">Serviço de Criação, Adaptação e Evolução de </w:t>
            </w:r>
            <w:proofErr w:type="spellStart"/>
            <w:r w:rsidRPr="00D26FF5">
              <w:rPr>
                <w:rFonts w:ascii="Arial" w:hAnsi="Arial" w:cs="Arial"/>
                <w:b/>
                <w:bCs/>
                <w:sz w:val="18"/>
                <w:szCs w:val="18"/>
              </w:rPr>
              <w:t>Portlets</w:t>
            </w:r>
            <w:proofErr w:type="spellEnd"/>
            <w:r w:rsidRPr="00D26FF5">
              <w:rPr>
                <w:rFonts w:ascii="Arial" w:hAnsi="Arial" w:cs="Arial"/>
                <w:b/>
                <w:bCs/>
                <w:sz w:val="18"/>
                <w:szCs w:val="18"/>
              </w:rPr>
              <w:t>*</w:t>
            </w:r>
            <w:r w:rsidRPr="00D26FF5">
              <w:rPr>
                <w:rFonts w:ascii="Arial" w:hAnsi="Arial" w:cs="Arial"/>
                <w:sz w:val="18"/>
                <w:szCs w:val="18"/>
              </w:rPr>
              <w:t> </w:t>
            </w:r>
          </w:p>
        </w:tc>
      </w:tr>
      <w:tr w:rsidR="00D26FF5" w:rsidRPr="00D26FF5" w14:paraId="529DDBC7" w14:textId="77777777" w:rsidTr="00FB5345">
        <w:trPr>
          <w:trHeight w:val="390"/>
        </w:trPr>
        <w:tc>
          <w:tcPr>
            <w:tcW w:w="129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875E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54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47971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72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7D416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41D3C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65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66FD5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x 1,5</w:t>
            </w:r>
            <w:r w:rsidRPr="00D26FF5">
              <w:rPr>
                <w:rFonts w:ascii="Arial" w:hAnsi="Arial" w:cs="Arial"/>
                <w:sz w:val="18"/>
                <w:szCs w:val="18"/>
              </w:rPr>
              <w:t> </w:t>
            </w:r>
          </w:p>
        </w:tc>
        <w:tc>
          <w:tcPr>
            <w:tcW w:w="165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12EB4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 xml:space="preserve">Alta </w:t>
            </w:r>
            <w:proofErr w:type="gramStart"/>
            <w:r w:rsidRPr="00D26FF5">
              <w:rPr>
                <w:rFonts w:ascii="Arial" w:hAnsi="Arial" w:cs="Arial"/>
                <w:b/>
                <w:bCs/>
                <w:sz w:val="18"/>
                <w:szCs w:val="18"/>
              </w:rPr>
              <w:t>–  x</w:t>
            </w:r>
            <w:proofErr w:type="gramEnd"/>
            <w:r w:rsidRPr="00D26FF5">
              <w:rPr>
                <w:rFonts w:ascii="Arial" w:hAnsi="Arial" w:cs="Arial"/>
                <w:b/>
                <w:bCs/>
                <w:sz w:val="18"/>
                <w:szCs w:val="18"/>
              </w:rPr>
              <w:t xml:space="preserve"> 2</w:t>
            </w:r>
            <w:r w:rsidRPr="00D26FF5">
              <w:rPr>
                <w:rFonts w:ascii="Arial" w:hAnsi="Arial" w:cs="Arial"/>
                <w:sz w:val="18"/>
                <w:szCs w:val="18"/>
              </w:rPr>
              <w:t> </w:t>
            </w:r>
          </w:p>
        </w:tc>
        <w:tc>
          <w:tcPr>
            <w:tcW w:w="145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D8941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 –</w:t>
            </w:r>
            <w:r w:rsidRPr="00D26FF5">
              <w:rPr>
                <w:rFonts w:ascii="Arial" w:hAnsi="Arial" w:cs="Arial"/>
                <w:sz w:val="18"/>
                <w:szCs w:val="18"/>
              </w:rPr>
              <w:t> </w:t>
            </w:r>
          </w:p>
          <w:p w14:paraId="76B681C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x 0,6</w:t>
            </w:r>
            <w:r w:rsidRPr="00D26FF5">
              <w:rPr>
                <w:rFonts w:ascii="Arial" w:hAnsi="Arial" w:cs="Arial"/>
                <w:sz w:val="18"/>
                <w:szCs w:val="18"/>
              </w:rPr>
              <w:t> </w:t>
            </w:r>
          </w:p>
        </w:tc>
      </w:tr>
      <w:tr w:rsidR="00D26FF5" w:rsidRPr="00D26FF5" w14:paraId="41391300" w14:textId="77777777" w:rsidTr="00FB5345">
        <w:trPr>
          <w:trHeight w:val="19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054088"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894FB7"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C3DCB3" w14:textId="77777777" w:rsidR="00216E1F" w:rsidRPr="00D26FF5" w:rsidRDefault="00216E1F" w:rsidP="00FB5345">
            <w:pPr>
              <w:widowControl w:val="0"/>
              <w:rPr>
                <w:sz w:val="24"/>
                <w:szCs w:val="24"/>
              </w:rPr>
            </w:pP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F681D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E0D606"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7F7CD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E4598F"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4C91B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7E5633"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BD91A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89BD89"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660C1031" w14:textId="77777777" w:rsidTr="00FB5345">
        <w:trPr>
          <w:trHeight w:val="120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9AC5D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ADT (Modelo de exibição de </w:t>
            </w:r>
            <w:proofErr w:type="spellStart"/>
            <w:r w:rsidRPr="00D26FF5">
              <w:rPr>
                <w:rFonts w:ascii="Arial" w:hAnsi="Arial" w:cs="Arial"/>
                <w:sz w:val="18"/>
                <w:szCs w:val="18"/>
              </w:rPr>
              <w:t>portlets</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A5611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Arquivo </w:t>
            </w:r>
            <w:proofErr w:type="spellStart"/>
            <w:r w:rsidRPr="00D26FF5">
              <w:rPr>
                <w:rFonts w:ascii="Arial" w:hAnsi="Arial" w:cs="Arial"/>
                <w:sz w:val="18"/>
                <w:szCs w:val="18"/>
              </w:rPr>
              <w:t>Freemarker</w:t>
            </w:r>
            <w:proofErr w:type="spellEnd"/>
            <w:r w:rsidRPr="00D26FF5">
              <w:rPr>
                <w:rFonts w:ascii="Arial" w:hAnsi="Arial" w:cs="Arial"/>
                <w:sz w:val="18"/>
                <w:szCs w:val="18"/>
              </w:rPr>
              <w:t xml:space="preserve"> ou </w:t>
            </w:r>
            <w:proofErr w:type="spellStart"/>
            <w:r w:rsidRPr="00D26FF5">
              <w:rPr>
                <w:rFonts w:ascii="Arial" w:hAnsi="Arial" w:cs="Arial"/>
                <w:sz w:val="18"/>
                <w:szCs w:val="18"/>
              </w:rPr>
              <w:t>Velocity</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8B675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informações que não estão no contexto do publicador de conteúdo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08F5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0 - 1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BA9CF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23E2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C5975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4B6DA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BB389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7638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53B32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3E4F553"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D616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web </w:t>
            </w:r>
            <w:proofErr w:type="spellStart"/>
            <w:r w:rsidRPr="00D26FF5">
              <w:rPr>
                <w:rFonts w:ascii="Arial" w:hAnsi="Arial" w:cs="Arial"/>
                <w:sz w:val="18"/>
                <w:szCs w:val="18"/>
              </w:rPr>
              <w:t>service</w:t>
            </w:r>
            <w:proofErr w:type="spellEnd"/>
            <w:r w:rsidRPr="00D26FF5">
              <w:rPr>
                <w:rFonts w:ascii="Arial" w:hAnsi="Arial" w:cs="Arial"/>
                <w:sz w:val="18"/>
                <w:szCs w:val="18"/>
              </w:rPr>
              <w:t xml:space="preserve">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345DC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FE8FC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operações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DFBD1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64BF8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60 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14075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6A6D0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90 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E53F8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C392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D67FF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F85BC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9BE523B" w14:textId="77777777" w:rsidTr="00FB5345">
        <w:trPr>
          <w:trHeight w:val="60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A42E7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plugin para consumir web </w:t>
            </w:r>
            <w:proofErr w:type="spellStart"/>
            <w:r w:rsidRPr="00D26FF5">
              <w:rPr>
                <w:rFonts w:ascii="Arial" w:hAnsi="Arial" w:cs="Arial"/>
                <w:sz w:val="18"/>
                <w:szCs w:val="18"/>
              </w:rPr>
              <w:t>service</w:t>
            </w:r>
            <w:proofErr w:type="spellEnd"/>
            <w:r w:rsidRPr="00D26FF5">
              <w:rPr>
                <w:rFonts w:ascii="Arial" w:hAnsi="Arial" w:cs="Arial"/>
                <w:sz w:val="18"/>
                <w:szCs w:val="18"/>
              </w:rPr>
              <w:t xml:space="preserve"> externo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9695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E75C0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recursos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C2A52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479C5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90 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46A70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8197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135 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A09D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C7DD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81684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894F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574D0D21"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65722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Customizar busca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D84DE2" w14:textId="77777777" w:rsidR="00216E1F" w:rsidRPr="00D26FF5" w:rsidRDefault="00216E1F" w:rsidP="00FB5345">
            <w:pPr>
              <w:widowControl w:val="0"/>
              <w:shd w:val="clear" w:color="auto" w:fill="FFFFFF"/>
              <w:jc w:val="center"/>
              <w:textAlignment w:val="baseline"/>
              <w:rPr>
                <w:sz w:val="24"/>
                <w:szCs w:val="24"/>
              </w:rPr>
            </w:pPr>
            <w:proofErr w:type="gramStart"/>
            <w:r w:rsidRPr="00D26FF5">
              <w:rPr>
                <w:rFonts w:ascii="Arial" w:hAnsi="Arial" w:cs="Arial"/>
                <w:sz w:val="18"/>
                <w:szCs w:val="18"/>
              </w:rPr>
              <w:t>Arquivo .LAR</w:t>
            </w:r>
            <w:proofErr w:type="gram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308E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facetas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CB1B3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E079D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AE9A3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5F5F3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D57B9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F3B7F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48 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E60DB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AA31F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697D7C53" w14:textId="77777777" w:rsidTr="00FB5345">
        <w:trPr>
          <w:trHeight w:val="60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FD90D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visualização do </w:t>
            </w:r>
            <w:proofErr w:type="spellStart"/>
            <w:r w:rsidRPr="00D26FF5">
              <w:rPr>
                <w:rFonts w:ascii="Arial" w:hAnsi="Arial" w:cs="Arial"/>
                <w:sz w:val="18"/>
                <w:szCs w:val="18"/>
              </w:rPr>
              <w:t>portlet</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A975F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2089D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recursos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54942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C5A6D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32 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9D6E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9D59A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48 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8592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54AD5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64 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8B260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3E5CD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69BA31EF" w14:textId="77777777" w:rsidTr="00FB5345">
        <w:trPr>
          <w:trHeight w:val="60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1767A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API de configuração do </w:t>
            </w:r>
            <w:proofErr w:type="spellStart"/>
            <w:r w:rsidRPr="00D26FF5">
              <w:rPr>
                <w:rFonts w:ascii="Arial" w:hAnsi="Arial" w:cs="Arial"/>
                <w:sz w:val="18"/>
                <w:szCs w:val="18"/>
              </w:rPr>
              <w:t>portlet</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F1246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0F357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APIs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84496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01402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06C71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2 - 3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0FF28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54 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D7071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3801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9CA1E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FBB77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95BB7E4" w14:textId="77777777" w:rsidTr="00FB5345">
        <w:trPr>
          <w:trHeight w:val="60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1A98A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preferência do </w:t>
            </w:r>
            <w:proofErr w:type="spellStart"/>
            <w:r w:rsidRPr="00D26FF5">
              <w:rPr>
                <w:rFonts w:ascii="Arial" w:hAnsi="Arial" w:cs="Arial"/>
                <w:sz w:val="18"/>
                <w:szCs w:val="18"/>
              </w:rPr>
              <w:t>portlet</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5E4D8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D1033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preferências(entradas)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763B2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1 - 3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C790D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32 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0C94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9F1BC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48 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FAAA9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7 - 10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6F4D4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64 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F38DC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92087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DB9626D"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AA66A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regras de negócio do </w:t>
            </w:r>
            <w:proofErr w:type="spellStart"/>
            <w:r w:rsidRPr="00D26FF5">
              <w:rPr>
                <w:rFonts w:ascii="Arial" w:hAnsi="Arial" w:cs="Arial"/>
                <w:sz w:val="18"/>
                <w:szCs w:val="18"/>
              </w:rPr>
              <w:t>portlet</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307FF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AAE1A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regras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139FAE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1 - 3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6FEB590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32C486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386B34B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54 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03D2AB6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7 - 10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44071EA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73 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2F02D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8DEC9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59CC99DB"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01AAB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entidade com o Service </w:t>
            </w:r>
            <w:proofErr w:type="spellStart"/>
            <w:r w:rsidRPr="00D26FF5">
              <w:rPr>
                <w:rFonts w:ascii="Arial" w:hAnsi="Arial" w:cs="Arial"/>
                <w:sz w:val="18"/>
                <w:szCs w:val="18"/>
              </w:rPr>
              <w:t>Builder</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FF146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BDCEA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Entidades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46AD37A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7E3CE5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014AA10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27116D3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62982D6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03138E6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4A88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54AF0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1FBD3582"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1937445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métodos de serviço do Service </w:t>
            </w:r>
            <w:proofErr w:type="spellStart"/>
            <w:r w:rsidRPr="00D26FF5">
              <w:rPr>
                <w:rFonts w:ascii="Arial" w:hAnsi="Arial" w:cs="Arial"/>
                <w:sz w:val="18"/>
                <w:szCs w:val="18"/>
              </w:rPr>
              <w:t>Builder</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7846B3D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4B6F572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Quantidade de métodos customizados das entidades do </w:t>
            </w:r>
            <w:proofErr w:type="spellStart"/>
            <w:r w:rsidRPr="00D26FF5">
              <w:rPr>
                <w:rFonts w:ascii="Arial" w:hAnsi="Arial" w:cs="Arial"/>
                <w:sz w:val="18"/>
                <w:szCs w:val="18"/>
              </w:rPr>
              <w:t>ServiceBuilder</w:t>
            </w:r>
            <w:proofErr w:type="spellEnd"/>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096FC87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206B424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8 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4DDA294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456D9AC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18D86B7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419E6DA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E22BF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BE4D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7364BDE5"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38BA6E2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Queries customizadas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631FCC4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55ECB1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Quantidade de Queries </w:t>
            </w:r>
            <w:proofErr w:type="spellStart"/>
            <w:r w:rsidRPr="00D26FF5">
              <w:rPr>
                <w:rFonts w:ascii="Arial" w:hAnsi="Arial" w:cs="Arial"/>
                <w:sz w:val="18"/>
                <w:szCs w:val="18"/>
              </w:rPr>
              <w:t>customizads</w:t>
            </w:r>
            <w:proofErr w:type="spellEnd"/>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7469640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0A2E8DF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37095D0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7D41B72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5D1BE0B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11893B2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AE289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59281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50DACD78"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7AD5E07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indexação da entidade no </w:t>
            </w:r>
            <w:proofErr w:type="spellStart"/>
            <w:r w:rsidRPr="00D26FF5">
              <w:rPr>
                <w:rFonts w:ascii="Arial" w:hAnsi="Arial" w:cs="Arial"/>
                <w:sz w:val="18"/>
                <w:szCs w:val="18"/>
              </w:rPr>
              <w:t>Elastic</w:t>
            </w:r>
            <w:proofErr w:type="spellEnd"/>
            <w:r w:rsidRPr="00D26FF5">
              <w:rPr>
                <w:rFonts w:ascii="Arial" w:hAnsi="Arial" w:cs="Arial"/>
                <w:sz w:val="18"/>
                <w:szCs w:val="18"/>
              </w:rPr>
              <w:t xml:space="preserve"> Search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7A11332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00E578F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entidades indexadas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7E5DEB4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7416E27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2CFA1FE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12A5ED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028D98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0D2A390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D9656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141E4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3A06150"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750948C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integração com banco de dados externo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003B33B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7A3B0F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entidades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46C6DC6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56035FE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5A83B32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097CD7E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15729E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6928B46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9D7C2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B1C35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96D5762"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3AC1F91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serviço de schedule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3E7D44E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66C8A36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serviços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3A30EE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023B513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38A6755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64F0F28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0A945CE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78BC4D5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F13EB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FF6FB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1EBA168"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32BE224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integração com entidades do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4335787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755B97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Quantidade de entidades do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55DA23E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2CA1205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3C61F9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15A20CB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04CDC31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64C2D6B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B450F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932B2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77F15CB0"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379BE0A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ações de visualização </w:t>
            </w:r>
            <w:r w:rsidRPr="00D26FF5">
              <w:rPr>
                <w:rFonts w:ascii="Arial" w:hAnsi="Arial" w:cs="Arial"/>
                <w:sz w:val="18"/>
                <w:szCs w:val="18"/>
              </w:rPr>
              <w:lastRenderedPageBreak/>
              <w:t xml:space="preserve">do </w:t>
            </w:r>
            <w:proofErr w:type="spellStart"/>
            <w:r w:rsidRPr="00D26FF5">
              <w:rPr>
                <w:rFonts w:ascii="Arial" w:hAnsi="Arial" w:cs="Arial"/>
                <w:sz w:val="18"/>
                <w:szCs w:val="18"/>
              </w:rPr>
              <w:t>portlet</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7205761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lastRenderedPageBreak/>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56918A3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286FF25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69B0BA5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8 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3BE9611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3 - 4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033D8B4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6B146B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095E5FA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89517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07A92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3A70FE0"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017DC121" w14:textId="77777777" w:rsidR="00216E1F" w:rsidRPr="00D26FF5" w:rsidRDefault="00216E1F" w:rsidP="00FB5345">
            <w:pPr>
              <w:widowControl w:val="0"/>
              <w:shd w:val="clear" w:color="auto" w:fill="FFFFFF"/>
              <w:jc w:val="center"/>
              <w:textAlignment w:val="baseline"/>
              <w:rPr>
                <w:sz w:val="24"/>
                <w:szCs w:val="24"/>
                <w:lang w:val="en-US"/>
              </w:rPr>
            </w:pPr>
            <w:proofErr w:type="spellStart"/>
            <w:r w:rsidRPr="00D26FF5">
              <w:rPr>
                <w:rFonts w:ascii="Arial" w:hAnsi="Arial" w:cs="Arial"/>
                <w:sz w:val="18"/>
                <w:szCs w:val="18"/>
                <w:lang w:val="en-US"/>
              </w:rPr>
              <w:t>Criar</w:t>
            </w:r>
            <w:proofErr w:type="spellEnd"/>
            <w:r w:rsidRPr="00D26FF5">
              <w:rPr>
                <w:rFonts w:ascii="Arial" w:hAnsi="Arial" w:cs="Arial"/>
                <w:sz w:val="18"/>
                <w:szCs w:val="18"/>
                <w:lang w:val="en-US"/>
              </w:rPr>
              <w:t xml:space="preserve"> upgrade Step do Service Builder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5066C5C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11BD9B3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upgrades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31F855F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1F06951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5A91405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115ED01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7D6174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1EB08F7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7CD01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474EC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4F7E4AA1"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5B18D27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integração com o serviço de Email do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624E69F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7543B0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integrações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40CC5AD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7AC5C5B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8 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103FE97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7EECFD6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64C263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1080AA0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08B9F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D2511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286EB9B"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3B01E9D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integração com o </w:t>
            </w:r>
            <w:proofErr w:type="spellStart"/>
            <w:r w:rsidRPr="00D26FF5">
              <w:rPr>
                <w:rFonts w:ascii="Arial" w:hAnsi="Arial" w:cs="Arial"/>
                <w:sz w:val="18"/>
                <w:szCs w:val="18"/>
              </w:rPr>
              <w:t>Message</w:t>
            </w:r>
            <w:proofErr w:type="spellEnd"/>
            <w:r w:rsidRPr="00D26FF5">
              <w:rPr>
                <w:rFonts w:ascii="Arial" w:hAnsi="Arial" w:cs="Arial"/>
                <w:sz w:val="18"/>
                <w:szCs w:val="18"/>
              </w:rPr>
              <w:t xml:space="preserve"> </w:t>
            </w:r>
            <w:proofErr w:type="spellStart"/>
            <w:r w:rsidRPr="00D26FF5">
              <w:rPr>
                <w:rFonts w:ascii="Arial" w:hAnsi="Arial" w:cs="Arial"/>
                <w:sz w:val="18"/>
                <w:szCs w:val="18"/>
              </w:rPr>
              <w:t>Listener</w:t>
            </w:r>
            <w:proofErr w:type="spellEnd"/>
            <w:r w:rsidRPr="00D26FF5">
              <w:rPr>
                <w:rFonts w:ascii="Arial" w:hAnsi="Arial" w:cs="Arial"/>
                <w:sz w:val="18"/>
                <w:szCs w:val="18"/>
              </w:rPr>
              <w:t xml:space="preserve"> do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5373BCE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1A23032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integrações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4C3C8DB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4A1669B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58E1A9E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6440E84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291AC2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02A2C8D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008F4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84FA6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1913958"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hideMark/>
          </w:tcPr>
          <w:p w14:paraId="0D0956E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integração de entidade do </w:t>
            </w:r>
            <w:proofErr w:type="spellStart"/>
            <w:r w:rsidRPr="00D26FF5">
              <w:rPr>
                <w:rFonts w:ascii="Arial" w:hAnsi="Arial" w:cs="Arial"/>
                <w:sz w:val="18"/>
                <w:szCs w:val="18"/>
              </w:rPr>
              <w:t>service</w:t>
            </w:r>
            <w:proofErr w:type="spellEnd"/>
            <w:r w:rsidRPr="00D26FF5">
              <w:rPr>
                <w:rFonts w:ascii="Arial" w:hAnsi="Arial" w:cs="Arial"/>
                <w:sz w:val="18"/>
                <w:szCs w:val="18"/>
              </w:rPr>
              <w:t xml:space="preserve"> </w:t>
            </w:r>
            <w:proofErr w:type="spellStart"/>
            <w:r w:rsidRPr="00D26FF5">
              <w:rPr>
                <w:rFonts w:ascii="Arial" w:hAnsi="Arial" w:cs="Arial"/>
                <w:sz w:val="18"/>
                <w:szCs w:val="18"/>
              </w:rPr>
              <w:t>builder</w:t>
            </w:r>
            <w:proofErr w:type="spellEnd"/>
            <w:r w:rsidRPr="00D26FF5">
              <w:rPr>
                <w:rFonts w:ascii="Arial" w:hAnsi="Arial" w:cs="Arial"/>
                <w:sz w:val="18"/>
                <w:szCs w:val="18"/>
              </w:rPr>
              <w:t xml:space="preserve"> com o workflow do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3A579B3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w:t>
            </w:r>
            <w:proofErr w:type="spellStart"/>
            <w:r w:rsidRPr="00D26FF5">
              <w:rPr>
                <w:rFonts w:ascii="Arial" w:hAnsi="Arial" w:cs="Arial"/>
                <w:sz w:val="18"/>
                <w:szCs w:val="18"/>
              </w:rPr>
              <w:t>jar</w:t>
            </w:r>
            <w:proofErr w:type="spellEnd"/>
            <w:r w:rsidRPr="00D26FF5">
              <w:rPr>
                <w:rFonts w:ascii="Arial" w:hAnsi="Arial" w:cs="Arial"/>
                <w:sz w:val="18"/>
                <w:szCs w:val="18"/>
              </w:rPr>
              <w:t> </w:t>
            </w:r>
          </w:p>
        </w:tc>
        <w:tc>
          <w:tcPr>
            <w:tcW w:w="1725" w:type="dxa"/>
            <w:tcBorders>
              <w:top w:val="single" w:sz="6" w:space="0" w:color="000000"/>
              <w:left w:val="single" w:sz="6" w:space="0" w:color="000000"/>
              <w:bottom w:val="single" w:sz="6" w:space="0" w:color="000000"/>
              <w:right w:val="single" w:sz="6" w:space="0" w:color="000000"/>
            </w:tcBorders>
            <w:shd w:val="clear" w:color="auto" w:fill="auto"/>
            <w:hideMark/>
          </w:tcPr>
          <w:p w14:paraId="4DEB29E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integrações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hideMark/>
          </w:tcPr>
          <w:p w14:paraId="51B42B2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hideMark/>
          </w:tcPr>
          <w:p w14:paraId="07E98BD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10 </w:t>
            </w:r>
          </w:p>
        </w:tc>
        <w:tc>
          <w:tcPr>
            <w:tcW w:w="840" w:type="dxa"/>
            <w:tcBorders>
              <w:top w:val="single" w:sz="6" w:space="0" w:color="000000"/>
              <w:left w:val="single" w:sz="6" w:space="0" w:color="000000"/>
              <w:bottom w:val="single" w:sz="6" w:space="0" w:color="000000"/>
              <w:right w:val="single" w:sz="6" w:space="0" w:color="000000"/>
            </w:tcBorders>
            <w:shd w:val="clear" w:color="auto" w:fill="auto"/>
            <w:hideMark/>
          </w:tcPr>
          <w:p w14:paraId="25A72BF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194EBA0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15 </w:t>
            </w:r>
          </w:p>
        </w:tc>
        <w:tc>
          <w:tcPr>
            <w:tcW w:w="855" w:type="dxa"/>
            <w:tcBorders>
              <w:top w:val="single" w:sz="6" w:space="0" w:color="000000"/>
              <w:left w:val="single" w:sz="6" w:space="0" w:color="000000"/>
              <w:bottom w:val="single" w:sz="6" w:space="0" w:color="000000"/>
              <w:right w:val="single" w:sz="6" w:space="0" w:color="000000"/>
            </w:tcBorders>
            <w:shd w:val="clear" w:color="auto" w:fill="auto"/>
            <w:hideMark/>
          </w:tcPr>
          <w:p w14:paraId="7C42D4A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hideMark/>
          </w:tcPr>
          <w:p w14:paraId="2AE553D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CEA0C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FB7A5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BAEF353" w14:textId="77777777" w:rsidTr="00FB5345">
        <w:trPr>
          <w:trHeight w:val="390"/>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51A15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Modificar arquivo </w:t>
            </w:r>
            <w:proofErr w:type="spellStart"/>
            <w:proofErr w:type="gramStart"/>
            <w:r w:rsidRPr="00D26FF5">
              <w:rPr>
                <w:rFonts w:ascii="Arial" w:hAnsi="Arial" w:cs="Arial"/>
                <w:sz w:val="18"/>
                <w:szCs w:val="18"/>
              </w:rPr>
              <w:t>ext.properties</w:t>
            </w:r>
            <w:proofErr w:type="spellEnd"/>
            <w:proofErr w:type="gram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A82FB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3AACD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configurações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055A2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1 - 3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6107F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16 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7AD76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A7953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24 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143B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7 - 10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337DB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69DA2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E2BE6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DAA8F8D" w14:textId="77777777" w:rsidTr="00FB5345">
        <w:trPr>
          <w:trHeight w:val="645"/>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B9675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Modificar JSP nativo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BDF9D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26EF1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modificações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AF4FD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1 - 3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961EE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2C682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A53B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54 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DBE2F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7 - 10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A02C9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DAD87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AE6D7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56614E95" w14:textId="77777777" w:rsidTr="00FB5345">
        <w:trPr>
          <w:trHeight w:val="825"/>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51F0D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Modificar classe nativa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9108B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Arquivo .JAR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07956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classes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FAF96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3F3A6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B0C55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900D8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54 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63A2D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6C3E8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72 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DC3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5A0AE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74F4D521" w14:textId="77777777" w:rsidTr="00FB5345">
        <w:trPr>
          <w:trHeight w:val="795"/>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107DF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integrações customizadas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BD9D1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412B7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integrações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2E3EF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325A6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90 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4C3F97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470D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135 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EB04C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2393B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E7E27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E81ED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1BE56E2F" w14:textId="77777777" w:rsidTr="00FB5345">
        <w:trPr>
          <w:trHeight w:val="795"/>
        </w:trPr>
        <w:tc>
          <w:tcPr>
            <w:tcW w:w="12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A152D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w:t>
            </w:r>
            <w:proofErr w:type="spellStart"/>
            <w:r w:rsidRPr="00D26FF5">
              <w:rPr>
                <w:rFonts w:ascii="Arial" w:hAnsi="Arial" w:cs="Arial"/>
                <w:sz w:val="18"/>
                <w:szCs w:val="18"/>
              </w:rPr>
              <w:t>endpoint</w:t>
            </w:r>
            <w:proofErr w:type="spellEnd"/>
            <w:r w:rsidRPr="00D26FF5">
              <w:rPr>
                <w:rFonts w:ascii="Arial" w:hAnsi="Arial" w:cs="Arial"/>
                <w:sz w:val="18"/>
                <w:szCs w:val="18"/>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F2F14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e documentação técnica </w:t>
            </w: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1EB9B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Quantidade de </w:t>
            </w:r>
            <w:proofErr w:type="spellStart"/>
            <w:r w:rsidRPr="00D26FF5">
              <w:rPr>
                <w:rFonts w:ascii="Arial" w:hAnsi="Arial" w:cs="Arial"/>
                <w:sz w:val="18"/>
                <w:szCs w:val="18"/>
              </w:rPr>
              <w:t>endpoints</w:t>
            </w:r>
            <w:proofErr w:type="spellEnd"/>
            <w:r w:rsidRPr="00D26FF5">
              <w:rPr>
                <w:rFonts w:ascii="Arial" w:hAnsi="Arial" w:cs="Arial"/>
                <w:sz w:val="18"/>
                <w:szCs w:val="18"/>
              </w:rPr>
              <w:t>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C7463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1 - 3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DCC64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145 </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B0658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4 - 6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3368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217,5 </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32226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7 - 10 </w:t>
            </w:r>
          </w:p>
        </w:tc>
        <w:tc>
          <w:tcPr>
            <w:tcW w:w="7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5FB9F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290 </w:t>
            </w:r>
          </w:p>
        </w:tc>
        <w:tc>
          <w:tcPr>
            <w:tcW w:w="7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6F0B8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1B2EF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bl>
    <w:p w14:paraId="4BC0BA3E" w14:textId="77777777" w:rsidR="00216E1F" w:rsidRPr="00D26FF5" w:rsidRDefault="00216E1F" w:rsidP="00216E1F">
      <w:pPr>
        <w:pStyle w:val="LO-normal1"/>
        <w:widowControl w:val="0"/>
        <w:spacing w:line="360" w:lineRule="auto"/>
        <w:ind w:firstLine="709"/>
        <w:jc w:val="both"/>
        <w:rPr>
          <w:rStyle w:val="normaltextrun"/>
        </w:rPr>
      </w:pPr>
      <w:r w:rsidRPr="00D26FF5">
        <w:rPr>
          <w:rStyle w:val="normaltextrun"/>
        </w:rPr>
        <w:t xml:space="preserve">* </w:t>
      </w:r>
      <w:proofErr w:type="spellStart"/>
      <w:r w:rsidRPr="00D26FF5">
        <w:rPr>
          <w:rStyle w:val="normaltextrun"/>
        </w:rPr>
        <w:t>Portlet</w:t>
      </w:r>
      <w:proofErr w:type="spellEnd"/>
      <w:r w:rsidRPr="00D26FF5">
        <w:rPr>
          <w:rStyle w:val="normaltextrun"/>
        </w:rPr>
        <w:t>: Pedaço de Software ou sistema inteiro integrado à Plataforma. </w:t>
      </w:r>
    </w:p>
    <w:p w14:paraId="3BB5CD11" w14:textId="77777777" w:rsidR="00216E1F" w:rsidRPr="00D26FF5" w:rsidRDefault="00216E1F" w:rsidP="00216E1F">
      <w:pPr>
        <w:pStyle w:val="LO-normal1"/>
        <w:widowControl w:val="0"/>
        <w:spacing w:line="360" w:lineRule="auto"/>
        <w:ind w:firstLine="709"/>
        <w:jc w:val="both"/>
        <w:rPr>
          <w:rStyle w:val="normaltextrun"/>
        </w:rPr>
      </w:pPr>
    </w:p>
    <w:p w14:paraId="4888D845" w14:textId="35A0EC62" w:rsidR="00216E1F" w:rsidRPr="00D26FF5" w:rsidRDefault="00A10FB7" w:rsidP="00675B03">
      <w:pPr>
        <w:pStyle w:val="LO-normal1"/>
        <w:widowControl w:val="0"/>
        <w:spacing w:after="120" w:line="360" w:lineRule="auto"/>
        <w:jc w:val="both"/>
        <w:rPr>
          <w:rStyle w:val="normaltextrun"/>
        </w:rPr>
      </w:pPr>
      <w:r w:rsidRPr="00D26FF5">
        <w:rPr>
          <w:rStyle w:val="normaltextrun"/>
        </w:rPr>
        <w:t>7.4.</w:t>
      </w:r>
      <w:r w:rsidRPr="00D26FF5">
        <w:rPr>
          <w:rStyle w:val="normaltextrun"/>
        </w:rPr>
        <w:tab/>
      </w:r>
      <w:r w:rsidR="00216E1F" w:rsidRPr="00D26FF5">
        <w:rPr>
          <w:rStyle w:val="normaltextrun"/>
        </w:rPr>
        <w:t xml:space="preserve">Perfis profissionais dos serviços de Criação, Adaptação e Evolução de </w:t>
      </w:r>
      <w:proofErr w:type="spellStart"/>
      <w:r w:rsidR="00216E1F" w:rsidRPr="00D26FF5">
        <w:rPr>
          <w:rStyle w:val="normaltextrun"/>
        </w:rPr>
        <w:t>Portlets</w:t>
      </w:r>
      <w:proofErr w:type="spellEnd"/>
      <w:r w:rsidR="00216E1F" w:rsidRPr="00D26FF5">
        <w:rPr>
          <w:rStyle w:val="normaltextrun"/>
        </w:rPr>
        <w:t>:  </w:t>
      </w:r>
    </w:p>
    <w:p w14:paraId="44DDB9C4" w14:textId="3F09A76F" w:rsidR="00216E1F" w:rsidRPr="00D26FF5" w:rsidRDefault="00A10FB7" w:rsidP="00675B03">
      <w:pPr>
        <w:pStyle w:val="LO-normal1"/>
        <w:widowControl w:val="0"/>
        <w:spacing w:after="120" w:line="360" w:lineRule="auto"/>
        <w:ind w:firstLine="709"/>
        <w:jc w:val="both"/>
        <w:rPr>
          <w:rStyle w:val="normaltextrun"/>
        </w:rPr>
      </w:pPr>
      <w:r w:rsidRPr="00D26FF5">
        <w:rPr>
          <w:rStyle w:val="normaltextrun"/>
        </w:rPr>
        <w:t>7.4.1.</w:t>
      </w:r>
      <w:r w:rsidRPr="00D26FF5">
        <w:rPr>
          <w:rStyle w:val="normaltextrun"/>
        </w:rPr>
        <w:tab/>
      </w:r>
      <w:r w:rsidR="00216E1F" w:rsidRPr="00D26FF5">
        <w:rPr>
          <w:rStyle w:val="normaltextrun"/>
        </w:rPr>
        <w:t>Gerente de Projetos </w:t>
      </w:r>
    </w:p>
    <w:p w14:paraId="092C60DC" w14:textId="2C576C91" w:rsidR="00216E1F" w:rsidRPr="00D26FF5" w:rsidRDefault="00A10FB7" w:rsidP="00675B03">
      <w:pPr>
        <w:pStyle w:val="LO-normal1"/>
        <w:widowControl w:val="0"/>
        <w:spacing w:after="120" w:line="360" w:lineRule="auto"/>
        <w:ind w:firstLine="709"/>
        <w:jc w:val="both"/>
        <w:rPr>
          <w:rStyle w:val="normaltextrun"/>
        </w:rPr>
      </w:pPr>
      <w:r w:rsidRPr="00D26FF5">
        <w:rPr>
          <w:rStyle w:val="normaltextrun"/>
        </w:rPr>
        <w:t>7.4.2.</w:t>
      </w:r>
      <w:r w:rsidRPr="00D26FF5">
        <w:rPr>
          <w:rStyle w:val="normaltextrun"/>
        </w:rPr>
        <w:tab/>
      </w:r>
      <w:r w:rsidR="00216E1F" w:rsidRPr="00D26FF5">
        <w:rPr>
          <w:rStyle w:val="normaltextrun"/>
        </w:rPr>
        <w:t>Desenvolvedor de Front-</w:t>
      </w:r>
      <w:proofErr w:type="spellStart"/>
      <w:r w:rsidR="00216E1F" w:rsidRPr="00D26FF5">
        <w:rPr>
          <w:rStyle w:val="normaltextrun"/>
        </w:rPr>
        <w:t>End</w:t>
      </w:r>
      <w:proofErr w:type="spellEnd"/>
      <w:r w:rsidR="00216E1F" w:rsidRPr="00D26FF5">
        <w:rPr>
          <w:rStyle w:val="normaltextrun"/>
        </w:rPr>
        <w:t> </w:t>
      </w:r>
    </w:p>
    <w:p w14:paraId="068C846F" w14:textId="6538CCF6" w:rsidR="00216E1F" w:rsidRPr="00D26FF5" w:rsidRDefault="00A10FB7" w:rsidP="00675B03">
      <w:pPr>
        <w:pStyle w:val="LO-normal1"/>
        <w:widowControl w:val="0"/>
        <w:spacing w:after="120" w:line="360" w:lineRule="auto"/>
        <w:ind w:firstLine="709"/>
        <w:jc w:val="both"/>
        <w:rPr>
          <w:rStyle w:val="normaltextrun"/>
        </w:rPr>
      </w:pPr>
      <w:r w:rsidRPr="00D26FF5">
        <w:rPr>
          <w:rStyle w:val="normaltextrun"/>
        </w:rPr>
        <w:t>7.4.3.</w:t>
      </w:r>
      <w:r w:rsidRPr="00D26FF5">
        <w:rPr>
          <w:rStyle w:val="normaltextrun"/>
        </w:rPr>
        <w:tab/>
      </w:r>
      <w:r w:rsidR="00216E1F" w:rsidRPr="00D26FF5">
        <w:rPr>
          <w:rStyle w:val="normaltextrun"/>
        </w:rPr>
        <w:t xml:space="preserve">Desenvolvedor </w:t>
      </w:r>
      <w:proofErr w:type="spellStart"/>
      <w:r w:rsidR="00216E1F" w:rsidRPr="00D26FF5">
        <w:rPr>
          <w:rStyle w:val="normaltextrun"/>
        </w:rPr>
        <w:t>Liferay</w:t>
      </w:r>
      <w:proofErr w:type="spellEnd"/>
      <w:r w:rsidR="00216E1F" w:rsidRPr="00D26FF5">
        <w:rPr>
          <w:rStyle w:val="normaltextrun"/>
        </w:rPr>
        <w:t> </w:t>
      </w:r>
    </w:p>
    <w:p w14:paraId="57C145C1" w14:textId="77777777" w:rsidR="00216E1F" w:rsidRPr="00D26FF5" w:rsidRDefault="00216E1F" w:rsidP="00216E1F">
      <w:pPr>
        <w:widowControl w:val="0"/>
        <w:ind w:firstLine="705"/>
        <w:jc w:val="both"/>
        <w:textAlignment w:val="baseline"/>
        <w:rPr>
          <w:rFonts w:ascii="Arial" w:hAnsi="Arial" w:cs="Arial"/>
        </w:rPr>
      </w:pPr>
    </w:p>
    <w:p w14:paraId="2C9DD621" w14:textId="77777777" w:rsidR="00216E1F" w:rsidRPr="00D26FF5" w:rsidRDefault="00216E1F" w:rsidP="00616CF0">
      <w:pPr>
        <w:pStyle w:val="PargrafodaLista"/>
        <w:numPr>
          <w:ilvl w:val="0"/>
          <w:numId w:val="18"/>
        </w:numPr>
        <w:pBdr>
          <w:bottom w:val="single" w:sz="18" w:space="1" w:color="auto"/>
        </w:pBdr>
        <w:shd w:val="clear" w:color="auto" w:fill="D9D9D9" w:themeFill="background1" w:themeFillShade="D9"/>
        <w:suppressAutoHyphens w:val="0"/>
        <w:spacing w:after="200" w:line="276" w:lineRule="auto"/>
        <w:rPr>
          <w:rFonts w:ascii="Arial" w:hAnsi="Arial"/>
          <w:b/>
          <w:bCs/>
        </w:rPr>
      </w:pPr>
      <w:r w:rsidRPr="00D26FF5">
        <w:rPr>
          <w:rFonts w:ascii="Arial" w:hAnsi="Arial"/>
          <w:b/>
          <w:bCs/>
        </w:rPr>
        <w:lastRenderedPageBreak/>
        <w:t>MIGRAÇÃO DE CONTEÚDO WEB</w:t>
      </w:r>
    </w:p>
    <w:p w14:paraId="3E2C81BC"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4C79E9A7" w14:textId="0AF681CC" w:rsidR="00216E1F" w:rsidRPr="00D26FF5" w:rsidRDefault="003331D5" w:rsidP="00675B03">
      <w:pPr>
        <w:pStyle w:val="LO-normal1"/>
        <w:widowControl w:val="0"/>
        <w:spacing w:after="120" w:line="360" w:lineRule="auto"/>
        <w:jc w:val="both"/>
        <w:rPr>
          <w:rStyle w:val="normaltextrun"/>
        </w:rPr>
      </w:pPr>
      <w:r w:rsidRPr="00D26FF5">
        <w:rPr>
          <w:rStyle w:val="normaltextrun"/>
        </w:rPr>
        <w:t>8.1.</w:t>
      </w:r>
      <w:r w:rsidRPr="00D26FF5">
        <w:rPr>
          <w:rStyle w:val="normaltextrun"/>
        </w:rPr>
        <w:tab/>
      </w:r>
      <w:r w:rsidR="00216E1F" w:rsidRPr="00D26FF5">
        <w:rPr>
          <w:rStyle w:val="normaltextrun"/>
        </w:rPr>
        <w:t>A CONTRATADA deverá: </w:t>
      </w:r>
    </w:p>
    <w:p w14:paraId="7C059C22" w14:textId="2E71A676" w:rsidR="00216E1F" w:rsidRPr="00D26FF5" w:rsidRDefault="003331D5" w:rsidP="00113ADA">
      <w:pPr>
        <w:pStyle w:val="LO-normal1"/>
        <w:widowControl w:val="0"/>
        <w:spacing w:after="120" w:line="360" w:lineRule="auto"/>
        <w:ind w:left="1418" w:hanging="709"/>
        <w:jc w:val="both"/>
        <w:rPr>
          <w:rStyle w:val="normaltextrun"/>
        </w:rPr>
      </w:pPr>
      <w:r w:rsidRPr="00D26FF5">
        <w:rPr>
          <w:rStyle w:val="normaltextrun"/>
        </w:rPr>
        <w:t>8.1.1.</w:t>
      </w:r>
      <w:r w:rsidRPr="00D26FF5">
        <w:rPr>
          <w:rStyle w:val="normaltextrun"/>
        </w:rPr>
        <w:tab/>
      </w:r>
      <w:r w:rsidR="00216E1F" w:rsidRPr="00D26FF5">
        <w:rPr>
          <w:rStyle w:val="normaltextrun"/>
        </w:rPr>
        <w:t xml:space="preserve">Realizar migração de conteúdo (imagens, arquivos, conteúdos </w:t>
      </w:r>
      <w:proofErr w:type="gramStart"/>
      <w:r w:rsidR="00216E1F" w:rsidRPr="00D26FF5">
        <w:rPr>
          <w:rStyle w:val="normaltextrun"/>
        </w:rPr>
        <w:t xml:space="preserve">textuais </w:t>
      </w:r>
      <w:proofErr w:type="spellStart"/>
      <w:r w:rsidR="00216E1F" w:rsidRPr="00D26FF5">
        <w:rPr>
          <w:rStyle w:val="normaltextrun"/>
        </w:rPr>
        <w:t>etc</w:t>
      </w:r>
      <w:proofErr w:type="spellEnd"/>
      <w:proofErr w:type="gramEnd"/>
      <w:r w:rsidR="00216E1F" w:rsidRPr="00D26FF5">
        <w:rPr>
          <w:rStyle w:val="normaltextrun"/>
        </w:rPr>
        <w:t xml:space="preserve">) da plataforma atual de provimento de conteúdo para a plataforma </w:t>
      </w:r>
      <w:proofErr w:type="spellStart"/>
      <w:r w:rsidR="00216E1F" w:rsidRPr="00D26FF5">
        <w:rPr>
          <w:rStyle w:val="normaltextrun"/>
        </w:rPr>
        <w:t>Liferay</w:t>
      </w:r>
      <w:proofErr w:type="spellEnd"/>
      <w:r w:rsidR="00216E1F" w:rsidRPr="00D26FF5">
        <w:rPr>
          <w:rStyle w:val="normaltextrun"/>
        </w:rPr>
        <w:t xml:space="preserve"> Community </w:t>
      </w:r>
      <w:proofErr w:type="spellStart"/>
      <w:r w:rsidR="00216E1F" w:rsidRPr="00D26FF5">
        <w:rPr>
          <w:rStyle w:val="normaltextrun"/>
        </w:rPr>
        <w:t>Edition</w:t>
      </w:r>
      <w:proofErr w:type="spellEnd"/>
      <w:r w:rsidR="00216E1F" w:rsidRPr="00D26FF5">
        <w:rPr>
          <w:rStyle w:val="normaltextrun"/>
        </w:rPr>
        <w:t xml:space="preserve"> 7.4. </w:t>
      </w:r>
    </w:p>
    <w:p w14:paraId="7E43B6D7" w14:textId="5756DFB4" w:rsidR="00216E1F" w:rsidRPr="00D26FF5" w:rsidRDefault="003331D5" w:rsidP="00113ADA">
      <w:pPr>
        <w:pStyle w:val="LO-normal1"/>
        <w:widowControl w:val="0"/>
        <w:spacing w:after="120" w:line="360" w:lineRule="auto"/>
        <w:ind w:left="1418" w:hanging="709"/>
        <w:jc w:val="both"/>
        <w:rPr>
          <w:rStyle w:val="normaltextrun"/>
        </w:rPr>
      </w:pPr>
      <w:r w:rsidRPr="00D26FF5">
        <w:rPr>
          <w:rStyle w:val="normaltextrun"/>
        </w:rPr>
        <w:t>8.1.2.</w:t>
      </w:r>
      <w:r w:rsidRPr="00D26FF5">
        <w:rPr>
          <w:rStyle w:val="normaltextrun"/>
        </w:rPr>
        <w:tab/>
      </w:r>
      <w:r w:rsidR="00216E1F" w:rsidRPr="00D26FF5">
        <w:rPr>
          <w:rStyle w:val="normaltextrun"/>
        </w:rPr>
        <w:t>Elaborar documentação técnica com subsídio à transferência de conhecimento e continuidade dos serviços. </w:t>
      </w:r>
    </w:p>
    <w:p w14:paraId="06CA44EE" w14:textId="5FC6F71D" w:rsidR="00216E1F" w:rsidRPr="00D26FF5" w:rsidRDefault="003331D5" w:rsidP="00113ADA">
      <w:pPr>
        <w:pStyle w:val="LO-normal1"/>
        <w:widowControl w:val="0"/>
        <w:spacing w:after="120" w:line="360" w:lineRule="auto"/>
        <w:ind w:left="709" w:hanging="709"/>
        <w:jc w:val="both"/>
        <w:rPr>
          <w:rStyle w:val="normaltextrun"/>
        </w:rPr>
      </w:pPr>
      <w:r w:rsidRPr="00D26FF5">
        <w:rPr>
          <w:rStyle w:val="normaltextrun"/>
        </w:rPr>
        <w:t>8.</w:t>
      </w:r>
      <w:r w:rsidR="00877CFB" w:rsidRPr="00D26FF5">
        <w:rPr>
          <w:rStyle w:val="normaltextrun"/>
        </w:rPr>
        <w:t>2.</w:t>
      </w:r>
      <w:r w:rsidR="00877CFB" w:rsidRPr="00D26FF5">
        <w:rPr>
          <w:rStyle w:val="normaltextrun"/>
        </w:rPr>
        <w:tab/>
      </w:r>
      <w:r w:rsidR="00216E1F" w:rsidRPr="00D26FF5">
        <w:rPr>
          <w:rStyle w:val="normaltextrun"/>
        </w:rPr>
        <w:t>Possibilidade de desenvolvimento de aplicativos para automatização de migração do conteúdo de acordo com a fonte de dados solicitada pelo CONTRATANTE. </w:t>
      </w:r>
    </w:p>
    <w:p w14:paraId="18C30474" w14:textId="5C31062E" w:rsidR="00216E1F" w:rsidRPr="00D26FF5" w:rsidRDefault="007E6777" w:rsidP="00113ADA">
      <w:pPr>
        <w:pStyle w:val="LO-normal1"/>
        <w:widowControl w:val="0"/>
        <w:spacing w:after="120" w:line="360" w:lineRule="auto"/>
        <w:ind w:left="709" w:hanging="709"/>
        <w:jc w:val="both"/>
        <w:rPr>
          <w:rStyle w:val="normaltextrun"/>
        </w:rPr>
      </w:pPr>
      <w:r w:rsidRPr="00D26FF5">
        <w:rPr>
          <w:rStyle w:val="normaltextrun"/>
        </w:rPr>
        <w:t>8.</w:t>
      </w:r>
      <w:r w:rsidR="00877CFB" w:rsidRPr="00D26FF5">
        <w:rPr>
          <w:rStyle w:val="normaltextrun"/>
        </w:rPr>
        <w:t>3</w:t>
      </w:r>
      <w:r w:rsidRPr="00D26FF5">
        <w:rPr>
          <w:rStyle w:val="normaltextrun"/>
        </w:rPr>
        <w:t>.</w:t>
      </w:r>
      <w:r w:rsidRPr="00D26FF5">
        <w:rPr>
          <w:rStyle w:val="normaltextrun"/>
        </w:rPr>
        <w:tab/>
      </w:r>
      <w:r w:rsidR="00216E1F" w:rsidRPr="00D26FF5">
        <w:rPr>
          <w:rStyle w:val="normaltextrun"/>
        </w:rPr>
        <w:t>Possuir recurso capaz de importar conteúdos externos, tais como Word, Excel, PDF e XML e demais que existam na arquitetura tecnológica no CONTRATANTE, para a publicação através da solução de gestão de conteúdo, permitindo definir as regras de conversão do formato original para o formato padrão da solução. </w:t>
      </w:r>
    </w:p>
    <w:tbl>
      <w:tblPr>
        <w:tblW w:w="96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52"/>
        <w:gridCol w:w="1303"/>
        <w:gridCol w:w="1366"/>
        <w:gridCol w:w="674"/>
        <w:gridCol w:w="604"/>
        <w:gridCol w:w="839"/>
        <w:gridCol w:w="604"/>
        <w:gridCol w:w="830"/>
        <w:gridCol w:w="604"/>
        <w:gridCol w:w="599"/>
        <w:gridCol w:w="604"/>
        <w:gridCol w:w="45"/>
      </w:tblGrid>
      <w:tr w:rsidR="00D26FF5" w:rsidRPr="00D26FF5" w14:paraId="6F27B0CA" w14:textId="77777777" w:rsidTr="00877CFB">
        <w:trPr>
          <w:trHeight w:val="195"/>
        </w:trPr>
        <w:tc>
          <w:tcPr>
            <w:tcW w:w="9624" w:type="dxa"/>
            <w:gridSpan w:val="1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C95DF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Serviço de Migração de Conteúdo</w:t>
            </w:r>
            <w:r w:rsidRPr="00D26FF5">
              <w:rPr>
                <w:rFonts w:ascii="Arial" w:hAnsi="Arial" w:cs="Arial"/>
                <w:sz w:val="18"/>
                <w:szCs w:val="18"/>
              </w:rPr>
              <w:t> </w:t>
            </w:r>
          </w:p>
        </w:tc>
      </w:tr>
      <w:tr w:rsidR="00D26FF5" w:rsidRPr="00D26FF5" w14:paraId="104D6757" w14:textId="77777777" w:rsidTr="00877CFB">
        <w:trPr>
          <w:trHeight w:val="390"/>
        </w:trPr>
        <w:tc>
          <w:tcPr>
            <w:tcW w:w="1552"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B6153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303"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58C51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366"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8E8CC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BA89D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44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4648F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x 1,5</w:t>
            </w:r>
            <w:r w:rsidRPr="00D26FF5">
              <w:rPr>
                <w:rFonts w:ascii="Arial" w:hAnsi="Arial" w:cs="Arial"/>
                <w:sz w:val="18"/>
                <w:szCs w:val="18"/>
              </w:rPr>
              <w:t> </w:t>
            </w:r>
          </w:p>
        </w:tc>
        <w:tc>
          <w:tcPr>
            <w:tcW w:w="1434"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69A8A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Alta x 2</w:t>
            </w:r>
            <w:r w:rsidRPr="00D26FF5">
              <w:rPr>
                <w:rFonts w:ascii="Arial" w:hAnsi="Arial" w:cs="Arial"/>
                <w:sz w:val="18"/>
                <w:szCs w:val="18"/>
              </w:rPr>
              <w:t> </w:t>
            </w:r>
          </w:p>
        </w:tc>
        <w:tc>
          <w:tcPr>
            <w:tcW w:w="120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78241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w:t>
            </w:r>
            <w:r w:rsidRPr="00D26FF5">
              <w:rPr>
                <w:rFonts w:ascii="Arial" w:hAnsi="Arial" w:cs="Arial"/>
                <w:sz w:val="18"/>
                <w:szCs w:val="18"/>
              </w:rPr>
              <w:t> </w:t>
            </w:r>
          </w:p>
          <w:p w14:paraId="250CCE1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x 0,6</w:t>
            </w:r>
            <w:r w:rsidRPr="00D26FF5">
              <w:rPr>
                <w:rFonts w:ascii="Arial" w:hAnsi="Arial" w:cs="Arial"/>
                <w:sz w:val="18"/>
                <w:szCs w:val="18"/>
              </w:rPr>
              <w:t> </w:t>
            </w:r>
          </w:p>
        </w:tc>
        <w:tc>
          <w:tcPr>
            <w:tcW w:w="0" w:type="auto"/>
            <w:shd w:val="clear" w:color="auto" w:fill="auto"/>
            <w:vAlign w:val="center"/>
            <w:hideMark/>
          </w:tcPr>
          <w:p w14:paraId="774AEC05" w14:textId="77777777" w:rsidR="00216E1F" w:rsidRPr="00D26FF5" w:rsidRDefault="00216E1F" w:rsidP="00FB5345">
            <w:pPr>
              <w:widowControl w:val="0"/>
            </w:pPr>
          </w:p>
        </w:tc>
      </w:tr>
      <w:tr w:rsidR="00D26FF5" w:rsidRPr="00D26FF5" w14:paraId="11232059" w14:textId="77777777" w:rsidTr="00877CFB">
        <w:trPr>
          <w:trHeight w:val="19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824143"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0E53DA"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B381A1" w14:textId="77777777" w:rsidR="00216E1F" w:rsidRPr="00D26FF5" w:rsidRDefault="00216E1F" w:rsidP="00FB5345">
            <w:pPr>
              <w:widowControl w:val="0"/>
              <w:rPr>
                <w:sz w:val="24"/>
                <w:szCs w:val="24"/>
              </w:rPr>
            </w:pPr>
          </w:p>
        </w:tc>
        <w:tc>
          <w:tcPr>
            <w:tcW w:w="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80B02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F226D3"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83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C84D1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421610"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55522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3E9DFC"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59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3F75E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9B2950"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0" w:type="auto"/>
            <w:shd w:val="clear" w:color="auto" w:fill="auto"/>
            <w:vAlign w:val="center"/>
            <w:hideMark/>
          </w:tcPr>
          <w:p w14:paraId="4A8CA858" w14:textId="77777777" w:rsidR="00216E1F" w:rsidRPr="00D26FF5" w:rsidRDefault="00216E1F" w:rsidP="00FB5345">
            <w:pPr>
              <w:widowControl w:val="0"/>
            </w:pPr>
          </w:p>
        </w:tc>
      </w:tr>
      <w:tr w:rsidR="00D26FF5" w:rsidRPr="00D26FF5" w14:paraId="3E95C435" w14:textId="77777777" w:rsidTr="00877CFB">
        <w:trPr>
          <w:trHeight w:val="390"/>
        </w:trPr>
        <w:tc>
          <w:tcPr>
            <w:tcW w:w="1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9CAAC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Mapear migração </w:t>
            </w:r>
          </w:p>
        </w:tc>
        <w:tc>
          <w:tcPr>
            <w:tcW w:w="130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509A3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Mapa mental DE-PARA </w:t>
            </w:r>
          </w:p>
        </w:tc>
        <w:tc>
          <w:tcPr>
            <w:tcW w:w="1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3813F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páginas </w:t>
            </w:r>
          </w:p>
        </w:tc>
        <w:tc>
          <w:tcPr>
            <w:tcW w:w="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63574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18299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90</w:t>
            </w:r>
            <w:r w:rsidRPr="00D26FF5">
              <w:rPr>
                <w:rFonts w:ascii="Arial" w:hAnsi="Arial" w:cs="Arial"/>
                <w:sz w:val="18"/>
                <w:szCs w:val="18"/>
              </w:rPr>
              <w:t> </w:t>
            </w:r>
          </w:p>
        </w:tc>
        <w:tc>
          <w:tcPr>
            <w:tcW w:w="83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FF73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101-200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F6F95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135</w:t>
            </w:r>
            <w:r w:rsidRPr="00D26FF5">
              <w:rPr>
                <w:rFonts w:ascii="Arial" w:hAnsi="Arial" w:cs="Arial"/>
                <w:sz w:val="18"/>
                <w:szCs w:val="1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C92B9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201-300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9A32B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180</w:t>
            </w:r>
            <w:r w:rsidRPr="00D26FF5">
              <w:rPr>
                <w:rFonts w:ascii="Arial" w:hAnsi="Arial" w:cs="Arial"/>
                <w:sz w:val="18"/>
                <w:szCs w:val="18"/>
              </w:rPr>
              <w:t> </w:t>
            </w:r>
          </w:p>
        </w:tc>
        <w:tc>
          <w:tcPr>
            <w:tcW w:w="59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98A82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04" w:type="dxa"/>
            <w:tcBorders>
              <w:top w:val="single" w:sz="6" w:space="0" w:color="000000"/>
              <w:left w:val="single" w:sz="6" w:space="0" w:color="000000"/>
              <w:bottom w:val="single" w:sz="6" w:space="0" w:color="000000"/>
              <w:right w:val="single" w:sz="6" w:space="0" w:color="000000"/>
            </w:tcBorders>
            <w:shd w:val="clear" w:color="auto" w:fill="auto"/>
            <w:hideMark/>
          </w:tcPr>
          <w:p w14:paraId="7C774B1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07896FE1" w14:textId="77777777" w:rsidR="00216E1F" w:rsidRPr="00D26FF5" w:rsidRDefault="00216E1F" w:rsidP="00FB5345">
            <w:pPr>
              <w:widowControl w:val="0"/>
            </w:pPr>
          </w:p>
        </w:tc>
      </w:tr>
      <w:tr w:rsidR="00D26FF5" w:rsidRPr="00D26FF5" w14:paraId="6B707177" w14:textId="77777777" w:rsidTr="00877CFB">
        <w:trPr>
          <w:trHeight w:val="390"/>
        </w:trPr>
        <w:tc>
          <w:tcPr>
            <w:tcW w:w="1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950B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Migrar de forma </w:t>
            </w:r>
            <w:proofErr w:type="spellStart"/>
            <w:r w:rsidRPr="00D26FF5">
              <w:rPr>
                <w:rFonts w:ascii="Arial" w:hAnsi="Arial" w:cs="Arial"/>
                <w:sz w:val="18"/>
                <w:szCs w:val="18"/>
              </w:rPr>
              <w:t>automizada</w:t>
            </w:r>
            <w:proofErr w:type="spellEnd"/>
            <w:r w:rsidRPr="00D26FF5">
              <w:rPr>
                <w:rFonts w:ascii="Arial" w:hAnsi="Arial" w:cs="Arial"/>
                <w:sz w:val="18"/>
                <w:szCs w:val="18"/>
              </w:rPr>
              <w:t> </w:t>
            </w:r>
          </w:p>
        </w:tc>
        <w:tc>
          <w:tcPr>
            <w:tcW w:w="1303"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DF98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 conteúdos migrados </w:t>
            </w:r>
          </w:p>
        </w:tc>
        <w:tc>
          <w:tcPr>
            <w:tcW w:w="1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E2FAE5"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Quantidade de conteúdos </w:t>
            </w:r>
          </w:p>
        </w:tc>
        <w:tc>
          <w:tcPr>
            <w:tcW w:w="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C0081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1-1000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045A8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130</w:t>
            </w:r>
            <w:r w:rsidRPr="00D26FF5">
              <w:rPr>
                <w:rFonts w:ascii="Arial" w:hAnsi="Arial" w:cs="Arial"/>
                <w:sz w:val="18"/>
                <w:szCs w:val="18"/>
              </w:rPr>
              <w:t> </w:t>
            </w:r>
          </w:p>
        </w:tc>
        <w:tc>
          <w:tcPr>
            <w:tcW w:w="83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1137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1001-2000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9834A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195</w:t>
            </w:r>
            <w:r w:rsidRPr="00D26FF5">
              <w:rPr>
                <w:rFonts w:ascii="Arial" w:hAnsi="Arial" w:cs="Arial"/>
                <w:sz w:val="18"/>
                <w:szCs w:val="1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28ED0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2001-3000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1A9AE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260</w:t>
            </w:r>
            <w:r w:rsidRPr="00D26FF5">
              <w:rPr>
                <w:rFonts w:ascii="Arial" w:hAnsi="Arial" w:cs="Arial"/>
                <w:sz w:val="18"/>
                <w:szCs w:val="18"/>
              </w:rPr>
              <w:t> </w:t>
            </w:r>
          </w:p>
        </w:tc>
        <w:tc>
          <w:tcPr>
            <w:tcW w:w="59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B697C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04" w:type="dxa"/>
            <w:tcBorders>
              <w:top w:val="single" w:sz="6" w:space="0" w:color="000000"/>
              <w:left w:val="single" w:sz="6" w:space="0" w:color="000000"/>
              <w:bottom w:val="single" w:sz="6" w:space="0" w:color="000000"/>
              <w:right w:val="single" w:sz="6" w:space="0" w:color="000000"/>
            </w:tcBorders>
            <w:shd w:val="clear" w:color="auto" w:fill="auto"/>
            <w:hideMark/>
          </w:tcPr>
          <w:p w14:paraId="78EA1FF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48D9ED46" w14:textId="77777777" w:rsidR="00216E1F" w:rsidRPr="00D26FF5" w:rsidRDefault="00216E1F" w:rsidP="00FB5345">
            <w:pPr>
              <w:widowControl w:val="0"/>
            </w:pPr>
          </w:p>
        </w:tc>
      </w:tr>
      <w:tr w:rsidR="00216E1F" w:rsidRPr="00D26FF5" w14:paraId="7DE74465" w14:textId="77777777" w:rsidTr="00877CFB">
        <w:trPr>
          <w:trHeight w:val="390"/>
        </w:trPr>
        <w:tc>
          <w:tcPr>
            <w:tcW w:w="1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BDD6A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Migrar manualmente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E14273" w14:textId="77777777" w:rsidR="00216E1F" w:rsidRPr="00D26FF5" w:rsidRDefault="00216E1F" w:rsidP="00FB5345">
            <w:pPr>
              <w:widowControl w:val="0"/>
              <w:rPr>
                <w:sz w:val="24"/>
                <w:szCs w:val="24"/>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BF17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conteúdos </w:t>
            </w:r>
          </w:p>
        </w:tc>
        <w:tc>
          <w:tcPr>
            <w:tcW w:w="67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0603B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C95FC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50</w:t>
            </w:r>
            <w:r w:rsidRPr="00D26FF5">
              <w:rPr>
                <w:rFonts w:ascii="Arial" w:hAnsi="Arial" w:cs="Arial"/>
                <w:sz w:val="18"/>
                <w:szCs w:val="18"/>
              </w:rPr>
              <w:t> </w:t>
            </w:r>
          </w:p>
        </w:tc>
        <w:tc>
          <w:tcPr>
            <w:tcW w:w="83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6CC03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101-200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1602A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75</w:t>
            </w:r>
            <w:r w:rsidRPr="00D26FF5">
              <w:rPr>
                <w:rFonts w:ascii="Arial" w:hAnsi="Arial" w:cs="Arial"/>
                <w:sz w:val="18"/>
                <w:szCs w:val="1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7074E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201-300 </w:t>
            </w:r>
          </w:p>
        </w:tc>
        <w:tc>
          <w:tcPr>
            <w:tcW w:w="6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413FD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100</w:t>
            </w:r>
            <w:r w:rsidRPr="00D26FF5">
              <w:rPr>
                <w:rFonts w:ascii="Arial" w:hAnsi="Arial" w:cs="Arial"/>
                <w:sz w:val="18"/>
                <w:szCs w:val="18"/>
              </w:rPr>
              <w:t> </w:t>
            </w:r>
          </w:p>
        </w:tc>
        <w:tc>
          <w:tcPr>
            <w:tcW w:w="59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3A31D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04" w:type="dxa"/>
            <w:tcBorders>
              <w:top w:val="single" w:sz="6" w:space="0" w:color="000000"/>
              <w:left w:val="single" w:sz="6" w:space="0" w:color="000000"/>
              <w:bottom w:val="single" w:sz="6" w:space="0" w:color="000000"/>
              <w:right w:val="single" w:sz="6" w:space="0" w:color="000000"/>
            </w:tcBorders>
            <w:shd w:val="clear" w:color="auto" w:fill="auto"/>
            <w:hideMark/>
          </w:tcPr>
          <w:p w14:paraId="7B968A5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c>
          <w:tcPr>
            <w:tcW w:w="0" w:type="auto"/>
            <w:shd w:val="clear" w:color="auto" w:fill="auto"/>
            <w:vAlign w:val="center"/>
            <w:hideMark/>
          </w:tcPr>
          <w:p w14:paraId="59466D98" w14:textId="77777777" w:rsidR="00216E1F" w:rsidRPr="00D26FF5" w:rsidRDefault="00216E1F" w:rsidP="00FB5345">
            <w:pPr>
              <w:widowControl w:val="0"/>
            </w:pPr>
          </w:p>
        </w:tc>
      </w:tr>
    </w:tbl>
    <w:p w14:paraId="2C37D147" w14:textId="77777777" w:rsidR="00216E1F" w:rsidRPr="00D26FF5" w:rsidRDefault="00216E1F" w:rsidP="00216E1F">
      <w:pPr>
        <w:pStyle w:val="LO-normal1"/>
        <w:widowControl w:val="0"/>
        <w:spacing w:line="360" w:lineRule="auto"/>
        <w:ind w:firstLine="709"/>
        <w:jc w:val="both"/>
        <w:rPr>
          <w:rStyle w:val="normaltextrun"/>
        </w:rPr>
      </w:pPr>
    </w:p>
    <w:p w14:paraId="74644A8F" w14:textId="7D911503" w:rsidR="00216E1F" w:rsidRPr="00D26FF5" w:rsidRDefault="00877CFB" w:rsidP="00675B03">
      <w:pPr>
        <w:pStyle w:val="LO-normal1"/>
        <w:widowControl w:val="0"/>
        <w:spacing w:after="120" w:line="360" w:lineRule="auto"/>
        <w:jc w:val="both"/>
        <w:rPr>
          <w:rStyle w:val="normaltextrun"/>
        </w:rPr>
      </w:pPr>
      <w:r w:rsidRPr="00D26FF5">
        <w:rPr>
          <w:rStyle w:val="normaltextrun"/>
        </w:rPr>
        <w:t>8.4.</w:t>
      </w:r>
      <w:r w:rsidRPr="00D26FF5">
        <w:rPr>
          <w:rStyle w:val="normaltextrun"/>
        </w:rPr>
        <w:tab/>
      </w:r>
      <w:r w:rsidR="00216E1F" w:rsidRPr="00D26FF5">
        <w:rPr>
          <w:rStyle w:val="normaltextrun"/>
        </w:rPr>
        <w:t>Perfil profissional dos serviços de Migração de Conteúdo:  </w:t>
      </w:r>
    </w:p>
    <w:p w14:paraId="468D51E0" w14:textId="56C29BF9" w:rsidR="00216E1F" w:rsidRPr="00D26FF5" w:rsidRDefault="00877CFB" w:rsidP="00675B03">
      <w:pPr>
        <w:pStyle w:val="LO-normal1"/>
        <w:widowControl w:val="0"/>
        <w:spacing w:after="120" w:line="360" w:lineRule="auto"/>
        <w:ind w:firstLine="709"/>
        <w:jc w:val="both"/>
        <w:rPr>
          <w:rStyle w:val="normaltextrun"/>
        </w:rPr>
      </w:pPr>
      <w:r w:rsidRPr="00D26FF5">
        <w:rPr>
          <w:rStyle w:val="normaltextrun"/>
        </w:rPr>
        <w:t>8.4.1.</w:t>
      </w:r>
      <w:r w:rsidRPr="00D26FF5">
        <w:rPr>
          <w:rStyle w:val="normaltextrun"/>
        </w:rPr>
        <w:tab/>
      </w:r>
      <w:r w:rsidR="00216E1F" w:rsidRPr="00D26FF5">
        <w:rPr>
          <w:rStyle w:val="normaltextrun"/>
        </w:rPr>
        <w:t>Gerente de Projetos </w:t>
      </w:r>
    </w:p>
    <w:p w14:paraId="368AD704" w14:textId="4E54E247" w:rsidR="00216E1F" w:rsidRPr="00D26FF5" w:rsidRDefault="00877CFB" w:rsidP="00675B03">
      <w:pPr>
        <w:pStyle w:val="LO-normal1"/>
        <w:widowControl w:val="0"/>
        <w:spacing w:after="120" w:line="360" w:lineRule="auto"/>
        <w:ind w:firstLine="709"/>
        <w:jc w:val="both"/>
        <w:rPr>
          <w:rStyle w:val="normaltextrun"/>
        </w:rPr>
      </w:pPr>
      <w:r w:rsidRPr="00D26FF5">
        <w:rPr>
          <w:rStyle w:val="normaltextrun"/>
        </w:rPr>
        <w:t>8.4.2.</w:t>
      </w:r>
      <w:r w:rsidRPr="00D26FF5">
        <w:rPr>
          <w:rStyle w:val="normaltextrun"/>
        </w:rPr>
        <w:tab/>
      </w:r>
      <w:r w:rsidR="00216E1F" w:rsidRPr="00D26FF5">
        <w:rPr>
          <w:rStyle w:val="normaltextrun"/>
        </w:rPr>
        <w:t>Designer de Serviços e Interface </w:t>
      </w:r>
    </w:p>
    <w:p w14:paraId="076789BA" w14:textId="58B0634B" w:rsidR="00216E1F" w:rsidRPr="00D26FF5" w:rsidRDefault="00877CFB" w:rsidP="00675B03">
      <w:pPr>
        <w:pStyle w:val="LO-normal1"/>
        <w:widowControl w:val="0"/>
        <w:spacing w:after="120" w:line="360" w:lineRule="auto"/>
        <w:ind w:firstLine="709"/>
        <w:jc w:val="both"/>
        <w:rPr>
          <w:rStyle w:val="normaltextrun"/>
        </w:rPr>
      </w:pPr>
      <w:r w:rsidRPr="00D26FF5">
        <w:rPr>
          <w:rStyle w:val="normaltextrun"/>
        </w:rPr>
        <w:t>8.4.3.</w:t>
      </w:r>
      <w:r w:rsidRPr="00D26FF5">
        <w:rPr>
          <w:rStyle w:val="normaltextrun"/>
        </w:rPr>
        <w:tab/>
      </w:r>
      <w:r w:rsidR="00216E1F" w:rsidRPr="00D26FF5">
        <w:rPr>
          <w:rStyle w:val="normaltextrun"/>
        </w:rPr>
        <w:t>Desenvolvedor de Front-</w:t>
      </w:r>
      <w:proofErr w:type="spellStart"/>
      <w:r w:rsidR="00216E1F" w:rsidRPr="00D26FF5">
        <w:rPr>
          <w:rStyle w:val="normaltextrun"/>
        </w:rPr>
        <w:t>End</w:t>
      </w:r>
      <w:proofErr w:type="spellEnd"/>
      <w:r w:rsidR="00216E1F" w:rsidRPr="00D26FF5">
        <w:rPr>
          <w:rStyle w:val="normaltextrun"/>
        </w:rPr>
        <w:t> </w:t>
      </w:r>
    </w:p>
    <w:p w14:paraId="2A1B4CCF" w14:textId="13B7835A" w:rsidR="00216E1F" w:rsidRPr="00D26FF5" w:rsidRDefault="00877CFB" w:rsidP="00675B03">
      <w:pPr>
        <w:pStyle w:val="LO-normal1"/>
        <w:widowControl w:val="0"/>
        <w:spacing w:after="120" w:line="360" w:lineRule="auto"/>
        <w:ind w:firstLine="709"/>
        <w:jc w:val="both"/>
        <w:rPr>
          <w:rStyle w:val="normaltextrun"/>
        </w:rPr>
      </w:pPr>
      <w:r w:rsidRPr="00D26FF5">
        <w:rPr>
          <w:rStyle w:val="normaltextrun"/>
        </w:rPr>
        <w:t>8.4.4.</w:t>
      </w:r>
      <w:r w:rsidRPr="00D26FF5">
        <w:rPr>
          <w:rStyle w:val="normaltextrun"/>
        </w:rPr>
        <w:tab/>
      </w:r>
      <w:r w:rsidR="00216E1F" w:rsidRPr="00D26FF5">
        <w:rPr>
          <w:rStyle w:val="normaltextrun"/>
        </w:rPr>
        <w:t xml:space="preserve">Desenvolvedor </w:t>
      </w:r>
      <w:proofErr w:type="spellStart"/>
      <w:r w:rsidR="00216E1F" w:rsidRPr="00D26FF5">
        <w:rPr>
          <w:rStyle w:val="normaltextrun"/>
        </w:rPr>
        <w:t>Liferay</w:t>
      </w:r>
      <w:proofErr w:type="spellEnd"/>
      <w:r w:rsidR="00216E1F" w:rsidRPr="00D26FF5">
        <w:rPr>
          <w:rStyle w:val="normaltextrun"/>
        </w:rPr>
        <w:t> </w:t>
      </w:r>
    </w:p>
    <w:p w14:paraId="15E90286" w14:textId="77777777" w:rsidR="00113ADA" w:rsidRPr="00D26FF5" w:rsidRDefault="00113ADA">
      <w:pPr>
        <w:suppressAutoHyphens w:val="0"/>
        <w:rPr>
          <w:rFonts w:ascii="Arial" w:eastAsia="Bitstream Vera Sans" w:hAnsi="Arial"/>
          <w:b/>
          <w:bCs/>
          <w:sz w:val="24"/>
          <w:szCs w:val="24"/>
        </w:rPr>
      </w:pPr>
      <w:r w:rsidRPr="00D26FF5">
        <w:rPr>
          <w:rFonts w:ascii="Arial" w:hAnsi="Arial"/>
          <w:b/>
          <w:bCs/>
        </w:rPr>
        <w:br w:type="page"/>
      </w:r>
    </w:p>
    <w:p w14:paraId="64FF7EB2" w14:textId="2E0521A8" w:rsidR="00216E1F" w:rsidRPr="00D26FF5" w:rsidRDefault="00216E1F" w:rsidP="00675B03">
      <w:pPr>
        <w:pStyle w:val="PargrafodaLista"/>
        <w:numPr>
          <w:ilvl w:val="0"/>
          <w:numId w:val="18"/>
        </w:numPr>
        <w:pBdr>
          <w:bottom w:val="single" w:sz="18" w:space="1" w:color="auto"/>
        </w:pBdr>
        <w:shd w:val="clear" w:color="auto" w:fill="D9D9D9" w:themeFill="background1" w:themeFillShade="D9"/>
        <w:suppressAutoHyphens w:val="0"/>
        <w:spacing w:before="360" w:after="120" w:line="276" w:lineRule="auto"/>
        <w:ind w:left="357" w:hanging="357"/>
        <w:contextualSpacing w:val="0"/>
        <w:rPr>
          <w:rFonts w:ascii="Arial" w:hAnsi="Arial"/>
          <w:b/>
          <w:bCs/>
        </w:rPr>
      </w:pPr>
      <w:r w:rsidRPr="00D26FF5">
        <w:rPr>
          <w:rFonts w:ascii="Arial" w:hAnsi="Arial"/>
          <w:b/>
          <w:bCs/>
        </w:rPr>
        <w:lastRenderedPageBreak/>
        <w:t>SERVIÇO DE APOIO AO SETOR DE COMUNICAÇÃO, SOB DEMANDA</w:t>
      </w:r>
    </w:p>
    <w:p w14:paraId="38AC557F"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4658B304" w14:textId="26BD34BD" w:rsidR="00216E1F" w:rsidRPr="00D26FF5" w:rsidRDefault="00DD6A9C" w:rsidP="00675B03">
      <w:pPr>
        <w:pStyle w:val="LO-normal1"/>
        <w:widowControl w:val="0"/>
        <w:spacing w:line="360" w:lineRule="auto"/>
        <w:jc w:val="both"/>
        <w:rPr>
          <w:rStyle w:val="normaltextrun"/>
        </w:rPr>
      </w:pPr>
      <w:r w:rsidRPr="00D26FF5">
        <w:rPr>
          <w:rStyle w:val="normaltextrun"/>
        </w:rPr>
        <w:t>9.1.</w:t>
      </w:r>
      <w:r w:rsidRPr="00D26FF5">
        <w:rPr>
          <w:rStyle w:val="normaltextrun"/>
        </w:rPr>
        <w:tab/>
      </w:r>
      <w:r w:rsidR="00216E1F" w:rsidRPr="00D26FF5">
        <w:rPr>
          <w:rStyle w:val="normaltextrun"/>
        </w:rPr>
        <w:t>A CONTRATADA deverá: </w:t>
      </w:r>
    </w:p>
    <w:p w14:paraId="53D87E0A" w14:textId="37D699BA" w:rsidR="00216E1F" w:rsidRPr="00D26FF5" w:rsidRDefault="00DD6A9C" w:rsidP="00113ADA">
      <w:pPr>
        <w:pStyle w:val="LO-normal1"/>
        <w:widowControl w:val="0"/>
        <w:spacing w:after="120" w:line="360" w:lineRule="auto"/>
        <w:ind w:left="1418" w:hanging="709"/>
        <w:jc w:val="both"/>
        <w:rPr>
          <w:rStyle w:val="normaltextrun"/>
        </w:rPr>
      </w:pPr>
      <w:r w:rsidRPr="00D26FF5">
        <w:rPr>
          <w:rStyle w:val="normaltextrun"/>
        </w:rPr>
        <w:t>9.1.1.</w:t>
      </w:r>
      <w:r w:rsidRPr="00D26FF5">
        <w:rPr>
          <w:rStyle w:val="normaltextrun"/>
        </w:rPr>
        <w:tab/>
      </w:r>
      <w:r w:rsidR="00216E1F" w:rsidRPr="00D26FF5">
        <w:rPr>
          <w:rStyle w:val="normaltextrun"/>
        </w:rPr>
        <w:t>Fornecer especialista de prevenção e gerenciamento de crises: </w:t>
      </w:r>
    </w:p>
    <w:p w14:paraId="33681A74" w14:textId="3CA3D18E" w:rsidR="00216E1F" w:rsidRPr="00D26FF5" w:rsidRDefault="00DD6A9C" w:rsidP="00113ADA">
      <w:pPr>
        <w:pStyle w:val="LO-normal1"/>
        <w:widowControl w:val="0"/>
        <w:spacing w:after="120" w:line="360" w:lineRule="auto"/>
        <w:ind w:left="1418" w:hanging="709"/>
        <w:jc w:val="both"/>
        <w:rPr>
          <w:rStyle w:val="normaltextrun"/>
        </w:rPr>
      </w:pPr>
      <w:r w:rsidRPr="00D26FF5">
        <w:rPr>
          <w:rStyle w:val="normaltextrun"/>
        </w:rPr>
        <w:t>9.1.2.</w:t>
      </w:r>
      <w:r w:rsidRPr="00D26FF5">
        <w:rPr>
          <w:rStyle w:val="normaltextrun"/>
        </w:rPr>
        <w:tab/>
      </w:r>
      <w:r w:rsidR="00216E1F" w:rsidRPr="00D26FF5">
        <w:rPr>
          <w:rStyle w:val="normaltextrun"/>
        </w:rPr>
        <w:t xml:space="preserve">Montar Estratégia de comunicação - gerenciar, articular, documentar, acompanhar e entender plenamente as necessidades </w:t>
      </w:r>
      <w:r w:rsidR="00E91EBB" w:rsidRPr="00D26FF5">
        <w:rPr>
          <w:rStyle w:val="normaltextrun"/>
        </w:rPr>
        <w:t>do CONTRATANTE</w:t>
      </w:r>
      <w:r w:rsidR="00216E1F" w:rsidRPr="00D26FF5">
        <w:rPr>
          <w:rStyle w:val="normaltextrun"/>
        </w:rPr>
        <w:t>, com o objetivo de transformá-la em um Produto/Demanda ou Serviço especificado com qualidade. Deve garantir a qualidade técnica da entrega e a manutenção de todos os produtos e serviços executados no âmbito da contratação; </w:t>
      </w:r>
    </w:p>
    <w:p w14:paraId="3BCB9F4B" w14:textId="574ACD75" w:rsidR="00216E1F" w:rsidRPr="00D26FF5" w:rsidRDefault="00DD6A9C" w:rsidP="00113ADA">
      <w:pPr>
        <w:pStyle w:val="LO-normal1"/>
        <w:widowControl w:val="0"/>
        <w:spacing w:after="120" w:line="360" w:lineRule="auto"/>
        <w:ind w:left="1418" w:hanging="709"/>
        <w:jc w:val="both"/>
        <w:rPr>
          <w:rStyle w:val="normaltextrun"/>
        </w:rPr>
      </w:pPr>
      <w:r w:rsidRPr="00D26FF5">
        <w:rPr>
          <w:rStyle w:val="normaltextrun"/>
        </w:rPr>
        <w:t>9.1.3.</w:t>
      </w:r>
      <w:r w:rsidRPr="00D26FF5">
        <w:rPr>
          <w:rStyle w:val="normaltextrun"/>
        </w:rPr>
        <w:tab/>
      </w:r>
      <w:r w:rsidR="00216E1F" w:rsidRPr="00D26FF5">
        <w:rPr>
          <w:rStyle w:val="normaltextrun"/>
        </w:rPr>
        <w:t xml:space="preserve">Realizar avaliação de percepção de imagem - Planejamento e elaboração de avaliação de percepção de imagem com os públicos de relacionamento, visando à identificação de assuntos sensíveis, tendências e percepções sobre </w:t>
      </w:r>
      <w:r w:rsidR="00675B03" w:rsidRPr="00D26FF5">
        <w:rPr>
          <w:rStyle w:val="normaltextrun"/>
        </w:rPr>
        <w:t xml:space="preserve">o </w:t>
      </w:r>
      <w:r w:rsidR="00216E1F" w:rsidRPr="00D26FF5">
        <w:rPr>
          <w:rStyle w:val="normaltextrun"/>
        </w:rPr>
        <w:t>CONTRATANTE; </w:t>
      </w:r>
    </w:p>
    <w:p w14:paraId="0DAAE135" w14:textId="7C8207D1" w:rsidR="00216E1F" w:rsidRPr="00D26FF5" w:rsidRDefault="00DD6A9C" w:rsidP="00113ADA">
      <w:pPr>
        <w:pStyle w:val="LO-normal1"/>
        <w:widowControl w:val="0"/>
        <w:spacing w:after="120" w:line="360" w:lineRule="auto"/>
        <w:ind w:left="1418" w:hanging="709"/>
        <w:jc w:val="both"/>
        <w:rPr>
          <w:rStyle w:val="normaltextrun"/>
        </w:rPr>
      </w:pPr>
      <w:r w:rsidRPr="00D26FF5">
        <w:rPr>
          <w:rStyle w:val="normaltextrun"/>
        </w:rPr>
        <w:t>9.1.4.</w:t>
      </w:r>
      <w:r w:rsidRPr="00D26FF5">
        <w:rPr>
          <w:rStyle w:val="normaltextrun"/>
        </w:rPr>
        <w:tab/>
      </w:r>
      <w:r w:rsidR="00216E1F" w:rsidRPr="00D26FF5">
        <w:rPr>
          <w:rStyle w:val="normaltextrun"/>
        </w:rPr>
        <w:t xml:space="preserve">Construir Mapa de influenciadores - Identificação e qualificação de jornalistas e outros formadores de opinião (como as lideranças locais) que influenciam as percepções do cidadão e produzem informações sobre </w:t>
      </w:r>
      <w:r w:rsidR="00675B03" w:rsidRPr="00D26FF5">
        <w:rPr>
          <w:rStyle w:val="normaltextrun"/>
        </w:rPr>
        <w:t>o</w:t>
      </w:r>
      <w:r w:rsidR="00216E1F" w:rsidRPr="00D26FF5">
        <w:rPr>
          <w:rStyle w:val="normaltextrun"/>
        </w:rPr>
        <w:t xml:space="preserve"> CONTRATANTE; </w:t>
      </w:r>
    </w:p>
    <w:p w14:paraId="6F8E6360" w14:textId="25631FE4" w:rsidR="00216E1F" w:rsidRPr="00D26FF5" w:rsidRDefault="00DD6A9C" w:rsidP="00113ADA">
      <w:pPr>
        <w:pStyle w:val="LO-normal1"/>
        <w:widowControl w:val="0"/>
        <w:spacing w:after="120" w:line="360" w:lineRule="auto"/>
        <w:ind w:left="1418" w:hanging="709"/>
        <w:jc w:val="both"/>
        <w:rPr>
          <w:rStyle w:val="normaltextrun"/>
        </w:rPr>
      </w:pPr>
      <w:r w:rsidRPr="00D26FF5">
        <w:rPr>
          <w:rStyle w:val="normaltextrun"/>
        </w:rPr>
        <w:t>9.1.5.</w:t>
      </w:r>
      <w:r w:rsidRPr="00D26FF5">
        <w:rPr>
          <w:rStyle w:val="normaltextrun"/>
        </w:rPr>
        <w:tab/>
      </w:r>
      <w:r w:rsidR="00216E1F" w:rsidRPr="00D26FF5">
        <w:rPr>
          <w:rStyle w:val="normaltextrun"/>
        </w:rPr>
        <w:t>Diagnosticar a matriz estratégica - Levantamento de informações e análise dos ambientes e cenários internos e externos; </w:t>
      </w:r>
    </w:p>
    <w:p w14:paraId="448751C3" w14:textId="1604C179" w:rsidR="00216E1F" w:rsidRPr="00D26FF5" w:rsidRDefault="007B1F29" w:rsidP="00113ADA">
      <w:pPr>
        <w:pStyle w:val="LO-normal1"/>
        <w:widowControl w:val="0"/>
        <w:spacing w:after="120" w:line="360" w:lineRule="auto"/>
        <w:ind w:left="1418" w:hanging="709"/>
        <w:jc w:val="both"/>
        <w:rPr>
          <w:rStyle w:val="normaltextrun"/>
        </w:rPr>
      </w:pPr>
      <w:r w:rsidRPr="00D26FF5">
        <w:rPr>
          <w:rStyle w:val="normaltextrun"/>
        </w:rPr>
        <w:t>9.1.6.</w:t>
      </w:r>
      <w:r w:rsidRPr="00D26FF5">
        <w:rPr>
          <w:rStyle w:val="normaltextrun"/>
        </w:rPr>
        <w:tab/>
      </w:r>
      <w:r w:rsidR="00216E1F" w:rsidRPr="00D26FF5">
        <w:rPr>
          <w:rStyle w:val="normaltextrun"/>
        </w:rPr>
        <w:t>Implantar um Plano estratégico de ações de comunicação; </w:t>
      </w:r>
    </w:p>
    <w:p w14:paraId="1658714C" w14:textId="01E20CD6" w:rsidR="00216E1F" w:rsidRPr="00D26FF5" w:rsidRDefault="007B1F29" w:rsidP="00113ADA">
      <w:pPr>
        <w:pStyle w:val="LO-normal1"/>
        <w:widowControl w:val="0"/>
        <w:spacing w:after="120" w:line="360" w:lineRule="auto"/>
        <w:ind w:left="1418" w:hanging="709"/>
        <w:jc w:val="both"/>
        <w:rPr>
          <w:rStyle w:val="normaltextrun"/>
        </w:rPr>
      </w:pPr>
      <w:r w:rsidRPr="00D26FF5">
        <w:rPr>
          <w:rStyle w:val="normaltextrun"/>
        </w:rPr>
        <w:t>9.1.7.</w:t>
      </w:r>
      <w:r w:rsidRPr="00D26FF5">
        <w:rPr>
          <w:rStyle w:val="normaltextrun"/>
        </w:rPr>
        <w:tab/>
      </w:r>
      <w:r w:rsidR="00216E1F" w:rsidRPr="00D26FF5">
        <w:rPr>
          <w:rStyle w:val="normaltextrun"/>
        </w:rPr>
        <w:t>Além disso, atendimento de demandas de comunicação da autarquia, elaboração de briefings e coletivas. </w:t>
      </w:r>
    </w:p>
    <w:p w14:paraId="59FF20B6" w14:textId="70B6DAFD" w:rsidR="00216E1F" w:rsidRPr="00D26FF5" w:rsidRDefault="007B1F29" w:rsidP="00675B03">
      <w:pPr>
        <w:pStyle w:val="LO-normal1"/>
        <w:widowControl w:val="0"/>
        <w:spacing w:after="120" w:line="360" w:lineRule="auto"/>
        <w:ind w:left="709"/>
        <w:jc w:val="both"/>
        <w:rPr>
          <w:rStyle w:val="normaltextrun"/>
        </w:rPr>
      </w:pPr>
      <w:r w:rsidRPr="00D26FF5">
        <w:rPr>
          <w:rStyle w:val="normaltextrun"/>
        </w:rPr>
        <w:t>9.1.8.</w:t>
      </w:r>
      <w:r w:rsidRPr="00D26FF5">
        <w:rPr>
          <w:rStyle w:val="normaltextrun"/>
        </w:rPr>
        <w:tab/>
      </w:r>
      <w:r w:rsidR="00216E1F" w:rsidRPr="00D26FF5">
        <w:rPr>
          <w:rStyle w:val="normaltextrun"/>
        </w:rPr>
        <w:t>Fornecer Especialista de Ação de Relações Públicas Digitais: </w:t>
      </w:r>
    </w:p>
    <w:p w14:paraId="2B96D77C" w14:textId="35484510" w:rsidR="00216E1F" w:rsidRPr="00D26FF5" w:rsidRDefault="00FE7BA2" w:rsidP="00113ADA">
      <w:pPr>
        <w:pStyle w:val="LO-normal1"/>
        <w:widowControl w:val="0"/>
        <w:tabs>
          <w:tab w:val="left" w:pos="2410"/>
        </w:tabs>
        <w:spacing w:after="120" w:line="360" w:lineRule="auto"/>
        <w:ind w:left="2410" w:hanging="992"/>
        <w:jc w:val="both"/>
        <w:rPr>
          <w:rStyle w:val="normaltextrun"/>
        </w:rPr>
      </w:pPr>
      <w:r w:rsidRPr="00D26FF5">
        <w:rPr>
          <w:rStyle w:val="normaltextrun"/>
        </w:rPr>
        <w:t>9.1.8.1.</w:t>
      </w:r>
      <w:r w:rsidRPr="00D26FF5">
        <w:rPr>
          <w:rStyle w:val="normaltextrun"/>
        </w:rPr>
        <w:tab/>
      </w:r>
      <w:r w:rsidR="00216E1F" w:rsidRPr="00D26FF5">
        <w:rPr>
          <w:rStyle w:val="normaltextrun"/>
        </w:rPr>
        <w:t>Planejamento de ações institucionais para relacionamento com públicos influenciadores em ambientes digitais. </w:t>
      </w:r>
    </w:p>
    <w:p w14:paraId="54D58311" w14:textId="1B2B4EEE" w:rsidR="00216E1F" w:rsidRPr="00D26FF5" w:rsidRDefault="00FE7BA2" w:rsidP="00113ADA">
      <w:pPr>
        <w:pStyle w:val="LO-normal1"/>
        <w:widowControl w:val="0"/>
        <w:tabs>
          <w:tab w:val="left" w:pos="2410"/>
        </w:tabs>
        <w:spacing w:after="120" w:line="360" w:lineRule="auto"/>
        <w:ind w:left="2410" w:hanging="992"/>
        <w:jc w:val="both"/>
        <w:rPr>
          <w:rStyle w:val="normaltextrun"/>
        </w:rPr>
      </w:pPr>
      <w:r w:rsidRPr="00D26FF5">
        <w:rPr>
          <w:rStyle w:val="normaltextrun"/>
        </w:rPr>
        <w:t>9.1.8.2.</w:t>
      </w:r>
      <w:r w:rsidRPr="00D26FF5">
        <w:rPr>
          <w:rStyle w:val="normaltextrun"/>
        </w:rPr>
        <w:tab/>
      </w:r>
      <w:r w:rsidR="00216E1F" w:rsidRPr="00D26FF5">
        <w:rPr>
          <w:rStyle w:val="normaltextrun"/>
        </w:rPr>
        <w:t xml:space="preserve">Elaboração de texto em língua portuguesa público externo das redes sociais, a partir de consultas a fontes oficiais (autoridades e/ou técnicos de órgãos públicos nas diversas esferas e poderes), Monitoramento de conteúdo em redes sociais, Conteúdo multimídia para relacionamento em ambientes digitais, Ações de relacionamento com públicos influenciadores </w:t>
      </w:r>
      <w:r w:rsidR="00216E1F" w:rsidRPr="00D26FF5">
        <w:rPr>
          <w:rStyle w:val="normaltextrun"/>
        </w:rPr>
        <w:lastRenderedPageBreak/>
        <w:t>em ambientes digitais. </w:t>
      </w:r>
    </w:p>
    <w:p w14:paraId="1E1206E8" w14:textId="0B91B476" w:rsidR="00216E1F" w:rsidRPr="00D26FF5" w:rsidRDefault="008D1658" w:rsidP="00675B03">
      <w:pPr>
        <w:pStyle w:val="LO-normal1"/>
        <w:widowControl w:val="0"/>
        <w:spacing w:after="120" w:line="360" w:lineRule="auto"/>
        <w:ind w:firstLine="709"/>
        <w:jc w:val="both"/>
        <w:rPr>
          <w:rStyle w:val="normaltextrun"/>
        </w:rPr>
      </w:pPr>
      <w:r w:rsidRPr="00D26FF5">
        <w:rPr>
          <w:rStyle w:val="normaltextrun"/>
        </w:rPr>
        <w:t>9.1.9.</w:t>
      </w:r>
      <w:r w:rsidRPr="00D26FF5">
        <w:rPr>
          <w:rStyle w:val="normaltextrun"/>
        </w:rPr>
        <w:tab/>
      </w:r>
      <w:r w:rsidR="00216E1F" w:rsidRPr="00D26FF5">
        <w:rPr>
          <w:rStyle w:val="normaltextrun"/>
        </w:rPr>
        <w:t>Fornecer Especialista em Edição e Editoração de imagens e vídeos: </w:t>
      </w:r>
    </w:p>
    <w:p w14:paraId="349FC30E" w14:textId="16BDAC99" w:rsidR="00216E1F" w:rsidRPr="00D26FF5" w:rsidRDefault="008D1658" w:rsidP="00113ADA">
      <w:pPr>
        <w:pStyle w:val="LO-normal1"/>
        <w:widowControl w:val="0"/>
        <w:tabs>
          <w:tab w:val="left" w:pos="2410"/>
        </w:tabs>
        <w:spacing w:after="120" w:line="360" w:lineRule="auto"/>
        <w:ind w:left="2268" w:hanging="850"/>
        <w:jc w:val="both"/>
        <w:rPr>
          <w:rStyle w:val="normaltextrun"/>
        </w:rPr>
      </w:pPr>
      <w:r w:rsidRPr="00D26FF5">
        <w:rPr>
          <w:rStyle w:val="normaltextrun"/>
        </w:rPr>
        <w:t>9.1.9.1.</w:t>
      </w:r>
      <w:r w:rsidRPr="00D26FF5">
        <w:rPr>
          <w:rStyle w:val="normaltextrun"/>
        </w:rPr>
        <w:tab/>
      </w:r>
      <w:r w:rsidR="00216E1F" w:rsidRPr="00D26FF5">
        <w:rPr>
          <w:rStyle w:val="normaltextrun"/>
        </w:rPr>
        <w:t xml:space="preserve">Reportagem em vídeo (Vídeo release) - O vídeo e reportagem elaborado a partir de um briefing e pauta previamente aprovados. A edição do material bruto é feita a partir de um roteiro. Os personagens e profissionais envolvidos devem ceder o direito de uso de imagem e o direito autoral em arquivo texto. O custo deverá prever a equipe necessária para a produção </w:t>
      </w:r>
      <w:proofErr w:type="gramStart"/>
      <w:r w:rsidR="00216E1F" w:rsidRPr="00D26FF5">
        <w:rPr>
          <w:rStyle w:val="normaltextrun"/>
        </w:rPr>
        <w:t>do mesmo</w:t>
      </w:r>
      <w:proofErr w:type="gramEnd"/>
      <w:r w:rsidR="00216E1F" w:rsidRPr="00D26FF5">
        <w:rPr>
          <w:rStyle w:val="normaltextrun"/>
        </w:rPr>
        <w:t>. </w:t>
      </w:r>
    </w:p>
    <w:p w14:paraId="700AC294" w14:textId="06EEED8D" w:rsidR="00216E1F" w:rsidRPr="00D26FF5" w:rsidRDefault="008A47DD" w:rsidP="00113ADA">
      <w:pPr>
        <w:pStyle w:val="LO-normal1"/>
        <w:widowControl w:val="0"/>
        <w:tabs>
          <w:tab w:val="left" w:pos="2410"/>
        </w:tabs>
        <w:spacing w:after="120" w:line="360" w:lineRule="auto"/>
        <w:ind w:left="2268" w:hanging="850"/>
        <w:jc w:val="both"/>
        <w:rPr>
          <w:rStyle w:val="normaltextrun"/>
        </w:rPr>
      </w:pPr>
      <w:r w:rsidRPr="00D26FF5">
        <w:rPr>
          <w:rStyle w:val="normaltextrun"/>
        </w:rPr>
        <w:t>9.1.9.2.</w:t>
      </w:r>
      <w:r w:rsidRPr="00D26FF5">
        <w:rPr>
          <w:rStyle w:val="normaltextrun"/>
        </w:rPr>
        <w:tab/>
      </w:r>
      <w:r w:rsidR="00216E1F" w:rsidRPr="00D26FF5">
        <w:rPr>
          <w:rStyle w:val="normaltextrun"/>
        </w:rPr>
        <w:t xml:space="preserve">Vídeo depoimento (para distribuição à imprensa e públicos influenciadores nas mídias digitais) - Vídeo para captação de um ou mais depoimentos sobre tema específico. Elaborado a partir de briefing e pauta previamente aprovados. A edição do material bruto é feita a partir de um roteiro aprovado pela CONTRATANTE. Os personagens e profissionais envolvidos devem ceder o direito de uso de imagem e o direito autoral. O custo deverá prever a equipe necessária para a produção </w:t>
      </w:r>
      <w:proofErr w:type="gramStart"/>
      <w:r w:rsidR="00216E1F" w:rsidRPr="00D26FF5">
        <w:rPr>
          <w:rStyle w:val="normaltextrun"/>
        </w:rPr>
        <w:t>do mesmo</w:t>
      </w:r>
      <w:proofErr w:type="gramEnd"/>
      <w:r w:rsidR="00216E1F" w:rsidRPr="00D26FF5">
        <w:rPr>
          <w:rStyle w:val="normaltextrun"/>
        </w:rPr>
        <w:t>. </w:t>
      </w:r>
    </w:p>
    <w:p w14:paraId="67D7A771" w14:textId="1540D64B" w:rsidR="00216E1F" w:rsidRPr="00D26FF5" w:rsidRDefault="002849FA" w:rsidP="00113ADA">
      <w:pPr>
        <w:pStyle w:val="LO-normal1"/>
        <w:widowControl w:val="0"/>
        <w:tabs>
          <w:tab w:val="left" w:pos="2410"/>
        </w:tabs>
        <w:spacing w:after="120" w:line="360" w:lineRule="auto"/>
        <w:ind w:left="2268" w:hanging="850"/>
        <w:jc w:val="both"/>
        <w:rPr>
          <w:rStyle w:val="normaltextrun"/>
        </w:rPr>
      </w:pPr>
      <w:r w:rsidRPr="00D26FF5">
        <w:rPr>
          <w:rStyle w:val="normaltextrun"/>
        </w:rPr>
        <w:t>9.1.9.3.</w:t>
      </w:r>
      <w:r w:rsidRPr="00D26FF5">
        <w:rPr>
          <w:rStyle w:val="normaltextrun"/>
        </w:rPr>
        <w:tab/>
      </w:r>
      <w:r w:rsidR="00216E1F" w:rsidRPr="00D26FF5">
        <w:rPr>
          <w:rStyle w:val="normaltextrun"/>
        </w:rPr>
        <w:t>Podcast (para distribuição à imprensa e públicos influenciadores nas mídias sociais) - Captação e edição de áudio, a partir de um briefing e pauta previamente aprovados. O áudio poderá ser disponibilizado na internet ou enviado para emissoras de rádios. </w:t>
      </w:r>
    </w:p>
    <w:p w14:paraId="573F87AB" w14:textId="3A3DBA9B" w:rsidR="00216E1F" w:rsidRPr="00D26FF5" w:rsidRDefault="002849FA" w:rsidP="00113ADA">
      <w:pPr>
        <w:pStyle w:val="LO-normal1"/>
        <w:widowControl w:val="0"/>
        <w:tabs>
          <w:tab w:val="left" w:pos="2410"/>
        </w:tabs>
        <w:spacing w:after="120" w:line="360" w:lineRule="auto"/>
        <w:ind w:left="2268" w:hanging="850"/>
        <w:jc w:val="both"/>
        <w:rPr>
          <w:rStyle w:val="normaltextrun"/>
        </w:rPr>
      </w:pPr>
      <w:r w:rsidRPr="00D26FF5">
        <w:rPr>
          <w:rStyle w:val="normaltextrun"/>
        </w:rPr>
        <w:t>9.1.9.4.</w:t>
      </w:r>
      <w:r w:rsidRPr="00D26FF5">
        <w:rPr>
          <w:rStyle w:val="normaltextrun"/>
        </w:rPr>
        <w:tab/>
      </w:r>
      <w:r w:rsidR="00216E1F" w:rsidRPr="00D26FF5">
        <w:rPr>
          <w:rStyle w:val="normaltextrun"/>
        </w:rPr>
        <w:t>Banco de mídia - Criação, gerenciamento e armazenamento, por meio de sistema online, da produção de vídeos, fotografias e áudios. </w:t>
      </w:r>
    </w:p>
    <w:p w14:paraId="3B44A15C" w14:textId="326189BF" w:rsidR="00216E1F" w:rsidRPr="00D26FF5" w:rsidRDefault="002849FA" w:rsidP="00113ADA">
      <w:pPr>
        <w:pStyle w:val="LO-normal1"/>
        <w:widowControl w:val="0"/>
        <w:tabs>
          <w:tab w:val="left" w:pos="1701"/>
        </w:tabs>
        <w:spacing w:after="120" w:line="360" w:lineRule="auto"/>
        <w:ind w:left="1701" w:hanging="992"/>
        <w:jc w:val="both"/>
        <w:rPr>
          <w:rStyle w:val="normaltextrun"/>
        </w:rPr>
      </w:pPr>
      <w:r w:rsidRPr="00D26FF5">
        <w:rPr>
          <w:rStyle w:val="normaltextrun"/>
        </w:rPr>
        <w:t>9.1.10.</w:t>
      </w:r>
      <w:r w:rsidRPr="00D26FF5">
        <w:rPr>
          <w:rStyle w:val="normaltextrun"/>
        </w:rPr>
        <w:tab/>
      </w:r>
      <w:r w:rsidR="00216E1F" w:rsidRPr="00D26FF5">
        <w:rPr>
          <w:rStyle w:val="normaltextrun"/>
        </w:rPr>
        <w:t>Especialista de Diagramação e Apresentação Eletrônica: Projeto editorial. </w:t>
      </w:r>
    </w:p>
    <w:p w14:paraId="52EF1206" w14:textId="3F5B8316" w:rsidR="00216E1F" w:rsidRPr="00D26FF5" w:rsidRDefault="002849FA" w:rsidP="00113ADA">
      <w:pPr>
        <w:pStyle w:val="LO-normal1"/>
        <w:widowControl w:val="0"/>
        <w:tabs>
          <w:tab w:val="left" w:pos="1701"/>
        </w:tabs>
        <w:spacing w:after="120" w:line="360" w:lineRule="auto"/>
        <w:ind w:left="1701" w:hanging="992"/>
        <w:jc w:val="both"/>
        <w:rPr>
          <w:rStyle w:val="normaltextrun"/>
        </w:rPr>
      </w:pPr>
      <w:r w:rsidRPr="00D26FF5">
        <w:rPr>
          <w:rStyle w:val="normaltextrun"/>
        </w:rPr>
        <w:t>9.1.11.</w:t>
      </w:r>
      <w:r w:rsidRPr="00D26FF5">
        <w:rPr>
          <w:rStyle w:val="normaltextrun"/>
        </w:rPr>
        <w:tab/>
      </w:r>
      <w:r w:rsidR="00216E1F" w:rsidRPr="00D26FF5">
        <w:rPr>
          <w:rStyle w:val="normaltextrun"/>
        </w:rPr>
        <w:t>Especialista em Atendimento: Atendimento à imprensa e demais atividades da Área de Comunicação do Órgão. </w:t>
      </w:r>
    </w:p>
    <w:tbl>
      <w:tblPr>
        <w:tblW w:w="96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1784"/>
        <w:gridCol w:w="1364"/>
        <w:gridCol w:w="589"/>
        <w:gridCol w:w="593"/>
        <w:gridCol w:w="660"/>
        <w:gridCol w:w="593"/>
        <w:gridCol w:w="660"/>
        <w:gridCol w:w="593"/>
        <w:gridCol w:w="589"/>
        <w:gridCol w:w="624"/>
      </w:tblGrid>
      <w:tr w:rsidR="00D26FF5" w:rsidRPr="00D26FF5" w14:paraId="0EA2AE63" w14:textId="77777777" w:rsidTr="009D7D44">
        <w:trPr>
          <w:trHeight w:val="195"/>
        </w:trPr>
        <w:tc>
          <w:tcPr>
            <w:tcW w:w="9624" w:type="dxa"/>
            <w:gridSpan w:val="11"/>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20C14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Serviço de Editoração de Conteúdo</w:t>
            </w:r>
            <w:r w:rsidRPr="00D26FF5">
              <w:rPr>
                <w:rFonts w:ascii="Arial" w:hAnsi="Arial" w:cs="Arial"/>
                <w:sz w:val="18"/>
                <w:szCs w:val="18"/>
              </w:rPr>
              <w:t> </w:t>
            </w:r>
          </w:p>
        </w:tc>
      </w:tr>
      <w:tr w:rsidR="00D26FF5" w:rsidRPr="00D26FF5" w14:paraId="04304320" w14:textId="77777777" w:rsidTr="009D7D44">
        <w:trPr>
          <w:trHeight w:val="390"/>
        </w:trPr>
        <w:tc>
          <w:tcPr>
            <w:tcW w:w="157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08C24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784"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125EC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364"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CC017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182"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60289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01E8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 Baixa x 1,5</w:t>
            </w:r>
            <w:r w:rsidRPr="00D26FF5">
              <w:rPr>
                <w:rFonts w:ascii="Arial" w:hAnsi="Arial" w:cs="Arial"/>
                <w:sz w:val="18"/>
                <w:szCs w:val="18"/>
              </w:rPr>
              <w:t>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4E84F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Alta – Baixa x 2</w:t>
            </w:r>
            <w:r w:rsidRPr="00D26FF5">
              <w:rPr>
                <w:rFonts w:ascii="Arial" w:hAnsi="Arial" w:cs="Arial"/>
                <w:sz w:val="18"/>
                <w:szCs w:val="18"/>
              </w:rPr>
              <w:t> </w:t>
            </w:r>
          </w:p>
        </w:tc>
        <w:tc>
          <w:tcPr>
            <w:tcW w:w="1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4F605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 – Baixa x 0,6</w:t>
            </w:r>
            <w:r w:rsidRPr="00D26FF5">
              <w:rPr>
                <w:rFonts w:ascii="Arial" w:hAnsi="Arial" w:cs="Arial"/>
                <w:sz w:val="18"/>
                <w:szCs w:val="18"/>
              </w:rPr>
              <w:t> </w:t>
            </w:r>
          </w:p>
        </w:tc>
      </w:tr>
      <w:tr w:rsidR="00D26FF5" w:rsidRPr="00D26FF5" w14:paraId="7D4507E1" w14:textId="77777777" w:rsidTr="009D7D44">
        <w:trPr>
          <w:trHeight w:val="19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8BE1B7"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5F0112"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B8F658" w14:textId="77777777" w:rsidR="00216E1F" w:rsidRPr="00D26FF5" w:rsidRDefault="00216E1F" w:rsidP="00FB5345">
            <w:pPr>
              <w:widowControl w:val="0"/>
              <w:rPr>
                <w:sz w:val="24"/>
                <w:szCs w:val="24"/>
              </w:rPr>
            </w:pP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CF498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44F61F"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A2C59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8268BB"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F88D9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5D99C1"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E04C4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DAADA9"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0B33A0DB" w14:textId="77777777" w:rsidTr="009D7D44">
        <w:trPr>
          <w:trHeight w:val="600"/>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4C3A9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Realizar análise e proposta de publicação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71D79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 de proposta de alterações nos conteúdos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681F3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conteúdos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830BF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6E4A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130</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259B2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51-100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BE1A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195</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1C0EB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101-150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6DCF7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260</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BDA0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36CA553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7594666" w14:textId="77777777" w:rsidTr="009D7D44">
        <w:trPr>
          <w:trHeight w:val="390"/>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AEB9C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lastRenderedPageBreak/>
              <w:t>Alterar conteúdo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1A581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 de conteúdos alterados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B359A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conteúdos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8344F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1-50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F8B35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60</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049F5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51-100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62AAA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90</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3A53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101-150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B2F4A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120</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609C3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4B54980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F26C675" w14:textId="77777777" w:rsidTr="009D7D44">
        <w:trPr>
          <w:trHeight w:val="795"/>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EE623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Prevenção e Gerenciamento de Crises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3AA37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Garantir a qualidade técnica da entrega e a manutenção de todos os produtos e serviços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9CAFC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relatórios gerenciais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10C9C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1-3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18B4C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182</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DBEA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4-8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C67AB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273</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5D806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9-12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13369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364</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2357BE"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65E9CF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55D09D1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6B61763C" w14:textId="77777777" w:rsidTr="009D7D44">
        <w:trPr>
          <w:trHeight w:val="600"/>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9847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Relações Públicas Digitais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F0616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Conteúdo multimídia para relacionamento em ambientes digitais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D6234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conteúdos de multimídia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15549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1-3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5AAB8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182</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7313E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4-8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CECDF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273</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C1840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9-12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F213E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364</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F229D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1A3CA57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23A4266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1EAAC0A" w14:textId="77777777" w:rsidTr="009D7D44">
        <w:trPr>
          <w:trHeight w:val="795"/>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01C69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Edição e criação de vídeos e imagens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2BA2B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Banco de mídia - Criação, gerenciamento e armazenamento, por meio de sistema online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0EDC0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conteúdos digitais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1B578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F8ADC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80</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2EA04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21-40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C885F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120</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C8F07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41-60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BE9A0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160</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27648B"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0649013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39C050D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FB10FB7" w14:textId="77777777" w:rsidTr="009D7D44">
        <w:trPr>
          <w:trHeight w:val="390"/>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D6C43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Publicação e edição do portal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33326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Diagramação de apresentações eletrônicas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205B0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conteúdos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50E05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1-3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BAC6C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158</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68154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4-8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05617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237</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790B2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9-15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AE2A8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316</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A2D9A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3D83EC1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0905699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CFFE62F" w14:textId="77777777" w:rsidTr="009D7D44">
        <w:trPr>
          <w:trHeight w:val="390"/>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B49FF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Atendimento à imprensa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6ABC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Relatórios de atendimento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C1C93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atendimentos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5105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533E1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71</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81274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11-20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CCE0D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107</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D9FF9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21-30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2FA7F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142</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4A78BC"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37066FE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216E1F" w:rsidRPr="00D26FF5" w14:paraId="564B6900" w14:textId="77777777" w:rsidTr="009D7D44">
        <w:trPr>
          <w:trHeight w:val="600"/>
        </w:trPr>
        <w:tc>
          <w:tcPr>
            <w:tcW w:w="15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2E56D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1CC55D2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5A946B9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Monitoramento de redes sociais </w:t>
            </w:r>
          </w:p>
        </w:tc>
        <w:tc>
          <w:tcPr>
            <w:tcW w:w="17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F0CE2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Relatórios de informações monitoradas nas redes sociais </w:t>
            </w:r>
          </w:p>
        </w:tc>
        <w:tc>
          <w:tcPr>
            <w:tcW w:w="136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20CA5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relatórios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002DB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E6E72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182</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3F827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3-4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7BDB6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273</w:t>
            </w:r>
            <w:r w:rsidRPr="00D26FF5">
              <w:rPr>
                <w:rFonts w:ascii="Arial" w:hAnsi="Arial" w:cs="Arial"/>
                <w:sz w:val="18"/>
                <w:szCs w:val="18"/>
              </w:rPr>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9CDAA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5-6 </w:t>
            </w:r>
          </w:p>
        </w:tc>
        <w:tc>
          <w:tcPr>
            <w:tcW w:w="5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7D298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364</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AE4F32"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24" w:type="dxa"/>
            <w:tcBorders>
              <w:top w:val="single" w:sz="6" w:space="0" w:color="000000"/>
              <w:left w:val="single" w:sz="6" w:space="0" w:color="000000"/>
              <w:bottom w:val="single" w:sz="6" w:space="0" w:color="000000"/>
              <w:right w:val="single" w:sz="6" w:space="0" w:color="000000"/>
            </w:tcBorders>
            <w:shd w:val="clear" w:color="auto" w:fill="auto"/>
            <w:hideMark/>
          </w:tcPr>
          <w:p w14:paraId="29210B7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73C1364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bl>
    <w:p w14:paraId="26081BEA" w14:textId="77777777" w:rsidR="00216E1F" w:rsidRPr="00D26FF5" w:rsidRDefault="00216E1F" w:rsidP="00216E1F">
      <w:pPr>
        <w:pStyle w:val="LO-normal1"/>
        <w:widowControl w:val="0"/>
        <w:spacing w:line="360" w:lineRule="auto"/>
        <w:ind w:firstLine="709"/>
        <w:jc w:val="both"/>
        <w:rPr>
          <w:rStyle w:val="normaltextrun"/>
        </w:rPr>
      </w:pPr>
    </w:p>
    <w:p w14:paraId="20239D9A" w14:textId="4980470C" w:rsidR="00216E1F" w:rsidRPr="00D26FF5" w:rsidRDefault="009D7D44" w:rsidP="00675B03">
      <w:pPr>
        <w:pStyle w:val="LO-normal1"/>
        <w:widowControl w:val="0"/>
        <w:spacing w:after="120" w:line="360" w:lineRule="auto"/>
        <w:jc w:val="both"/>
        <w:rPr>
          <w:rStyle w:val="normaltextrun"/>
        </w:rPr>
      </w:pPr>
      <w:r w:rsidRPr="00D26FF5">
        <w:rPr>
          <w:rStyle w:val="normaltextrun"/>
        </w:rPr>
        <w:t>9.12.</w:t>
      </w:r>
      <w:r w:rsidRPr="00D26FF5">
        <w:rPr>
          <w:rStyle w:val="normaltextrun"/>
        </w:rPr>
        <w:tab/>
      </w:r>
      <w:r w:rsidR="00216E1F" w:rsidRPr="00D26FF5">
        <w:rPr>
          <w:rStyle w:val="normaltextrun"/>
        </w:rPr>
        <w:t>Perfil profissional dos serviços de editoração de conteúdo:  </w:t>
      </w:r>
    </w:p>
    <w:p w14:paraId="1161DC43" w14:textId="14292B50" w:rsidR="00216E1F" w:rsidRPr="00D26FF5" w:rsidRDefault="009D7D44" w:rsidP="00675B03">
      <w:pPr>
        <w:pStyle w:val="LO-normal1"/>
        <w:widowControl w:val="0"/>
        <w:tabs>
          <w:tab w:val="left" w:pos="1560"/>
        </w:tabs>
        <w:spacing w:after="120" w:line="360" w:lineRule="auto"/>
        <w:ind w:firstLine="709"/>
        <w:jc w:val="both"/>
        <w:rPr>
          <w:rStyle w:val="normaltextrun"/>
        </w:rPr>
      </w:pPr>
      <w:r w:rsidRPr="00D26FF5">
        <w:rPr>
          <w:rStyle w:val="normaltextrun"/>
        </w:rPr>
        <w:t>9.12.1.</w:t>
      </w:r>
      <w:r w:rsidRPr="00D26FF5">
        <w:rPr>
          <w:rStyle w:val="normaltextrun"/>
        </w:rPr>
        <w:tab/>
      </w:r>
      <w:r w:rsidR="00216E1F" w:rsidRPr="00D26FF5">
        <w:rPr>
          <w:rStyle w:val="normaltextrun"/>
        </w:rPr>
        <w:t>Profissional de Estratégia de Comunicação </w:t>
      </w:r>
    </w:p>
    <w:p w14:paraId="724BBC78" w14:textId="37344C32" w:rsidR="00216E1F" w:rsidRPr="00D26FF5" w:rsidRDefault="009D7D44" w:rsidP="00675B03">
      <w:pPr>
        <w:pStyle w:val="LO-normal1"/>
        <w:widowControl w:val="0"/>
        <w:tabs>
          <w:tab w:val="left" w:pos="1560"/>
        </w:tabs>
        <w:spacing w:after="120" w:line="360" w:lineRule="auto"/>
        <w:ind w:firstLine="709"/>
        <w:jc w:val="both"/>
        <w:rPr>
          <w:rStyle w:val="normaltextrun"/>
        </w:rPr>
      </w:pPr>
      <w:r w:rsidRPr="00D26FF5">
        <w:rPr>
          <w:rStyle w:val="normaltextrun"/>
        </w:rPr>
        <w:t>9.12.2</w:t>
      </w:r>
      <w:r w:rsidRPr="00D26FF5">
        <w:rPr>
          <w:rStyle w:val="normaltextrun"/>
        </w:rPr>
        <w:tab/>
      </w:r>
      <w:r w:rsidR="00216E1F" w:rsidRPr="00D26FF5">
        <w:rPr>
          <w:rStyle w:val="normaltextrun"/>
        </w:rPr>
        <w:t>Assessoria de Imprensa - Atendimento de Demandas de Veículos de Comunicação </w:t>
      </w:r>
    </w:p>
    <w:p w14:paraId="7A082DD1" w14:textId="77777777" w:rsidR="00216E1F" w:rsidRPr="00D26FF5" w:rsidRDefault="00216E1F" w:rsidP="00113ADA">
      <w:pPr>
        <w:pStyle w:val="PargrafodaLista"/>
        <w:numPr>
          <w:ilvl w:val="0"/>
          <w:numId w:val="18"/>
        </w:numPr>
        <w:pBdr>
          <w:bottom w:val="single" w:sz="18" w:space="1" w:color="auto"/>
        </w:pBdr>
        <w:shd w:val="clear" w:color="auto" w:fill="D9D9D9" w:themeFill="background1" w:themeFillShade="D9"/>
        <w:suppressAutoHyphens w:val="0"/>
        <w:spacing w:before="360" w:after="120" w:line="276" w:lineRule="auto"/>
        <w:ind w:left="357" w:hanging="357"/>
        <w:contextualSpacing w:val="0"/>
        <w:rPr>
          <w:rFonts w:ascii="Arial" w:hAnsi="Arial"/>
          <w:b/>
          <w:bCs/>
        </w:rPr>
      </w:pPr>
      <w:r w:rsidRPr="00D26FF5">
        <w:rPr>
          <w:rFonts w:ascii="Arial" w:hAnsi="Arial"/>
          <w:b/>
          <w:bCs/>
        </w:rPr>
        <w:t>SERVIÇOS DE TREINAMENTOS NA PLATAFOMA LIFERAY</w:t>
      </w:r>
    </w:p>
    <w:p w14:paraId="26D2B70B"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7CC4EE3E" w14:textId="254FD72A" w:rsidR="00216E1F" w:rsidRPr="00D26FF5" w:rsidRDefault="005D5836" w:rsidP="00675B03">
      <w:pPr>
        <w:pStyle w:val="LO-normal1"/>
        <w:widowControl w:val="0"/>
        <w:spacing w:after="120" w:line="360" w:lineRule="auto"/>
        <w:jc w:val="both"/>
        <w:rPr>
          <w:rStyle w:val="normaltextrun"/>
        </w:rPr>
      </w:pPr>
      <w:r w:rsidRPr="00D26FF5">
        <w:rPr>
          <w:rStyle w:val="normaltextrun"/>
        </w:rPr>
        <w:t>10.1.</w:t>
      </w:r>
      <w:r w:rsidRPr="00D26FF5">
        <w:rPr>
          <w:rStyle w:val="normaltextrun"/>
        </w:rPr>
        <w:tab/>
      </w:r>
      <w:r w:rsidR="00216E1F" w:rsidRPr="00D26FF5">
        <w:rPr>
          <w:rStyle w:val="normaltextrun"/>
        </w:rPr>
        <w:t>Serão turmas de até 10 (dez) alunos cada. </w:t>
      </w:r>
    </w:p>
    <w:p w14:paraId="29F4CB24" w14:textId="2EE66972" w:rsidR="00216E1F" w:rsidRPr="00D26FF5" w:rsidRDefault="005D5836" w:rsidP="00675B03">
      <w:pPr>
        <w:pStyle w:val="LO-normal1"/>
        <w:widowControl w:val="0"/>
        <w:spacing w:after="120" w:line="360" w:lineRule="auto"/>
        <w:jc w:val="both"/>
        <w:rPr>
          <w:rStyle w:val="normaltextrun"/>
        </w:rPr>
      </w:pPr>
      <w:r w:rsidRPr="00D26FF5">
        <w:rPr>
          <w:rStyle w:val="normaltextrun"/>
        </w:rPr>
        <w:t>10.2.</w:t>
      </w:r>
      <w:r w:rsidRPr="00D26FF5">
        <w:rPr>
          <w:rStyle w:val="normaltextrun"/>
        </w:rPr>
        <w:tab/>
      </w:r>
      <w:r w:rsidR="00216E1F" w:rsidRPr="00D26FF5">
        <w:rPr>
          <w:rStyle w:val="normaltextrun"/>
        </w:rPr>
        <w:t>Os cursos serão realizados em local próprio da CONTRATADA. </w:t>
      </w:r>
    </w:p>
    <w:p w14:paraId="46506F75" w14:textId="544DC1E0" w:rsidR="00216E1F" w:rsidRPr="00D26FF5" w:rsidRDefault="00525FAF" w:rsidP="00675B03">
      <w:pPr>
        <w:pStyle w:val="LO-normal1"/>
        <w:widowControl w:val="0"/>
        <w:spacing w:before="360" w:after="120" w:line="360" w:lineRule="auto"/>
        <w:jc w:val="both"/>
        <w:rPr>
          <w:rStyle w:val="normaltextrun"/>
        </w:rPr>
      </w:pPr>
      <w:r w:rsidRPr="00D26FF5">
        <w:rPr>
          <w:rStyle w:val="normaltextrun"/>
        </w:rPr>
        <w:t>10.3.</w:t>
      </w:r>
      <w:r w:rsidRPr="00D26FF5">
        <w:rPr>
          <w:rStyle w:val="normaltextrun"/>
        </w:rPr>
        <w:tab/>
      </w:r>
      <w:r w:rsidR="00216E1F" w:rsidRPr="00D26FF5">
        <w:rPr>
          <w:rStyle w:val="normaltextrun"/>
          <w:b/>
          <w:bCs/>
        </w:rPr>
        <w:t xml:space="preserve">Treinamento em fundamentos de utilização da Plataforma </w:t>
      </w:r>
      <w:proofErr w:type="spellStart"/>
      <w:r w:rsidR="00216E1F" w:rsidRPr="00D26FF5">
        <w:rPr>
          <w:rStyle w:val="normaltextrun"/>
          <w:b/>
          <w:bCs/>
        </w:rPr>
        <w:t>Liferay</w:t>
      </w:r>
      <w:proofErr w:type="spellEnd"/>
      <w:r w:rsidR="00216E1F" w:rsidRPr="00D26FF5">
        <w:rPr>
          <w:rStyle w:val="normaltextrun"/>
          <w:b/>
          <w:bCs/>
        </w:rPr>
        <w:t>, por turma</w:t>
      </w:r>
      <w:r w:rsidR="00216E1F" w:rsidRPr="00D26FF5">
        <w:rPr>
          <w:rStyle w:val="normaltextrun"/>
        </w:rPr>
        <w:t>. </w:t>
      </w:r>
    </w:p>
    <w:p w14:paraId="16D0AF34" w14:textId="04B41901" w:rsidR="00216E1F" w:rsidRPr="00D26FF5" w:rsidRDefault="00B2791B" w:rsidP="00113ADA">
      <w:pPr>
        <w:pStyle w:val="LO-normal1"/>
        <w:widowControl w:val="0"/>
        <w:tabs>
          <w:tab w:val="left" w:pos="1560"/>
        </w:tabs>
        <w:spacing w:after="120" w:line="360" w:lineRule="auto"/>
        <w:ind w:left="1560" w:hanging="851"/>
        <w:jc w:val="both"/>
        <w:rPr>
          <w:rStyle w:val="normaltextrun"/>
        </w:rPr>
      </w:pPr>
      <w:r w:rsidRPr="00D26FF5">
        <w:rPr>
          <w:rStyle w:val="normaltextrun"/>
        </w:rPr>
        <w:t>10.</w:t>
      </w:r>
      <w:r w:rsidR="000A54E8" w:rsidRPr="00D26FF5">
        <w:rPr>
          <w:rStyle w:val="normaltextrun"/>
        </w:rPr>
        <w:t>3</w:t>
      </w:r>
      <w:r w:rsidRPr="00D26FF5">
        <w:rPr>
          <w:rStyle w:val="normaltextrun"/>
        </w:rPr>
        <w:t>.</w:t>
      </w:r>
      <w:r w:rsidR="00F72327" w:rsidRPr="00D26FF5">
        <w:rPr>
          <w:rStyle w:val="normaltextrun"/>
        </w:rPr>
        <w:t>1</w:t>
      </w:r>
      <w:r w:rsidRPr="00D26FF5">
        <w:rPr>
          <w:rStyle w:val="normaltextrun"/>
        </w:rPr>
        <w:tab/>
      </w:r>
      <w:r w:rsidR="00216E1F" w:rsidRPr="00D26FF5">
        <w:rPr>
          <w:rStyle w:val="normaltextrun"/>
        </w:rPr>
        <w:t xml:space="preserve">Este treinamento será destinado a todos os usuários da plataforma </w:t>
      </w:r>
      <w:proofErr w:type="spellStart"/>
      <w:r w:rsidR="00216E1F" w:rsidRPr="00D26FF5">
        <w:rPr>
          <w:rStyle w:val="normaltextrun"/>
        </w:rPr>
        <w:t>Liferay</w:t>
      </w:r>
      <w:proofErr w:type="spellEnd"/>
      <w:r w:rsidR="00216E1F" w:rsidRPr="00D26FF5">
        <w:rPr>
          <w:rStyle w:val="normaltextrun"/>
        </w:rPr>
        <w:t xml:space="preserve"> e deverá contemplar carga horária mínima de 16 horas, a depender das demandas </w:t>
      </w:r>
      <w:r w:rsidR="00E91EBB" w:rsidRPr="00D26FF5">
        <w:rPr>
          <w:rStyle w:val="normaltextrun"/>
        </w:rPr>
        <w:t>do CONTRATANTE</w:t>
      </w:r>
      <w:r w:rsidR="00216E1F" w:rsidRPr="00D26FF5">
        <w:rPr>
          <w:rStyle w:val="normaltextrun"/>
        </w:rPr>
        <w:t>: </w:t>
      </w:r>
    </w:p>
    <w:p w14:paraId="5EDE0D3E" w14:textId="72805F8C" w:rsidR="00216E1F" w:rsidRPr="00D26FF5" w:rsidRDefault="00B2791B" w:rsidP="00675B03">
      <w:pPr>
        <w:pStyle w:val="LO-normal1"/>
        <w:widowControl w:val="0"/>
        <w:tabs>
          <w:tab w:val="left" w:pos="2552"/>
        </w:tabs>
        <w:spacing w:after="120" w:line="360" w:lineRule="auto"/>
        <w:ind w:left="1560"/>
        <w:jc w:val="both"/>
        <w:rPr>
          <w:rStyle w:val="normaltextrun"/>
        </w:rPr>
      </w:pPr>
      <w:r w:rsidRPr="00D26FF5">
        <w:rPr>
          <w:rStyle w:val="normaltextrun"/>
        </w:rPr>
        <w:t>10.</w:t>
      </w:r>
      <w:r w:rsidR="000A54E8" w:rsidRPr="00D26FF5">
        <w:rPr>
          <w:rStyle w:val="normaltextrun"/>
        </w:rPr>
        <w:t>3</w:t>
      </w:r>
      <w:r w:rsidRPr="00D26FF5">
        <w:rPr>
          <w:rStyle w:val="normaltextrun"/>
        </w:rPr>
        <w:t>.1</w:t>
      </w:r>
      <w:r w:rsidR="00F72327" w:rsidRPr="00D26FF5">
        <w:rPr>
          <w:rStyle w:val="normaltextrun"/>
        </w:rPr>
        <w:t>.1</w:t>
      </w:r>
      <w:r w:rsidRPr="00D26FF5">
        <w:rPr>
          <w:rStyle w:val="normaltextrun"/>
        </w:rPr>
        <w:t>.</w:t>
      </w:r>
      <w:r w:rsidRPr="00D26FF5">
        <w:rPr>
          <w:rStyle w:val="normaltextrun"/>
        </w:rPr>
        <w:tab/>
      </w:r>
      <w:r w:rsidR="00216E1F" w:rsidRPr="00D26FF5">
        <w:rPr>
          <w:rStyle w:val="normaltextrun"/>
        </w:rPr>
        <w:t xml:space="preserve">visão geral do </w:t>
      </w:r>
      <w:proofErr w:type="spellStart"/>
      <w:r w:rsidR="00216E1F" w:rsidRPr="00D26FF5">
        <w:rPr>
          <w:rStyle w:val="normaltextrun"/>
        </w:rPr>
        <w:t>Liferay</w:t>
      </w:r>
      <w:proofErr w:type="spellEnd"/>
      <w:r w:rsidR="00216E1F" w:rsidRPr="00D26FF5">
        <w:rPr>
          <w:rStyle w:val="normaltextrun"/>
        </w:rPr>
        <w:t>; </w:t>
      </w:r>
    </w:p>
    <w:p w14:paraId="07AEFBF0" w14:textId="0D01DB4F" w:rsidR="00216E1F" w:rsidRPr="00D26FF5" w:rsidRDefault="00B2791B" w:rsidP="00675B03">
      <w:pPr>
        <w:pStyle w:val="LO-normal1"/>
        <w:widowControl w:val="0"/>
        <w:tabs>
          <w:tab w:val="left" w:pos="2552"/>
        </w:tabs>
        <w:spacing w:after="120" w:line="360" w:lineRule="auto"/>
        <w:ind w:left="1560"/>
        <w:jc w:val="both"/>
        <w:rPr>
          <w:rStyle w:val="normaltextrun"/>
        </w:rPr>
      </w:pPr>
      <w:r w:rsidRPr="00D26FF5">
        <w:rPr>
          <w:rStyle w:val="normaltextrun"/>
        </w:rPr>
        <w:lastRenderedPageBreak/>
        <w:t>10.</w:t>
      </w:r>
      <w:r w:rsidR="000A54E8" w:rsidRPr="00D26FF5">
        <w:rPr>
          <w:rStyle w:val="normaltextrun"/>
        </w:rPr>
        <w:t>3.1</w:t>
      </w:r>
      <w:r w:rsidRPr="00D26FF5">
        <w:rPr>
          <w:rStyle w:val="normaltextrun"/>
        </w:rPr>
        <w:t>.2.</w:t>
      </w:r>
      <w:r w:rsidRPr="00D26FF5">
        <w:rPr>
          <w:rStyle w:val="normaltextrun"/>
        </w:rPr>
        <w:tab/>
      </w:r>
      <w:r w:rsidR="00216E1F" w:rsidRPr="00D26FF5">
        <w:rPr>
          <w:rStyle w:val="normaltextrun"/>
        </w:rPr>
        <w:t>gerenciamento de usuários; </w:t>
      </w:r>
    </w:p>
    <w:p w14:paraId="5F03D5B1" w14:textId="10E88D2C" w:rsidR="00216E1F" w:rsidRPr="00D26FF5" w:rsidRDefault="00B2791B" w:rsidP="00675B03">
      <w:pPr>
        <w:pStyle w:val="LO-normal1"/>
        <w:widowControl w:val="0"/>
        <w:tabs>
          <w:tab w:val="left" w:pos="2552"/>
        </w:tabs>
        <w:spacing w:after="120" w:line="360" w:lineRule="auto"/>
        <w:ind w:left="1560"/>
        <w:jc w:val="both"/>
        <w:rPr>
          <w:rStyle w:val="normaltextrun"/>
        </w:rPr>
      </w:pPr>
      <w:r w:rsidRPr="00D26FF5">
        <w:rPr>
          <w:rStyle w:val="normaltextrun"/>
        </w:rPr>
        <w:t>10.</w:t>
      </w:r>
      <w:r w:rsidR="000A54E8" w:rsidRPr="00D26FF5">
        <w:rPr>
          <w:rStyle w:val="normaltextrun"/>
        </w:rPr>
        <w:t>3.1</w:t>
      </w:r>
      <w:r w:rsidRPr="00D26FF5">
        <w:rPr>
          <w:rStyle w:val="normaltextrun"/>
        </w:rPr>
        <w:t>.3.</w:t>
      </w:r>
      <w:r w:rsidRPr="00D26FF5">
        <w:rPr>
          <w:rStyle w:val="normaltextrun"/>
        </w:rPr>
        <w:tab/>
      </w:r>
      <w:r w:rsidR="00216E1F" w:rsidRPr="00D26FF5">
        <w:rPr>
          <w:rStyle w:val="normaltextrun"/>
        </w:rPr>
        <w:t>produção de conteúdos; </w:t>
      </w:r>
    </w:p>
    <w:p w14:paraId="3129C749" w14:textId="768B24B4" w:rsidR="00216E1F" w:rsidRPr="00D26FF5" w:rsidRDefault="00B2791B" w:rsidP="00675B03">
      <w:pPr>
        <w:pStyle w:val="LO-normal1"/>
        <w:widowControl w:val="0"/>
        <w:tabs>
          <w:tab w:val="left" w:pos="2552"/>
        </w:tabs>
        <w:spacing w:after="120" w:line="360" w:lineRule="auto"/>
        <w:ind w:left="1560"/>
        <w:jc w:val="both"/>
        <w:rPr>
          <w:rStyle w:val="normaltextrun"/>
        </w:rPr>
      </w:pPr>
      <w:r w:rsidRPr="00D26FF5">
        <w:rPr>
          <w:rStyle w:val="normaltextrun"/>
        </w:rPr>
        <w:t>10.</w:t>
      </w:r>
      <w:r w:rsidR="000A54E8" w:rsidRPr="00D26FF5">
        <w:rPr>
          <w:rStyle w:val="normaltextrun"/>
        </w:rPr>
        <w:t>3.1</w:t>
      </w:r>
      <w:r w:rsidRPr="00D26FF5">
        <w:rPr>
          <w:rStyle w:val="normaltextrun"/>
        </w:rPr>
        <w:t>.4.</w:t>
      </w:r>
      <w:r w:rsidRPr="00D26FF5">
        <w:rPr>
          <w:rStyle w:val="normaltextrun"/>
        </w:rPr>
        <w:tab/>
      </w:r>
      <w:r w:rsidR="00216E1F" w:rsidRPr="00D26FF5">
        <w:rPr>
          <w:rStyle w:val="normaltextrun"/>
        </w:rPr>
        <w:t>workflow; </w:t>
      </w:r>
    </w:p>
    <w:p w14:paraId="2ACF0926" w14:textId="0D16D890" w:rsidR="00216E1F" w:rsidRPr="00D26FF5" w:rsidRDefault="00B2791B" w:rsidP="00675B03">
      <w:pPr>
        <w:pStyle w:val="LO-normal1"/>
        <w:widowControl w:val="0"/>
        <w:tabs>
          <w:tab w:val="left" w:pos="2552"/>
        </w:tabs>
        <w:spacing w:after="120" w:line="360" w:lineRule="auto"/>
        <w:ind w:left="1560"/>
        <w:jc w:val="both"/>
        <w:rPr>
          <w:rStyle w:val="normaltextrun"/>
        </w:rPr>
      </w:pPr>
      <w:r w:rsidRPr="00D26FF5">
        <w:rPr>
          <w:rStyle w:val="normaltextrun"/>
        </w:rPr>
        <w:t>10.</w:t>
      </w:r>
      <w:r w:rsidR="000A54E8" w:rsidRPr="00D26FF5">
        <w:rPr>
          <w:rStyle w:val="normaltextrun"/>
        </w:rPr>
        <w:t>3.1</w:t>
      </w:r>
      <w:r w:rsidRPr="00D26FF5">
        <w:rPr>
          <w:rStyle w:val="normaltextrun"/>
        </w:rPr>
        <w:t>.5.</w:t>
      </w:r>
      <w:r w:rsidRPr="00D26FF5">
        <w:rPr>
          <w:rStyle w:val="normaltextrun"/>
        </w:rPr>
        <w:tab/>
      </w:r>
      <w:r w:rsidR="00216E1F" w:rsidRPr="00D26FF5">
        <w:rPr>
          <w:rStyle w:val="normaltextrun"/>
        </w:rPr>
        <w:t>perfis e permissões. </w:t>
      </w:r>
    </w:p>
    <w:p w14:paraId="59FFD1EE" w14:textId="5AD03ADE" w:rsidR="00216E1F" w:rsidRPr="00D26FF5" w:rsidRDefault="000A54E8" w:rsidP="00675B03">
      <w:pPr>
        <w:pStyle w:val="LO-normal1"/>
        <w:widowControl w:val="0"/>
        <w:spacing w:before="240" w:after="120" w:line="360" w:lineRule="auto"/>
        <w:jc w:val="both"/>
        <w:rPr>
          <w:rStyle w:val="normaltextrun"/>
        </w:rPr>
      </w:pPr>
      <w:r w:rsidRPr="00D26FF5">
        <w:rPr>
          <w:rStyle w:val="normaltextrun"/>
        </w:rPr>
        <w:t>10.4.</w:t>
      </w:r>
      <w:r w:rsidRPr="00D26FF5">
        <w:rPr>
          <w:rStyle w:val="normaltextrun"/>
        </w:rPr>
        <w:tab/>
      </w:r>
      <w:r w:rsidR="00216E1F" w:rsidRPr="00D26FF5">
        <w:rPr>
          <w:rStyle w:val="normaltextrun"/>
          <w:b/>
          <w:bCs/>
        </w:rPr>
        <w:t xml:space="preserve">Treinamento em gerenciamento de conteúdo na Plataforma </w:t>
      </w:r>
      <w:proofErr w:type="spellStart"/>
      <w:r w:rsidR="00216E1F" w:rsidRPr="00D26FF5">
        <w:rPr>
          <w:rStyle w:val="normaltextrun"/>
          <w:b/>
          <w:bCs/>
        </w:rPr>
        <w:t>Liferay</w:t>
      </w:r>
      <w:proofErr w:type="spellEnd"/>
      <w:r w:rsidR="00216E1F" w:rsidRPr="00D26FF5">
        <w:rPr>
          <w:rStyle w:val="normaltextrun"/>
          <w:b/>
          <w:bCs/>
        </w:rPr>
        <w:t>, por turma</w:t>
      </w:r>
      <w:r w:rsidR="00216E1F" w:rsidRPr="00D26FF5">
        <w:rPr>
          <w:rStyle w:val="normaltextrun"/>
        </w:rPr>
        <w:t>. </w:t>
      </w:r>
    </w:p>
    <w:p w14:paraId="46257559" w14:textId="2879E24B" w:rsidR="00216E1F" w:rsidRPr="00D26FF5" w:rsidRDefault="000A54E8" w:rsidP="00113ADA">
      <w:pPr>
        <w:pStyle w:val="LO-normal1"/>
        <w:widowControl w:val="0"/>
        <w:tabs>
          <w:tab w:val="left" w:pos="1560"/>
        </w:tabs>
        <w:spacing w:after="120" w:line="360" w:lineRule="auto"/>
        <w:ind w:left="1560" w:hanging="851"/>
        <w:jc w:val="both"/>
        <w:rPr>
          <w:rStyle w:val="normaltextrun"/>
        </w:rPr>
      </w:pPr>
      <w:r w:rsidRPr="00D26FF5">
        <w:rPr>
          <w:rStyle w:val="normaltextrun"/>
        </w:rPr>
        <w:t>10.4.1.</w:t>
      </w:r>
      <w:r w:rsidRPr="00D26FF5">
        <w:rPr>
          <w:rStyle w:val="normaltextrun"/>
        </w:rPr>
        <w:tab/>
      </w:r>
      <w:r w:rsidR="00216E1F" w:rsidRPr="00D26FF5">
        <w:rPr>
          <w:rStyle w:val="normaltextrun"/>
        </w:rPr>
        <w:t xml:space="preserve">Este treinamento será destinado aos responsáveis pelo gerenciamento de conteúdo, com conhecimento da utilização da Plataforma </w:t>
      </w:r>
      <w:proofErr w:type="spellStart"/>
      <w:r w:rsidR="00216E1F" w:rsidRPr="00D26FF5">
        <w:rPr>
          <w:rStyle w:val="normaltextrun"/>
        </w:rPr>
        <w:t>Liferay</w:t>
      </w:r>
      <w:proofErr w:type="spellEnd"/>
      <w:r w:rsidR="00216E1F" w:rsidRPr="00D26FF5">
        <w:rPr>
          <w:rStyle w:val="normaltextrun"/>
        </w:rPr>
        <w:t xml:space="preserve"> e deverá contemplar carga horária mínima de 16 horas, a depender das demandas </w:t>
      </w:r>
      <w:r w:rsidR="00E91EBB" w:rsidRPr="00D26FF5">
        <w:rPr>
          <w:rStyle w:val="normaltextrun"/>
        </w:rPr>
        <w:t>do CONTRATANTE</w:t>
      </w:r>
      <w:r w:rsidR="00216E1F" w:rsidRPr="00D26FF5">
        <w:rPr>
          <w:rStyle w:val="normaltextrun"/>
        </w:rPr>
        <w:t>: </w:t>
      </w:r>
    </w:p>
    <w:p w14:paraId="2613A1AA" w14:textId="262108AD" w:rsidR="00216E1F" w:rsidRPr="00D26FF5" w:rsidRDefault="00FC2DDB" w:rsidP="00675B03">
      <w:pPr>
        <w:pStyle w:val="LO-normal1"/>
        <w:widowControl w:val="0"/>
        <w:tabs>
          <w:tab w:val="left" w:pos="2552"/>
        </w:tabs>
        <w:spacing w:after="120" w:line="360" w:lineRule="auto"/>
        <w:ind w:left="1560"/>
        <w:jc w:val="both"/>
        <w:rPr>
          <w:rStyle w:val="normaltextrun"/>
        </w:rPr>
      </w:pPr>
      <w:r w:rsidRPr="00D26FF5">
        <w:rPr>
          <w:rStyle w:val="normaltextrun"/>
        </w:rPr>
        <w:t>10.4.1.1.</w:t>
      </w:r>
      <w:r w:rsidRPr="00D26FF5">
        <w:rPr>
          <w:rStyle w:val="normaltextrun"/>
        </w:rPr>
        <w:tab/>
      </w:r>
      <w:r w:rsidR="00216E1F" w:rsidRPr="00D26FF5">
        <w:rPr>
          <w:rStyle w:val="normaltextrun"/>
        </w:rPr>
        <w:t>criação de conteúdo básico; </w:t>
      </w:r>
    </w:p>
    <w:p w14:paraId="5A2DB16D" w14:textId="14E75158" w:rsidR="00216E1F" w:rsidRPr="00D26FF5" w:rsidRDefault="00FC2DDB" w:rsidP="00675B03">
      <w:pPr>
        <w:pStyle w:val="LO-normal1"/>
        <w:widowControl w:val="0"/>
        <w:tabs>
          <w:tab w:val="left" w:pos="2552"/>
        </w:tabs>
        <w:spacing w:after="120" w:line="360" w:lineRule="auto"/>
        <w:ind w:left="1560"/>
        <w:jc w:val="both"/>
        <w:rPr>
          <w:rStyle w:val="normaltextrun"/>
        </w:rPr>
      </w:pPr>
      <w:r w:rsidRPr="00D26FF5">
        <w:rPr>
          <w:rStyle w:val="normaltextrun"/>
        </w:rPr>
        <w:t>10.4.1.2.</w:t>
      </w:r>
      <w:r w:rsidRPr="00D26FF5">
        <w:rPr>
          <w:rStyle w:val="normaltextrun"/>
        </w:rPr>
        <w:tab/>
      </w:r>
      <w:proofErr w:type="spellStart"/>
      <w:r w:rsidR="00216E1F" w:rsidRPr="00D26FF5">
        <w:rPr>
          <w:rStyle w:val="normaltextrun"/>
        </w:rPr>
        <w:t>application</w:t>
      </w:r>
      <w:proofErr w:type="spellEnd"/>
      <w:r w:rsidR="00216E1F" w:rsidRPr="00D26FF5">
        <w:rPr>
          <w:rStyle w:val="normaltextrun"/>
        </w:rPr>
        <w:t xml:space="preserve"> display </w:t>
      </w:r>
      <w:proofErr w:type="spellStart"/>
      <w:r w:rsidR="00216E1F" w:rsidRPr="00D26FF5">
        <w:rPr>
          <w:rStyle w:val="normaltextrun"/>
        </w:rPr>
        <w:t>templates</w:t>
      </w:r>
      <w:proofErr w:type="spellEnd"/>
      <w:r w:rsidR="00216E1F" w:rsidRPr="00D26FF5">
        <w:rPr>
          <w:rStyle w:val="normaltextrun"/>
        </w:rPr>
        <w:t xml:space="preserve"> e </w:t>
      </w:r>
      <w:proofErr w:type="spellStart"/>
      <w:r w:rsidR="00216E1F" w:rsidRPr="00D26FF5">
        <w:rPr>
          <w:rStyle w:val="normaltextrun"/>
        </w:rPr>
        <w:t>staging</w:t>
      </w:r>
      <w:proofErr w:type="spellEnd"/>
      <w:r w:rsidR="00216E1F" w:rsidRPr="00D26FF5">
        <w:rPr>
          <w:rStyle w:val="normaltextrun"/>
        </w:rPr>
        <w:t>; </w:t>
      </w:r>
    </w:p>
    <w:p w14:paraId="25FC850E" w14:textId="7585C1FC" w:rsidR="00216E1F" w:rsidRPr="00D26FF5" w:rsidRDefault="00FC2DDB" w:rsidP="00675B03">
      <w:pPr>
        <w:pStyle w:val="LO-normal1"/>
        <w:widowControl w:val="0"/>
        <w:tabs>
          <w:tab w:val="left" w:pos="2552"/>
        </w:tabs>
        <w:spacing w:after="120" w:line="360" w:lineRule="auto"/>
        <w:ind w:left="1560"/>
        <w:jc w:val="both"/>
        <w:rPr>
          <w:rStyle w:val="normaltextrun"/>
        </w:rPr>
      </w:pPr>
      <w:r w:rsidRPr="00D26FF5">
        <w:rPr>
          <w:rStyle w:val="normaltextrun"/>
        </w:rPr>
        <w:t>10.4.1.3.</w:t>
      </w:r>
      <w:r w:rsidRPr="00D26FF5">
        <w:rPr>
          <w:rStyle w:val="normaltextrun"/>
        </w:rPr>
        <w:tab/>
      </w:r>
      <w:r w:rsidR="00216E1F" w:rsidRPr="00D26FF5">
        <w:rPr>
          <w:rStyle w:val="normaltextrun"/>
        </w:rPr>
        <w:t>versionamento do site; e </w:t>
      </w:r>
    </w:p>
    <w:p w14:paraId="6389377C" w14:textId="7CA71010" w:rsidR="00216E1F" w:rsidRPr="00D26FF5" w:rsidRDefault="00FC2DDB" w:rsidP="00675B03">
      <w:pPr>
        <w:pStyle w:val="LO-normal1"/>
        <w:widowControl w:val="0"/>
        <w:tabs>
          <w:tab w:val="left" w:pos="2552"/>
        </w:tabs>
        <w:spacing w:after="120" w:line="360" w:lineRule="auto"/>
        <w:ind w:left="1560"/>
        <w:jc w:val="both"/>
        <w:rPr>
          <w:rStyle w:val="normaltextrun"/>
        </w:rPr>
      </w:pPr>
      <w:r w:rsidRPr="00D26FF5">
        <w:rPr>
          <w:rStyle w:val="normaltextrun"/>
        </w:rPr>
        <w:t>10.4.1.4.</w:t>
      </w:r>
      <w:r w:rsidRPr="00D26FF5">
        <w:rPr>
          <w:rStyle w:val="normaltextrun"/>
        </w:rPr>
        <w:tab/>
      </w:r>
      <w:r w:rsidR="00216E1F" w:rsidRPr="00D26FF5">
        <w:rPr>
          <w:rStyle w:val="normaltextrun"/>
        </w:rPr>
        <w:t>criação de processo ou fluxo para publicação de conteúdo. </w:t>
      </w:r>
    </w:p>
    <w:p w14:paraId="20EB311C" w14:textId="49869741" w:rsidR="00216E1F" w:rsidRPr="00D26FF5" w:rsidRDefault="00CC7FED" w:rsidP="00675B03">
      <w:pPr>
        <w:pStyle w:val="LO-normal1"/>
        <w:widowControl w:val="0"/>
        <w:spacing w:before="360" w:after="120" w:line="360" w:lineRule="auto"/>
        <w:jc w:val="both"/>
        <w:rPr>
          <w:rStyle w:val="normaltextrun"/>
          <w:b/>
          <w:bCs/>
        </w:rPr>
      </w:pPr>
      <w:r w:rsidRPr="00D26FF5">
        <w:rPr>
          <w:rStyle w:val="normaltextrun"/>
          <w:b/>
          <w:bCs/>
        </w:rPr>
        <w:t>10.5.</w:t>
      </w:r>
      <w:r w:rsidRPr="00D26FF5">
        <w:rPr>
          <w:rStyle w:val="normaltextrun"/>
          <w:b/>
          <w:bCs/>
        </w:rPr>
        <w:tab/>
      </w:r>
      <w:r w:rsidR="00216E1F" w:rsidRPr="00D26FF5">
        <w:rPr>
          <w:rStyle w:val="normaltextrun"/>
          <w:b/>
          <w:bCs/>
        </w:rPr>
        <w:t xml:space="preserve">Treinamento em desenvolvimento básico na Plataforma </w:t>
      </w:r>
      <w:proofErr w:type="spellStart"/>
      <w:r w:rsidR="00216E1F" w:rsidRPr="00D26FF5">
        <w:rPr>
          <w:rStyle w:val="normaltextrun"/>
          <w:b/>
          <w:bCs/>
        </w:rPr>
        <w:t>Liferay</w:t>
      </w:r>
      <w:proofErr w:type="spellEnd"/>
      <w:r w:rsidR="00216E1F" w:rsidRPr="00D26FF5">
        <w:rPr>
          <w:rStyle w:val="normaltextrun"/>
          <w:b/>
          <w:bCs/>
        </w:rPr>
        <w:t>, por turma. </w:t>
      </w:r>
    </w:p>
    <w:p w14:paraId="79C7B591" w14:textId="64E14C07" w:rsidR="00216E1F" w:rsidRPr="00D26FF5" w:rsidRDefault="00CC7FED" w:rsidP="00113ADA">
      <w:pPr>
        <w:pStyle w:val="LO-normal1"/>
        <w:widowControl w:val="0"/>
        <w:tabs>
          <w:tab w:val="left" w:pos="1560"/>
        </w:tabs>
        <w:spacing w:after="120" w:line="360" w:lineRule="auto"/>
        <w:ind w:left="1560" w:hanging="851"/>
        <w:jc w:val="both"/>
        <w:rPr>
          <w:rStyle w:val="normaltextrun"/>
        </w:rPr>
      </w:pPr>
      <w:r w:rsidRPr="00D26FF5">
        <w:rPr>
          <w:rStyle w:val="normaltextrun"/>
        </w:rPr>
        <w:t>10.5.1.</w:t>
      </w:r>
      <w:r w:rsidRPr="00D26FF5">
        <w:rPr>
          <w:rStyle w:val="normaltextrun"/>
        </w:rPr>
        <w:tab/>
      </w:r>
      <w:r w:rsidR="00216E1F" w:rsidRPr="00D26FF5">
        <w:rPr>
          <w:rStyle w:val="normaltextrun"/>
        </w:rPr>
        <w:t xml:space="preserve">Este treinamento será destinado aos desenvolvedores com experiência em desenvolvimento com Java e </w:t>
      </w:r>
      <w:proofErr w:type="spellStart"/>
      <w:r w:rsidR="00216E1F" w:rsidRPr="00D26FF5">
        <w:rPr>
          <w:rStyle w:val="normaltextrun"/>
        </w:rPr>
        <w:t>Servlets</w:t>
      </w:r>
      <w:proofErr w:type="spellEnd"/>
      <w:r w:rsidR="00216E1F" w:rsidRPr="00D26FF5">
        <w:rPr>
          <w:rStyle w:val="normaltextrun"/>
        </w:rPr>
        <w:t xml:space="preserve"> e deverá contemplar carga horária mínima de 16 horas, a depender das demandas </w:t>
      </w:r>
      <w:r w:rsidR="00E91EBB" w:rsidRPr="00D26FF5">
        <w:rPr>
          <w:rStyle w:val="normaltextrun"/>
        </w:rPr>
        <w:t>do CONTRATANTE</w:t>
      </w:r>
      <w:r w:rsidR="00216E1F" w:rsidRPr="00D26FF5">
        <w:rPr>
          <w:rStyle w:val="normaltextrun"/>
        </w:rPr>
        <w:t>: </w:t>
      </w:r>
    </w:p>
    <w:p w14:paraId="7D8D76EE" w14:textId="3BF87028" w:rsidR="00216E1F" w:rsidRPr="00D26FF5" w:rsidRDefault="00CC7FED" w:rsidP="00675B03">
      <w:pPr>
        <w:pStyle w:val="LO-normal1"/>
        <w:widowControl w:val="0"/>
        <w:spacing w:after="120" w:line="360" w:lineRule="auto"/>
        <w:ind w:left="2552" w:hanging="992"/>
        <w:jc w:val="both"/>
        <w:rPr>
          <w:rStyle w:val="normaltextrun"/>
        </w:rPr>
      </w:pPr>
      <w:r w:rsidRPr="00D26FF5">
        <w:rPr>
          <w:rStyle w:val="normaltextrun"/>
        </w:rPr>
        <w:t>10.5.1</w:t>
      </w:r>
      <w:r w:rsidR="00EA7507" w:rsidRPr="00D26FF5">
        <w:rPr>
          <w:rStyle w:val="normaltextrun"/>
        </w:rPr>
        <w:t>.1</w:t>
      </w:r>
      <w:r w:rsidRPr="00D26FF5">
        <w:rPr>
          <w:rStyle w:val="normaltextrun"/>
        </w:rPr>
        <w:t>.</w:t>
      </w:r>
      <w:r w:rsidRPr="00D26FF5">
        <w:rPr>
          <w:rStyle w:val="normaltextrun"/>
        </w:rPr>
        <w:tab/>
      </w:r>
      <w:r w:rsidR="00216E1F" w:rsidRPr="00D26FF5">
        <w:rPr>
          <w:rStyle w:val="normaltextrun"/>
        </w:rPr>
        <w:t xml:space="preserve">fundamentos necessários para a construção de plug-ins no </w:t>
      </w:r>
      <w:proofErr w:type="spellStart"/>
      <w:r w:rsidR="00216E1F" w:rsidRPr="00D26FF5">
        <w:rPr>
          <w:rStyle w:val="normaltextrun"/>
        </w:rPr>
        <w:t>Liferay</w:t>
      </w:r>
      <w:proofErr w:type="spellEnd"/>
      <w:r w:rsidR="00216E1F" w:rsidRPr="00D26FF5">
        <w:rPr>
          <w:rStyle w:val="normaltextrun"/>
        </w:rPr>
        <w:t xml:space="preserve"> Portal; </w:t>
      </w:r>
    </w:p>
    <w:p w14:paraId="37188105" w14:textId="7244A8BC" w:rsidR="00216E1F" w:rsidRPr="00D26FF5" w:rsidRDefault="00CC7FED" w:rsidP="00675B03">
      <w:pPr>
        <w:pStyle w:val="LO-normal1"/>
        <w:widowControl w:val="0"/>
        <w:spacing w:after="120" w:line="360" w:lineRule="auto"/>
        <w:ind w:left="2552" w:hanging="992"/>
        <w:jc w:val="both"/>
        <w:rPr>
          <w:rStyle w:val="normaltextrun"/>
        </w:rPr>
      </w:pPr>
      <w:r w:rsidRPr="00D26FF5">
        <w:rPr>
          <w:rStyle w:val="normaltextrun"/>
        </w:rPr>
        <w:t>10.5.</w:t>
      </w:r>
      <w:r w:rsidR="00EA7507" w:rsidRPr="00D26FF5">
        <w:rPr>
          <w:rStyle w:val="normaltextrun"/>
        </w:rPr>
        <w:t>1.</w:t>
      </w:r>
      <w:r w:rsidRPr="00D26FF5">
        <w:rPr>
          <w:rStyle w:val="normaltextrun"/>
        </w:rPr>
        <w:t>2.</w:t>
      </w:r>
      <w:r w:rsidRPr="00D26FF5">
        <w:rPr>
          <w:rStyle w:val="normaltextrun"/>
        </w:rPr>
        <w:tab/>
      </w:r>
      <w:r w:rsidR="00216E1F" w:rsidRPr="00D26FF5">
        <w:rPr>
          <w:rStyle w:val="normaltextrun"/>
        </w:rPr>
        <w:t xml:space="preserve">conceitos primordiais sobre o desenvolvimento de </w:t>
      </w:r>
      <w:proofErr w:type="spellStart"/>
      <w:r w:rsidR="00216E1F" w:rsidRPr="00D26FF5">
        <w:rPr>
          <w:rStyle w:val="normaltextrun"/>
        </w:rPr>
        <w:t>portlets</w:t>
      </w:r>
      <w:proofErr w:type="spellEnd"/>
      <w:r w:rsidR="00216E1F" w:rsidRPr="00D26FF5">
        <w:rPr>
          <w:rStyle w:val="normaltextrun"/>
        </w:rPr>
        <w:t>; </w:t>
      </w:r>
    </w:p>
    <w:p w14:paraId="421A80B2" w14:textId="1609D8FD" w:rsidR="00216E1F" w:rsidRPr="00D26FF5" w:rsidRDefault="00CC7FED" w:rsidP="00675B03">
      <w:pPr>
        <w:pStyle w:val="LO-normal1"/>
        <w:widowControl w:val="0"/>
        <w:spacing w:after="120" w:line="360" w:lineRule="auto"/>
        <w:ind w:left="2552" w:hanging="992"/>
        <w:jc w:val="both"/>
        <w:rPr>
          <w:rStyle w:val="normaltextrun"/>
        </w:rPr>
      </w:pPr>
      <w:r w:rsidRPr="00D26FF5">
        <w:rPr>
          <w:rStyle w:val="normaltextrun"/>
        </w:rPr>
        <w:t>10.5.</w:t>
      </w:r>
      <w:r w:rsidR="00EA7507" w:rsidRPr="00D26FF5">
        <w:rPr>
          <w:rStyle w:val="normaltextrun"/>
        </w:rPr>
        <w:t>1.</w:t>
      </w:r>
      <w:r w:rsidRPr="00D26FF5">
        <w:rPr>
          <w:rStyle w:val="normaltextrun"/>
        </w:rPr>
        <w:t>3.</w:t>
      </w:r>
      <w:r w:rsidRPr="00D26FF5">
        <w:rPr>
          <w:rStyle w:val="normaltextrun"/>
        </w:rPr>
        <w:tab/>
      </w:r>
      <w:r w:rsidR="00216E1F" w:rsidRPr="00D26FF5">
        <w:rPr>
          <w:rStyle w:val="normaltextrun"/>
        </w:rPr>
        <w:t xml:space="preserve">customizar a plataforma </w:t>
      </w:r>
      <w:r w:rsidR="00DD3140" w:rsidRPr="00D26FF5">
        <w:rPr>
          <w:rStyle w:val="normaltextrun"/>
        </w:rPr>
        <w:t>por meio</w:t>
      </w:r>
      <w:r w:rsidR="00216E1F" w:rsidRPr="00D26FF5">
        <w:rPr>
          <w:rStyle w:val="normaltextrun"/>
        </w:rPr>
        <w:t xml:space="preserve"> de </w:t>
      </w:r>
      <w:proofErr w:type="spellStart"/>
      <w:r w:rsidR="00216E1F" w:rsidRPr="00D26FF5">
        <w:rPr>
          <w:rStyle w:val="normaltextrun"/>
        </w:rPr>
        <w:t>Hooks</w:t>
      </w:r>
      <w:proofErr w:type="spellEnd"/>
      <w:r w:rsidR="00216E1F" w:rsidRPr="00D26FF5">
        <w:rPr>
          <w:rStyle w:val="normaltextrun"/>
        </w:rPr>
        <w:t xml:space="preserve">, </w:t>
      </w:r>
      <w:proofErr w:type="spellStart"/>
      <w:r w:rsidR="00216E1F" w:rsidRPr="00D26FF5">
        <w:rPr>
          <w:rStyle w:val="normaltextrun"/>
        </w:rPr>
        <w:t>Ext</w:t>
      </w:r>
      <w:proofErr w:type="spellEnd"/>
      <w:r w:rsidR="00216E1F" w:rsidRPr="00D26FF5">
        <w:rPr>
          <w:rStyle w:val="normaltextrun"/>
        </w:rPr>
        <w:t xml:space="preserve"> plugins, Layouts e Temas; </w:t>
      </w:r>
    </w:p>
    <w:p w14:paraId="0DC80B60" w14:textId="66EE9A4D" w:rsidR="00216E1F" w:rsidRPr="00D26FF5" w:rsidRDefault="00CC7FED" w:rsidP="00675B03">
      <w:pPr>
        <w:pStyle w:val="LO-normal1"/>
        <w:widowControl w:val="0"/>
        <w:spacing w:after="120" w:line="360" w:lineRule="auto"/>
        <w:ind w:left="2552" w:hanging="992"/>
        <w:jc w:val="both"/>
        <w:rPr>
          <w:rStyle w:val="normaltextrun"/>
        </w:rPr>
      </w:pPr>
      <w:r w:rsidRPr="00D26FF5">
        <w:rPr>
          <w:rStyle w:val="normaltextrun"/>
        </w:rPr>
        <w:t>10.5.</w:t>
      </w:r>
      <w:r w:rsidR="00993FDE" w:rsidRPr="00D26FF5">
        <w:rPr>
          <w:rStyle w:val="normaltextrun"/>
        </w:rPr>
        <w:t>1.</w:t>
      </w:r>
      <w:r w:rsidRPr="00D26FF5">
        <w:rPr>
          <w:rStyle w:val="normaltextrun"/>
        </w:rPr>
        <w:t>4.</w:t>
      </w:r>
      <w:r w:rsidRPr="00D26FF5">
        <w:rPr>
          <w:rStyle w:val="normaltextrun"/>
        </w:rPr>
        <w:tab/>
      </w:r>
      <w:r w:rsidR="00216E1F" w:rsidRPr="00D26FF5">
        <w:rPr>
          <w:rStyle w:val="normaltextrun"/>
        </w:rPr>
        <w:t xml:space="preserve">introdução ao Service </w:t>
      </w:r>
      <w:proofErr w:type="spellStart"/>
      <w:r w:rsidR="00216E1F" w:rsidRPr="00D26FF5">
        <w:rPr>
          <w:rStyle w:val="normaltextrun"/>
        </w:rPr>
        <w:t>Builder</w:t>
      </w:r>
      <w:proofErr w:type="spellEnd"/>
      <w:r w:rsidR="00216E1F" w:rsidRPr="00D26FF5">
        <w:rPr>
          <w:rStyle w:val="normaltextrun"/>
        </w:rPr>
        <w:t>, para utilização de APIs; </w:t>
      </w:r>
    </w:p>
    <w:p w14:paraId="4E692C21" w14:textId="71BCF2FB" w:rsidR="00216E1F" w:rsidRPr="00D26FF5" w:rsidRDefault="00CC7FED" w:rsidP="00675B03">
      <w:pPr>
        <w:pStyle w:val="LO-normal1"/>
        <w:widowControl w:val="0"/>
        <w:spacing w:after="120" w:line="360" w:lineRule="auto"/>
        <w:ind w:left="2552" w:hanging="992"/>
        <w:jc w:val="both"/>
        <w:rPr>
          <w:rStyle w:val="normaltextrun"/>
        </w:rPr>
      </w:pPr>
      <w:r w:rsidRPr="00D26FF5">
        <w:rPr>
          <w:rStyle w:val="normaltextrun"/>
        </w:rPr>
        <w:t>10.5.</w:t>
      </w:r>
      <w:r w:rsidR="00993FDE" w:rsidRPr="00D26FF5">
        <w:rPr>
          <w:rStyle w:val="normaltextrun"/>
        </w:rPr>
        <w:t>1.</w:t>
      </w:r>
      <w:r w:rsidRPr="00D26FF5">
        <w:rPr>
          <w:rStyle w:val="normaltextrun"/>
        </w:rPr>
        <w:t>5.</w:t>
      </w:r>
      <w:r w:rsidRPr="00D26FF5">
        <w:rPr>
          <w:rStyle w:val="normaltextrun"/>
        </w:rPr>
        <w:tab/>
      </w:r>
      <w:r w:rsidR="00216E1F" w:rsidRPr="00D26FF5">
        <w:rPr>
          <w:rStyle w:val="normaltextrun"/>
        </w:rPr>
        <w:t>utilização de ADT (</w:t>
      </w:r>
      <w:proofErr w:type="spellStart"/>
      <w:r w:rsidR="00216E1F" w:rsidRPr="00D26FF5">
        <w:rPr>
          <w:rStyle w:val="normaltextrun"/>
        </w:rPr>
        <w:t>Application</w:t>
      </w:r>
      <w:proofErr w:type="spellEnd"/>
      <w:r w:rsidR="00216E1F" w:rsidRPr="00D26FF5">
        <w:rPr>
          <w:rStyle w:val="normaltextrun"/>
        </w:rPr>
        <w:t xml:space="preserve"> Display </w:t>
      </w:r>
      <w:proofErr w:type="spellStart"/>
      <w:r w:rsidR="00216E1F" w:rsidRPr="00D26FF5">
        <w:rPr>
          <w:rStyle w:val="normaltextrun"/>
        </w:rPr>
        <w:t>Templates</w:t>
      </w:r>
      <w:proofErr w:type="spellEnd"/>
      <w:r w:rsidR="00216E1F" w:rsidRPr="00D26FF5">
        <w:rPr>
          <w:rStyle w:val="normaltextrun"/>
        </w:rPr>
        <w:t xml:space="preserve">), funcionalidade do </w:t>
      </w:r>
      <w:proofErr w:type="spellStart"/>
      <w:r w:rsidR="00216E1F" w:rsidRPr="00D26FF5">
        <w:rPr>
          <w:rStyle w:val="normaltextrun"/>
        </w:rPr>
        <w:t>Liferay</w:t>
      </w:r>
      <w:proofErr w:type="spellEnd"/>
      <w:r w:rsidR="00216E1F" w:rsidRPr="00D26FF5">
        <w:rPr>
          <w:rStyle w:val="normaltextrun"/>
        </w:rPr>
        <w:t xml:space="preserve"> que permite personalizar a exibição de sua aplicação. </w:t>
      </w:r>
    </w:p>
    <w:p w14:paraId="1EDD814D" w14:textId="6F5C7BFB" w:rsidR="00216E1F" w:rsidRPr="00D26FF5" w:rsidRDefault="00993FDE" w:rsidP="00675B03">
      <w:pPr>
        <w:pStyle w:val="LO-normal1"/>
        <w:widowControl w:val="0"/>
        <w:spacing w:before="360" w:after="120" w:line="360" w:lineRule="auto"/>
        <w:jc w:val="both"/>
        <w:rPr>
          <w:rStyle w:val="normaltextrun"/>
          <w:b/>
          <w:bCs/>
        </w:rPr>
      </w:pPr>
      <w:r w:rsidRPr="00D26FF5">
        <w:rPr>
          <w:rStyle w:val="normaltextrun"/>
          <w:b/>
          <w:bCs/>
        </w:rPr>
        <w:lastRenderedPageBreak/>
        <w:t>10.6.</w:t>
      </w:r>
      <w:r w:rsidRPr="00D26FF5">
        <w:rPr>
          <w:rStyle w:val="normaltextrun"/>
          <w:b/>
          <w:bCs/>
        </w:rPr>
        <w:tab/>
      </w:r>
      <w:r w:rsidR="00216E1F" w:rsidRPr="00D26FF5">
        <w:rPr>
          <w:rStyle w:val="normaltextrun"/>
          <w:b/>
          <w:bCs/>
        </w:rPr>
        <w:t xml:space="preserve">Treinamento em administração de sistemas na Plataforma </w:t>
      </w:r>
      <w:proofErr w:type="spellStart"/>
      <w:r w:rsidR="00216E1F" w:rsidRPr="00D26FF5">
        <w:rPr>
          <w:rStyle w:val="normaltextrun"/>
          <w:b/>
          <w:bCs/>
        </w:rPr>
        <w:t>Liferay</w:t>
      </w:r>
      <w:proofErr w:type="spellEnd"/>
      <w:r w:rsidR="00216E1F" w:rsidRPr="00D26FF5">
        <w:rPr>
          <w:rStyle w:val="normaltextrun"/>
          <w:b/>
          <w:bCs/>
        </w:rPr>
        <w:t>, por turma. </w:t>
      </w:r>
    </w:p>
    <w:p w14:paraId="32B63400" w14:textId="41578CB7" w:rsidR="00216E1F" w:rsidRPr="00D26FF5" w:rsidRDefault="00993FDE" w:rsidP="00113ADA">
      <w:pPr>
        <w:pStyle w:val="LO-normal1"/>
        <w:widowControl w:val="0"/>
        <w:tabs>
          <w:tab w:val="left" w:pos="1560"/>
        </w:tabs>
        <w:spacing w:after="120" w:line="360" w:lineRule="auto"/>
        <w:ind w:left="1560" w:hanging="851"/>
        <w:jc w:val="both"/>
        <w:rPr>
          <w:rStyle w:val="normaltextrun"/>
        </w:rPr>
      </w:pPr>
      <w:r w:rsidRPr="00D26FF5">
        <w:rPr>
          <w:rStyle w:val="normaltextrun"/>
        </w:rPr>
        <w:t>10.6.1.</w:t>
      </w:r>
      <w:r w:rsidRPr="00D26FF5">
        <w:rPr>
          <w:rStyle w:val="normaltextrun"/>
        </w:rPr>
        <w:tab/>
      </w:r>
      <w:r w:rsidR="00216E1F" w:rsidRPr="00D26FF5">
        <w:rPr>
          <w:rStyle w:val="normaltextrun"/>
        </w:rPr>
        <w:t xml:space="preserve">Este treinamento será destinado aos administradores do sistema e configuração da infraestrutura, com conhecimento dos fundamentos de utilização da plataforma </w:t>
      </w:r>
      <w:proofErr w:type="spellStart"/>
      <w:r w:rsidR="00216E1F" w:rsidRPr="00D26FF5">
        <w:rPr>
          <w:rStyle w:val="normaltextrun"/>
        </w:rPr>
        <w:t>Liferay</w:t>
      </w:r>
      <w:proofErr w:type="spellEnd"/>
      <w:r w:rsidR="00216E1F" w:rsidRPr="00D26FF5">
        <w:rPr>
          <w:rStyle w:val="normaltextrun"/>
        </w:rPr>
        <w:t xml:space="preserve">; e deverá contemplar carga horária mínima de 16 horas, a depender das demandas </w:t>
      </w:r>
      <w:r w:rsidR="00E91EBB" w:rsidRPr="00D26FF5">
        <w:rPr>
          <w:rStyle w:val="normaltextrun"/>
        </w:rPr>
        <w:t>do CONTRATANTE</w:t>
      </w:r>
      <w:r w:rsidR="00216E1F" w:rsidRPr="00D26FF5">
        <w:rPr>
          <w:rStyle w:val="normaltextrun"/>
        </w:rPr>
        <w:t>: </w:t>
      </w:r>
    </w:p>
    <w:p w14:paraId="12F5B35A" w14:textId="1C0344EE" w:rsidR="00216E1F" w:rsidRPr="00D26FF5" w:rsidRDefault="00993FDE" w:rsidP="00675B03">
      <w:pPr>
        <w:pStyle w:val="LO-normal1"/>
        <w:widowControl w:val="0"/>
        <w:tabs>
          <w:tab w:val="left" w:pos="2552"/>
        </w:tabs>
        <w:spacing w:after="120" w:line="360" w:lineRule="auto"/>
        <w:ind w:left="2552" w:hanging="992"/>
        <w:jc w:val="both"/>
        <w:rPr>
          <w:rStyle w:val="normaltextrun"/>
        </w:rPr>
      </w:pPr>
      <w:r w:rsidRPr="00D26FF5">
        <w:rPr>
          <w:rStyle w:val="normaltextrun"/>
        </w:rPr>
        <w:t>10.6.1.1.</w:t>
      </w:r>
      <w:r w:rsidRPr="00D26FF5">
        <w:rPr>
          <w:rStyle w:val="normaltextrun"/>
        </w:rPr>
        <w:tab/>
      </w:r>
      <w:r w:rsidR="00216E1F" w:rsidRPr="00D26FF5">
        <w:rPr>
          <w:rStyle w:val="normaltextrun"/>
        </w:rPr>
        <w:t xml:space="preserve">configurar e preparar a implantação do </w:t>
      </w:r>
      <w:proofErr w:type="spellStart"/>
      <w:r w:rsidR="00216E1F" w:rsidRPr="00D26FF5">
        <w:rPr>
          <w:rStyle w:val="normaltextrun"/>
        </w:rPr>
        <w:t>Liferay</w:t>
      </w:r>
      <w:proofErr w:type="spellEnd"/>
      <w:r w:rsidR="00216E1F" w:rsidRPr="00D26FF5">
        <w:rPr>
          <w:rStyle w:val="normaltextrun"/>
        </w:rPr>
        <w:t>; </w:t>
      </w:r>
    </w:p>
    <w:p w14:paraId="76EE44E1" w14:textId="1EC2E074" w:rsidR="00216E1F" w:rsidRPr="00D26FF5" w:rsidRDefault="000D0DBC" w:rsidP="00675B03">
      <w:pPr>
        <w:pStyle w:val="LO-normal1"/>
        <w:widowControl w:val="0"/>
        <w:tabs>
          <w:tab w:val="left" w:pos="2552"/>
        </w:tabs>
        <w:spacing w:after="120" w:line="360" w:lineRule="auto"/>
        <w:ind w:left="2552" w:hanging="992"/>
        <w:jc w:val="both"/>
        <w:rPr>
          <w:rStyle w:val="normaltextrun"/>
        </w:rPr>
      </w:pPr>
      <w:r w:rsidRPr="00D26FF5">
        <w:rPr>
          <w:rStyle w:val="normaltextrun"/>
        </w:rPr>
        <w:t>10.6.1.2.</w:t>
      </w:r>
      <w:r w:rsidRPr="00D26FF5">
        <w:rPr>
          <w:rStyle w:val="normaltextrun"/>
        </w:rPr>
        <w:tab/>
      </w:r>
      <w:r w:rsidR="00216E1F" w:rsidRPr="00D26FF5">
        <w:rPr>
          <w:rStyle w:val="normaltextrun"/>
        </w:rPr>
        <w:t>explorar as ferramentas necessárias para melhorar o desempenho do portal; </w:t>
      </w:r>
    </w:p>
    <w:p w14:paraId="2DD56CFE" w14:textId="06713D0E" w:rsidR="00216E1F" w:rsidRPr="00D26FF5" w:rsidRDefault="000D0DBC" w:rsidP="00675B03">
      <w:pPr>
        <w:pStyle w:val="LO-normal1"/>
        <w:widowControl w:val="0"/>
        <w:tabs>
          <w:tab w:val="left" w:pos="2552"/>
        </w:tabs>
        <w:spacing w:after="120" w:line="360" w:lineRule="auto"/>
        <w:ind w:left="2552" w:hanging="992"/>
        <w:jc w:val="both"/>
        <w:rPr>
          <w:rStyle w:val="normaltextrun"/>
        </w:rPr>
      </w:pPr>
      <w:r w:rsidRPr="00D26FF5">
        <w:rPr>
          <w:rStyle w:val="normaltextrun"/>
        </w:rPr>
        <w:t>10.6.1.3.</w:t>
      </w:r>
      <w:r w:rsidRPr="00D26FF5">
        <w:rPr>
          <w:rStyle w:val="normaltextrun"/>
        </w:rPr>
        <w:tab/>
      </w:r>
      <w:proofErr w:type="spellStart"/>
      <w:r w:rsidR="00216E1F" w:rsidRPr="00D26FF5">
        <w:rPr>
          <w:rStyle w:val="normaltextrun"/>
        </w:rPr>
        <w:t>clustering</w:t>
      </w:r>
      <w:proofErr w:type="spellEnd"/>
      <w:r w:rsidR="00216E1F" w:rsidRPr="00D26FF5">
        <w:rPr>
          <w:rStyle w:val="normaltextrun"/>
        </w:rPr>
        <w:t xml:space="preserve"> e gerenciamento de plugins. </w:t>
      </w:r>
    </w:p>
    <w:p w14:paraId="28C2E470" w14:textId="6F298B79" w:rsidR="00216E1F" w:rsidRPr="00D26FF5" w:rsidRDefault="000D0DBC" w:rsidP="00675B03">
      <w:pPr>
        <w:pStyle w:val="LO-normal1"/>
        <w:widowControl w:val="0"/>
        <w:spacing w:before="360" w:after="120" w:line="360" w:lineRule="auto"/>
        <w:jc w:val="both"/>
        <w:rPr>
          <w:rStyle w:val="normaltextrun"/>
          <w:b/>
          <w:bCs/>
        </w:rPr>
      </w:pPr>
      <w:r w:rsidRPr="00D26FF5">
        <w:rPr>
          <w:rStyle w:val="normaltextrun"/>
          <w:b/>
          <w:bCs/>
        </w:rPr>
        <w:t>10.7.</w:t>
      </w:r>
      <w:r w:rsidRPr="00D26FF5">
        <w:rPr>
          <w:rStyle w:val="normaltextrun"/>
          <w:b/>
          <w:bCs/>
        </w:rPr>
        <w:tab/>
      </w:r>
      <w:r w:rsidR="00216E1F" w:rsidRPr="00D26FF5">
        <w:rPr>
          <w:rStyle w:val="normaltextrun"/>
          <w:b/>
          <w:bCs/>
        </w:rPr>
        <w:t xml:space="preserve">Treinamento em criação de temas na Plataforma </w:t>
      </w:r>
      <w:proofErr w:type="spellStart"/>
      <w:r w:rsidR="00216E1F" w:rsidRPr="00D26FF5">
        <w:rPr>
          <w:rStyle w:val="normaltextrun"/>
          <w:b/>
          <w:bCs/>
        </w:rPr>
        <w:t>Liferay</w:t>
      </w:r>
      <w:proofErr w:type="spellEnd"/>
      <w:r w:rsidR="00216E1F" w:rsidRPr="00D26FF5">
        <w:rPr>
          <w:rStyle w:val="normaltextrun"/>
          <w:b/>
          <w:bCs/>
        </w:rPr>
        <w:t>, por turma. </w:t>
      </w:r>
    </w:p>
    <w:p w14:paraId="57C26C09" w14:textId="59092082" w:rsidR="00216E1F" w:rsidRPr="00D26FF5" w:rsidRDefault="000D0DBC" w:rsidP="00113ADA">
      <w:pPr>
        <w:pStyle w:val="LO-normal1"/>
        <w:widowControl w:val="0"/>
        <w:tabs>
          <w:tab w:val="left" w:pos="1560"/>
        </w:tabs>
        <w:spacing w:after="120" w:line="360" w:lineRule="auto"/>
        <w:ind w:left="1560" w:hanging="851"/>
        <w:jc w:val="both"/>
        <w:rPr>
          <w:rStyle w:val="normaltextrun"/>
        </w:rPr>
      </w:pPr>
      <w:r w:rsidRPr="00D26FF5">
        <w:rPr>
          <w:rStyle w:val="normaltextrun"/>
        </w:rPr>
        <w:t>10.7.1.</w:t>
      </w:r>
      <w:r w:rsidRPr="00D26FF5">
        <w:rPr>
          <w:rStyle w:val="normaltextrun"/>
        </w:rPr>
        <w:tab/>
      </w:r>
      <w:r w:rsidR="00216E1F" w:rsidRPr="00D26FF5">
        <w:rPr>
          <w:rStyle w:val="normaltextrun"/>
        </w:rPr>
        <w:t xml:space="preserve">Este treinamento será destinado aos profissionais responsáveis pela personalização da aparência do </w:t>
      </w:r>
      <w:proofErr w:type="spellStart"/>
      <w:r w:rsidR="00216E1F" w:rsidRPr="00D26FF5">
        <w:rPr>
          <w:rStyle w:val="normaltextrun"/>
        </w:rPr>
        <w:t>Liferay</w:t>
      </w:r>
      <w:proofErr w:type="spellEnd"/>
      <w:r w:rsidR="00216E1F" w:rsidRPr="00D26FF5">
        <w:rPr>
          <w:rStyle w:val="normaltextrun"/>
        </w:rPr>
        <w:t xml:space="preserve">, com experiência em gerenciamento de conteúdo, desenvolvimento em HTML e CSS e deverá contemplar carga horária mínima de 8 horas, a depender das demandas </w:t>
      </w:r>
      <w:r w:rsidR="00E91EBB" w:rsidRPr="00D26FF5">
        <w:rPr>
          <w:rStyle w:val="normaltextrun"/>
        </w:rPr>
        <w:t>do CONTRATANTE</w:t>
      </w:r>
      <w:r w:rsidR="00216E1F" w:rsidRPr="00D26FF5">
        <w:rPr>
          <w:rStyle w:val="normaltextrun"/>
        </w:rPr>
        <w:t>: </w:t>
      </w:r>
    </w:p>
    <w:p w14:paraId="58B77CD2" w14:textId="232C4DBF" w:rsidR="00216E1F" w:rsidRPr="00D26FF5" w:rsidRDefault="00334B65" w:rsidP="00675B03">
      <w:pPr>
        <w:pStyle w:val="LO-normal1"/>
        <w:widowControl w:val="0"/>
        <w:tabs>
          <w:tab w:val="left" w:pos="2410"/>
        </w:tabs>
        <w:spacing w:after="120" w:line="360" w:lineRule="auto"/>
        <w:ind w:left="1418"/>
        <w:jc w:val="both"/>
        <w:rPr>
          <w:rStyle w:val="normaltextrun"/>
        </w:rPr>
      </w:pPr>
      <w:r w:rsidRPr="00D26FF5">
        <w:rPr>
          <w:rStyle w:val="normaltextrun"/>
        </w:rPr>
        <w:t>10.7.1.1.</w:t>
      </w:r>
      <w:r w:rsidRPr="00D26FF5">
        <w:rPr>
          <w:rStyle w:val="normaltextrun"/>
        </w:rPr>
        <w:tab/>
      </w:r>
      <w:r w:rsidR="00216E1F" w:rsidRPr="00D26FF5">
        <w:rPr>
          <w:rStyle w:val="normaltextrun"/>
        </w:rPr>
        <w:t>organização e código de um tema; </w:t>
      </w:r>
    </w:p>
    <w:p w14:paraId="123C5F2E" w14:textId="0465FA6E" w:rsidR="00216E1F" w:rsidRPr="00D26FF5" w:rsidRDefault="00334B65" w:rsidP="00675B03">
      <w:pPr>
        <w:pStyle w:val="LO-normal1"/>
        <w:widowControl w:val="0"/>
        <w:tabs>
          <w:tab w:val="left" w:pos="2410"/>
        </w:tabs>
        <w:spacing w:after="120" w:line="360" w:lineRule="auto"/>
        <w:ind w:left="1418"/>
        <w:jc w:val="both"/>
        <w:rPr>
          <w:rStyle w:val="normaltextrun"/>
        </w:rPr>
      </w:pPr>
      <w:r w:rsidRPr="00D26FF5">
        <w:rPr>
          <w:rStyle w:val="normaltextrun"/>
        </w:rPr>
        <w:t>10.7.1.2.</w:t>
      </w:r>
      <w:r w:rsidRPr="00D26FF5">
        <w:rPr>
          <w:rStyle w:val="normaltextrun"/>
        </w:rPr>
        <w:tab/>
      </w:r>
      <w:proofErr w:type="spellStart"/>
      <w:r w:rsidR="00216E1F" w:rsidRPr="00D26FF5">
        <w:rPr>
          <w:rStyle w:val="normaltextrun"/>
        </w:rPr>
        <w:t>bootstrap</w:t>
      </w:r>
      <w:proofErr w:type="spellEnd"/>
      <w:r w:rsidR="00216E1F" w:rsidRPr="00D26FF5">
        <w:rPr>
          <w:rStyle w:val="normaltextrun"/>
        </w:rPr>
        <w:t xml:space="preserve"> através do </w:t>
      </w:r>
      <w:proofErr w:type="spellStart"/>
      <w:r w:rsidR="00216E1F" w:rsidRPr="00D26FF5">
        <w:rPr>
          <w:rStyle w:val="normaltextrun"/>
        </w:rPr>
        <w:t>AlloyUI</w:t>
      </w:r>
      <w:proofErr w:type="spellEnd"/>
      <w:r w:rsidR="00216E1F" w:rsidRPr="00D26FF5">
        <w:rPr>
          <w:rStyle w:val="normaltextrun"/>
        </w:rPr>
        <w:t>; </w:t>
      </w:r>
    </w:p>
    <w:p w14:paraId="311C27DA" w14:textId="3B0FE336" w:rsidR="00216E1F" w:rsidRPr="00D26FF5" w:rsidRDefault="00334B65" w:rsidP="00675B03">
      <w:pPr>
        <w:pStyle w:val="LO-normal1"/>
        <w:widowControl w:val="0"/>
        <w:tabs>
          <w:tab w:val="left" w:pos="2410"/>
        </w:tabs>
        <w:spacing w:after="120" w:line="360" w:lineRule="auto"/>
        <w:ind w:left="1418"/>
        <w:jc w:val="both"/>
        <w:rPr>
          <w:rStyle w:val="normaltextrun"/>
        </w:rPr>
      </w:pPr>
      <w:r w:rsidRPr="00D26FF5">
        <w:rPr>
          <w:rStyle w:val="normaltextrun"/>
        </w:rPr>
        <w:t>10.7.1.3.</w:t>
      </w:r>
      <w:r w:rsidRPr="00D26FF5">
        <w:rPr>
          <w:rStyle w:val="normaltextrun"/>
        </w:rPr>
        <w:tab/>
      </w:r>
      <w:r w:rsidR="00216E1F" w:rsidRPr="00D26FF5">
        <w:rPr>
          <w:rStyle w:val="normaltextrun"/>
        </w:rPr>
        <w:t>configurações de variáveis no tema; </w:t>
      </w:r>
    </w:p>
    <w:p w14:paraId="20319C41" w14:textId="18A9946F" w:rsidR="00216E1F" w:rsidRPr="00D26FF5" w:rsidRDefault="00334B65" w:rsidP="00675B03">
      <w:pPr>
        <w:pStyle w:val="LO-normal1"/>
        <w:widowControl w:val="0"/>
        <w:tabs>
          <w:tab w:val="left" w:pos="2410"/>
        </w:tabs>
        <w:spacing w:after="120" w:line="360" w:lineRule="auto"/>
        <w:ind w:left="1418"/>
        <w:jc w:val="both"/>
        <w:rPr>
          <w:rStyle w:val="normaltextrun"/>
        </w:rPr>
      </w:pPr>
      <w:r w:rsidRPr="00D26FF5">
        <w:rPr>
          <w:rStyle w:val="normaltextrun"/>
        </w:rPr>
        <w:t>10.7.1.4.</w:t>
      </w:r>
      <w:r w:rsidRPr="00D26FF5">
        <w:rPr>
          <w:rStyle w:val="normaltextrun"/>
        </w:rPr>
        <w:tab/>
      </w:r>
      <w:r w:rsidR="00216E1F" w:rsidRPr="00D26FF5">
        <w:rPr>
          <w:rStyle w:val="normaltextrun"/>
        </w:rPr>
        <w:t>modificação de página e construção de um layout responsivo; </w:t>
      </w:r>
    </w:p>
    <w:p w14:paraId="16E835CF" w14:textId="3EF49BAB" w:rsidR="00216E1F" w:rsidRPr="00D26FF5" w:rsidRDefault="005436D9" w:rsidP="00675B03">
      <w:pPr>
        <w:pStyle w:val="LO-normal1"/>
        <w:widowControl w:val="0"/>
        <w:spacing w:before="360" w:after="120" w:line="360" w:lineRule="auto"/>
        <w:jc w:val="both"/>
        <w:rPr>
          <w:rStyle w:val="normaltextrun"/>
          <w:b/>
          <w:bCs/>
        </w:rPr>
      </w:pPr>
      <w:r w:rsidRPr="00D26FF5">
        <w:rPr>
          <w:rStyle w:val="normaltextrun"/>
        </w:rPr>
        <w:t>10.8.</w:t>
      </w:r>
      <w:r w:rsidRPr="00D26FF5">
        <w:rPr>
          <w:rStyle w:val="normaltextrun"/>
        </w:rPr>
        <w:tab/>
      </w:r>
      <w:r w:rsidR="00216E1F" w:rsidRPr="00D26FF5">
        <w:rPr>
          <w:rStyle w:val="normaltextrun"/>
          <w:b/>
          <w:bCs/>
        </w:rPr>
        <w:t xml:space="preserve">Treinamento em desenvolvimento avançado na Plataforma </w:t>
      </w:r>
      <w:proofErr w:type="spellStart"/>
      <w:r w:rsidR="00216E1F" w:rsidRPr="00D26FF5">
        <w:rPr>
          <w:rStyle w:val="normaltextrun"/>
          <w:b/>
          <w:bCs/>
        </w:rPr>
        <w:t>Liferay</w:t>
      </w:r>
      <w:proofErr w:type="spellEnd"/>
      <w:r w:rsidR="00216E1F" w:rsidRPr="00D26FF5">
        <w:rPr>
          <w:rStyle w:val="normaltextrun"/>
          <w:b/>
          <w:bCs/>
        </w:rPr>
        <w:t>, por turma. </w:t>
      </w:r>
    </w:p>
    <w:p w14:paraId="6564FE3E" w14:textId="31A68F47" w:rsidR="00216E1F" w:rsidRPr="00D26FF5" w:rsidRDefault="005436D9" w:rsidP="00113ADA">
      <w:pPr>
        <w:pStyle w:val="LO-normal1"/>
        <w:widowControl w:val="0"/>
        <w:tabs>
          <w:tab w:val="left" w:pos="1560"/>
        </w:tabs>
        <w:spacing w:after="120" w:line="360" w:lineRule="auto"/>
        <w:ind w:left="1560" w:hanging="851"/>
        <w:jc w:val="both"/>
        <w:rPr>
          <w:rStyle w:val="normaltextrun"/>
        </w:rPr>
      </w:pPr>
      <w:r w:rsidRPr="00D26FF5">
        <w:rPr>
          <w:rStyle w:val="normaltextrun"/>
        </w:rPr>
        <w:t>10.8.1.</w:t>
      </w:r>
      <w:r w:rsidRPr="00D26FF5">
        <w:rPr>
          <w:rStyle w:val="normaltextrun"/>
        </w:rPr>
        <w:tab/>
      </w:r>
      <w:r w:rsidR="00216E1F" w:rsidRPr="00D26FF5">
        <w:rPr>
          <w:rStyle w:val="normaltextrun"/>
        </w:rPr>
        <w:t xml:space="preserve">Este treinamento será destinado aos profissionais responsáveis pelo desenvolvimento da plataforma </w:t>
      </w:r>
      <w:proofErr w:type="spellStart"/>
      <w:r w:rsidR="00216E1F" w:rsidRPr="00D26FF5">
        <w:rPr>
          <w:rStyle w:val="normaltextrun"/>
        </w:rPr>
        <w:t>Liferay</w:t>
      </w:r>
      <w:proofErr w:type="spellEnd"/>
      <w:r w:rsidR="00216E1F" w:rsidRPr="00D26FF5">
        <w:rPr>
          <w:rStyle w:val="normaltextrun"/>
        </w:rPr>
        <w:t xml:space="preserve">, com experiência em desenvolvimento Java e </w:t>
      </w:r>
      <w:proofErr w:type="spellStart"/>
      <w:r w:rsidR="00216E1F" w:rsidRPr="00D26FF5">
        <w:rPr>
          <w:rStyle w:val="normaltextrun"/>
        </w:rPr>
        <w:t>Servlets</w:t>
      </w:r>
      <w:proofErr w:type="spellEnd"/>
      <w:r w:rsidR="00216E1F" w:rsidRPr="00D26FF5">
        <w:rPr>
          <w:rStyle w:val="normaltextrun"/>
        </w:rPr>
        <w:t xml:space="preserve"> e deverá contemplar carga horária mínima de 24 horas, fundamentos avançados para desenvolvimentos no Portal </w:t>
      </w:r>
      <w:proofErr w:type="spellStart"/>
      <w:r w:rsidR="00216E1F" w:rsidRPr="00D26FF5">
        <w:rPr>
          <w:rStyle w:val="normaltextrun"/>
        </w:rPr>
        <w:t>Liferay</w:t>
      </w:r>
      <w:proofErr w:type="spellEnd"/>
      <w:r w:rsidR="00216E1F" w:rsidRPr="00D26FF5">
        <w:rPr>
          <w:rStyle w:val="normaltextrun"/>
        </w:rPr>
        <w:t>, dentre eles: </w:t>
      </w:r>
    </w:p>
    <w:p w14:paraId="6E7A8BA1" w14:textId="60DF2EC3" w:rsidR="00216E1F" w:rsidRPr="00D26FF5" w:rsidRDefault="00D92F28" w:rsidP="00675B03">
      <w:pPr>
        <w:pStyle w:val="LO-normal1"/>
        <w:widowControl w:val="0"/>
        <w:tabs>
          <w:tab w:val="left" w:pos="2552"/>
        </w:tabs>
        <w:spacing w:after="120" w:line="360" w:lineRule="auto"/>
        <w:ind w:left="2552" w:hanging="992"/>
        <w:jc w:val="both"/>
        <w:rPr>
          <w:rStyle w:val="normaltextrun"/>
        </w:rPr>
      </w:pPr>
      <w:r w:rsidRPr="00D26FF5">
        <w:rPr>
          <w:rStyle w:val="normaltextrun"/>
        </w:rPr>
        <w:t>10.8.1.1.</w:t>
      </w:r>
      <w:r w:rsidRPr="00D26FF5">
        <w:rPr>
          <w:rStyle w:val="normaltextrun"/>
        </w:rPr>
        <w:tab/>
      </w:r>
      <w:r w:rsidR="00216E1F" w:rsidRPr="00D26FF5">
        <w:rPr>
          <w:rStyle w:val="normaltextrun"/>
        </w:rPr>
        <w:t xml:space="preserve">fundamentos avançados para desenvolvimentos no Portal </w:t>
      </w:r>
      <w:proofErr w:type="spellStart"/>
      <w:r w:rsidR="00216E1F" w:rsidRPr="00D26FF5">
        <w:rPr>
          <w:rStyle w:val="normaltextrun"/>
        </w:rPr>
        <w:t>Liferay</w:t>
      </w:r>
      <w:proofErr w:type="spellEnd"/>
      <w:r w:rsidR="00216E1F" w:rsidRPr="00D26FF5">
        <w:rPr>
          <w:rStyle w:val="normaltextrun"/>
        </w:rPr>
        <w:t>; </w:t>
      </w:r>
    </w:p>
    <w:p w14:paraId="6E4B8A09" w14:textId="2B99C10F" w:rsidR="00216E1F" w:rsidRPr="00D26FF5" w:rsidRDefault="00D92F28" w:rsidP="00675B03">
      <w:pPr>
        <w:pStyle w:val="LO-normal1"/>
        <w:widowControl w:val="0"/>
        <w:tabs>
          <w:tab w:val="left" w:pos="2552"/>
        </w:tabs>
        <w:spacing w:after="120" w:line="360" w:lineRule="auto"/>
        <w:ind w:left="2552" w:hanging="992"/>
        <w:jc w:val="both"/>
        <w:rPr>
          <w:rStyle w:val="normaltextrun"/>
        </w:rPr>
      </w:pPr>
      <w:r w:rsidRPr="00D26FF5">
        <w:rPr>
          <w:rStyle w:val="normaltextrun"/>
        </w:rPr>
        <w:t>10.8.1.2.</w:t>
      </w:r>
      <w:r w:rsidRPr="00D26FF5">
        <w:rPr>
          <w:rStyle w:val="normaltextrun"/>
        </w:rPr>
        <w:tab/>
      </w:r>
      <w:r w:rsidR="00216E1F" w:rsidRPr="00D26FF5">
        <w:rPr>
          <w:rStyle w:val="normaltextrun"/>
        </w:rPr>
        <w:t xml:space="preserve">desenvolvimento de APIs privadas, utilizando Service </w:t>
      </w:r>
      <w:proofErr w:type="spellStart"/>
      <w:r w:rsidR="00216E1F" w:rsidRPr="00D26FF5">
        <w:rPr>
          <w:rStyle w:val="normaltextrun"/>
        </w:rPr>
        <w:t>Builder</w:t>
      </w:r>
      <w:proofErr w:type="spellEnd"/>
      <w:r w:rsidR="00216E1F" w:rsidRPr="00D26FF5">
        <w:rPr>
          <w:rStyle w:val="normaltextrun"/>
        </w:rPr>
        <w:t xml:space="preserve">, com </w:t>
      </w:r>
      <w:r w:rsidR="00216E1F" w:rsidRPr="00D26FF5">
        <w:rPr>
          <w:rStyle w:val="normaltextrun"/>
        </w:rPr>
        <w:lastRenderedPageBreak/>
        <w:t>criação, consulta, atualização e exclusão; e </w:t>
      </w:r>
    </w:p>
    <w:p w14:paraId="62FB607F" w14:textId="56DA18FE" w:rsidR="00216E1F" w:rsidRPr="00D26FF5" w:rsidRDefault="00D92F28" w:rsidP="00675B03">
      <w:pPr>
        <w:pStyle w:val="LO-normal1"/>
        <w:widowControl w:val="0"/>
        <w:tabs>
          <w:tab w:val="left" w:pos="2552"/>
        </w:tabs>
        <w:spacing w:after="120" w:line="360" w:lineRule="auto"/>
        <w:ind w:left="2552" w:hanging="992"/>
        <w:jc w:val="both"/>
        <w:rPr>
          <w:rStyle w:val="normaltextrun"/>
        </w:rPr>
      </w:pPr>
      <w:r w:rsidRPr="00D26FF5">
        <w:rPr>
          <w:rStyle w:val="normaltextrun"/>
        </w:rPr>
        <w:t>10.8.1.3.</w:t>
      </w:r>
      <w:r w:rsidRPr="00D26FF5">
        <w:rPr>
          <w:rStyle w:val="normaltextrun"/>
        </w:rPr>
        <w:tab/>
      </w:r>
      <w:r w:rsidR="00216E1F" w:rsidRPr="00D26FF5">
        <w:rPr>
          <w:rStyle w:val="normaltextrun"/>
        </w:rPr>
        <w:t xml:space="preserve">desenvolvimento de APIs REST, utilizando Service </w:t>
      </w:r>
      <w:proofErr w:type="spellStart"/>
      <w:r w:rsidR="00216E1F" w:rsidRPr="00D26FF5">
        <w:rPr>
          <w:rStyle w:val="normaltextrun"/>
        </w:rPr>
        <w:t>Builder</w:t>
      </w:r>
      <w:proofErr w:type="spellEnd"/>
      <w:r w:rsidR="00216E1F" w:rsidRPr="00D26FF5">
        <w:rPr>
          <w:rStyle w:val="normaltextrun"/>
        </w:rPr>
        <w:t>. </w:t>
      </w:r>
    </w:p>
    <w:p w14:paraId="720F2B42" w14:textId="77777777" w:rsidR="00675B03" w:rsidRPr="00D26FF5" w:rsidRDefault="00675B03" w:rsidP="00216E1F">
      <w:pPr>
        <w:widowControl w:val="0"/>
        <w:ind w:left="195" w:right="270"/>
        <w:jc w:val="both"/>
        <w:textAlignment w:val="baseline"/>
        <w:rPr>
          <w:rFonts w:ascii="Segoe UI"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33"/>
        <w:gridCol w:w="1694"/>
        <w:gridCol w:w="1366"/>
        <w:gridCol w:w="592"/>
        <w:gridCol w:w="596"/>
        <w:gridCol w:w="666"/>
        <w:gridCol w:w="596"/>
        <w:gridCol w:w="666"/>
        <w:gridCol w:w="596"/>
        <w:gridCol w:w="592"/>
        <w:gridCol w:w="627"/>
      </w:tblGrid>
      <w:tr w:rsidR="00D26FF5" w:rsidRPr="00D26FF5" w14:paraId="793DCDDB" w14:textId="77777777" w:rsidTr="00FB5345">
        <w:trPr>
          <w:trHeight w:val="195"/>
        </w:trPr>
        <w:tc>
          <w:tcPr>
            <w:tcW w:w="10725" w:type="dxa"/>
            <w:gridSpan w:val="11"/>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B5CB1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Treinamentos</w:t>
            </w:r>
            <w:r w:rsidRPr="00D26FF5">
              <w:rPr>
                <w:rFonts w:ascii="Arial" w:hAnsi="Arial" w:cs="Arial"/>
                <w:sz w:val="18"/>
                <w:szCs w:val="18"/>
              </w:rPr>
              <w:t> </w:t>
            </w:r>
          </w:p>
        </w:tc>
      </w:tr>
      <w:tr w:rsidR="00D26FF5" w:rsidRPr="00D26FF5" w14:paraId="635365D4" w14:textId="77777777" w:rsidTr="00FB5345">
        <w:trPr>
          <w:trHeight w:val="390"/>
        </w:trPr>
        <w:tc>
          <w:tcPr>
            <w:tcW w:w="180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0F3E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207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EAE11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41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C9725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29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35392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4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DF09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 Baixa x 1,5</w:t>
            </w:r>
            <w:r w:rsidRPr="00D26FF5">
              <w:rPr>
                <w:rFonts w:ascii="Arial" w:hAnsi="Arial" w:cs="Arial"/>
                <w:sz w:val="18"/>
                <w:szCs w:val="18"/>
              </w:rPr>
              <w:t> </w:t>
            </w:r>
          </w:p>
        </w:tc>
        <w:tc>
          <w:tcPr>
            <w:tcW w:w="14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74B14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Alta – Baixa x 2</w:t>
            </w:r>
            <w:r w:rsidRPr="00D26FF5">
              <w:rPr>
                <w:rFonts w:ascii="Arial" w:hAnsi="Arial" w:cs="Arial"/>
                <w:sz w:val="18"/>
                <w:szCs w:val="18"/>
              </w:rPr>
              <w:t> </w:t>
            </w:r>
          </w:p>
        </w:tc>
        <w:tc>
          <w:tcPr>
            <w:tcW w:w="129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C1D69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 – Baixa x 0,6</w:t>
            </w:r>
            <w:r w:rsidRPr="00D26FF5">
              <w:rPr>
                <w:rFonts w:ascii="Arial" w:hAnsi="Arial" w:cs="Arial"/>
                <w:sz w:val="18"/>
                <w:szCs w:val="18"/>
              </w:rPr>
              <w:t> </w:t>
            </w:r>
          </w:p>
        </w:tc>
      </w:tr>
      <w:tr w:rsidR="00D26FF5" w:rsidRPr="00D26FF5" w14:paraId="61A0A0DE" w14:textId="77777777" w:rsidTr="00FB5345">
        <w:trPr>
          <w:trHeight w:val="19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766EBA"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82A0F4"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6559C7" w14:textId="77777777" w:rsidR="00216E1F" w:rsidRPr="00D26FF5" w:rsidRDefault="00216E1F" w:rsidP="00FB5345">
            <w:pPr>
              <w:widowControl w:val="0"/>
              <w:rPr>
                <w:sz w:val="24"/>
                <w:szCs w:val="24"/>
              </w:rPr>
            </w:pP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31F66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C73985"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F664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6F12A4"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2ACAE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B7225D"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AE1BD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6E903F"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43CCB209" w14:textId="77777777" w:rsidTr="00FB5345">
        <w:trPr>
          <w:trHeight w:val="600"/>
        </w:trPr>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4858A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Treinamento em fundamentos de utilização da Plataforma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47D45F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Lista de Presença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F141D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alunos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7872F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DEF94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28</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0DA4D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3-4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7A48C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42</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464D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5-6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1A564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56</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6D51F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03ED5B1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2F57CC88" w14:textId="77777777" w:rsidTr="00FB5345">
        <w:trPr>
          <w:trHeight w:val="390"/>
        </w:trPr>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D6E8F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Treinamento em gerenciamento de conteúdo na Plataforma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B3786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Lista de Presença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1F2E9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alunos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4AED2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7A02D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32</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CC832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3-4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CFF8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48</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78AE8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5-6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CD471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64</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2D1E7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74F67E4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0E741B53" w14:textId="77777777" w:rsidTr="00FB5345">
        <w:trPr>
          <w:trHeight w:val="795"/>
        </w:trPr>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4E3A5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Treinamento em desenvolvimento básico na Plataforma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204F7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Lista de Presença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95E68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alunos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BA399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3F25D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97</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9BDC2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3-4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5AD59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145,5</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BFAAB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5-6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05DBB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194</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C9F6A1"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54077CD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3E4C415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32B74CF7" w14:textId="77777777" w:rsidTr="00FB5345">
        <w:trPr>
          <w:trHeight w:val="600"/>
        </w:trPr>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48FBC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Treinamento em administração de sistemas na Plataforma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EF8C6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Lista de Presença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E960F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alunos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38F97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C7CE2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75</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3CB2A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3-4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9E1CD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112,5</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C42C3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5-6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E1B70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150</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36D74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7CEE0C9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5367085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D26FF5" w:rsidRPr="00D26FF5" w14:paraId="4E3DAB63" w14:textId="77777777" w:rsidTr="00FB5345">
        <w:trPr>
          <w:trHeight w:val="795"/>
        </w:trPr>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10806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Treinamento em criação de temas na Plataforma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1A3BF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Lista de Presença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7A6E8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alunos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F02DE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1DDB7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65</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7981A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3-4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6FD58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97,5</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60AC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5-6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C218D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130</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40103A"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07BB614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3A8FC35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38451B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r w:rsidR="00216E1F" w:rsidRPr="00D26FF5" w14:paraId="134E76D5" w14:textId="77777777" w:rsidTr="00FB5345">
        <w:trPr>
          <w:trHeight w:val="390"/>
        </w:trPr>
        <w:tc>
          <w:tcPr>
            <w:tcW w:w="180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E4C84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Treinamento em desenvolvimento avançado na Plataforma </w:t>
            </w:r>
            <w:proofErr w:type="spellStart"/>
            <w:r w:rsidRPr="00D26FF5">
              <w:rPr>
                <w:rFonts w:ascii="Arial" w:hAnsi="Arial" w:cs="Arial"/>
                <w:sz w:val="18"/>
                <w:szCs w:val="18"/>
              </w:rPr>
              <w:t>Liferay</w:t>
            </w:r>
            <w:proofErr w:type="spellEnd"/>
            <w:r w:rsidRPr="00D26FF5">
              <w:rPr>
                <w:rFonts w:ascii="Arial" w:hAnsi="Arial" w:cs="Arial"/>
                <w:sz w:val="18"/>
                <w:szCs w:val="18"/>
              </w:rPr>
              <w:t> </w:t>
            </w:r>
          </w:p>
        </w:tc>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E471C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Lista de Presença </w:t>
            </w:r>
          </w:p>
        </w:tc>
        <w:tc>
          <w:tcPr>
            <w:tcW w:w="14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ED062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alunos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10F3F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6CD5D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97</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54D4C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3-4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7496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145,5</w:t>
            </w:r>
            <w:r w:rsidRPr="00D26FF5">
              <w:rPr>
                <w:rFonts w:ascii="Arial" w:hAnsi="Arial" w:cs="Arial"/>
                <w:sz w:val="18"/>
                <w:szCs w:val="18"/>
              </w:rPr>
              <w:t> </w:t>
            </w:r>
          </w:p>
        </w:tc>
        <w:tc>
          <w:tcPr>
            <w:tcW w:w="7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C5AC1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5-6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67B32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194</w:t>
            </w: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503C2D" w14:textId="77777777" w:rsidR="00216E1F" w:rsidRPr="00D26FF5" w:rsidRDefault="00216E1F" w:rsidP="00FB5345">
            <w:pPr>
              <w:widowControl w:val="0"/>
              <w:jc w:val="center"/>
              <w:textAlignment w:val="baseline"/>
              <w:rPr>
                <w:sz w:val="24"/>
                <w:szCs w:val="24"/>
              </w:rPr>
            </w:pPr>
            <w:r w:rsidRPr="00D26FF5">
              <w:rPr>
                <w:rFonts w:ascii="Arial" w:hAnsi="Arial" w:cs="Arial"/>
                <w:sz w:val="18"/>
                <w:szCs w:val="18"/>
              </w:rPr>
              <w:t> </w:t>
            </w:r>
          </w:p>
        </w:tc>
        <w:tc>
          <w:tcPr>
            <w:tcW w:w="645" w:type="dxa"/>
            <w:tcBorders>
              <w:top w:val="single" w:sz="6" w:space="0" w:color="000000"/>
              <w:left w:val="single" w:sz="6" w:space="0" w:color="000000"/>
              <w:bottom w:val="single" w:sz="6" w:space="0" w:color="000000"/>
              <w:right w:val="single" w:sz="6" w:space="0" w:color="000000"/>
            </w:tcBorders>
            <w:shd w:val="clear" w:color="auto" w:fill="auto"/>
            <w:hideMark/>
          </w:tcPr>
          <w:p w14:paraId="46216AD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p w14:paraId="0B0D2B9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0,6x Faixa</w:t>
            </w:r>
            <w:r w:rsidRPr="00D26FF5">
              <w:rPr>
                <w:rFonts w:ascii="Arial" w:hAnsi="Arial" w:cs="Arial"/>
                <w:sz w:val="18"/>
                <w:szCs w:val="18"/>
              </w:rPr>
              <w:t> </w:t>
            </w:r>
          </w:p>
        </w:tc>
      </w:tr>
    </w:tbl>
    <w:p w14:paraId="44319295" w14:textId="77777777" w:rsidR="00216E1F" w:rsidRPr="00D26FF5" w:rsidRDefault="00216E1F" w:rsidP="00216E1F">
      <w:pPr>
        <w:pStyle w:val="LO-normal1"/>
        <w:widowControl w:val="0"/>
        <w:spacing w:line="360" w:lineRule="auto"/>
        <w:ind w:firstLine="709"/>
        <w:jc w:val="both"/>
        <w:rPr>
          <w:rStyle w:val="normaltextrun"/>
        </w:rPr>
      </w:pPr>
    </w:p>
    <w:p w14:paraId="3CD149BA" w14:textId="0C79EE60" w:rsidR="00216E1F" w:rsidRPr="00D26FF5" w:rsidRDefault="009C324A" w:rsidP="00675B03">
      <w:pPr>
        <w:pStyle w:val="LO-normal1"/>
        <w:widowControl w:val="0"/>
        <w:spacing w:after="120" w:line="360" w:lineRule="auto"/>
        <w:jc w:val="both"/>
        <w:rPr>
          <w:rStyle w:val="normaltextrun"/>
        </w:rPr>
      </w:pPr>
      <w:r w:rsidRPr="00D26FF5">
        <w:rPr>
          <w:rStyle w:val="normaltextrun"/>
        </w:rPr>
        <w:t>10.9.</w:t>
      </w:r>
      <w:r w:rsidRPr="00D26FF5">
        <w:rPr>
          <w:rStyle w:val="normaltextrun"/>
        </w:rPr>
        <w:tab/>
      </w:r>
      <w:r w:rsidR="00216E1F" w:rsidRPr="00D26FF5">
        <w:rPr>
          <w:rStyle w:val="normaltextrun"/>
        </w:rPr>
        <w:t>Perfis dos profissionais que irão ministrar os treinamentos:  </w:t>
      </w:r>
    </w:p>
    <w:p w14:paraId="4406381E" w14:textId="16B29943" w:rsidR="00216E1F" w:rsidRPr="00D26FF5" w:rsidRDefault="009C324A" w:rsidP="00675B03">
      <w:pPr>
        <w:pStyle w:val="LO-normal1"/>
        <w:widowControl w:val="0"/>
        <w:tabs>
          <w:tab w:val="left" w:pos="1701"/>
        </w:tabs>
        <w:spacing w:after="120" w:line="360" w:lineRule="auto"/>
        <w:ind w:firstLine="709"/>
        <w:jc w:val="both"/>
        <w:rPr>
          <w:rStyle w:val="normaltextrun"/>
        </w:rPr>
      </w:pPr>
      <w:r w:rsidRPr="00D26FF5">
        <w:rPr>
          <w:rStyle w:val="normaltextrun"/>
        </w:rPr>
        <w:t>10.9.1.</w:t>
      </w:r>
      <w:r w:rsidRPr="00D26FF5">
        <w:rPr>
          <w:rStyle w:val="normaltextrun"/>
        </w:rPr>
        <w:tab/>
      </w:r>
      <w:r w:rsidR="00216E1F" w:rsidRPr="00D26FF5">
        <w:rPr>
          <w:rStyle w:val="normaltextrun"/>
        </w:rPr>
        <w:t>Gerente de Projetos </w:t>
      </w:r>
    </w:p>
    <w:p w14:paraId="3DA39EAE" w14:textId="2D9F23D9" w:rsidR="00216E1F" w:rsidRPr="00D26FF5" w:rsidRDefault="009C324A" w:rsidP="00675B03">
      <w:pPr>
        <w:pStyle w:val="LO-normal1"/>
        <w:widowControl w:val="0"/>
        <w:tabs>
          <w:tab w:val="left" w:pos="1701"/>
        </w:tabs>
        <w:spacing w:after="120" w:line="360" w:lineRule="auto"/>
        <w:ind w:firstLine="709"/>
        <w:jc w:val="both"/>
        <w:rPr>
          <w:rStyle w:val="normaltextrun"/>
        </w:rPr>
      </w:pPr>
      <w:r w:rsidRPr="00D26FF5">
        <w:rPr>
          <w:rStyle w:val="normaltextrun"/>
        </w:rPr>
        <w:t>10.9.2.</w:t>
      </w:r>
      <w:r w:rsidRPr="00D26FF5">
        <w:rPr>
          <w:rStyle w:val="normaltextrun"/>
        </w:rPr>
        <w:tab/>
      </w:r>
      <w:r w:rsidR="00216E1F" w:rsidRPr="00D26FF5">
        <w:rPr>
          <w:rStyle w:val="normaltextrun"/>
        </w:rPr>
        <w:t>Designer de Serviços e Interface </w:t>
      </w:r>
    </w:p>
    <w:p w14:paraId="490B5380" w14:textId="434876C2" w:rsidR="00216E1F" w:rsidRPr="00D26FF5" w:rsidRDefault="009C324A" w:rsidP="00675B03">
      <w:pPr>
        <w:pStyle w:val="LO-normal1"/>
        <w:widowControl w:val="0"/>
        <w:tabs>
          <w:tab w:val="left" w:pos="1701"/>
        </w:tabs>
        <w:spacing w:after="120" w:line="360" w:lineRule="auto"/>
        <w:ind w:firstLine="709"/>
        <w:jc w:val="both"/>
        <w:rPr>
          <w:rStyle w:val="normaltextrun"/>
        </w:rPr>
      </w:pPr>
      <w:r w:rsidRPr="00D26FF5">
        <w:rPr>
          <w:rStyle w:val="normaltextrun"/>
        </w:rPr>
        <w:t>10.9.3.</w:t>
      </w:r>
      <w:r w:rsidRPr="00D26FF5">
        <w:rPr>
          <w:rStyle w:val="normaltextrun"/>
        </w:rPr>
        <w:tab/>
      </w:r>
      <w:r w:rsidR="00216E1F" w:rsidRPr="00D26FF5">
        <w:rPr>
          <w:rStyle w:val="normaltextrun"/>
        </w:rPr>
        <w:t>Desenvolvedor de Front-</w:t>
      </w:r>
      <w:proofErr w:type="spellStart"/>
      <w:r w:rsidR="00216E1F" w:rsidRPr="00D26FF5">
        <w:rPr>
          <w:rStyle w:val="normaltextrun"/>
        </w:rPr>
        <w:t>End</w:t>
      </w:r>
      <w:proofErr w:type="spellEnd"/>
      <w:r w:rsidR="00216E1F" w:rsidRPr="00D26FF5">
        <w:rPr>
          <w:rStyle w:val="normaltextrun"/>
        </w:rPr>
        <w:t> </w:t>
      </w:r>
    </w:p>
    <w:p w14:paraId="528F2A9E" w14:textId="0E6FE1A5" w:rsidR="00216E1F" w:rsidRPr="00D26FF5" w:rsidRDefault="009C324A" w:rsidP="00675B03">
      <w:pPr>
        <w:pStyle w:val="LO-normal1"/>
        <w:widowControl w:val="0"/>
        <w:tabs>
          <w:tab w:val="left" w:pos="1701"/>
        </w:tabs>
        <w:spacing w:after="120" w:line="360" w:lineRule="auto"/>
        <w:ind w:left="567" w:firstLine="142"/>
        <w:jc w:val="both"/>
        <w:rPr>
          <w:rStyle w:val="normaltextrun"/>
        </w:rPr>
      </w:pPr>
      <w:r w:rsidRPr="00D26FF5">
        <w:rPr>
          <w:rStyle w:val="normaltextrun"/>
        </w:rPr>
        <w:t>10.9.4.</w:t>
      </w:r>
      <w:r w:rsidR="00AF5134" w:rsidRPr="00D26FF5">
        <w:rPr>
          <w:rStyle w:val="normaltextrun"/>
        </w:rPr>
        <w:tab/>
      </w:r>
      <w:r w:rsidR="00216E1F" w:rsidRPr="00D26FF5">
        <w:rPr>
          <w:rStyle w:val="normaltextrun"/>
        </w:rPr>
        <w:t xml:space="preserve">Desenvolvedor </w:t>
      </w:r>
      <w:proofErr w:type="spellStart"/>
      <w:r w:rsidR="00216E1F" w:rsidRPr="00D26FF5">
        <w:rPr>
          <w:rStyle w:val="normaltextrun"/>
        </w:rPr>
        <w:t>Liferay</w:t>
      </w:r>
      <w:proofErr w:type="spellEnd"/>
      <w:r w:rsidR="00216E1F" w:rsidRPr="00D26FF5">
        <w:rPr>
          <w:rStyle w:val="normaltextrun"/>
        </w:rPr>
        <w:t> </w:t>
      </w:r>
    </w:p>
    <w:p w14:paraId="3FC8E412" w14:textId="77777777" w:rsidR="00216E1F" w:rsidRPr="00D26FF5" w:rsidRDefault="00216E1F" w:rsidP="00113ADA">
      <w:pPr>
        <w:pStyle w:val="PargrafodaLista"/>
        <w:numPr>
          <w:ilvl w:val="0"/>
          <w:numId w:val="18"/>
        </w:numPr>
        <w:pBdr>
          <w:bottom w:val="single" w:sz="18" w:space="1" w:color="auto"/>
        </w:pBdr>
        <w:shd w:val="clear" w:color="auto" w:fill="D9D9D9" w:themeFill="background1" w:themeFillShade="D9"/>
        <w:suppressAutoHyphens w:val="0"/>
        <w:spacing w:before="360" w:after="120" w:line="276" w:lineRule="auto"/>
        <w:ind w:left="567" w:hanging="567"/>
        <w:contextualSpacing w:val="0"/>
        <w:jc w:val="both"/>
        <w:rPr>
          <w:rFonts w:ascii="Arial" w:hAnsi="Arial"/>
          <w:b/>
          <w:bCs/>
        </w:rPr>
      </w:pPr>
      <w:r w:rsidRPr="00D26FF5">
        <w:rPr>
          <w:rFonts w:ascii="Arial" w:hAnsi="Arial"/>
          <w:b/>
          <w:bCs/>
        </w:rPr>
        <w:t>SERVIÇOS DE CRIAÇÃO E DESENVOLVIMENTO DE APLICATIVOS MÓVEIS</w:t>
      </w:r>
    </w:p>
    <w:p w14:paraId="18E26387"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4010F57B" w14:textId="6CB189D2" w:rsidR="00216E1F" w:rsidRPr="00D26FF5" w:rsidRDefault="00AF5134" w:rsidP="00113ADA">
      <w:pPr>
        <w:pStyle w:val="LO-normal1"/>
        <w:widowControl w:val="0"/>
        <w:spacing w:after="120" w:line="360" w:lineRule="auto"/>
        <w:ind w:left="709" w:hanging="709"/>
        <w:jc w:val="both"/>
        <w:rPr>
          <w:rStyle w:val="normaltextrun"/>
        </w:rPr>
      </w:pPr>
      <w:r w:rsidRPr="00D26FF5">
        <w:rPr>
          <w:rStyle w:val="normaltextrun"/>
        </w:rPr>
        <w:t>11.1.</w:t>
      </w:r>
      <w:r w:rsidRPr="00D26FF5">
        <w:rPr>
          <w:rStyle w:val="normaltextrun"/>
        </w:rPr>
        <w:tab/>
      </w:r>
      <w:r w:rsidR="00216E1F" w:rsidRPr="00D26FF5">
        <w:rPr>
          <w:rStyle w:val="normaltextrun"/>
        </w:rPr>
        <w:t>Constitui este serviço a criação e desenvolvimento de aplicativos móveis para sistemas operacionais Android e IOS. </w:t>
      </w:r>
    </w:p>
    <w:p w14:paraId="65A63571" w14:textId="44C516BD" w:rsidR="00216E1F" w:rsidRPr="00D26FF5" w:rsidRDefault="00F15419" w:rsidP="00113ADA">
      <w:pPr>
        <w:pStyle w:val="LO-normal1"/>
        <w:widowControl w:val="0"/>
        <w:spacing w:after="120" w:line="360" w:lineRule="auto"/>
        <w:ind w:left="709" w:hanging="709"/>
        <w:jc w:val="both"/>
        <w:rPr>
          <w:rStyle w:val="normaltextrun"/>
        </w:rPr>
      </w:pPr>
      <w:r w:rsidRPr="00D26FF5">
        <w:rPr>
          <w:rStyle w:val="normaltextrun"/>
        </w:rPr>
        <w:lastRenderedPageBreak/>
        <w:t>11.2.</w:t>
      </w:r>
      <w:r w:rsidRPr="00D26FF5">
        <w:rPr>
          <w:rStyle w:val="normaltextrun"/>
        </w:rPr>
        <w:tab/>
      </w:r>
      <w:r w:rsidR="00216E1F" w:rsidRPr="00D26FF5">
        <w:rPr>
          <w:rStyle w:val="normaltextrun"/>
        </w:rPr>
        <w:t xml:space="preserve">Podem ser realizadas as atividades: Criar gestão de notificação, </w:t>
      </w:r>
      <w:proofErr w:type="gramStart"/>
      <w:r w:rsidR="00216E1F" w:rsidRPr="00D26FF5">
        <w:rPr>
          <w:rStyle w:val="normaltextrun"/>
        </w:rPr>
        <w:t>Criar</w:t>
      </w:r>
      <w:proofErr w:type="gramEnd"/>
      <w:r w:rsidR="00216E1F" w:rsidRPr="00D26FF5">
        <w:rPr>
          <w:rStyle w:val="normaltextrun"/>
        </w:rPr>
        <w:t xml:space="preserve"> notificações </w:t>
      </w:r>
      <w:proofErr w:type="spellStart"/>
      <w:r w:rsidR="00216E1F" w:rsidRPr="00D26FF5">
        <w:rPr>
          <w:rStyle w:val="normaltextrun"/>
        </w:rPr>
        <w:t>push</w:t>
      </w:r>
      <w:proofErr w:type="spellEnd"/>
      <w:r w:rsidR="00216E1F" w:rsidRPr="00D26FF5">
        <w:rPr>
          <w:rStyle w:val="normaltextrun"/>
        </w:rPr>
        <w:t>, Criar busca, Criar integração com serviço externo, Criação de login, Realizar publicação de aplicativo na lojas e Estilizar Tela. </w:t>
      </w:r>
    </w:p>
    <w:p w14:paraId="345D0E03" w14:textId="5CEC2215" w:rsidR="00216E1F" w:rsidRPr="00D26FF5" w:rsidRDefault="00F15419" w:rsidP="00113ADA">
      <w:pPr>
        <w:pStyle w:val="LO-normal1"/>
        <w:widowControl w:val="0"/>
        <w:spacing w:after="120" w:line="360" w:lineRule="auto"/>
        <w:ind w:left="709" w:hanging="709"/>
        <w:jc w:val="both"/>
        <w:rPr>
          <w:rStyle w:val="normaltextrun"/>
        </w:rPr>
      </w:pPr>
      <w:r w:rsidRPr="00D26FF5">
        <w:rPr>
          <w:rStyle w:val="normaltextrun"/>
        </w:rPr>
        <w:t>11.3.</w:t>
      </w:r>
      <w:r w:rsidRPr="00D26FF5">
        <w:rPr>
          <w:rStyle w:val="normaltextrun"/>
        </w:rPr>
        <w:tab/>
      </w:r>
      <w:r w:rsidR="00216E1F" w:rsidRPr="00D26FF5">
        <w:rPr>
          <w:rStyle w:val="normaltextrun"/>
        </w:rPr>
        <w:t>Para cada atividade executada deverá ser entregue o código fonte elaborado, exceto para a realização de publicação de aplicativo na loja, que deverá ser entregue um relatório de publicação. </w:t>
      </w:r>
    </w:p>
    <w:p w14:paraId="70EF5A62" w14:textId="2C7309D2" w:rsidR="00216E1F" w:rsidRPr="00D26FF5" w:rsidRDefault="00F15419" w:rsidP="00113ADA">
      <w:pPr>
        <w:pStyle w:val="LO-normal1"/>
        <w:widowControl w:val="0"/>
        <w:spacing w:after="120" w:line="360" w:lineRule="auto"/>
        <w:ind w:left="709" w:hanging="709"/>
        <w:jc w:val="both"/>
        <w:rPr>
          <w:rStyle w:val="normaltextrun"/>
        </w:rPr>
      </w:pPr>
      <w:r w:rsidRPr="00D26FF5">
        <w:rPr>
          <w:rStyle w:val="normaltextrun"/>
        </w:rPr>
        <w:t>11.4.</w:t>
      </w:r>
      <w:r w:rsidRPr="00D26FF5">
        <w:rPr>
          <w:rStyle w:val="normaltextrun"/>
        </w:rPr>
        <w:tab/>
      </w:r>
      <w:r w:rsidR="00216E1F" w:rsidRPr="00D26FF5">
        <w:rPr>
          <w:rStyle w:val="normaltextrun"/>
        </w:rPr>
        <w:t>Caso haja necessidade de criação de processo de fluxo de aprovação da informação, isso será compreendido como um desenvolvimento. </w:t>
      </w:r>
    </w:p>
    <w:p w14:paraId="296B64E1" w14:textId="77777777" w:rsidR="00216E1F" w:rsidRPr="00D26FF5" w:rsidRDefault="00216E1F" w:rsidP="00216E1F">
      <w:pPr>
        <w:pStyle w:val="LO-normal1"/>
        <w:widowControl w:val="0"/>
        <w:spacing w:line="360" w:lineRule="auto"/>
        <w:ind w:firstLine="709"/>
        <w:jc w:val="both"/>
        <w:rPr>
          <w:rStyle w:val="normaltextrun"/>
        </w:rPr>
      </w:pPr>
    </w:p>
    <w:tbl>
      <w:tblPr>
        <w:tblW w:w="96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1"/>
        <w:gridCol w:w="1632"/>
        <w:gridCol w:w="1360"/>
        <w:gridCol w:w="576"/>
        <w:gridCol w:w="589"/>
        <w:gridCol w:w="652"/>
        <w:gridCol w:w="622"/>
        <w:gridCol w:w="643"/>
        <w:gridCol w:w="589"/>
        <w:gridCol w:w="60"/>
        <w:gridCol w:w="516"/>
        <w:gridCol w:w="954"/>
      </w:tblGrid>
      <w:tr w:rsidR="00D26FF5" w:rsidRPr="00D26FF5" w14:paraId="4A526322" w14:textId="77777777" w:rsidTr="00675B03">
        <w:trPr>
          <w:trHeight w:val="195"/>
        </w:trPr>
        <w:tc>
          <w:tcPr>
            <w:tcW w:w="9624" w:type="dxa"/>
            <w:gridSpan w:val="1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09C83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Serviço de criação e desenvolvimento de aplicativos móveis</w:t>
            </w:r>
            <w:r w:rsidRPr="00D26FF5">
              <w:rPr>
                <w:rFonts w:ascii="Arial" w:hAnsi="Arial" w:cs="Arial"/>
                <w:sz w:val="18"/>
                <w:szCs w:val="18"/>
              </w:rPr>
              <w:t> </w:t>
            </w:r>
          </w:p>
        </w:tc>
      </w:tr>
      <w:tr w:rsidR="00D26FF5" w:rsidRPr="00D26FF5" w14:paraId="69A6D40F" w14:textId="77777777" w:rsidTr="00675B03">
        <w:trPr>
          <w:trHeight w:val="390"/>
        </w:trPr>
        <w:tc>
          <w:tcPr>
            <w:tcW w:w="143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B1ECF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Atividades</w:t>
            </w:r>
            <w:r w:rsidRPr="00D26FF5">
              <w:rPr>
                <w:rFonts w:ascii="Arial" w:hAnsi="Arial" w:cs="Arial"/>
                <w:sz w:val="18"/>
                <w:szCs w:val="18"/>
              </w:rPr>
              <w:t> </w:t>
            </w:r>
          </w:p>
        </w:tc>
        <w:tc>
          <w:tcPr>
            <w:tcW w:w="1632"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DB880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Entregáveis</w:t>
            </w:r>
            <w:r w:rsidRPr="00D26FF5">
              <w:rPr>
                <w:rFonts w:ascii="Arial" w:hAnsi="Arial" w:cs="Arial"/>
                <w:sz w:val="18"/>
                <w:szCs w:val="18"/>
              </w:rPr>
              <w:t> </w:t>
            </w:r>
          </w:p>
        </w:tc>
        <w:tc>
          <w:tcPr>
            <w:tcW w:w="136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FD7FE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Critérios de Complexidade</w:t>
            </w:r>
            <w:r w:rsidRPr="00D26FF5">
              <w:rPr>
                <w:rFonts w:ascii="Arial" w:hAnsi="Arial" w:cs="Arial"/>
                <w:sz w:val="18"/>
                <w:szCs w:val="18"/>
              </w:rPr>
              <w:t> </w:t>
            </w:r>
          </w:p>
        </w:tc>
        <w:tc>
          <w:tcPr>
            <w:tcW w:w="1165"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1FBBB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Baixa</w:t>
            </w:r>
            <w:r w:rsidRPr="00D26FF5">
              <w:rPr>
                <w:rFonts w:ascii="Arial" w:hAnsi="Arial" w:cs="Arial"/>
                <w:sz w:val="18"/>
                <w:szCs w:val="18"/>
              </w:rPr>
              <w:t> </w:t>
            </w:r>
          </w:p>
        </w:tc>
        <w:tc>
          <w:tcPr>
            <w:tcW w:w="1274"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70774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Média – Baixa x 1,5</w:t>
            </w:r>
            <w:r w:rsidRPr="00D26FF5">
              <w:rPr>
                <w:rFonts w:ascii="Arial" w:hAnsi="Arial" w:cs="Arial"/>
                <w:sz w:val="18"/>
                <w:szCs w:val="18"/>
              </w:rPr>
              <w:t> </w:t>
            </w:r>
          </w:p>
        </w:tc>
        <w:tc>
          <w:tcPr>
            <w:tcW w:w="1232"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9DA46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Alta – Baixa x 2</w:t>
            </w:r>
            <w:r w:rsidRPr="00D26FF5">
              <w:rPr>
                <w:rFonts w:ascii="Arial" w:hAnsi="Arial" w:cs="Arial"/>
                <w:sz w:val="18"/>
                <w:szCs w:val="18"/>
              </w:rPr>
              <w:t> </w:t>
            </w:r>
          </w:p>
        </w:tc>
        <w:tc>
          <w:tcPr>
            <w:tcW w:w="1530"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B9F98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b/>
                <w:bCs/>
                <w:sz w:val="18"/>
                <w:szCs w:val="18"/>
              </w:rPr>
              <w:t>Atualização – Baixa x 0,6</w:t>
            </w:r>
            <w:r w:rsidRPr="00D26FF5">
              <w:rPr>
                <w:rFonts w:ascii="Arial" w:hAnsi="Arial" w:cs="Arial"/>
                <w:sz w:val="18"/>
                <w:szCs w:val="18"/>
              </w:rPr>
              <w:t> </w:t>
            </w:r>
          </w:p>
        </w:tc>
      </w:tr>
      <w:tr w:rsidR="00D26FF5" w:rsidRPr="00D26FF5" w14:paraId="4F3C3C94" w14:textId="77777777" w:rsidTr="00675B03">
        <w:trPr>
          <w:trHeight w:val="19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2234BE"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4E2913" w14:textId="77777777" w:rsidR="00216E1F" w:rsidRPr="00D26FF5" w:rsidRDefault="00216E1F" w:rsidP="00FB5345">
            <w:pPr>
              <w:widowControl w:val="0"/>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8AA5C2" w14:textId="77777777" w:rsidR="00216E1F" w:rsidRPr="00D26FF5" w:rsidRDefault="00216E1F" w:rsidP="00FB5345">
            <w:pPr>
              <w:widowControl w:val="0"/>
              <w:rPr>
                <w:sz w:val="24"/>
                <w:szCs w:val="24"/>
              </w:rPr>
            </w:pP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05ADA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E4105A"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54177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15616F"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47CF6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ED0B86"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c>
          <w:tcPr>
            <w:tcW w:w="576"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DFCA6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i/>
                <w:iCs/>
                <w:sz w:val="18"/>
                <w:szCs w:val="18"/>
              </w:rPr>
              <w:t>Faixa</w:t>
            </w: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63B5A5" w14:textId="77777777" w:rsidR="00216E1F" w:rsidRPr="00D26FF5" w:rsidRDefault="00216E1F" w:rsidP="00FB5345">
            <w:pPr>
              <w:widowControl w:val="0"/>
              <w:shd w:val="clear" w:color="auto" w:fill="FFFFFF"/>
              <w:jc w:val="center"/>
              <w:textAlignment w:val="baseline"/>
              <w:rPr>
                <w:sz w:val="24"/>
                <w:szCs w:val="24"/>
              </w:rPr>
            </w:pPr>
            <w:proofErr w:type="spellStart"/>
            <w:r w:rsidRPr="00D26FF5">
              <w:rPr>
                <w:rFonts w:ascii="Arial" w:hAnsi="Arial" w:cs="Arial"/>
                <w:i/>
                <w:iCs/>
                <w:sz w:val="18"/>
                <w:szCs w:val="18"/>
              </w:rPr>
              <w:t>USTs</w:t>
            </w:r>
            <w:proofErr w:type="spellEnd"/>
            <w:r w:rsidRPr="00D26FF5">
              <w:rPr>
                <w:rFonts w:ascii="Arial" w:hAnsi="Arial" w:cs="Arial"/>
                <w:sz w:val="18"/>
                <w:szCs w:val="18"/>
              </w:rPr>
              <w:t> </w:t>
            </w:r>
          </w:p>
        </w:tc>
      </w:tr>
      <w:tr w:rsidR="00D26FF5" w:rsidRPr="00D26FF5" w14:paraId="2EF908F2" w14:textId="77777777" w:rsidTr="00E518FE">
        <w:trPr>
          <w:trHeight w:val="600"/>
        </w:trPr>
        <w:tc>
          <w:tcPr>
            <w:tcW w:w="14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ECD81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gestão de notificação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2B2B3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25F20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Tipos de Notificações </w:t>
            </w: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C241C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62E76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60 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535DF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488B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54 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1D4F6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64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7BCCF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72 </w:t>
            </w:r>
          </w:p>
        </w:tc>
        <w:tc>
          <w:tcPr>
            <w:tcW w:w="51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73734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1955A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0,6x Faixa </w:t>
            </w:r>
          </w:p>
        </w:tc>
      </w:tr>
      <w:tr w:rsidR="00D26FF5" w:rsidRPr="00D26FF5" w14:paraId="3A6CCF91" w14:textId="77777777" w:rsidTr="00E518FE">
        <w:trPr>
          <w:trHeight w:val="390"/>
        </w:trPr>
        <w:tc>
          <w:tcPr>
            <w:tcW w:w="14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D9003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Criar notificações </w:t>
            </w:r>
            <w:proofErr w:type="spellStart"/>
            <w:r w:rsidRPr="00D26FF5">
              <w:rPr>
                <w:rFonts w:ascii="Arial" w:hAnsi="Arial" w:cs="Arial"/>
                <w:sz w:val="18"/>
                <w:szCs w:val="18"/>
              </w:rPr>
              <w:t>push</w:t>
            </w:r>
            <w:proofErr w:type="spellEnd"/>
            <w:r w:rsidRPr="00D26FF5">
              <w:rPr>
                <w:rFonts w:ascii="Arial" w:hAnsi="Arial" w:cs="Arial"/>
                <w:sz w:val="18"/>
                <w:szCs w:val="18"/>
              </w:rPr>
              <w:t>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E9D85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1DF28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Tipos de Notificações </w:t>
            </w: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ECF17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F746D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65177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 3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432CD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54 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1D104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64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0710A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72 </w:t>
            </w:r>
          </w:p>
        </w:tc>
        <w:tc>
          <w:tcPr>
            <w:tcW w:w="51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1760E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ECCC7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0,6x Faixa </w:t>
            </w:r>
          </w:p>
        </w:tc>
      </w:tr>
      <w:tr w:rsidR="00D26FF5" w:rsidRPr="00D26FF5" w14:paraId="0F41FBB2" w14:textId="77777777" w:rsidTr="00E518FE">
        <w:trPr>
          <w:trHeight w:val="390"/>
        </w:trPr>
        <w:tc>
          <w:tcPr>
            <w:tcW w:w="14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63BB8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busca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1DF95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F2792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Campos </w:t>
            </w: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1EE07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1 - 2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96863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36 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A7699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 3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8A5A2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135 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B1B95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5 - 6 </w:t>
            </w:r>
          </w:p>
        </w:tc>
        <w:tc>
          <w:tcPr>
            <w:tcW w:w="64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207F1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180 </w:t>
            </w:r>
          </w:p>
        </w:tc>
        <w:tc>
          <w:tcPr>
            <w:tcW w:w="51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B8ADE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F4969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0,6x Faixa </w:t>
            </w:r>
          </w:p>
        </w:tc>
      </w:tr>
      <w:tr w:rsidR="00D26FF5" w:rsidRPr="00D26FF5" w14:paraId="55840F98" w14:textId="77777777" w:rsidTr="00E518FE">
        <w:trPr>
          <w:trHeight w:val="390"/>
        </w:trPr>
        <w:tc>
          <w:tcPr>
            <w:tcW w:w="14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61912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Criar integração com serviço externo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0AC64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64AF4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recursos </w:t>
            </w: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A47CA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4EC7F1"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90 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59480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2C5E4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90 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2A873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64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9126C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120 </w:t>
            </w:r>
          </w:p>
        </w:tc>
        <w:tc>
          <w:tcPr>
            <w:tcW w:w="51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88D70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AD759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0,6x Faixa </w:t>
            </w:r>
          </w:p>
        </w:tc>
      </w:tr>
      <w:tr w:rsidR="00D26FF5" w:rsidRPr="00D26FF5" w14:paraId="5D9A0D96" w14:textId="77777777" w:rsidTr="00E518FE">
        <w:trPr>
          <w:trHeight w:val="390"/>
        </w:trPr>
        <w:tc>
          <w:tcPr>
            <w:tcW w:w="14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5724D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Criação de login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2D382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D0072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Integrações </w:t>
            </w: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AF8550"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9A2A9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60 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6115E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9350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90 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7CC26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64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3B1C92"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120 </w:t>
            </w:r>
          </w:p>
        </w:tc>
        <w:tc>
          <w:tcPr>
            <w:tcW w:w="51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C3F27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3AA35D"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0,6x Faixa </w:t>
            </w:r>
          </w:p>
        </w:tc>
      </w:tr>
      <w:tr w:rsidR="00D26FF5" w:rsidRPr="00D26FF5" w14:paraId="59B87E38" w14:textId="77777777" w:rsidTr="00E518FE">
        <w:trPr>
          <w:trHeight w:val="390"/>
        </w:trPr>
        <w:tc>
          <w:tcPr>
            <w:tcW w:w="14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08156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xml:space="preserve">Realizar publicação de aplicativo </w:t>
            </w:r>
            <w:proofErr w:type="gramStart"/>
            <w:r w:rsidRPr="00D26FF5">
              <w:rPr>
                <w:rFonts w:ascii="Arial" w:hAnsi="Arial" w:cs="Arial"/>
                <w:sz w:val="18"/>
                <w:szCs w:val="18"/>
              </w:rPr>
              <w:t>na lojas</w:t>
            </w:r>
            <w:proofErr w:type="gramEnd"/>
            <w:r w:rsidRPr="00D26FF5">
              <w:rPr>
                <w:rFonts w:ascii="Arial" w:hAnsi="Arial" w:cs="Arial"/>
                <w:sz w:val="18"/>
                <w:szCs w:val="18"/>
              </w:rPr>
              <w:t>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2AB99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Relatório de publicação </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1E71F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Aplicativos </w:t>
            </w: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067BE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CC13B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60 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1D92F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9D24F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217,5 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9FF9F6"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3 </w:t>
            </w:r>
          </w:p>
        </w:tc>
        <w:tc>
          <w:tcPr>
            <w:tcW w:w="64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45313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290 </w:t>
            </w:r>
          </w:p>
        </w:tc>
        <w:tc>
          <w:tcPr>
            <w:tcW w:w="51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7E5643"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C01A29"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0,6x Faixa </w:t>
            </w:r>
          </w:p>
        </w:tc>
      </w:tr>
      <w:tr w:rsidR="00216E1F" w:rsidRPr="00D26FF5" w14:paraId="33669932" w14:textId="77777777" w:rsidTr="00E518FE">
        <w:trPr>
          <w:trHeight w:val="390"/>
        </w:trPr>
        <w:tc>
          <w:tcPr>
            <w:tcW w:w="14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CF16C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Estilizar Tela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A930AC"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Código fonte </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BD1DAA"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Quantidade de regras </w:t>
            </w:r>
          </w:p>
        </w:tc>
        <w:tc>
          <w:tcPr>
            <w:tcW w:w="5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27BACE"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1 - 3 </w:t>
            </w:r>
          </w:p>
        </w:tc>
        <w:tc>
          <w:tcPr>
            <w:tcW w:w="58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364595"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145 </w:t>
            </w:r>
          </w:p>
        </w:tc>
        <w:tc>
          <w:tcPr>
            <w:tcW w:w="6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F18294F"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4 – 6 </w:t>
            </w:r>
          </w:p>
        </w:tc>
        <w:tc>
          <w:tcPr>
            <w:tcW w:w="62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F5C72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54 </w:t>
            </w:r>
          </w:p>
        </w:tc>
        <w:tc>
          <w:tcPr>
            <w:tcW w:w="64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E58B44"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7 - 10 </w:t>
            </w:r>
          </w:p>
        </w:tc>
        <w:tc>
          <w:tcPr>
            <w:tcW w:w="64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1C8BB8"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72 </w:t>
            </w:r>
          </w:p>
        </w:tc>
        <w:tc>
          <w:tcPr>
            <w:tcW w:w="51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28C76B"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 </w:t>
            </w:r>
          </w:p>
        </w:tc>
        <w:tc>
          <w:tcPr>
            <w:tcW w:w="95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7728D7" w14:textId="77777777" w:rsidR="00216E1F" w:rsidRPr="00D26FF5" w:rsidRDefault="00216E1F" w:rsidP="00FB5345">
            <w:pPr>
              <w:widowControl w:val="0"/>
              <w:shd w:val="clear" w:color="auto" w:fill="FFFFFF"/>
              <w:jc w:val="center"/>
              <w:textAlignment w:val="baseline"/>
              <w:rPr>
                <w:sz w:val="24"/>
                <w:szCs w:val="24"/>
              </w:rPr>
            </w:pPr>
            <w:r w:rsidRPr="00D26FF5">
              <w:rPr>
                <w:rFonts w:ascii="Arial" w:hAnsi="Arial" w:cs="Arial"/>
                <w:sz w:val="18"/>
                <w:szCs w:val="18"/>
              </w:rPr>
              <w:t>0,6x Faixa </w:t>
            </w:r>
          </w:p>
        </w:tc>
      </w:tr>
    </w:tbl>
    <w:p w14:paraId="020FEBE2" w14:textId="77777777" w:rsidR="00216E1F" w:rsidRPr="00D26FF5" w:rsidRDefault="00216E1F" w:rsidP="00216E1F">
      <w:pPr>
        <w:pStyle w:val="LO-normal1"/>
        <w:widowControl w:val="0"/>
        <w:spacing w:line="360" w:lineRule="auto"/>
        <w:ind w:firstLine="709"/>
        <w:jc w:val="both"/>
        <w:rPr>
          <w:rStyle w:val="normaltextrun"/>
        </w:rPr>
      </w:pPr>
    </w:p>
    <w:p w14:paraId="37D8F2FA" w14:textId="3185B7EE" w:rsidR="00216E1F" w:rsidRPr="00D26FF5" w:rsidRDefault="00F15419" w:rsidP="00675B03">
      <w:pPr>
        <w:pStyle w:val="LO-normal1"/>
        <w:widowControl w:val="0"/>
        <w:spacing w:after="120" w:line="360" w:lineRule="auto"/>
        <w:jc w:val="both"/>
        <w:rPr>
          <w:rStyle w:val="normaltextrun"/>
        </w:rPr>
      </w:pPr>
      <w:r w:rsidRPr="00D26FF5">
        <w:rPr>
          <w:rStyle w:val="normaltextrun"/>
        </w:rPr>
        <w:t>11.5.</w:t>
      </w:r>
      <w:r w:rsidRPr="00D26FF5">
        <w:rPr>
          <w:rStyle w:val="normaltextrun"/>
        </w:rPr>
        <w:tab/>
      </w:r>
      <w:r w:rsidR="00216E1F" w:rsidRPr="00D26FF5">
        <w:rPr>
          <w:rStyle w:val="normaltextrun"/>
        </w:rPr>
        <w:t>Perfis dos profissionais de criação e desenvolvimento de aplicativos móveis </w:t>
      </w:r>
    </w:p>
    <w:p w14:paraId="18EE2B4E" w14:textId="593ECF16" w:rsidR="00216E1F" w:rsidRPr="00D26FF5" w:rsidRDefault="00F15419" w:rsidP="00675B03">
      <w:pPr>
        <w:pStyle w:val="LO-normal1"/>
        <w:widowControl w:val="0"/>
        <w:tabs>
          <w:tab w:val="left" w:pos="1560"/>
        </w:tabs>
        <w:spacing w:after="120" w:line="360" w:lineRule="auto"/>
        <w:ind w:firstLine="709"/>
        <w:jc w:val="both"/>
        <w:rPr>
          <w:rStyle w:val="normaltextrun"/>
        </w:rPr>
      </w:pPr>
      <w:r w:rsidRPr="00D26FF5">
        <w:rPr>
          <w:rStyle w:val="normaltextrun"/>
        </w:rPr>
        <w:t>11.5.1.</w:t>
      </w:r>
      <w:r w:rsidRPr="00D26FF5">
        <w:rPr>
          <w:rStyle w:val="normaltextrun"/>
        </w:rPr>
        <w:tab/>
      </w:r>
      <w:r w:rsidR="00216E1F" w:rsidRPr="00D26FF5">
        <w:rPr>
          <w:rStyle w:val="normaltextrun"/>
        </w:rPr>
        <w:t>Gerente de Projetos </w:t>
      </w:r>
    </w:p>
    <w:p w14:paraId="04000896" w14:textId="6B8DE8A6" w:rsidR="00216E1F" w:rsidRPr="00D26FF5" w:rsidRDefault="00F15419" w:rsidP="00675B03">
      <w:pPr>
        <w:pStyle w:val="LO-normal1"/>
        <w:widowControl w:val="0"/>
        <w:tabs>
          <w:tab w:val="left" w:pos="1560"/>
        </w:tabs>
        <w:spacing w:after="120" w:line="360" w:lineRule="auto"/>
        <w:ind w:firstLine="709"/>
        <w:jc w:val="both"/>
        <w:rPr>
          <w:rStyle w:val="normaltextrun"/>
        </w:rPr>
      </w:pPr>
      <w:r w:rsidRPr="00D26FF5">
        <w:rPr>
          <w:rStyle w:val="normaltextrun"/>
        </w:rPr>
        <w:t>11.5.2.</w:t>
      </w:r>
      <w:r w:rsidRPr="00D26FF5">
        <w:rPr>
          <w:rStyle w:val="normaltextrun"/>
        </w:rPr>
        <w:tab/>
      </w:r>
      <w:r w:rsidR="00216E1F" w:rsidRPr="00D26FF5">
        <w:rPr>
          <w:rStyle w:val="normaltextrun"/>
        </w:rPr>
        <w:t>Desenvolvedor Mobile IOS / ANDROID </w:t>
      </w:r>
    </w:p>
    <w:p w14:paraId="7BC3E946" w14:textId="77777777" w:rsidR="00216E1F" w:rsidRPr="00D26FF5" w:rsidRDefault="00216E1F" w:rsidP="00675B03">
      <w:pPr>
        <w:pStyle w:val="PargrafodaLista"/>
        <w:numPr>
          <w:ilvl w:val="0"/>
          <w:numId w:val="18"/>
        </w:numPr>
        <w:pBdr>
          <w:bottom w:val="single" w:sz="18" w:space="1" w:color="auto"/>
        </w:pBdr>
        <w:suppressAutoHyphens w:val="0"/>
        <w:spacing w:before="360" w:after="120" w:line="276" w:lineRule="auto"/>
        <w:ind w:left="357" w:hanging="357"/>
        <w:contextualSpacing w:val="0"/>
        <w:rPr>
          <w:rFonts w:ascii="Arial" w:hAnsi="Arial"/>
          <w:b/>
          <w:bCs/>
        </w:rPr>
      </w:pPr>
      <w:r w:rsidRPr="00D26FF5">
        <w:rPr>
          <w:rFonts w:ascii="Arial" w:hAnsi="Arial"/>
          <w:b/>
          <w:bCs/>
        </w:rPr>
        <w:t>QUALIFICAÇÃO DOS PERFIS PROFISSIONAIS</w:t>
      </w:r>
    </w:p>
    <w:p w14:paraId="25D911ED" w14:textId="77777777" w:rsidR="00216E1F" w:rsidRPr="00D26FF5" w:rsidRDefault="00216E1F" w:rsidP="00216E1F">
      <w:pPr>
        <w:pStyle w:val="PargrafodaLista"/>
        <w:spacing w:before="120" w:after="120" w:line="360" w:lineRule="auto"/>
        <w:ind w:left="360"/>
        <w:contextualSpacing w:val="0"/>
        <w:jc w:val="both"/>
        <w:rPr>
          <w:rFonts w:ascii="Arial" w:hAnsi="Arial"/>
          <w:sz w:val="2"/>
          <w:szCs w:val="2"/>
        </w:rPr>
      </w:pPr>
    </w:p>
    <w:p w14:paraId="13916F5E" w14:textId="7AED63AA" w:rsidR="00216E1F" w:rsidRPr="00D26FF5" w:rsidRDefault="00E45A70" w:rsidP="00113ADA">
      <w:pPr>
        <w:pStyle w:val="LO-normal1"/>
        <w:widowControl w:val="0"/>
        <w:spacing w:after="120" w:line="360" w:lineRule="auto"/>
        <w:ind w:left="709" w:hanging="709"/>
        <w:jc w:val="both"/>
        <w:rPr>
          <w:rStyle w:val="normaltextrun"/>
        </w:rPr>
      </w:pPr>
      <w:r w:rsidRPr="00D26FF5">
        <w:rPr>
          <w:rStyle w:val="normaltextrun"/>
        </w:rPr>
        <w:t>12.1.</w:t>
      </w:r>
      <w:r w:rsidRPr="00D26FF5">
        <w:rPr>
          <w:rStyle w:val="normaltextrun"/>
        </w:rPr>
        <w:tab/>
      </w:r>
      <w:r w:rsidR="00216E1F" w:rsidRPr="00D26FF5">
        <w:rPr>
          <w:rStyle w:val="normaltextrun"/>
        </w:rPr>
        <w:t xml:space="preserve">Com vistas ao atendimento da prestação de serviços, a CONTRATADA deverá dispor de </w:t>
      </w:r>
      <w:r w:rsidR="00216E1F" w:rsidRPr="00D26FF5">
        <w:rPr>
          <w:rStyle w:val="normaltextrun"/>
        </w:rPr>
        <w:lastRenderedPageBreak/>
        <w:t>pessoal qualificado dentro de cada perfil profissional, com documentação a ser apresentada em até 10 dias após assinatura d</w:t>
      </w:r>
      <w:r w:rsidR="00965C43" w:rsidRPr="00D26FF5">
        <w:rPr>
          <w:rStyle w:val="normaltextrun"/>
        </w:rPr>
        <w:t>o c</w:t>
      </w:r>
      <w:r w:rsidR="00216E1F" w:rsidRPr="00D26FF5">
        <w:rPr>
          <w:rStyle w:val="normaltextrun"/>
        </w:rPr>
        <w:t>ontrato</w:t>
      </w:r>
      <w:r w:rsidR="00965C43" w:rsidRPr="00D26FF5">
        <w:rPr>
          <w:rStyle w:val="normaltextrun"/>
        </w:rPr>
        <w:t>, para fins de execução contratual.</w:t>
      </w:r>
    </w:p>
    <w:p w14:paraId="4D6A1A73" w14:textId="3569CB01" w:rsidR="00216E1F" w:rsidRPr="00D26FF5" w:rsidRDefault="00E45A70" w:rsidP="00113ADA">
      <w:pPr>
        <w:pStyle w:val="LO-normal1"/>
        <w:widowControl w:val="0"/>
        <w:spacing w:after="120" w:line="360" w:lineRule="auto"/>
        <w:ind w:left="709" w:hanging="709"/>
        <w:jc w:val="both"/>
        <w:rPr>
          <w:rStyle w:val="normaltextrun"/>
        </w:rPr>
      </w:pPr>
      <w:r w:rsidRPr="00D26FF5">
        <w:rPr>
          <w:rStyle w:val="normaltextrun"/>
        </w:rPr>
        <w:t>12.2.</w:t>
      </w:r>
      <w:r w:rsidRPr="00D26FF5">
        <w:rPr>
          <w:rStyle w:val="normaltextrun"/>
        </w:rPr>
        <w:tab/>
      </w:r>
      <w:r w:rsidR="00216E1F" w:rsidRPr="00D26FF5">
        <w:rPr>
          <w:rStyle w:val="normaltextrun"/>
        </w:rPr>
        <w:t>A comprovação dos perfis dos profissionais</w:t>
      </w:r>
      <w:r w:rsidR="00965C43" w:rsidRPr="00D26FF5">
        <w:rPr>
          <w:rStyle w:val="normaltextrun"/>
        </w:rPr>
        <w:t>,</w:t>
      </w:r>
      <w:r w:rsidR="00216E1F" w:rsidRPr="00D26FF5">
        <w:rPr>
          <w:rStyle w:val="normaltextrun"/>
        </w:rPr>
        <w:t xml:space="preserve"> que vierem a ser alocados à prestação de serviços,</w:t>
      </w:r>
      <w:r w:rsidR="00965C43" w:rsidRPr="00D26FF5">
        <w:rPr>
          <w:rStyle w:val="normaltextrun"/>
        </w:rPr>
        <w:t xml:space="preserve"> será feita por meio da apresentação das seguintes documentações: </w:t>
      </w:r>
    </w:p>
    <w:p w14:paraId="7A859B8B" w14:textId="67CBD3B6" w:rsidR="00216E1F" w:rsidRPr="00D26FF5" w:rsidRDefault="00E45A70" w:rsidP="00965C43">
      <w:pPr>
        <w:pStyle w:val="LO-normal1"/>
        <w:widowControl w:val="0"/>
        <w:tabs>
          <w:tab w:val="left" w:pos="1701"/>
        </w:tabs>
        <w:spacing w:after="120" w:line="360" w:lineRule="auto"/>
        <w:ind w:left="1701" w:hanging="992"/>
        <w:jc w:val="both"/>
        <w:rPr>
          <w:rStyle w:val="normaltextrun"/>
        </w:rPr>
      </w:pPr>
      <w:r w:rsidRPr="00D26FF5">
        <w:rPr>
          <w:rStyle w:val="normaltextrun"/>
        </w:rPr>
        <w:t>12.2.1.</w:t>
      </w:r>
      <w:r w:rsidRPr="00D26FF5">
        <w:rPr>
          <w:rStyle w:val="normaltextrun"/>
        </w:rPr>
        <w:tab/>
      </w:r>
      <w:r w:rsidR="00216E1F" w:rsidRPr="00D26FF5">
        <w:rPr>
          <w:rStyle w:val="normaltextrun"/>
        </w:rPr>
        <w:t>Currículo</w:t>
      </w:r>
      <w:r w:rsidR="00965C43" w:rsidRPr="00D26FF5">
        <w:rPr>
          <w:rStyle w:val="normaltextrun"/>
        </w:rPr>
        <w:t xml:space="preserve"> Vitae – para a validação das experiências</w:t>
      </w:r>
      <w:r w:rsidR="00216E1F" w:rsidRPr="00D26FF5">
        <w:rPr>
          <w:rStyle w:val="normaltextrun"/>
        </w:rPr>
        <w:t xml:space="preserve"> necessárias </w:t>
      </w:r>
      <w:r w:rsidR="00965C43" w:rsidRPr="00D26FF5">
        <w:rPr>
          <w:rStyle w:val="normaltextrun"/>
        </w:rPr>
        <w:t>referentes</w:t>
      </w:r>
      <w:r w:rsidR="00216E1F" w:rsidRPr="00D26FF5">
        <w:rPr>
          <w:rStyle w:val="normaltextrun"/>
        </w:rPr>
        <w:t xml:space="preserve"> aos campos de atuação requeridos, conforme especificado na descrição do perfil.</w:t>
      </w:r>
    </w:p>
    <w:p w14:paraId="72AD27AB" w14:textId="5FF23133" w:rsidR="00216E1F" w:rsidRPr="00D26FF5" w:rsidRDefault="00E45A70" w:rsidP="00965C43">
      <w:pPr>
        <w:pStyle w:val="LO-normal1"/>
        <w:widowControl w:val="0"/>
        <w:tabs>
          <w:tab w:val="left" w:pos="1701"/>
        </w:tabs>
        <w:spacing w:after="120" w:line="360" w:lineRule="auto"/>
        <w:ind w:left="1701" w:hanging="992"/>
        <w:jc w:val="both"/>
        <w:rPr>
          <w:rStyle w:val="normaltextrun"/>
        </w:rPr>
      </w:pPr>
      <w:r w:rsidRPr="00D26FF5">
        <w:rPr>
          <w:rStyle w:val="normaltextrun"/>
        </w:rPr>
        <w:t>12.2.2.</w:t>
      </w:r>
      <w:r w:rsidRPr="00D26FF5">
        <w:rPr>
          <w:rStyle w:val="normaltextrun"/>
        </w:rPr>
        <w:tab/>
      </w:r>
      <w:r w:rsidR="00216E1F" w:rsidRPr="00D26FF5">
        <w:rPr>
          <w:rStyle w:val="normaltextrun"/>
        </w:rPr>
        <w:t>Diploma – cópia do diploma de conclusão de curso de nível superior devidamente registrado, fornecido por instituição reconhecida pelo Ministério da Educação (MEC). No caso de conclusão de curso de ensino superior no exterior, diploma devidamente validado por instituição reconhecida pelo MEC.</w:t>
      </w:r>
    </w:p>
    <w:p w14:paraId="77D7B4D8" w14:textId="302E6B76" w:rsidR="00216E1F" w:rsidRPr="00D26FF5" w:rsidRDefault="00E45A70" w:rsidP="00965C43">
      <w:pPr>
        <w:pStyle w:val="LO-normal1"/>
        <w:widowControl w:val="0"/>
        <w:tabs>
          <w:tab w:val="left" w:pos="1701"/>
        </w:tabs>
        <w:spacing w:after="120" w:line="360" w:lineRule="auto"/>
        <w:ind w:left="1701" w:hanging="992"/>
        <w:jc w:val="both"/>
        <w:rPr>
          <w:rStyle w:val="normaltextrun"/>
        </w:rPr>
      </w:pPr>
      <w:r w:rsidRPr="00D26FF5">
        <w:rPr>
          <w:rStyle w:val="normaltextrun"/>
        </w:rPr>
        <w:t>12.2.3.</w:t>
      </w:r>
      <w:r w:rsidRPr="00D26FF5">
        <w:rPr>
          <w:rStyle w:val="normaltextrun"/>
        </w:rPr>
        <w:tab/>
      </w:r>
      <w:r w:rsidR="00216E1F" w:rsidRPr="00D26FF5">
        <w:rPr>
          <w:rStyle w:val="normaltextrun"/>
        </w:rPr>
        <w:t>Certificado – cópia do certificado.</w:t>
      </w:r>
    </w:p>
    <w:p w14:paraId="2941A7B3" w14:textId="68FD9DA9" w:rsidR="00216E1F" w:rsidRPr="00D26FF5" w:rsidRDefault="00BF7CE7" w:rsidP="00113ADA">
      <w:pPr>
        <w:pStyle w:val="LO-normal1"/>
        <w:widowControl w:val="0"/>
        <w:spacing w:after="120" w:line="360" w:lineRule="auto"/>
        <w:ind w:left="709" w:hanging="709"/>
        <w:jc w:val="both"/>
        <w:rPr>
          <w:rStyle w:val="normaltextrun"/>
        </w:rPr>
      </w:pPr>
      <w:r w:rsidRPr="00D26FF5">
        <w:rPr>
          <w:rStyle w:val="normaltextrun"/>
        </w:rPr>
        <w:t>12.3.</w:t>
      </w:r>
      <w:r w:rsidRPr="00D26FF5">
        <w:rPr>
          <w:rStyle w:val="normaltextrun"/>
        </w:rPr>
        <w:tab/>
      </w:r>
      <w:r w:rsidR="00216E1F" w:rsidRPr="00D26FF5">
        <w:rPr>
          <w:rStyle w:val="normaltextrun"/>
        </w:rPr>
        <w:t>Além dos requisitos mencionados em cada perfil, são desejadas, conforme a atividade a ser desempenhada, as seguintes habilidades: liderança, capacidade de trabalhar em equipe; capacidade de negociação; atenção; proatividade; bem como habilidade de comunicação oral e escrita.</w:t>
      </w:r>
    </w:p>
    <w:p w14:paraId="56CB40CA" w14:textId="221DBFE4" w:rsidR="00216E1F" w:rsidRPr="00D26FF5" w:rsidRDefault="00BF7CE7" w:rsidP="00113ADA">
      <w:pPr>
        <w:pStyle w:val="LO-normal1"/>
        <w:widowControl w:val="0"/>
        <w:spacing w:after="120" w:line="360" w:lineRule="auto"/>
        <w:ind w:left="709" w:hanging="709"/>
        <w:jc w:val="both"/>
        <w:rPr>
          <w:rStyle w:val="normaltextrun"/>
        </w:rPr>
      </w:pPr>
      <w:r w:rsidRPr="00D26FF5">
        <w:rPr>
          <w:rStyle w:val="normaltextrun"/>
        </w:rPr>
        <w:t>12.4.</w:t>
      </w:r>
      <w:r w:rsidRPr="00D26FF5">
        <w:rPr>
          <w:rStyle w:val="normaltextrun"/>
        </w:rPr>
        <w:tab/>
      </w:r>
      <w:r w:rsidR="00216E1F" w:rsidRPr="00D26FF5">
        <w:rPr>
          <w:rStyle w:val="normaltextrun"/>
        </w:rPr>
        <w:t>Todos os aspectos de recrutamento, verificação dos currículos, seleção, avaliação de conhecimentos e habilidades, contratação e gestão de pessoas envolvidos na prestação de serviços são encargos exclusivos da CONTRATADA.</w:t>
      </w:r>
    </w:p>
    <w:p w14:paraId="4E815927" w14:textId="3FDED66E" w:rsidR="00216E1F" w:rsidRPr="00D26FF5" w:rsidRDefault="00D544D9" w:rsidP="00113ADA">
      <w:pPr>
        <w:pStyle w:val="LO-normal1"/>
        <w:widowControl w:val="0"/>
        <w:spacing w:after="120" w:line="360" w:lineRule="auto"/>
        <w:ind w:left="709" w:hanging="709"/>
        <w:jc w:val="both"/>
        <w:rPr>
          <w:rStyle w:val="normaltextrun"/>
        </w:rPr>
      </w:pPr>
      <w:r w:rsidRPr="00D26FF5">
        <w:rPr>
          <w:rStyle w:val="normaltextrun"/>
        </w:rPr>
        <w:t>12.5.</w:t>
      </w:r>
      <w:r w:rsidRPr="00D26FF5">
        <w:rPr>
          <w:rStyle w:val="normaltextrun"/>
        </w:rPr>
        <w:tab/>
      </w:r>
      <w:r w:rsidR="00216E1F" w:rsidRPr="00D26FF5">
        <w:rPr>
          <w:rStyle w:val="normaltextrun"/>
        </w:rPr>
        <w:t>Para o desenvolvimento dos serviços descritos no neste documento, é imprescindível que a equipe a ser disponibilizada conte com, pelo menos, os seguintes perfis profissionais mínimos obrigatórios, a depender da etapa a ser demandada da lista de serviços:</w:t>
      </w:r>
    </w:p>
    <w:p w14:paraId="534609DA" w14:textId="46A4B181" w:rsidR="00216E1F" w:rsidRPr="00D26FF5" w:rsidRDefault="00D544D9" w:rsidP="00965C43">
      <w:pPr>
        <w:pStyle w:val="LO-normal1"/>
        <w:widowControl w:val="0"/>
        <w:tabs>
          <w:tab w:val="left" w:pos="1560"/>
        </w:tabs>
        <w:spacing w:after="120" w:line="360" w:lineRule="auto"/>
        <w:ind w:firstLine="709"/>
        <w:jc w:val="both"/>
        <w:rPr>
          <w:rStyle w:val="normaltextrun"/>
          <w:b/>
          <w:bCs/>
        </w:rPr>
      </w:pPr>
      <w:r w:rsidRPr="00D26FF5">
        <w:rPr>
          <w:rStyle w:val="normaltextrun"/>
          <w:b/>
          <w:bCs/>
        </w:rPr>
        <w:t>12.5.</w:t>
      </w:r>
      <w:r w:rsidR="00216E1F" w:rsidRPr="00D26FF5">
        <w:rPr>
          <w:rStyle w:val="normaltextrun"/>
          <w:b/>
          <w:bCs/>
        </w:rPr>
        <w:t xml:space="preserve">1 </w:t>
      </w:r>
      <w:r w:rsidR="00965C43" w:rsidRPr="00D26FF5">
        <w:rPr>
          <w:rStyle w:val="normaltextrun"/>
          <w:b/>
          <w:bCs/>
        </w:rPr>
        <w:tab/>
      </w:r>
      <w:r w:rsidR="00216E1F" w:rsidRPr="00D26FF5">
        <w:rPr>
          <w:rStyle w:val="normaltextrun"/>
          <w:b/>
          <w:bCs/>
        </w:rPr>
        <w:t>GERENTE DE PROJETOS:</w:t>
      </w:r>
    </w:p>
    <w:p w14:paraId="40F4E47C" w14:textId="4A94B80D" w:rsidR="00216E1F" w:rsidRPr="00D26FF5" w:rsidRDefault="00D544D9"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12.5.1.1.</w:t>
      </w:r>
      <w:r w:rsidRPr="00D26FF5">
        <w:rPr>
          <w:rStyle w:val="normaltextrun"/>
        </w:rPr>
        <w:tab/>
      </w:r>
      <w:r w:rsidR="00216E1F" w:rsidRPr="00D26FF5">
        <w:rPr>
          <w:rStyle w:val="normaltextrun"/>
        </w:rPr>
        <w:t xml:space="preserve">Profissional que estará à frente da equipe da empresa, respondendo pelo andamento da prestação de serviços, organizando os trabalhos, orientando as equipes técnicas, coordenando atividades, avaliando, interpretando, apresentando os resultados obtidos e participando de reuniões gerenciais com a equipe </w:t>
      </w:r>
      <w:r w:rsidR="00E91EBB" w:rsidRPr="00D26FF5">
        <w:rPr>
          <w:rStyle w:val="normaltextrun"/>
        </w:rPr>
        <w:t>do CONTRATANTE</w:t>
      </w:r>
      <w:r w:rsidR="00216E1F" w:rsidRPr="00D26FF5">
        <w:rPr>
          <w:rStyle w:val="normaltextrun"/>
        </w:rPr>
        <w:t>.</w:t>
      </w:r>
    </w:p>
    <w:p w14:paraId="0DEE3F4B" w14:textId="01CF186D" w:rsidR="00216E1F" w:rsidRPr="00D26FF5" w:rsidRDefault="00D544D9"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12.5.1.2.</w:t>
      </w:r>
      <w:r w:rsidRPr="00D26FF5">
        <w:rPr>
          <w:rStyle w:val="normaltextrun"/>
        </w:rPr>
        <w:tab/>
      </w:r>
      <w:r w:rsidR="00216E1F" w:rsidRPr="00D26FF5">
        <w:rPr>
          <w:rStyle w:val="normaltextrun"/>
        </w:rPr>
        <w:t xml:space="preserve">Requisitos: possuir experiência mínima de 5 (cinco) anos em serviços de </w:t>
      </w:r>
      <w:r w:rsidR="00216E1F" w:rsidRPr="00D26FF5">
        <w:rPr>
          <w:rStyle w:val="normaltextrun"/>
        </w:rPr>
        <w:lastRenderedPageBreak/>
        <w:t>gerenciamento de equipes e projetos</w:t>
      </w:r>
      <w:r w:rsidR="00965C43" w:rsidRPr="00D26FF5">
        <w:rPr>
          <w:rStyle w:val="normaltextrun"/>
        </w:rPr>
        <w:t>, bem como atender os requisitos de escolaridade previsto no item 12.5.14</w:t>
      </w:r>
      <w:r w:rsidR="00216E1F" w:rsidRPr="00D26FF5">
        <w:rPr>
          <w:rStyle w:val="normaltextrun"/>
        </w:rPr>
        <w:t>.</w:t>
      </w:r>
    </w:p>
    <w:p w14:paraId="07FED659" w14:textId="7801A9D3" w:rsidR="00216E1F" w:rsidRPr="00D26FF5" w:rsidRDefault="00D63E15" w:rsidP="00965C43">
      <w:pPr>
        <w:pStyle w:val="LO-normal1"/>
        <w:widowControl w:val="0"/>
        <w:tabs>
          <w:tab w:val="left" w:pos="2552"/>
        </w:tabs>
        <w:spacing w:after="120" w:line="360" w:lineRule="auto"/>
        <w:ind w:left="1418"/>
        <w:jc w:val="both"/>
        <w:rPr>
          <w:rStyle w:val="normaltextrun"/>
        </w:rPr>
      </w:pPr>
      <w:r w:rsidRPr="00D26FF5">
        <w:rPr>
          <w:rStyle w:val="normaltextrun"/>
        </w:rPr>
        <w:t>12.5.1.3.</w:t>
      </w:r>
      <w:r w:rsidRPr="00D26FF5">
        <w:rPr>
          <w:rStyle w:val="normaltextrun"/>
        </w:rPr>
        <w:tab/>
      </w:r>
      <w:r w:rsidR="00216E1F" w:rsidRPr="00D26FF5">
        <w:rPr>
          <w:rStyle w:val="normaltextrun"/>
        </w:rPr>
        <w:t>Atribuições:</w:t>
      </w:r>
    </w:p>
    <w:p w14:paraId="5671CD5A" w14:textId="36A0CDE2" w:rsidR="00216E1F" w:rsidRPr="00D26FF5" w:rsidRDefault="00D374D2"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w:t>
      </w:r>
      <w:r w:rsidRPr="00D26FF5">
        <w:rPr>
          <w:rStyle w:val="normaltextrun"/>
        </w:rPr>
        <w:tab/>
      </w:r>
      <w:r w:rsidR="00216E1F" w:rsidRPr="00D26FF5">
        <w:rPr>
          <w:rStyle w:val="normaltextrun"/>
        </w:rPr>
        <w:t>Profissional responsável por identificar, propor e implementar melhores práticas e melhorias nos processos de gerenciamento de projetos.</w:t>
      </w:r>
    </w:p>
    <w:p w14:paraId="66DFD84D" w14:textId="4D2361D4" w:rsidR="00216E1F" w:rsidRPr="00D26FF5" w:rsidRDefault="00D374D2"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12.5.1.3.2.</w:t>
      </w:r>
      <w:r w:rsidRPr="00D26FF5">
        <w:rPr>
          <w:rStyle w:val="normaltextrun"/>
        </w:rPr>
        <w:tab/>
      </w:r>
      <w:r w:rsidR="00216E1F" w:rsidRPr="00D26FF5">
        <w:rPr>
          <w:rStyle w:val="normaltextrun"/>
        </w:rPr>
        <w:t>Monitorar o desenvolvimento dos projetos.</w:t>
      </w:r>
    </w:p>
    <w:p w14:paraId="3479DD50" w14:textId="290FE8A9" w:rsidR="00216E1F" w:rsidRPr="00D26FF5" w:rsidRDefault="00D374D2"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12.5.1.3.3.</w:t>
      </w:r>
      <w:r w:rsidRPr="00D26FF5">
        <w:rPr>
          <w:rStyle w:val="normaltextrun"/>
        </w:rPr>
        <w:tab/>
      </w:r>
      <w:r w:rsidR="00216E1F" w:rsidRPr="00D26FF5">
        <w:rPr>
          <w:rStyle w:val="normaltextrun"/>
        </w:rPr>
        <w:t>Publicar Indicadores relativos aos projetos.</w:t>
      </w:r>
    </w:p>
    <w:p w14:paraId="422C09A6" w14:textId="5B6D5F3C" w:rsidR="00216E1F" w:rsidRPr="00D26FF5" w:rsidRDefault="00D374D2"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12.5.1.3.4.</w:t>
      </w:r>
      <w:r w:rsidRPr="00D26FF5">
        <w:rPr>
          <w:rStyle w:val="normaltextrun"/>
        </w:rPr>
        <w:tab/>
      </w:r>
      <w:r w:rsidR="00216E1F" w:rsidRPr="00D26FF5">
        <w:rPr>
          <w:rStyle w:val="normaltextrun"/>
        </w:rPr>
        <w:t>Capacitar na metodologia e nas ferramentas de gerenciamento de projetos.</w:t>
      </w:r>
    </w:p>
    <w:p w14:paraId="2E7AF900" w14:textId="6CD3F3A8" w:rsidR="00216E1F" w:rsidRPr="00D26FF5" w:rsidRDefault="00D374D2"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12.5.1.3.5.</w:t>
      </w:r>
      <w:r w:rsidRPr="00D26FF5">
        <w:rPr>
          <w:rStyle w:val="normaltextrun"/>
        </w:rPr>
        <w:tab/>
      </w:r>
      <w:r w:rsidR="00216E1F" w:rsidRPr="00D26FF5">
        <w:rPr>
          <w:rStyle w:val="normaltextrun"/>
        </w:rPr>
        <w:t>Alertar sobre desvios significativos que possam comprometer o desenvolvimento/sucesso dos projetos.</w:t>
      </w:r>
    </w:p>
    <w:p w14:paraId="3EAF4AB8" w14:textId="19C63E91" w:rsidR="00216E1F" w:rsidRPr="00D26FF5" w:rsidRDefault="00446C84"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12.5.1.3.6.</w:t>
      </w:r>
      <w:r w:rsidRPr="00D26FF5">
        <w:rPr>
          <w:rStyle w:val="normaltextrun"/>
        </w:rPr>
        <w:tab/>
      </w:r>
      <w:r w:rsidR="00216E1F" w:rsidRPr="00D26FF5">
        <w:rPr>
          <w:rStyle w:val="normaltextrun"/>
        </w:rPr>
        <w:t>Apoiar na identificação, gerenciamento e mitigação dos riscos envolvidos nos projetos.</w:t>
      </w:r>
    </w:p>
    <w:p w14:paraId="65D246E3" w14:textId="43B204FE" w:rsidR="00216E1F" w:rsidRPr="00D26FF5" w:rsidRDefault="00446C84"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12.5.1.3.7.</w:t>
      </w:r>
      <w:r w:rsidRPr="00D26FF5">
        <w:rPr>
          <w:rStyle w:val="normaltextrun"/>
        </w:rPr>
        <w:tab/>
      </w:r>
      <w:r w:rsidR="00216E1F" w:rsidRPr="00D26FF5">
        <w:rPr>
          <w:rStyle w:val="normaltextrun"/>
        </w:rPr>
        <w:t>Apoiar na execução de processos de garantia e controle da qualidade para assegurar uma solução com um nível de qualidade aceitável.</w:t>
      </w:r>
    </w:p>
    <w:p w14:paraId="4EF66EB2" w14:textId="4E91BE80" w:rsidR="00216E1F" w:rsidRPr="00D26FF5" w:rsidRDefault="00446C84"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12.5.1.3.8.</w:t>
      </w:r>
      <w:r w:rsidRPr="00D26FF5">
        <w:rPr>
          <w:rStyle w:val="normaltextrun"/>
        </w:rPr>
        <w:tab/>
      </w:r>
      <w:r w:rsidR="00216E1F" w:rsidRPr="00D26FF5">
        <w:rPr>
          <w:rStyle w:val="normaltextrun"/>
        </w:rPr>
        <w:t>Dar suporte aos gerentes de projetos em relação a metodologias e práticas de gerenciamento de projetos.</w:t>
      </w:r>
    </w:p>
    <w:p w14:paraId="5F0182A5" w14:textId="70503838" w:rsidR="00216E1F" w:rsidRPr="00D26FF5" w:rsidRDefault="00446C84"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12.5.1.3.9.</w:t>
      </w:r>
      <w:r w:rsidRPr="00D26FF5">
        <w:rPr>
          <w:rStyle w:val="normaltextrun"/>
        </w:rPr>
        <w:tab/>
      </w:r>
      <w:r w:rsidR="00216E1F" w:rsidRPr="00D26FF5">
        <w:rPr>
          <w:rStyle w:val="normaltextrun"/>
        </w:rPr>
        <w:t>Disponibilizar informações e recomendações que irão auxiliar na priorização e tomadas de decisões em projetos.</w:t>
      </w:r>
    </w:p>
    <w:p w14:paraId="57FDE7EE" w14:textId="1F05DFF7" w:rsidR="00216E1F" w:rsidRPr="00D26FF5" w:rsidRDefault="00446C84"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12.5.1.3.10.</w:t>
      </w:r>
      <w:r w:rsidRPr="00D26FF5">
        <w:rPr>
          <w:rStyle w:val="normaltextrun"/>
        </w:rPr>
        <w:tab/>
      </w:r>
      <w:r w:rsidR="00216E1F" w:rsidRPr="00D26FF5">
        <w:rPr>
          <w:rStyle w:val="normaltextrun"/>
        </w:rPr>
        <w:t>Organizar a estrutura de padrões referentes ao gerenciamento de projetos;</w:t>
      </w:r>
    </w:p>
    <w:p w14:paraId="42B77632" w14:textId="7410E0EF" w:rsidR="00216E1F" w:rsidRPr="00D26FF5" w:rsidRDefault="00446C84"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12.5.1.3.11.</w:t>
      </w:r>
      <w:r w:rsidR="003852DE" w:rsidRPr="00D26FF5">
        <w:rPr>
          <w:rStyle w:val="normaltextrun"/>
        </w:rPr>
        <w:tab/>
      </w:r>
      <w:r w:rsidR="00216E1F" w:rsidRPr="00D26FF5">
        <w:rPr>
          <w:rStyle w:val="normaltextrun"/>
        </w:rPr>
        <w:t>Disponibilizar informações sobre os projetos através de relatórios gerenciais.</w:t>
      </w:r>
    </w:p>
    <w:p w14:paraId="133E22C0" w14:textId="430849C3" w:rsidR="00216E1F" w:rsidRPr="00D26FF5" w:rsidRDefault="003852DE"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12.5.1.3.12.</w:t>
      </w:r>
      <w:r w:rsidRPr="00D26FF5">
        <w:rPr>
          <w:rStyle w:val="normaltextrun"/>
        </w:rPr>
        <w:tab/>
      </w:r>
      <w:r w:rsidR="00216E1F" w:rsidRPr="00D26FF5">
        <w:rPr>
          <w:rStyle w:val="normaltextrun"/>
        </w:rPr>
        <w:t xml:space="preserve">Elaborar projetos em conjunto com as áreas técnicas, alinhados as necessidades estratégicas </w:t>
      </w:r>
      <w:r w:rsidR="00E91EBB" w:rsidRPr="00D26FF5">
        <w:rPr>
          <w:rStyle w:val="normaltextrun"/>
        </w:rPr>
        <w:t xml:space="preserve">do </w:t>
      </w:r>
      <w:r w:rsidR="00E91EBB" w:rsidRPr="00D26FF5">
        <w:rPr>
          <w:rStyle w:val="normaltextrun"/>
        </w:rPr>
        <w:lastRenderedPageBreak/>
        <w:t>CONTRATANTE</w:t>
      </w:r>
      <w:r w:rsidR="00216E1F" w:rsidRPr="00D26FF5">
        <w:rPr>
          <w:rStyle w:val="normaltextrun"/>
        </w:rPr>
        <w:t>.</w:t>
      </w:r>
    </w:p>
    <w:p w14:paraId="51C7D745" w14:textId="0C16C163" w:rsidR="00216E1F" w:rsidRPr="00D26FF5" w:rsidRDefault="003852DE"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12.5.1.3.13.</w:t>
      </w:r>
      <w:r w:rsidRPr="00D26FF5">
        <w:rPr>
          <w:rStyle w:val="normaltextrun"/>
        </w:rPr>
        <w:tab/>
      </w:r>
      <w:r w:rsidR="00216E1F" w:rsidRPr="00D26FF5">
        <w:rPr>
          <w:rStyle w:val="normaltextrun"/>
        </w:rPr>
        <w:t>Planejar e participar da implantação das seguintes disciplinas de gerenciamento de projetos: metodologia de gestão de projetos, capacitação, fórum de projetos, gestão de mudanças e gerência de carteira de projeto.</w:t>
      </w:r>
    </w:p>
    <w:p w14:paraId="7A9A62C1" w14:textId="6AD7F71A" w:rsidR="00216E1F" w:rsidRPr="00D26FF5" w:rsidRDefault="003852DE"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12.5.1.3.14.</w:t>
      </w:r>
      <w:r w:rsidRPr="00D26FF5">
        <w:rPr>
          <w:rStyle w:val="normaltextrun"/>
        </w:rPr>
        <w:tab/>
      </w:r>
      <w:r w:rsidR="00216E1F" w:rsidRPr="00D26FF5">
        <w:rPr>
          <w:rStyle w:val="normaltextrun"/>
        </w:rPr>
        <w:t>Avaliar mudanças nos projetos, analisando sua aplicação e impacto.</w:t>
      </w:r>
    </w:p>
    <w:p w14:paraId="0FCB8D83" w14:textId="217C016F" w:rsidR="00216E1F" w:rsidRPr="00D26FF5" w:rsidRDefault="003852DE"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12.5.1.3.15.</w:t>
      </w:r>
      <w:r w:rsidRPr="00D26FF5">
        <w:rPr>
          <w:rStyle w:val="normaltextrun"/>
        </w:rPr>
        <w:tab/>
      </w:r>
      <w:r w:rsidR="00216E1F" w:rsidRPr="00D26FF5">
        <w:rPr>
          <w:rStyle w:val="normaltextrun"/>
        </w:rPr>
        <w:t>Elaborar relatórios de progresso do projeto com informações especificas do projeto.</w:t>
      </w:r>
    </w:p>
    <w:p w14:paraId="0F0096C3" w14:textId="15D877B5" w:rsidR="00216E1F" w:rsidRPr="00D26FF5" w:rsidRDefault="003852DE"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12.5.1.3.16.</w:t>
      </w:r>
      <w:r w:rsidRPr="00D26FF5">
        <w:rPr>
          <w:rStyle w:val="normaltextrun"/>
        </w:rPr>
        <w:tab/>
      </w:r>
      <w:r w:rsidR="00216E1F" w:rsidRPr="00D26FF5">
        <w:rPr>
          <w:rStyle w:val="normaltextrun"/>
        </w:rPr>
        <w:t>Apoiar o gerenciamento do escopo, o cronograma, o custo e a qualidade dos produtos dos pacotes de trabalho.</w:t>
      </w:r>
    </w:p>
    <w:p w14:paraId="24A464D9" w14:textId="1124227B" w:rsidR="00216E1F" w:rsidRPr="00D26FF5" w:rsidRDefault="003852DE"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12.5.1.3.17.</w:t>
      </w:r>
      <w:r w:rsidRPr="00D26FF5">
        <w:rPr>
          <w:rStyle w:val="normaltextrun"/>
        </w:rPr>
        <w:tab/>
      </w:r>
      <w:r w:rsidR="00216E1F" w:rsidRPr="00D26FF5">
        <w:rPr>
          <w:rStyle w:val="normaltextrun"/>
        </w:rPr>
        <w:t>Promover o desenvolvimento da equipe.</w:t>
      </w:r>
    </w:p>
    <w:p w14:paraId="51BDA08A" w14:textId="53FB167F" w:rsidR="00216E1F" w:rsidRPr="00D26FF5" w:rsidRDefault="003852DE" w:rsidP="00113ADA">
      <w:pPr>
        <w:pStyle w:val="LO-normal1"/>
        <w:widowControl w:val="0"/>
        <w:tabs>
          <w:tab w:val="left" w:pos="3828"/>
        </w:tabs>
        <w:spacing w:after="120" w:line="360" w:lineRule="auto"/>
        <w:ind w:left="3828" w:hanging="1276"/>
        <w:jc w:val="both"/>
        <w:rPr>
          <w:rStyle w:val="normaltextrun"/>
        </w:rPr>
      </w:pPr>
      <w:r w:rsidRPr="00D26FF5">
        <w:rPr>
          <w:rStyle w:val="normaltextrun"/>
        </w:rPr>
        <w:t>12.5.1.3.18.</w:t>
      </w:r>
      <w:r w:rsidRPr="00D26FF5">
        <w:rPr>
          <w:rStyle w:val="normaltextrun"/>
        </w:rPr>
        <w:tab/>
      </w:r>
      <w:r w:rsidR="00216E1F" w:rsidRPr="00D26FF5">
        <w:rPr>
          <w:rStyle w:val="normaltextrun"/>
        </w:rPr>
        <w:t>Acompanhar a execução dos projetos conforme os planos e cronogramas, apresentando as atualizações sempre que necessário.</w:t>
      </w:r>
    </w:p>
    <w:p w14:paraId="7C72B860" w14:textId="2126B6C8" w:rsidR="00216E1F" w:rsidRPr="00D26FF5" w:rsidRDefault="008C5130"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12.5.1.4.</w:t>
      </w:r>
      <w:r w:rsidRPr="00D26FF5">
        <w:rPr>
          <w:rStyle w:val="normaltextrun"/>
        </w:rPr>
        <w:tab/>
      </w:r>
      <w:r w:rsidR="00216E1F" w:rsidRPr="00D26FF5">
        <w:rPr>
          <w:rStyle w:val="normaltextrun"/>
        </w:rPr>
        <w:t>Escolaridade:</w:t>
      </w:r>
      <w:r w:rsidR="00965C43" w:rsidRPr="00D26FF5">
        <w:rPr>
          <w:rStyle w:val="normaltextrun"/>
        </w:rPr>
        <w:t xml:space="preserve"> </w:t>
      </w:r>
      <w:r w:rsidR="00216E1F" w:rsidRPr="00D26FF5">
        <w:rPr>
          <w:rStyle w:val="normaltextrun"/>
        </w:rPr>
        <w:t>Diploma ou certificado, devidamente registrado, de conclusão de curso de graduação de nível superior em engenharia, administração, economia, informática, ciências da computação ou análise de sistemas, ou de curso superior de tecnólogo em processamento de dados, rede de comunicação de dados/computadores, fornecido por instituição de ensino superior reconhecida pelo Ministério da Educação.</w:t>
      </w:r>
    </w:p>
    <w:p w14:paraId="368DA9C5" w14:textId="5FAB2083" w:rsidR="00216E1F" w:rsidRPr="00D26FF5" w:rsidRDefault="0057669C"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12.5.1.5.</w:t>
      </w:r>
      <w:r w:rsidRPr="00D26FF5">
        <w:rPr>
          <w:rStyle w:val="normaltextrun"/>
        </w:rPr>
        <w:tab/>
      </w:r>
      <w:r w:rsidR="00216E1F" w:rsidRPr="00D26FF5">
        <w:rPr>
          <w:rStyle w:val="normaltextrun"/>
        </w:rPr>
        <w:t>Experiência:</w:t>
      </w:r>
      <w:r w:rsidR="00965C43" w:rsidRPr="00D26FF5">
        <w:rPr>
          <w:rStyle w:val="normaltextrun"/>
        </w:rPr>
        <w:t xml:space="preserve"> m</w:t>
      </w:r>
      <w:r w:rsidR="00216E1F" w:rsidRPr="00D26FF5">
        <w:rPr>
          <w:rStyle w:val="normaltextrun"/>
        </w:rPr>
        <w:t>ínim</w:t>
      </w:r>
      <w:r w:rsidR="00965C43" w:rsidRPr="00D26FF5">
        <w:rPr>
          <w:rStyle w:val="normaltextrun"/>
        </w:rPr>
        <w:t>o</w:t>
      </w:r>
      <w:r w:rsidR="00216E1F" w:rsidRPr="00D26FF5">
        <w:rPr>
          <w:rStyle w:val="normaltextrun"/>
        </w:rPr>
        <w:t xml:space="preserve"> de </w:t>
      </w:r>
      <w:r w:rsidR="00965C43" w:rsidRPr="00D26FF5">
        <w:rPr>
          <w:rStyle w:val="normaltextrun"/>
        </w:rPr>
        <w:t>5</w:t>
      </w:r>
      <w:r w:rsidR="00216E1F" w:rsidRPr="00D26FF5">
        <w:rPr>
          <w:rStyle w:val="normaltextrun"/>
        </w:rPr>
        <w:t xml:space="preserve"> anos.</w:t>
      </w:r>
    </w:p>
    <w:p w14:paraId="43D64FC2" w14:textId="7193A0F0" w:rsidR="00216E1F" w:rsidRPr="00D26FF5" w:rsidRDefault="0057669C"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12.5.1.6.</w:t>
      </w:r>
      <w:r w:rsidRPr="00D26FF5">
        <w:rPr>
          <w:rStyle w:val="normaltextrun"/>
        </w:rPr>
        <w:tab/>
      </w:r>
      <w:r w:rsidR="00216E1F" w:rsidRPr="00D26FF5">
        <w:rPr>
          <w:rStyle w:val="normaltextrun"/>
        </w:rPr>
        <w:t>Certificações obrigatórias:</w:t>
      </w:r>
      <w:r w:rsidR="00965C43" w:rsidRPr="00D26FF5">
        <w:rPr>
          <w:rStyle w:val="normaltextrun"/>
        </w:rPr>
        <w:t xml:space="preserve"> </w:t>
      </w:r>
      <w:r w:rsidR="00216E1F" w:rsidRPr="00D26FF5">
        <w:rPr>
          <w:rStyle w:val="normaltextrun"/>
        </w:rPr>
        <w:t xml:space="preserve">Certificação PMP – Project Management Professional, emitido pelo PMI Project Management </w:t>
      </w:r>
      <w:proofErr w:type="spellStart"/>
      <w:r w:rsidR="00216E1F" w:rsidRPr="00D26FF5">
        <w:rPr>
          <w:rStyle w:val="normaltextrun"/>
        </w:rPr>
        <w:t>Institute</w:t>
      </w:r>
      <w:proofErr w:type="spellEnd"/>
      <w:r w:rsidR="00216E1F" w:rsidRPr="00D26FF5">
        <w:rPr>
          <w:rStyle w:val="normaltextrun"/>
        </w:rPr>
        <w:t>.</w:t>
      </w:r>
    </w:p>
    <w:p w14:paraId="1E1E01AC" w14:textId="7BDA657E" w:rsidR="00216E1F" w:rsidRPr="00D26FF5" w:rsidRDefault="0057669C" w:rsidP="00965C43">
      <w:pPr>
        <w:pStyle w:val="LO-normal1"/>
        <w:widowControl w:val="0"/>
        <w:tabs>
          <w:tab w:val="left" w:pos="1418"/>
        </w:tabs>
        <w:spacing w:before="480" w:after="120" w:line="360" w:lineRule="auto"/>
        <w:ind w:firstLine="567"/>
        <w:jc w:val="both"/>
        <w:rPr>
          <w:rStyle w:val="normaltextrun"/>
          <w:b/>
          <w:bCs/>
        </w:rPr>
      </w:pPr>
      <w:r w:rsidRPr="00D26FF5">
        <w:rPr>
          <w:rStyle w:val="normaltextrun"/>
          <w:b/>
          <w:bCs/>
        </w:rPr>
        <w:t>12.5.</w:t>
      </w:r>
      <w:r w:rsidR="00216E1F" w:rsidRPr="00D26FF5">
        <w:rPr>
          <w:rStyle w:val="normaltextrun"/>
          <w:b/>
          <w:bCs/>
        </w:rPr>
        <w:t>2</w:t>
      </w:r>
      <w:r w:rsidR="00965C43" w:rsidRPr="00D26FF5">
        <w:rPr>
          <w:rStyle w:val="normaltextrun"/>
          <w:b/>
          <w:bCs/>
        </w:rPr>
        <w:tab/>
      </w:r>
      <w:r w:rsidR="00216E1F" w:rsidRPr="00D26FF5">
        <w:rPr>
          <w:rStyle w:val="normaltextrun"/>
          <w:b/>
          <w:bCs/>
        </w:rPr>
        <w:t xml:space="preserve"> ANALISTA DE INFRAESTRUTURA:</w:t>
      </w:r>
    </w:p>
    <w:p w14:paraId="0032D491" w14:textId="14C25659" w:rsidR="00216E1F" w:rsidRPr="00D26FF5" w:rsidRDefault="0057669C"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12.5.2.1.</w:t>
      </w:r>
      <w:r w:rsidRPr="00D26FF5">
        <w:rPr>
          <w:rStyle w:val="normaltextrun"/>
        </w:rPr>
        <w:tab/>
      </w:r>
      <w:r w:rsidR="00216E1F" w:rsidRPr="00D26FF5">
        <w:rPr>
          <w:rStyle w:val="normaltextrun"/>
        </w:rPr>
        <w:t xml:space="preserve">Profissional responsável pela instalação, configuração, monitoramento e manutenção da infraestrutura necessária ao desenvolvimento na </w:t>
      </w:r>
      <w:r w:rsidR="00216E1F" w:rsidRPr="00D26FF5">
        <w:rPr>
          <w:rStyle w:val="normaltextrun"/>
        </w:rPr>
        <w:lastRenderedPageBreak/>
        <w:t xml:space="preserve">ferramenta </w:t>
      </w:r>
      <w:proofErr w:type="spellStart"/>
      <w:r w:rsidR="00216E1F" w:rsidRPr="00D26FF5">
        <w:rPr>
          <w:rStyle w:val="normaltextrun"/>
        </w:rPr>
        <w:t>Liferay</w:t>
      </w:r>
      <w:proofErr w:type="spellEnd"/>
      <w:r w:rsidR="00216E1F" w:rsidRPr="00D26FF5">
        <w:rPr>
          <w:rStyle w:val="normaltextrun"/>
        </w:rPr>
        <w:t>;</w:t>
      </w:r>
    </w:p>
    <w:p w14:paraId="3911712E" w14:textId="3F8C5312" w:rsidR="00216E1F" w:rsidRPr="00D26FF5" w:rsidRDefault="009F2273"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12.5.2.2.</w:t>
      </w:r>
      <w:r w:rsidRPr="00D26FF5">
        <w:rPr>
          <w:rStyle w:val="normaltextrun"/>
        </w:rPr>
        <w:tab/>
      </w:r>
      <w:r w:rsidR="00216E1F" w:rsidRPr="00D26FF5">
        <w:rPr>
          <w:rStyle w:val="normaltextrun"/>
        </w:rPr>
        <w:t>Requisitos: possuir diploma de graduação em curso de nível superior de Processamento de Dados, Ciência da Computação, Engenharia da Computação ou qualquer outro curso na área de Tecnologia da Informação reconhecido pelo Ministério da Educação e experiência de no mínimo 5 anos de trabalho em serviços de administração de sistemas ou suporte à infraestrutura e 3 ano</w:t>
      </w:r>
      <w:r w:rsidRPr="00D26FF5">
        <w:rPr>
          <w:rStyle w:val="normaltextrun"/>
        </w:rPr>
        <w:t>s</w:t>
      </w:r>
      <w:r w:rsidR="00216E1F" w:rsidRPr="00D26FF5">
        <w:rPr>
          <w:rStyle w:val="normaltextrun"/>
        </w:rPr>
        <w:t xml:space="preserve"> de trabalho em serviços de administração de ambientes </w:t>
      </w:r>
      <w:proofErr w:type="spellStart"/>
      <w:r w:rsidR="00216E1F" w:rsidRPr="00D26FF5">
        <w:rPr>
          <w:rStyle w:val="normaltextrun"/>
        </w:rPr>
        <w:t>Liferay</w:t>
      </w:r>
      <w:proofErr w:type="spellEnd"/>
      <w:r w:rsidR="00216E1F" w:rsidRPr="00D26FF5">
        <w:rPr>
          <w:rStyle w:val="normaltextrun"/>
        </w:rPr>
        <w:t>.</w:t>
      </w:r>
    </w:p>
    <w:p w14:paraId="6D2FB585" w14:textId="42B0FA35" w:rsidR="00216E1F" w:rsidRPr="00D26FF5" w:rsidRDefault="00E55173"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12.5.2.3.</w:t>
      </w:r>
      <w:r w:rsidRPr="00D26FF5">
        <w:rPr>
          <w:rStyle w:val="normaltextrun"/>
        </w:rPr>
        <w:tab/>
      </w:r>
      <w:r w:rsidR="00216E1F" w:rsidRPr="00D26FF5">
        <w:rPr>
          <w:rStyle w:val="normaltextrun"/>
        </w:rPr>
        <w:t xml:space="preserve">Todos os serviços de apoio à infraestrutura dos ambientes </w:t>
      </w:r>
      <w:proofErr w:type="spellStart"/>
      <w:r w:rsidR="00216E1F" w:rsidRPr="00D26FF5">
        <w:rPr>
          <w:rStyle w:val="normaltextrun"/>
        </w:rPr>
        <w:t>Liferay</w:t>
      </w:r>
      <w:proofErr w:type="spellEnd"/>
      <w:r w:rsidR="00216E1F" w:rsidRPr="00D26FF5">
        <w:rPr>
          <w:rStyle w:val="normaltextrun"/>
        </w:rPr>
        <w:t xml:space="preserve"> possuem grau de complexidade alto. </w:t>
      </w:r>
    </w:p>
    <w:p w14:paraId="561FC2E5" w14:textId="4AA5877F" w:rsidR="00216E1F" w:rsidRPr="00D26FF5" w:rsidRDefault="00464ADC" w:rsidP="00965C43">
      <w:pPr>
        <w:pStyle w:val="LO-normal1"/>
        <w:widowControl w:val="0"/>
        <w:tabs>
          <w:tab w:val="left" w:pos="1418"/>
        </w:tabs>
        <w:spacing w:before="480" w:after="120" w:line="360" w:lineRule="auto"/>
        <w:ind w:firstLine="567"/>
        <w:jc w:val="both"/>
        <w:rPr>
          <w:rStyle w:val="normaltextrun"/>
          <w:b/>
          <w:bCs/>
        </w:rPr>
      </w:pPr>
      <w:r w:rsidRPr="00D26FF5">
        <w:rPr>
          <w:rStyle w:val="normaltextrun"/>
          <w:b/>
          <w:bCs/>
        </w:rPr>
        <w:t>12.5.</w:t>
      </w:r>
      <w:r w:rsidR="00216E1F" w:rsidRPr="00D26FF5">
        <w:rPr>
          <w:rStyle w:val="normaltextrun"/>
          <w:b/>
          <w:bCs/>
        </w:rPr>
        <w:t>3</w:t>
      </w:r>
      <w:r w:rsidR="00965C43" w:rsidRPr="00D26FF5">
        <w:rPr>
          <w:rStyle w:val="normaltextrun"/>
          <w:b/>
          <w:bCs/>
        </w:rPr>
        <w:tab/>
      </w:r>
      <w:r w:rsidR="00216E1F" w:rsidRPr="00D26FF5">
        <w:rPr>
          <w:rStyle w:val="normaltextrun"/>
          <w:b/>
          <w:bCs/>
        </w:rPr>
        <w:t>DESIGNER DE SERVIÇOS E INTERFACE:</w:t>
      </w:r>
    </w:p>
    <w:p w14:paraId="1B84ACC0" w14:textId="4D12BEC6" w:rsidR="00216E1F" w:rsidRPr="00D26FF5" w:rsidRDefault="00464ADC"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12.5.3.1.</w:t>
      </w:r>
      <w:r w:rsidRPr="00D26FF5">
        <w:rPr>
          <w:rStyle w:val="normaltextrun"/>
        </w:rPr>
        <w:tab/>
      </w:r>
      <w:r w:rsidR="00216E1F" w:rsidRPr="00D26FF5">
        <w:rPr>
          <w:rStyle w:val="normaltextrun"/>
        </w:rPr>
        <w:t>Profissional responsável pela imersão na realidade de seus clientes a fim de identificar, projetar soluções de serviços que lhes proporcionem a melhor experiência possível para a superação dos problemas identificados e responsável pelo projeto de interfaces visuais criativas, acessíveis, informativas e objetiva.</w:t>
      </w:r>
    </w:p>
    <w:p w14:paraId="4BE40842" w14:textId="67A23BDB" w:rsidR="00216E1F" w:rsidRPr="00D26FF5" w:rsidRDefault="00464ADC"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12.5.3.2.</w:t>
      </w:r>
      <w:r w:rsidRPr="00D26FF5">
        <w:rPr>
          <w:rStyle w:val="normaltextrun"/>
        </w:rPr>
        <w:tab/>
      </w:r>
      <w:r w:rsidR="00216E1F" w:rsidRPr="00D26FF5">
        <w:rPr>
          <w:rStyle w:val="normaltextrun"/>
        </w:rPr>
        <w:t>Perfil requerido para execução dos serviços de Arquitetura de Informação, Arquitetura de Participação, Projeto de Interface gráfica, Projeto de Interface adaptativa e Avaliação e definição de experiência de usuário.</w:t>
      </w:r>
    </w:p>
    <w:p w14:paraId="061DA2E6" w14:textId="6B71C7CF" w:rsidR="00216E1F" w:rsidRPr="00D26FF5" w:rsidRDefault="00464ADC"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12.5.3.3.</w:t>
      </w:r>
      <w:r w:rsidRPr="00D26FF5">
        <w:rPr>
          <w:rStyle w:val="normaltextrun"/>
        </w:rPr>
        <w:tab/>
      </w:r>
      <w:r w:rsidR="00216E1F" w:rsidRPr="00D26FF5">
        <w:rPr>
          <w:rStyle w:val="normaltextrun"/>
        </w:rPr>
        <w:t xml:space="preserve">Designers de Serviço e Interface deverão possuir diploma de graduação em curso de nível superior reconhecido pelo Ministério da Educação e comprovar o mínimo de 3 (três) anos de experiência em trabalhos referentes à prática do Design </w:t>
      </w:r>
      <w:proofErr w:type="spellStart"/>
      <w:r w:rsidR="00216E1F" w:rsidRPr="00D26FF5">
        <w:rPr>
          <w:rStyle w:val="normaltextrun"/>
        </w:rPr>
        <w:t>Thinking</w:t>
      </w:r>
      <w:proofErr w:type="spellEnd"/>
      <w:r w:rsidR="00216E1F" w:rsidRPr="00D26FF5">
        <w:rPr>
          <w:rStyle w:val="normaltextrun"/>
        </w:rPr>
        <w:t xml:space="preserve">, Design de Serviços ou Design Centrado no Usuário e projeto de interfaces digitais, design gráfico, data </w:t>
      </w:r>
      <w:proofErr w:type="spellStart"/>
      <w:r w:rsidR="00216E1F" w:rsidRPr="00D26FF5">
        <w:rPr>
          <w:rStyle w:val="normaltextrun"/>
        </w:rPr>
        <w:t>visualization</w:t>
      </w:r>
      <w:proofErr w:type="spellEnd"/>
      <w:r w:rsidR="00216E1F" w:rsidRPr="00D26FF5">
        <w:rPr>
          <w:rStyle w:val="normaltextrun"/>
        </w:rPr>
        <w:t xml:space="preserve">, </w:t>
      </w:r>
      <w:proofErr w:type="spellStart"/>
      <w:r w:rsidR="00216E1F" w:rsidRPr="00D26FF5">
        <w:rPr>
          <w:rStyle w:val="normaltextrun"/>
        </w:rPr>
        <w:t>user</w:t>
      </w:r>
      <w:proofErr w:type="spellEnd"/>
      <w:r w:rsidR="00216E1F" w:rsidRPr="00D26FF5">
        <w:rPr>
          <w:rStyle w:val="normaltextrun"/>
        </w:rPr>
        <w:t xml:space="preserve"> </w:t>
      </w:r>
      <w:proofErr w:type="spellStart"/>
      <w:r w:rsidR="00216E1F" w:rsidRPr="00D26FF5">
        <w:rPr>
          <w:rStyle w:val="normaltextrun"/>
        </w:rPr>
        <w:t>experience</w:t>
      </w:r>
      <w:proofErr w:type="spellEnd"/>
      <w:r w:rsidR="00216E1F" w:rsidRPr="00D26FF5">
        <w:rPr>
          <w:rStyle w:val="normaltextrun"/>
        </w:rPr>
        <w:t xml:space="preserve"> (UX) e web design.</w:t>
      </w:r>
    </w:p>
    <w:p w14:paraId="05BBE93D" w14:textId="0FD296F7" w:rsidR="00216E1F" w:rsidRPr="00D26FF5" w:rsidRDefault="0005415C" w:rsidP="00B053FE">
      <w:pPr>
        <w:pStyle w:val="LO-normal1"/>
        <w:keepNext/>
        <w:widowControl w:val="0"/>
        <w:tabs>
          <w:tab w:val="left" w:pos="1418"/>
        </w:tabs>
        <w:spacing w:before="480" w:after="120" w:line="360" w:lineRule="auto"/>
        <w:ind w:firstLine="567"/>
        <w:jc w:val="both"/>
        <w:rPr>
          <w:rStyle w:val="normaltextrun"/>
          <w:b/>
          <w:bCs/>
        </w:rPr>
      </w:pPr>
      <w:r w:rsidRPr="00D26FF5">
        <w:rPr>
          <w:rStyle w:val="normaltextrun"/>
          <w:b/>
          <w:bCs/>
        </w:rPr>
        <w:lastRenderedPageBreak/>
        <w:t>12.5.</w:t>
      </w:r>
      <w:r w:rsidR="00216E1F" w:rsidRPr="00D26FF5">
        <w:rPr>
          <w:rStyle w:val="normaltextrun"/>
          <w:b/>
          <w:bCs/>
        </w:rPr>
        <w:t xml:space="preserve">4 </w:t>
      </w:r>
      <w:r w:rsidR="00965C43" w:rsidRPr="00D26FF5">
        <w:rPr>
          <w:rStyle w:val="normaltextrun"/>
          <w:b/>
          <w:bCs/>
        </w:rPr>
        <w:tab/>
      </w:r>
      <w:r w:rsidR="00216E1F" w:rsidRPr="00D26FF5">
        <w:rPr>
          <w:rStyle w:val="normaltextrun"/>
          <w:b/>
          <w:bCs/>
        </w:rPr>
        <w:t xml:space="preserve">DESENVOLVEDOR DE FRONT-END:  </w:t>
      </w:r>
    </w:p>
    <w:p w14:paraId="14EF88C7" w14:textId="2351FA06" w:rsidR="00216E1F" w:rsidRPr="00D26FF5" w:rsidRDefault="0005415C"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12.5.4.1.</w:t>
      </w:r>
      <w:r w:rsidRPr="00D26FF5">
        <w:rPr>
          <w:rStyle w:val="normaltextrun"/>
        </w:rPr>
        <w:tab/>
      </w:r>
      <w:r w:rsidR="00216E1F" w:rsidRPr="00D26FF5">
        <w:rPr>
          <w:rStyle w:val="normaltextrun"/>
        </w:rPr>
        <w:t xml:space="preserve">Profissional responsável pela construção de protótipos funcionais e interfaces digitais em HTML, CSS e Javascript.  </w:t>
      </w:r>
    </w:p>
    <w:p w14:paraId="445EF5F0" w14:textId="3D51844B" w:rsidR="00216E1F" w:rsidRPr="00D26FF5" w:rsidRDefault="00797790"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12.5.4.</w:t>
      </w:r>
      <w:r w:rsidR="00CA286F" w:rsidRPr="00D26FF5">
        <w:rPr>
          <w:rStyle w:val="normaltextrun"/>
        </w:rPr>
        <w:t>2</w:t>
      </w:r>
      <w:r w:rsidRPr="00D26FF5">
        <w:rPr>
          <w:rStyle w:val="normaltextrun"/>
        </w:rPr>
        <w:t>.</w:t>
      </w:r>
      <w:r w:rsidRPr="00D26FF5">
        <w:rPr>
          <w:rStyle w:val="normaltextrun"/>
        </w:rPr>
        <w:tab/>
      </w:r>
      <w:r w:rsidR="00216E1F" w:rsidRPr="00D26FF5">
        <w:rPr>
          <w:rStyle w:val="normaltextrun"/>
        </w:rPr>
        <w:t>Perfil requerido para execução dos serviços: Serviço de Implantação do Design da Informação com Interface Adaptativa, Serviço de Implantação do Design da informação e da Arquitetura de Informação;</w:t>
      </w:r>
    </w:p>
    <w:p w14:paraId="0A0DC225" w14:textId="2EA2312C" w:rsidR="00216E1F" w:rsidRPr="00D26FF5" w:rsidRDefault="00797790"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12.5.4.</w:t>
      </w:r>
      <w:r w:rsidR="00CA286F" w:rsidRPr="00D26FF5">
        <w:rPr>
          <w:rStyle w:val="normaltextrun"/>
        </w:rPr>
        <w:t>3</w:t>
      </w:r>
      <w:r w:rsidRPr="00D26FF5">
        <w:rPr>
          <w:rStyle w:val="normaltextrun"/>
        </w:rPr>
        <w:t>.</w:t>
      </w:r>
      <w:r w:rsidRPr="00D26FF5">
        <w:rPr>
          <w:rStyle w:val="normaltextrun"/>
        </w:rPr>
        <w:tab/>
      </w:r>
      <w:r w:rsidR="00216E1F" w:rsidRPr="00D26FF5">
        <w:rPr>
          <w:rStyle w:val="normaltextrun"/>
        </w:rPr>
        <w:t>Sua atuação se dará em parceria à equipe de Design de Interface com o intuito de materializar em código as propostas de interface visual projetadas para cada um dos serviços identificados.</w:t>
      </w:r>
    </w:p>
    <w:p w14:paraId="4CDDC3A2" w14:textId="4AA7B0A1" w:rsidR="00216E1F" w:rsidRPr="00D26FF5" w:rsidRDefault="00797790"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12.5.4.</w:t>
      </w:r>
      <w:r w:rsidR="00CA286F" w:rsidRPr="00D26FF5">
        <w:rPr>
          <w:rStyle w:val="normaltextrun"/>
        </w:rPr>
        <w:t>4</w:t>
      </w:r>
      <w:r w:rsidRPr="00D26FF5">
        <w:rPr>
          <w:rStyle w:val="normaltextrun"/>
        </w:rPr>
        <w:t>.</w:t>
      </w:r>
      <w:r w:rsidRPr="00D26FF5">
        <w:rPr>
          <w:rStyle w:val="normaltextrun"/>
        </w:rPr>
        <w:tab/>
      </w:r>
      <w:r w:rsidR="00216E1F" w:rsidRPr="00D26FF5">
        <w:rPr>
          <w:rStyle w:val="normaltextrun"/>
        </w:rPr>
        <w:t>Os Desenvolvedores de Front-</w:t>
      </w:r>
      <w:proofErr w:type="spellStart"/>
      <w:r w:rsidR="00216E1F" w:rsidRPr="00D26FF5">
        <w:rPr>
          <w:rStyle w:val="normaltextrun"/>
        </w:rPr>
        <w:t>End</w:t>
      </w:r>
      <w:proofErr w:type="spellEnd"/>
      <w:r w:rsidR="00216E1F" w:rsidRPr="00D26FF5">
        <w:rPr>
          <w:rStyle w:val="normaltextrun"/>
        </w:rPr>
        <w:t xml:space="preserve"> deverão possuir diploma de graduação em curso de nível superior reconhecido pelo Ministério da Educação e experiência de no mínimo 3 anos de trabalho em serviços de programação de interfaces Web e mínimo de 1 ano de trabalho em serviços de customização de interfaces na plataforma </w:t>
      </w:r>
      <w:proofErr w:type="spellStart"/>
      <w:r w:rsidR="00216E1F" w:rsidRPr="00D26FF5">
        <w:rPr>
          <w:rStyle w:val="normaltextrun"/>
        </w:rPr>
        <w:t>Liferay</w:t>
      </w:r>
      <w:proofErr w:type="spellEnd"/>
      <w:r w:rsidR="00216E1F" w:rsidRPr="00D26FF5">
        <w:rPr>
          <w:rStyle w:val="normaltextrun"/>
        </w:rPr>
        <w:t xml:space="preserve"> Community </w:t>
      </w:r>
      <w:proofErr w:type="spellStart"/>
      <w:r w:rsidR="00216E1F" w:rsidRPr="00D26FF5">
        <w:rPr>
          <w:rStyle w:val="normaltextrun"/>
        </w:rPr>
        <w:t>Edition</w:t>
      </w:r>
      <w:proofErr w:type="spellEnd"/>
      <w:r w:rsidR="00216E1F" w:rsidRPr="00D26FF5">
        <w:rPr>
          <w:rStyle w:val="normaltextrun"/>
        </w:rPr>
        <w:t>.</w:t>
      </w:r>
    </w:p>
    <w:p w14:paraId="091A62C1" w14:textId="356D7716" w:rsidR="00216E1F" w:rsidRPr="00D26FF5" w:rsidRDefault="00CA286F" w:rsidP="00965C43">
      <w:pPr>
        <w:pStyle w:val="LO-normal1"/>
        <w:widowControl w:val="0"/>
        <w:tabs>
          <w:tab w:val="left" w:pos="1418"/>
        </w:tabs>
        <w:spacing w:before="480" w:after="120" w:line="360" w:lineRule="auto"/>
        <w:ind w:firstLine="567"/>
        <w:jc w:val="both"/>
        <w:rPr>
          <w:rStyle w:val="normaltextrun"/>
          <w:b/>
          <w:bCs/>
        </w:rPr>
      </w:pPr>
      <w:r w:rsidRPr="00D26FF5">
        <w:rPr>
          <w:rStyle w:val="normaltextrun"/>
          <w:b/>
          <w:bCs/>
        </w:rPr>
        <w:t>12.5.</w:t>
      </w:r>
      <w:r w:rsidR="00216E1F" w:rsidRPr="00D26FF5">
        <w:rPr>
          <w:rStyle w:val="normaltextrun"/>
          <w:b/>
          <w:bCs/>
        </w:rPr>
        <w:t xml:space="preserve">5 </w:t>
      </w:r>
      <w:r w:rsidR="00965C43" w:rsidRPr="00D26FF5">
        <w:rPr>
          <w:rStyle w:val="normaltextrun"/>
          <w:b/>
          <w:bCs/>
        </w:rPr>
        <w:tab/>
      </w:r>
      <w:r w:rsidR="00216E1F" w:rsidRPr="00D26FF5">
        <w:rPr>
          <w:rStyle w:val="normaltextrun"/>
          <w:b/>
          <w:bCs/>
        </w:rPr>
        <w:t xml:space="preserve"> DESENVOLVEDOR BACK-END: </w:t>
      </w:r>
    </w:p>
    <w:p w14:paraId="544B3D2F" w14:textId="535377D2" w:rsidR="00216E1F" w:rsidRPr="00D26FF5" w:rsidRDefault="00CA286F"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12.5.5.1.</w:t>
      </w:r>
      <w:r w:rsidRPr="00D26FF5">
        <w:rPr>
          <w:rStyle w:val="normaltextrun"/>
        </w:rPr>
        <w:tab/>
      </w:r>
      <w:r w:rsidR="00216E1F" w:rsidRPr="00D26FF5">
        <w:rPr>
          <w:rStyle w:val="normaltextrun"/>
        </w:rPr>
        <w:t xml:space="preserve">Profissional responsável pela implementação de scripts de integração ou componentes de customização e extensão para a plataforma </w:t>
      </w:r>
      <w:proofErr w:type="spellStart"/>
      <w:r w:rsidR="00216E1F" w:rsidRPr="00D26FF5">
        <w:rPr>
          <w:rStyle w:val="normaltextrun"/>
        </w:rPr>
        <w:t>Liferay</w:t>
      </w:r>
      <w:proofErr w:type="spellEnd"/>
      <w:r w:rsidR="00216E1F" w:rsidRPr="00D26FF5">
        <w:rPr>
          <w:rStyle w:val="normaltextrun"/>
        </w:rPr>
        <w:t xml:space="preserve"> Community </w:t>
      </w:r>
      <w:proofErr w:type="spellStart"/>
      <w:r w:rsidR="00216E1F" w:rsidRPr="00D26FF5">
        <w:rPr>
          <w:rStyle w:val="normaltextrun"/>
        </w:rPr>
        <w:t>Edition</w:t>
      </w:r>
      <w:proofErr w:type="spellEnd"/>
      <w:r w:rsidR="00216E1F" w:rsidRPr="00D26FF5">
        <w:rPr>
          <w:rStyle w:val="normaltextrun"/>
        </w:rPr>
        <w:t>.</w:t>
      </w:r>
    </w:p>
    <w:p w14:paraId="65772151" w14:textId="65DFD872" w:rsidR="00216E1F" w:rsidRPr="00D26FF5" w:rsidRDefault="00CA286F"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12.5.5.</w:t>
      </w:r>
      <w:r w:rsidR="00F60982" w:rsidRPr="00D26FF5">
        <w:rPr>
          <w:rStyle w:val="normaltextrun"/>
        </w:rPr>
        <w:t>2</w:t>
      </w:r>
      <w:r w:rsidRPr="00D26FF5">
        <w:rPr>
          <w:rStyle w:val="normaltextrun"/>
        </w:rPr>
        <w:t>.</w:t>
      </w:r>
      <w:r w:rsidRPr="00D26FF5">
        <w:rPr>
          <w:rStyle w:val="normaltextrun"/>
        </w:rPr>
        <w:tab/>
      </w:r>
      <w:r w:rsidR="00216E1F" w:rsidRPr="00D26FF5">
        <w:rPr>
          <w:rStyle w:val="normaltextrun"/>
        </w:rPr>
        <w:t xml:space="preserve">Perfil requerido para execução dos serviços de Criação, adaptação e Evolução de </w:t>
      </w:r>
      <w:proofErr w:type="spellStart"/>
      <w:r w:rsidR="00216E1F" w:rsidRPr="00D26FF5">
        <w:rPr>
          <w:rStyle w:val="normaltextrun"/>
        </w:rPr>
        <w:t>portlets</w:t>
      </w:r>
      <w:proofErr w:type="spellEnd"/>
      <w:r w:rsidR="00216E1F" w:rsidRPr="00D26FF5">
        <w:rPr>
          <w:rStyle w:val="normaltextrun"/>
        </w:rPr>
        <w:t xml:space="preserve"> para Solução e migração de conteúdo.</w:t>
      </w:r>
    </w:p>
    <w:p w14:paraId="26461A30" w14:textId="52E47E05" w:rsidR="00216E1F" w:rsidRPr="00D26FF5" w:rsidRDefault="00CA286F"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12.5.5.</w:t>
      </w:r>
      <w:r w:rsidR="00F60982" w:rsidRPr="00D26FF5">
        <w:rPr>
          <w:rStyle w:val="normaltextrun"/>
        </w:rPr>
        <w:t>3</w:t>
      </w:r>
      <w:r w:rsidRPr="00D26FF5">
        <w:rPr>
          <w:rStyle w:val="normaltextrun"/>
        </w:rPr>
        <w:t>.</w:t>
      </w:r>
      <w:r w:rsidRPr="00D26FF5">
        <w:rPr>
          <w:rStyle w:val="normaltextrun"/>
        </w:rPr>
        <w:tab/>
      </w:r>
      <w:r w:rsidR="00216E1F" w:rsidRPr="00D26FF5">
        <w:rPr>
          <w:rStyle w:val="normaltextrun"/>
        </w:rPr>
        <w:t>Sua atuação se dará em parceria à equipe de Desenvolvedor Front-</w:t>
      </w:r>
      <w:proofErr w:type="spellStart"/>
      <w:r w:rsidR="00216E1F" w:rsidRPr="00D26FF5">
        <w:rPr>
          <w:rStyle w:val="normaltextrun"/>
        </w:rPr>
        <w:t>End</w:t>
      </w:r>
      <w:proofErr w:type="spellEnd"/>
      <w:r w:rsidR="00216E1F" w:rsidRPr="00D26FF5">
        <w:rPr>
          <w:rStyle w:val="normaltextrun"/>
        </w:rPr>
        <w:t xml:space="preserve"> com o intuito de prover-lhes de forma automatizada todos os dados e informações necessários ao comportamento dinâmico das interfaces digitais em desenvolvimento.</w:t>
      </w:r>
    </w:p>
    <w:p w14:paraId="6A675D48" w14:textId="0EB25D42" w:rsidR="00216E1F" w:rsidRPr="00D26FF5" w:rsidRDefault="00CA286F"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12.5.5.</w:t>
      </w:r>
      <w:r w:rsidR="00F60982" w:rsidRPr="00D26FF5">
        <w:rPr>
          <w:rStyle w:val="normaltextrun"/>
        </w:rPr>
        <w:t>4</w:t>
      </w:r>
      <w:r w:rsidRPr="00D26FF5">
        <w:rPr>
          <w:rStyle w:val="normaltextrun"/>
        </w:rPr>
        <w:t>.</w:t>
      </w:r>
      <w:r w:rsidRPr="00D26FF5">
        <w:rPr>
          <w:rStyle w:val="normaltextrun"/>
        </w:rPr>
        <w:tab/>
      </w:r>
      <w:r w:rsidR="00216E1F" w:rsidRPr="00D26FF5">
        <w:rPr>
          <w:rStyle w:val="normaltextrun"/>
        </w:rPr>
        <w:t xml:space="preserve">Os Desenvolvedores </w:t>
      </w:r>
      <w:proofErr w:type="spellStart"/>
      <w:r w:rsidR="00216E1F" w:rsidRPr="00D26FF5">
        <w:rPr>
          <w:rStyle w:val="normaltextrun"/>
        </w:rPr>
        <w:t>Liferay</w:t>
      </w:r>
      <w:proofErr w:type="spellEnd"/>
      <w:r w:rsidR="00216E1F" w:rsidRPr="00D26FF5">
        <w:rPr>
          <w:rStyle w:val="normaltextrun"/>
        </w:rPr>
        <w:t xml:space="preserve"> Community </w:t>
      </w:r>
      <w:proofErr w:type="spellStart"/>
      <w:r w:rsidR="00216E1F" w:rsidRPr="00D26FF5">
        <w:rPr>
          <w:rStyle w:val="normaltextrun"/>
        </w:rPr>
        <w:t>Edition</w:t>
      </w:r>
      <w:proofErr w:type="spellEnd"/>
      <w:r w:rsidR="00216E1F" w:rsidRPr="00D26FF5">
        <w:rPr>
          <w:rStyle w:val="normaltextrun"/>
        </w:rPr>
        <w:t xml:space="preserve"> deverão possuir diploma de graduação em curso de nível superior de Processamento de Dados, Ciência da Computação, Engenharia da Computação ou qualquer outro </w:t>
      </w:r>
      <w:r w:rsidR="00216E1F" w:rsidRPr="00D26FF5">
        <w:rPr>
          <w:rStyle w:val="normaltextrun"/>
        </w:rPr>
        <w:lastRenderedPageBreak/>
        <w:t xml:space="preserve">curso na área de Tecnologia da Informação reconhecido pelo Ministério da Educação e experiência de no mínimo 5 anos de trabalho em serviços de desenvolvimento de software, </w:t>
      </w:r>
      <w:r w:rsidR="00216E1F" w:rsidRPr="00D26FF5">
        <w:rPr>
          <w:rStyle w:val="normaltextrun"/>
          <w:highlight w:val="yellow"/>
        </w:rPr>
        <w:t xml:space="preserve">3 anos de trabalho em serviços de programação Java e 1 ano de trabalho em serviços de desenvolvimento de componentes para a plataforma </w:t>
      </w:r>
      <w:proofErr w:type="spellStart"/>
      <w:r w:rsidR="00216E1F" w:rsidRPr="00D26FF5">
        <w:rPr>
          <w:rStyle w:val="normaltextrun"/>
          <w:highlight w:val="yellow"/>
        </w:rPr>
        <w:t>Liferay</w:t>
      </w:r>
      <w:proofErr w:type="spellEnd"/>
      <w:r w:rsidR="00216E1F" w:rsidRPr="00D26FF5">
        <w:rPr>
          <w:rStyle w:val="normaltextrun"/>
          <w:highlight w:val="yellow"/>
        </w:rPr>
        <w:t xml:space="preserve"> Community </w:t>
      </w:r>
      <w:proofErr w:type="spellStart"/>
      <w:r w:rsidR="00216E1F" w:rsidRPr="00D26FF5">
        <w:rPr>
          <w:rStyle w:val="normaltextrun"/>
          <w:highlight w:val="yellow"/>
        </w:rPr>
        <w:t>Edition</w:t>
      </w:r>
      <w:proofErr w:type="spellEnd"/>
      <w:r w:rsidR="00216E1F" w:rsidRPr="00D26FF5">
        <w:rPr>
          <w:rStyle w:val="normaltextrun"/>
        </w:rPr>
        <w:t>.</w:t>
      </w:r>
    </w:p>
    <w:p w14:paraId="1A7275B1" w14:textId="6A653D4F" w:rsidR="00216E1F" w:rsidRPr="00D26FF5" w:rsidRDefault="00F60982" w:rsidP="00113ADA">
      <w:pPr>
        <w:pStyle w:val="LO-normal1"/>
        <w:widowControl w:val="0"/>
        <w:tabs>
          <w:tab w:val="left" w:pos="2552"/>
        </w:tabs>
        <w:spacing w:after="120" w:line="360" w:lineRule="auto"/>
        <w:ind w:left="2410" w:hanging="992"/>
        <w:jc w:val="both"/>
        <w:rPr>
          <w:rStyle w:val="normaltextrun"/>
        </w:rPr>
      </w:pPr>
      <w:r w:rsidRPr="00D26FF5">
        <w:rPr>
          <w:rStyle w:val="normaltextrun"/>
        </w:rPr>
        <w:t>12.5.5.5.</w:t>
      </w:r>
      <w:r w:rsidRPr="00D26FF5">
        <w:rPr>
          <w:rStyle w:val="normaltextrun"/>
        </w:rPr>
        <w:tab/>
      </w:r>
      <w:r w:rsidR="00216E1F" w:rsidRPr="00D26FF5">
        <w:rPr>
          <w:rStyle w:val="normaltextrun"/>
        </w:rPr>
        <w:t xml:space="preserve">É requerido ao menos 1 desenvolvedor que possua </w:t>
      </w:r>
      <w:proofErr w:type="spellStart"/>
      <w:r w:rsidR="00216E1F" w:rsidRPr="00D26FF5">
        <w:rPr>
          <w:rStyle w:val="normaltextrun"/>
        </w:rPr>
        <w:t>Certified</w:t>
      </w:r>
      <w:proofErr w:type="spellEnd"/>
      <w:r w:rsidR="00216E1F" w:rsidRPr="00D26FF5">
        <w:rPr>
          <w:rStyle w:val="normaltextrun"/>
        </w:rPr>
        <w:t xml:space="preserve"> Back-</w:t>
      </w:r>
      <w:proofErr w:type="spellStart"/>
      <w:r w:rsidR="00216E1F" w:rsidRPr="00D26FF5">
        <w:rPr>
          <w:rStyle w:val="normaltextrun"/>
        </w:rPr>
        <w:t>End</w:t>
      </w:r>
      <w:proofErr w:type="spellEnd"/>
      <w:r w:rsidR="00216E1F" w:rsidRPr="00D26FF5">
        <w:rPr>
          <w:rStyle w:val="normaltextrun"/>
        </w:rPr>
        <w:t xml:space="preserve"> </w:t>
      </w:r>
      <w:proofErr w:type="spellStart"/>
      <w:r w:rsidR="00216E1F" w:rsidRPr="00D26FF5">
        <w:rPr>
          <w:rStyle w:val="normaltextrun"/>
        </w:rPr>
        <w:t>Developer</w:t>
      </w:r>
      <w:proofErr w:type="spellEnd"/>
      <w:r w:rsidR="00216E1F" w:rsidRPr="00D26FF5">
        <w:rPr>
          <w:rStyle w:val="normaltextrun"/>
        </w:rPr>
        <w:t>.</w:t>
      </w:r>
    </w:p>
    <w:p w14:paraId="594D5F68" w14:textId="7E65E531" w:rsidR="00216E1F" w:rsidRPr="00D26FF5" w:rsidRDefault="008045BB" w:rsidP="00965C43">
      <w:pPr>
        <w:pStyle w:val="LO-normal1"/>
        <w:widowControl w:val="0"/>
        <w:tabs>
          <w:tab w:val="left" w:pos="1418"/>
        </w:tabs>
        <w:spacing w:before="480" w:after="120" w:line="360" w:lineRule="auto"/>
        <w:ind w:firstLine="567"/>
        <w:jc w:val="both"/>
        <w:rPr>
          <w:rStyle w:val="normaltextrun"/>
          <w:b/>
          <w:bCs/>
        </w:rPr>
      </w:pPr>
      <w:r w:rsidRPr="00D26FF5">
        <w:rPr>
          <w:rStyle w:val="normaltextrun"/>
          <w:b/>
          <w:bCs/>
        </w:rPr>
        <w:t>12.5.</w:t>
      </w:r>
      <w:r w:rsidR="00216E1F" w:rsidRPr="00D26FF5">
        <w:rPr>
          <w:rStyle w:val="normaltextrun"/>
          <w:b/>
          <w:bCs/>
        </w:rPr>
        <w:t>6</w:t>
      </w:r>
      <w:r w:rsidR="00965C43" w:rsidRPr="00D26FF5">
        <w:rPr>
          <w:rStyle w:val="normaltextrun"/>
          <w:b/>
          <w:bCs/>
        </w:rPr>
        <w:tab/>
      </w:r>
      <w:r w:rsidR="00216E1F" w:rsidRPr="00D26FF5">
        <w:rPr>
          <w:rStyle w:val="normaltextrun"/>
          <w:b/>
          <w:bCs/>
        </w:rPr>
        <w:t>PROFISSIONAL DE ESTRATÉGIA DE COMUNICAÇÃO:</w:t>
      </w:r>
    </w:p>
    <w:p w14:paraId="0851EC1B" w14:textId="1460AA01" w:rsidR="00216E1F" w:rsidRPr="00D26FF5" w:rsidRDefault="008045BB"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12.5.6.1.</w:t>
      </w:r>
      <w:r w:rsidRPr="00D26FF5">
        <w:rPr>
          <w:rStyle w:val="normaltextrun"/>
        </w:rPr>
        <w:tab/>
      </w:r>
      <w:r w:rsidR="00216E1F" w:rsidRPr="00D26FF5">
        <w:rPr>
          <w:rStyle w:val="normaltextrun"/>
        </w:rPr>
        <w:t>Profissional responsável pelo Plano estratégico de comunicação corporativa do CONTRATANTE, baseado no diagnóstico e na matriz estratégica, abrangendo os seguintes pontos:</w:t>
      </w:r>
    </w:p>
    <w:p w14:paraId="03FE723B" w14:textId="13FC8F82" w:rsidR="00216E1F" w:rsidRPr="00D26FF5" w:rsidRDefault="00BA1C79"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01854" w:rsidRPr="00D26FF5">
        <w:rPr>
          <w:rStyle w:val="normaltextrun"/>
        </w:rPr>
        <w:t>2</w:t>
      </w:r>
      <w:r w:rsidRPr="00D26FF5">
        <w:rPr>
          <w:rStyle w:val="normaltextrun"/>
        </w:rPr>
        <w:t>.</w:t>
      </w:r>
      <w:r w:rsidRPr="00D26FF5">
        <w:rPr>
          <w:rStyle w:val="normaltextrun"/>
        </w:rPr>
        <w:tab/>
      </w:r>
      <w:r w:rsidR="00216E1F" w:rsidRPr="00D26FF5">
        <w:rPr>
          <w:rStyle w:val="normaltextrun"/>
        </w:rPr>
        <w:t>Definição dos objetivos estratégicos do plano.</w:t>
      </w:r>
    </w:p>
    <w:p w14:paraId="5370EF10" w14:textId="052106C3" w:rsidR="00216E1F" w:rsidRPr="00D26FF5" w:rsidRDefault="00BA1C79"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01854" w:rsidRPr="00D26FF5">
        <w:rPr>
          <w:rStyle w:val="normaltextrun"/>
        </w:rPr>
        <w:t>3</w:t>
      </w:r>
      <w:r w:rsidRPr="00D26FF5">
        <w:rPr>
          <w:rStyle w:val="normaltextrun"/>
        </w:rPr>
        <w:t>.</w:t>
      </w:r>
      <w:r w:rsidRPr="00D26FF5">
        <w:rPr>
          <w:rStyle w:val="normaltextrun"/>
        </w:rPr>
        <w:tab/>
      </w:r>
      <w:r w:rsidR="00216E1F" w:rsidRPr="00D26FF5">
        <w:rPr>
          <w:rStyle w:val="normaltextrun"/>
        </w:rPr>
        <w:t>Proposição e validação das mensagens-chave a serem transmitidas pelo órgão/entidade junto a seus públicos.</w:t>
      </w:r>
    </w:p>
    <w:p w14:paraId="2E902A68" w14:textId="7D75AF62" w:rsidR="00216E1F" w:rsidRPr="00D26FF5" w:rsidRDefault="00BA1C79"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01854" w:rsidRPr="00D26FF5">
        <w:rPr>
          <w:rStyle w:val="normaltextrun"/>
        </w:rPr>
        <w:t>4</w:t>
      </w:r>
      <w:r w:rsidRPr="00D26FF5">
        <w:rPr>
          <w:rStyle w:val="normaltextrun"/>
        </w:rPr>
        <w:t>.</w:t>
      </w:r>
      <w:r w:rsidRPr="00D26FF5">
        <w:rPr>
          <w:rStyle w:val="normaltextrun"/>
        </w:rPr>
        <w:tab/>
      </w:r>
      <w:r w:rsidR="00216E1F" w:rsidRPr="00D26FF5">
        <w:rPr>
          <w:rStyle w:val="normaltextrun"/>
        </w:rPr>
        <w:t>Proposição e validação de política de porta-vozes: identificação dos membros da instituição que poderão representá-la formalmente; dos temas a serem abordados pelos porta-vozes; da abrangência das informações a serem repassadas e das formas de aplicação das mensagens-chave.</w:t>
      </w:r>
    </w:p>
    <w:p w14:paraId="6BB79957" w14:textId="0678EF0E" w:rsidR="00216E1F" w:rsidRPr="00D26FF5" w:rsidRDefault="00BA1C79"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01854" w:rsidRPr="00D26FF5">
        <w:rPr>
          <w:rStyle w:val="normaltextrun"/>
        </w:rPr>
        <w:t>5</w:t>
      </w:r>
      <w:r w:rsidRPr="00D26FF5">
        <w:rPr>
          <w:rStyle w:val="normaltextrun"/>
        </w:rPr>
        <w:t>.</w:t>
      </w:r>
      <w:r w:rsidRPr="00D26FF5">
        <w:rPr>
          <w:rStyle w:val="normaltextrun"/>
        </w:rPr>
        <w:tab/>
      </w:r>
      <w:r w:rsidR="00216E1F" w:rsidRPr="00D26FF5">
        <w:rPr>
          <w:rStyle w:val="normaltextrun"/>
        </w:rPr>
        <w:t>Recomendação de ações e eventos com vistas a atingir os objetivos do CONTRATANTE. Recomendação de treinamento de porta-vozes e indicação do escopo do treinamento.</w:t>
      </w:r>
    </w:p>
    <w:p w14:paraId="7D829C55" w14:textId="2E261824" w:rsidR="00216E1F" w:rsidRPr="00D26FF5" w:rsidRDefault="00BA1C79"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01854" w:rsidRPr="00D26FF5">
        <w:rPr>
          <w:rStyle w:val="normaltextrun"/>
        </w:rPr>
        <w:t>6</w:t>
      </w:r>
      <w:r w:rsidRPr="00D26FF5">
        <w:rPr>
          <w:rStyle w:val="normaltextrun"/>
        </w:rPr>
        <w:t>.</w:t>
      </w:r>
      <w:r w:rsidRPr="00D26FF5">
        <w:rPr>
          <w:rStyle w:val="normaltextrun"/>
        </w:rPr>
        <w:tab/>
      </w:r>
      <w:r w:rsidR="00216E1F" w:rsidRPr="00D26FF5">
        <w:rPr>
          <w:rStyle w:val="normaltextrun"/>
        </w:rPr>
        <w:t>Cronograma de realização das ações propostas.</w:t>
      </w:r>
    </w:p>
    <w:p w14:paraId="16B4614B" w14:textId="5745DC6D" w:rsidR="00216E1F" w:rsidRPr="00D26FF5" w:rsidRDefault="00BA1C79"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01854" w:rsidRPr="00D26FF5">
        <w:rPr>
          <w:rStyle w:val="normaltextrun"/>
        </w:rPr>
        <w:t>7</w:t>
      </w:r>
      <w:r w:rsidRPr="00D26FF5">
        <w:rPr>
          <w:rStyle w:val="normaltextrun"/>
        </w:rPr>
        <w:t>.</w:t>
      </w:r>
      <w:r w:rsidRPr="00D26FF5">
        <w:rPr>
          <w:rStyle w:val="normaltextrun"/>
        </w:rPr>
        <w:tab/>
      </w:r>
      <w:r w:rsidR="00216E1F" w:rsidRPr="00D26FF5">
        <w:rPr>
          <w:rStyle w:val="normaltextrun"/>
        </w:rPr>
        <w:t>Dessa atuação espera-se obter o Plano estratégico de comunicação corporativa do CONTRATANTE, nas versões impressa e digital. Aspectos a serem considerados na avaliação da atividade:</w:t>
      </w:r>
    </w:p>
    <w:p w14:paraId="210529D4" w14:textId="23B36F73" w:rsidR="00216E1F" w:rsidRPr="00D26FF5" w:rsidRDefault="00BA1C79" w:rsidP="00965C43">
      <w:pPr>
        <w:pStyle w:val="LO-normal1"/>
        <w:widowControl w:val="0"/>
        <w:tabs>
          <w:tab w:val="left" w:pos="3686"/>
        </w:tabs>
        <w:spacing w:after="120" w:line="360" w:lineRule="auto"/>
        <w:ind w:left="2410"/>
        <w:jc w:val="both"/>
        <w:rPr>
          <w:rStyle w:val="normaltextrun"/>
        </w:rPr>
      </w:pPr>
      <w:r w:rsidRPr="00D26FF5">
        <w:rPr>
          <w:rStyle w:val="normaltextrun"/>
        </w:rPr>
        <w:t>12.5.6.</w:t>
      </w:r>
      <w:r w:rsidR="00636F65" w:rsidRPr="00D26FF5">
        <w:rPr>
          <w:rStyle w:val="normaltextrun"/>
        </w:rPr>
        <w:t>7</w:t>
      </w:r>
      <w:r w:rsidRPr="00D26FF5">
        <w:rPr>
          <w:rStyle w:val="normaltextrun"/>
        </w:rPr>
        <w:t>.1</w:t>
      </w:r>
      <w:r w:rsidR="00216E1F" w:rsidRPr="00D26FF5">
        <w:rPr>
          <w:rStyle w:val="normaltextrun"/>
        </w:rPr>
        <w:t xml:space="preserve"> - Cumprimento do prazo.</w:t>
      </w:r>
    </w:p>
    <w:p w14:paraId="5E226A9A" w14:textId="0175EA8A" w:rsidR="00216E1F" w:rsidRPr="00D26FF5" w:rsidRDefault="00BA1C79" w:rsidP="00113ADA">
      <w:pPr>
        <w:pStyle w:val="LO-normal1"/>
        <w:widowControl w:val="0"/>
        <w:tabs>
          <w:tab w:val="left" w:pos="3686"/>
        </w:tabs>
        <w:spacing w:after="120" w:line="360" w:lineRule="auto"/>
        <w:ind w:left="3686" w:hanging="1276"/>
        <w:jc w:val="both"/>
        <w:rPr>
          <w:rStyle w:val="normaltextrun"/>
        </w:rPr>
      </w:pPr>
      <w:r w:rsidRPr="00D26FF5">
        <w:rPr>
          <w:rStyle w:val="normaltextrun"/>
        </w:rPr>
        <w:t>12.5.6.</w:t>
      </w:r>
      <w:r w:rsidR="00636F65" w:rsidRPr="00D26FF5">
        <w:rPr>
          <w:rStyle w:val="normaltextrun"/>
        </w:rPr>
        <w:t>7</w:t>
      </w:r>
      <w:r w:rsidRPr="00D26FF5">
        <w:rPr>
          <w:rStyle w:val="normaltextrun"/>
        </w:rPr>
        <w:t>.2</w:t>
      </w:r>
      <w:r w:rsidR="00216E1F" w:rsidRPr="00D26FF5">
        <w:rPr>
          <w:rStyle w:val="normaltextrun"/>
        </w:rPr>
        <w:t xml:space="preserve"> - Aderência e alinhamento do Plano às diretrizes do Governo </w:t>
      </w:r>
      <w:r w:rsidR="00216E1F" w:rsidRPr="00D26FF5">
        <w:rPr>
          <w:rStyle w:val="normaltextrun"/>
        </w:rPr>
        <w:lastRenderedPageBreak/>
        <w:t>local;</w:t>
      </w:r>
    </w:p>
    <w:p w14:paraId="696085D0" w14:textId="4526ED99" w:rsidR="00216E1F" w:rsidRPr="00D26FF5" w:rsidRDefault="00262D70" w:rsidP="00113ADA">
      <w:pPr>
        <w:pStyle w:val="LO-normal1"/>
        <w:widowControl w:val="0"/>
        <w:tabs>
          <w:tab w:val="left" w:pos="3686"/>
        </w:tabs>
        <w:spacing w:after="120" w:line="360" w:lineRule="auto"/>
        <w:ind w:left="3686" w:hanging="1276"/>
        <w:jc w:val="both"/>
        <w:rPr>
          <w:rStyle w:val="normaltextrun"/>
        </w:rPr>
      </w:pPr>
      <w:r w:rsidRPr="00D26FF5">
        <w:rPr>
          <w:rStyle w:val="normaltextrun"/>
        </w:rPr>
        <w:t>12.5.6.</w:t>
      </w:r>
      <w:r w:rsidR="00636F65" w:rsidRPr="00D26FF5">
        <w:rPr>
          <w:rStyle w:val="normaltextrun"/>
        </w:rPr>
        <w:t>7</w:t>
      </w:r>
      <w:r w:rsidRPr="00D26FF5">
        <w:rPr>
          <w:rStyle w:val="normaltextrun"/>
        </w:rPr>
        <w:t>.</w:t>
      </w:r>
      <w:r w:rsidR="00433BC2" w:rsidRPr="00D26FF5">
        <w:rPr>
          <w:rStyle w:val="normaltextrun"/>
        </w:rPr>
        <w:t>3</w:t>
      </w:r>
      <w:r w:rsidR="00216E1F" w:rsidRPr="00D26FF5">
        <w:rPr>
          <w:rStyle w:val="normaltextrun"/>
        </w:rPr>
        <w:t xml:space="preserve"> - Abrangência e sua aplicabilidade.</w:t>
      </w:r>
    </w:p>
    <w:p w14:paraId="36FA5DAC" w14:textId="157F0672" w:rsidR="00216E1F" w:rsidRPr="00D26FF5" w:rsidRDefault="00262D70" w:rsidP="00113ADA">
      <w:pPr>
        <w:pStyle w:val="LO-normal1"/>
        <w:widowControl w:val="0"/>
        <w:tabs>
          <w:tab w:val="left" w:pos="3686"/>
        </w:tabs>
        <w:spacing w:after="120" w:line="360" w:lineRule="auto"/>
        <w:ind w:left="3686" w:hanging="1276"/>
        <w:jc w:val="both"/>
        <w:rPr>
          <w:rStyle w:val="normaltextrun"/>
        </w:rPr>
      </w:pPr>
      <w:r w:rsidRPr="00D26FF5">
        <w:rPr>
          <w:rStyle w:val="normaltextrun"/>
        </w:rPr>
        <w:t>12.5.6.</w:t>
      </w:r>
      <w:r w:rsidR="00636F65" w:rsidRPr="00D26FF5">
        <w:rPr>
          <w:rStyle w:val="normaltextrun"/>
        </w:rPr>
        <w:t>7</w:t>
      </w:r>
      <w:r w:rsidRPr="00D26FF5">
        <w:rPr>
          <w:rStyle w:val="normaltextrun"/>
        </w:rPr>
        <w:t>.</w:t>
      </w:r>
      <w:r w:rsidR="00433BC2" w:rsidRPr="00D26FF5">
        <w:rPr>
          <w:rStyle w:val="normaltextrun"/>
        </w:rPr>
        <w:t>4</w:t>
      </w:r>
      <w:r w:rsidR="00216E1F" w:rsidRPr="00D26FF5">
        <w:rPr>
          <w:rStyle w:val="normaltextrun"/>
        </w:rPr>
        <w:t xml:space="preserve"> - Qualidade da apresentação das informações nos documentos.</w:t>
      </w:r>
    </w:p>
    <w:p w14:paraId="3DE8528C" w14:textId="422CD9E0" w:rsidR="00216E1F" w:rsidRPr="00D26FF5" w:rsidRDefault="00262D70"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64A37" w:rsidRPr="00D26FF5">
        <w:rPr>
          <w:rStyle w:val="normaltextrun"/>
        </w:rPr>
        <w:t>8</w:t>
      </w:r>
      <w:r w:rsidRPr="00D26FF5">
        <w:rPr>
          <w:rStyle w:val="normaltextrun"/>
        </w:rPr>
        <w:t>.</w:t>
      </w:r>
      <w:r w:rsidRPr="00D26FF5">
        <w:rPr>
          <w:rStyle w:val="normaltextrun"/>
        </w:rPr>
        <w:tab/>
      </w:r>
      <w:r w:rsidR="00216E1F" w:rsidRPr="00D26FF5">
        <w:rPr>
          <w:rStyle w:val="normaltextrun"/>
        </w:rPr>
        <w:t>Assessoria de Imprensa - Atendimento de Demandas de Veículos de Comunicação:</w:t>
      </w:r>
    </w:p>
    <w:p w14:paraId="14B38E24" w14:textId="114CA01F" w:rsidR="00216E1F" w:rsidRPr="00D26FF5" w:rsidRDefault="00262D70" w:rsidP="00113ADA">
      <w:pPr>
        <w:pStyle w:val="LO-normal1"/>
        <w:widowControl w:val="0"/>
        <w:tabs>
          <w:tab w:val="left" w:pos="2410"/>
        </w:tabs>
        <w:spacing w:after="120" w:line="360" w:lineRule="auto"/>
        <w:ind w:left="2410" w:hanging="992"/>
        <w:jc w:val="both"/>
        <w:rPr>
          <w:rStyle w:val="normaltextrun"/>
        </w:rPr>
      </w:pPr>
      <w:r w:rsidRPr="00D26FF5">
        <w:rPr>
          <w:rStyle w:val="normaltextrun"/>
        </w:rPr>
        <w:t>12.5.6.</w:t>
      </w:r>
      <w:r w:rsidR="00B64A37" w:rsidRPr="00D26FF5">
        <w:rPr>
          <w:rStyle w:val="normaltextrun"/>
        </w:rPr>
        <w:t>9</w:t>
      </w:r>
      <w:r w:rsidRPr="00D26FF5">
        <w:rPr>
          <w:rStyle w:val="normaltextrun"/>
        </w:rPr>
        <w:t>.</w:t>
      </w:r>
      <w:r w:rsidRPr="00D26FF5">
        <w:rPr>
          <w:rStyle w:val="normaltextrun"/>
        </w:rPr>
        <w:tab/>
      </w:r>
      <w:r w:rsidR="00216E1F" w:rsidRPr="00D26FF5">
        <w:rPr>
          <w:rStyle w:val="normaltextrun"/>
        </w:rPr>
        <w:t>Desenvolvimento de atividades sob demanda, no atendimento, recebimento, tratamento e resposta às solicitações de veículos de comunicação nacionais, regionais e internacionais. Inclui as seguintes atividades:</w:t>
      </w:r>
    </w:p>
    <w:p w14:paraId="4760C748" w14:textId="51AA8361" w:rsidR="00216E1F" w:rsidRPr="00D26FF5" w:rsidRDefault="00636F65" w:rsidP="00113ADA">
      <w:pPr>
        <w:pStyle w:val="LO-normal1"/>
        <w:widowControl w:val="0"/>
        <w:spacing w:after="120" w:line="360" w:lineRule="auto"/>
        <w:ind w:left="3544" w:hanging="1134"/>
        <w:jc w:val="both"/>
        <w:rPr>
          <w:rStyle w:val="normaltextrun"/>
        </w:rPr>
      </w:pPr>
      <w:r w:rsidRPr="00D26FF5">
        <w:rPr>
          <w:rStyle w:val="normaltextrun"/>
        </w:rPr>
        <w:t xml:space="preserve">12.5.6.9.1 </w:t>
      </w:r>
      <w:r w:rsidR="00216E1F" w:rsidRPr="00D26FF5">
        <w:rPr>
          <w:rStyle w:val="normaltextrun"/>
        </w:rPr>
        <w:t>- Atendimento telefônico, por e-mail ou por outros meios eletrônicos.</w:t>
      </w:r>
    </w:p>
    <w:p w14:paraId="66C9E494" w14:textId="436D42DA" w:rsidR="00216E1F" w:rsidRPr="00D26FF5" w:rsidRDefault="00ED094B" w:rsidP="00113ADA">
      <w:pPr>
        <w:pStyle w:val="LO-normal1"/>
        <w:widowControl w:val="0"/>
        <w:spacing w:after="120" w:line="360" w:lineRule="auto"/>
        <w:ind w:left="3544" w:hanging="1134"/>
        <w:jc w:val="both"/>
        <w:rPr>
          <w:rStyle w:val="normaltextrun"/>
        </w:rPr>
      </w:pPr>
      <w:r w:rsidRPr="00D26FF5">
        <w:rPr>
          <w:rStyle w:val="normaltextrun"/>
        </w:rPr>
        <w:t>12.5.6.9.2</w:t>
      </w:r>
      <w:r w:rsidR="00216E1F" w:rsidRPr="00D26FF5">
        <w:rPr>
          <w:rStyle w:val="normaltextrun"/>
        </w:rPr>
        <w:t xml:space="preserve"> - Atendimento presencial.</w:t>
      </w:r>
    </w:p>
    <w:p w14:paraId="6A52F048" w14:textId="13EB42C5" w:rsidR="00216E1F" w:rsidRPr="00D26FF5" w:rsidRDefault="00ED094B" w:rsidP="00113ADA">
      <w:pPr>
        <w:pStyle w:val="LO-normal1"/>
        <w:widowControl w:val="0"/>
        <w:spacing w:after="120" w:line="360" w:lineRule="auto"/>
        <w:ind w:left="3544" w:hanging="1134"/>
        <w:jc w:val="both"/>
        <w:rPr>
          <w:rStyle w:val="normaltextrun"/>
        </w:rPr>
      </w:pPr>
      <w:r w:rsidRPr="00D26FF5">
        <w:rPr>
          <w:rStyle w:val="normaltextrun"/>
        </w:rPr>
        <w:t>12.5.6.9.3</w:t>
      </w:r>
      <w:r w:rsidR="00216E1F" w:rsidRPr="00D26FF5">
        <w:rPr>
          <w:rStyle w:val="normaltextrun"/>
        </w:rPr>
        <w:t xml:space="preserve"> - Consulta a fontes.</w:t>
      </w:r>
    </w:p>
    <w:p w14:paraId="0AD8F74A" w14:textId="72C68250" w:rsidR="00216E1F" w:rsidRPr="00D26FF5" w:rsidRDefault="00ED094B"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12.5.6.10.</w:t>
      </w:r>
      <w:r w:rsidRPr="00D26FF5">
        <w:rPr>
          <w:rStyle w:val="normaltextrun"/>
        </w:rPr>
        <w:tab/>
      </w:r>
      <w:r w:rsidR="00216E1F" w:rsidRPr="00D26FF5">
        <w:rPr>
          <w:rStyle w:val="normaltextrun"/>
        </w:rPr>
        <w:t xml:space="preserve">Elaboração de </w:t>
      </w:r>
      <w:proofErr w:type="spellStart"/>
      <w:r w:rsidR="00216E1F" w:rsidRPr="00D26FF5">
        <w:rPr>
          <w:rStyle w:val="normaltextrun"/>
        </w:rPr>
        <w:t>press</w:t>
      </w:r>
      <w:proofErr w:type="spellEnd"/>
      <w:r w:rsidR="00216E1F" w:rsidRPr="00D26FF5">
        <w:rPr>
          <w:rStyle w:val="normaltextrun"/>
        </w:rPr>
        <w:t xml:space="preserve">-releases, notas, artigos, respostas e outros conteúdos. Envio de </w:t>
      </w:r>
      <w:proofErr w:type="spellStart"/>
      <w:r w:rsidR="00216E1F" w:rsidRPr="00D26FF5">
        <w:rPr>
          <w:rStyle w:val="normaltextrun"/>
        </w:rPr>
        <w:t>press</w:t>
      </w:r>
      <w:proofErr w:type="spellEnd"/>
      <w:r w:rsidR="00216E1F" w:rsidRPr="00D26FF5">
        <w:rPr>
          <w:rStyle w:val="normaltextrun"/>
        </w:rPr>
        <w:t xml:space="preserve">-releases, notas, artigos, respostas e outros conteúdos; Atualização do mailing a partir do contato realizado.  </w:t>
      </w:r>
    </w:p>
    <w:p w14:paraId="40939265" w14:textId="30BEAF1B" w:rsidR="00216E1F" w:rsidRPr="00D26FF5" w:rsidRDefault="00ED094B"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12.5.6.11.</w:t>
      </w:r>
      <w:r w:rsidRPr="00D26FF5">
        <w:rPr>
          <w:rStyle w:val="normaltextrun"/>
        </w:rPr>
        <w:tab/>
      </w:r>
      <w:r w:rsidR="00216E1F" w:rsidRPr="00D26FF5">
        <w:rPr>
          <w:rStyle w:val="normaltextrun"/>
          <w:b/>
          <w:bCs/>
        </w:rPr>
        <w:t>Produção de Conteúdo -</w:t>
      </w:r>
      <w:r w:rsidR="00216E1F" w:rsidRPr="00D26FF5">
        <w:rPr>
          <w:rStyle w:val="normaltextrun"/>
        </w:rPr>
        <w:t xml:space="preserve"> Elaboração de Texto em Língua Portuguesa: Elaboração e revisão de textos jornalísticos ou institucionais direcionados ao público interno ou externo, a partir de consultas a fontes oficiais (autoridades e/ou técnicos de órgãos públicos nas diversas esferas e poderes), representantes do setor privado, especialistas, bem como relatórios e outros documentos governamentais, livros, websites, estudos acadêmicos, publicações de entidades setoriais, pesquisas estatísticas e outros conteúdos e publicações impressos ou eletrônicos. Os textos produzidos poderão ser utilizados como </w:t>
      </w:r>
      <w:proofErr w:type="spellStart"/>
      <w:r w:rsidR="00216E1F" w:rsidRPr="00D26FF5">
        <w:rPr>
          <w:rStyle w:val="normaltextrun"/>
        </w:rPr>
        <w:t>press</w:t>
      </w:r>
      <w:proofErr w:type="spellEnd"/>
      <w:r w:rsidR="00216E1F" w:rsidRPr="00D26FF5">
        <w:rPr>
          <w:rStyle w:val="normaltextrun"/>
        </w:rPr>
        <w:t xml:space="preserve">-releases, notas à imprensa, notícias na intranet, avisos de pauta, artigos de opinião, ambiente digital, posicionamentos (position papear), briefing, manuais, cartilhas, dossiês, textos institucionais para publicações e/ou </w:t>
      </w:r>
      <w:r w:rsidR="00216E1F" w:rsidRPr="00D26FF5">
        <w:rPr>
          <w:rStyle w:val="normaltextrun"/>
        </w:rPr>
        <w:lastRenderedPageBreak/>
        <w:t xml:space="preserve">apresentações, guia de perguntas e respostas, mensagens-chave, entre outros. </w:t>
      </w:r>
    </w:p>
    <w:p w14:paraId="78641597" w14:textId="6F8C34C6" w:rsidR="00216E1F" w:rsidRPr="00D26FF5" w:rsidRDefault="00ED094B"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12.5.6.12.</w:t>
      </w:r>
      <w:r w:rsidRPr="00D26FF5">
        <w:rPr>
          <w:rStyle w:val="normaltextrun"/>
        </w:rPr>
        <w:tab/>
      </w:r>
      <w:r w:rsidR="00216E1F" w:rsidRPr="00D26FF5">
        <w:rPr>
          <w:rStyle w:val="normaltextrun"/>
        </w:rPr>
        <w:t xml:space="preserve">Entregas: Texto produzido e revisado com indicação das fontes consultadas. Aspectos a serem considerados na avaliação da atividade:  </w:t>
      </w:r>
    </w:p>
    <w:p w14:paraId="329D2716" w14:textId="31292E8A" w:rsidR="00216E1F" w:rsidRPr="00D26FF5" w:rsidRDefault="00671ED2" w:rsidP="00965C43">
      <w:pPr>
        <w:pStyle w:val="LO-normal1"/>
        <w:widowControl w:val="0"/>
        <w:spacing w:after="120" w:line="360" w:lineRule="auto"/>
        <w:ind w:left="2552"/>
        <w:jc w:val="both"/>
        <w:rPr>
          <w:rStyle w:val="normaltextrun"/>
        </w:rPr>
      </w:pPr>
      <w:r w:rsidRPr="00D26FF5">
        <w:rPr>
          <w:rStyle w:val="normaltextrun"/>
        </w:rPr>
        <w:t>12.5.6.12.1</w:t>
      </w:r>
      <w:r w:rsidR="00216E1F" w:rsidRPr="00D26FF5">
        <w:rPr>
          <w:rStyle w:val="normaltextrun"/>
        </w:rPr>
        <w:t xml:space="preserve"> - Cumprimento do prazo.  </w:t>
      </w:r>
    </w:p>
    <w:p w14:paraId="51F139C1" w14:textId="5BE667CE" w:rsidR="00216E1F" w:rsidRPr="00D26FF5" w:rsidRDefault="00671ED2" w:rsidP="00965C43">
      <w:pPr>
        <w:pStyle w:val="LO-normal1"/>
        <w:widowControl w:val="0"/>
        <w:spacing w:after="120" w:line="360" w:lineRule="auto"/>
        <w:ind w:left="2552"/>
        <w:jc w:val="both"/>
        <w:rPr>
          <w:rStyle w:val="normaltextrun"/>
        </w:rPr>
      </w:pPr>
      <w:r w:rsidRPr="00D26FF5">
        <w:rPr>
          <w:rStyle w:val="normaltextrun"/>
        </w:rPr>
        <w:t>12.5.6.12.2</w:t>
      </w:r>
      <w:r w:rsidR="00216E1F" w:rsidRPr="00D26FF5">
        <w:rPr>
          <w:rStyle w:val="normaltextrun"/>
        </w:rPr>
        <w:t xml:space="preserve"> - Adoção das fontes e insumos fornecidos pelo CONTRATANTE.  </w:t>
      </w:r>
    </w:p>
    <w:p w14:paraId="2E4174E2" w14:textId="1E772580" w:rsidR="00216E1F" w:rsidRPr="00D26FF5" w:rsidRDefault="00671ED2" w:rsidP="00965C43">
      <w:pPr>
        <w:pStyle w:val="LO-normal1"/>
        <w:widowControl w:val="0"/>
        <w:spacing w:after="120" w:line="360" w:lineRule="auto"/>
        <w:ind w:left="2552"/>
        <w:jc w:val="both"/>
        <w:rPr>
          <w:rStyle w:val="normaltextrun"/>
        </w:rPr>
      </w:pPr>
      <w:r w:rsidRPr="00D26FF5">
        <w:rPr>
          <w:rStyle w:val="normaltextrun"/>
        </w:rPr>
        <w:t>12.5.6.12.3</w:t>
      </w:r>
      <w:r w:rsidR="00216E1F" w:rsidRPr="00D26FF5">
        <w:rPr>
          <w:rStyle w:val="normaltextrun"/>
        </w:rPr>
        <w:t xml:space="preserve"> - Tempestividade no atendimento e na resposta às necessidades e/ou problemática apresentada pelo CONTRATANTE.</w:t>
      </w:r>
    </w:p>
    <w:p w14:paraId="202DDECA" w14:textId="2719A90D" w:rsidR="00216E1F" w:rsidRPr="00D26FF5" w:rsidRDefault="00671ED2" w:rsidP="00965C43">
      <w:pPr>
        <w:pStyle w:val="LO-normal1"/>
        <w:widowControl w:val="0"/>
        <w:spacing w:after="120" w:line="360" w:lineRule="auto"/>
        <w:ind w:left="2552"/>
        <w:jc w:val="both"/>
        <w:rPr>
          <w:rStyle w:val="normaltextrun"/>
        </w:rPr>
      </w:pPr>
      <w:r w:rsidRPr="00D26FF5">
        <w:rPr>
          <w:rStyle w:val="normaltextrun"/>
        </w:rPr>
        <w:t>12.5.6.12.4</w:t>
      </w:r>
      <w:r w:rsidR="00216E1F" w:rsidRPr="00D26FF5">
        <w:rPr>
          <w:rStyle w:val="normaltextrun"/>
        </w:rPr>
        <w:t xml:space="preserve"> - Qualidade dos textos quanto à ortografia e a legislação.</w:t>
      </w:r>
    </w:p>
    <w:p w14:paraId="1AC8B950" w14:textId="1314FC24" w:rsidR="00216E1F" w:rsidRPr="00D26FF5" w:rsidRDefault="00671ED2" w:rsidP="00965C43">
      <w:pPr>
        <w:pStyle w:val="LO-normal1"/>
        <w:widowControl w:val="0"/>
        <w:spacing w:after="120" w:line="360" w:lineRule="auto"/>
        <w:ind w:left="2552"/>
        <w:jc w:val="both"/>
        <w:rPr>
          <w:rStyle w:val="normaltextrun"/>
        </w:rPr>
      </w:pPr>
      <w:r w:rsidRPr="00D26FF5">
        <w:rPr>
          <w:rStyle w:val="normaltextrun"/>
        </w:rPr>
        <w:t>12.5.6.12.5</w:t>
      </w:r>
      <w:r w:rsidR="00216E1F" w:rsidRPr="00D26FF5">
        <w:rPr>
          <w:rStyle w:val="normaltextrun"/>
        </w:rPr>
        <w:t xml:space="preserve"> - Confiabilidade das fontes.</w:t>
      </w:r>
    </w:p>
    <w:p w14:paraId="2179E1F2" w14:textId="50D25827" w:rsidR="00216E1F" w:rsidRPr="00D26FF5" w:rsidRDefault="00553D2F"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12.5.6.13.</w:t>
      </w:r>
      <w:r w:rsidRPr="00D26FF5">
        <w:rPr>
          <w:rStyle w:val="normaltextrun"/>
        </w:rPr>
        <w:tab/>
      </w:r>
      <w:r w:rsidR="00216E1F" w:rsidRPr="00D26FF5">
        <w:rPr>
          <w:rStyle w:val="normaltextrun"/>
          <w:b/>
          <w:bCs/>
        </w:rPr>
        <w:t>Edição de Texto em Língua Portuguesa:</w:t>
      </w:r>
      <w:r w:rsidR="00216E1F" w:rsidRPr="00D26FF5">
        <w:rPr>
          <w:rStyle w:val="normaltextrun"/>
        </w:rPr>
        <w:t xml:space="preserve"> Edição de textos elaborados ou originários de fontes oficiais.</w:t>
      </w:r>
    </w:p>
    <w:p w14:paraId="5BDDB703" w14:textId="1F2962FD" w:rsidR="00216E1F" w:rsidRPr="00D26FF5" w:rsidRDefault="00553D2F"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12.5.6.14.</w:t>
      </w:r>
      <w:r w:rsidRPr="00D26FF5">
        <w:rPr>
          <w:rStyle w:val="normaltextrun"/>
        </w:rPr>
        <w:tab/>
      </w:r>
      <w:r w:rsidR="00216E1F" w:rsidRPr="00D26FF5">
        <w:rPr>
          <w:rStyle w:val="normaltextrun"/>
        </w:rPr>
        <w:t>Entregas: Texto editado. Aspectos a serem considerados na avaliação da atividade:</w:t>
      </w:r>
    </w:p>
    <w:p w14:paraId="63C2CD79" w14:textId="64E07C7F"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553D2F" w:rsidRPr="00D26FF5">
        <w:rPr>
          <w:rStyle w:val="normaltextrun"/>
        </w:rPr>
        <w:t>14</w:t>
      </w:r>
      <w:r w:rsidRPr="00D26FF5">
        <w:rPr>
          <w:rStyle w:val="normaltextrun"/>
        </w:rPr>
        <w:t>.1</w:t>
      </w:r>
      <w:r w:rsidR="00216E1F" w:rsidRPr="00D26FF5">
        <w:rPr>
          <w:rStyle w:val="normaltextrun"/>
        </w:rPr>
        <w:t xml:space="preserve"> - Cumprimento do prazo.</w:t>
      </w:r>
    </w:p>
    <w:p w14:paraId="43517D90" w14:textId="377028F8"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553D2F" w:rsidRPr="00D26FF5">
        <w:rPr>
          <w:rStyle w:val="normaltextrun"/>
        </w:rPr>
        <w:t>14.2</w:t>
      </w:r>
      <w:r w:rsidR="00216E1F" w:rsidRPr="00D26FF5">
        <w:rPr>
          <w:rStyle w:val="normaltextrun"/>
        </w:rPr>
        <w:t xml:space="preserve"> - Utilização das fontes e insumos fornecidos pelo CONTRATANTE.</w:t>
      </w:r>
    </w:p>
    <w:p w14:paraId="284AD8A7" w14:textId="5276ED08"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553D2F" w:rsidRPr="00D26FF5">
        <w:rPr>
          <w:rStyle w:val="normaltextrun"/>
        </w:rPr>
        <w:t>14.3</w:t>
      </w:r>
      <w:r w:rsidR="00216E1F" w:rsidRPr="00D26FF5">
        <w:rPr>
          <w:rStyle w:val="normaltextrun"/>
        </w:rPr>
        <w:t xml:space="preserve"> - Tempestividade no atendimento ou na resposta às necessidades e/ou problemática apontada pelo CONTRATANTE.</w:t>
      </w:r>
    </w:p>
    <w:p w14:paraId="5A664241" w14:textId="3D0DB8CA"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6F6779" w:rsidRPr="00D26FF5">
        <w:rPr>
          <w:rStyle w:val="normaltextrun"/>
        </w:rPr>
        <w:t>14.4</w:t>
      </w:r>
      <w:r w:rsidR="00216E1F" w:rsidRPr="00D26FF5">
        <w:rPr>
          <w:rStyle w:val="normaltextrun"/>
        </w:rPr>
        <w:t xml:space="preserve"> - Observância das normas de correção ortográfica e a legislação. Cumprimento do prazo.</w:t>
      </w:r>
    </w:p>
    <w:p w14:paraId="20088B4F" w14:textId="552B2100" w:rsidR="00216E1F" w:rsidRPr="00D26FF5" w:rsidRDefault="006F6779"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12.5.6.15.</w:t>
      </w:r>
      <w:r w:rsidRPr="00D26FF5">
        <w:rPr>
          <w:rStyle w:val="normaltextrun"/>
        </w:rPr>
        <w:tab/>
      </w:r>
      <w:r w:rsidR="00216E1F" w:rsidRPr="00D26FF5">
        <w:rPr>
          <w:rStyle w:val="normaltextrun"/>
          <w:b/>
          <w:bCs/>
        </w:rPr>
        <w:t>Ação de Relações Públicas Digital</w:t>
      </w:r>
      <w:r w:rsidR="00216E1F" w:rsidRPr="00D26FF5">
        <w:rPr>
          <w:rStyle w:val="normaltextrun"/>
        </w:rPr>
        <w:t xml:space="preserve"> - Conteúdo Multimídia para Relacionamento em Ambientes Digitais: Produção e publicação de textos, posts para ambientes digitais tais como redes sociais, blogs, sítios, intranet, entre outros, a partir de pauta previamente aprovada. </w:t>
      </w:r>
      <w:r w:rsidR="00216E1F" w:rsidRPr="00D26FF5">
        <w:rPr>
          <w:rStyle w:val="normaltextrun"/>
        </w:rPr>
        <w:lastRenderedPageBreak/>
        <w:t xml:space="preserve">Envolve a criação do texto, edição de imagens e vídeos, produção em animação 2D, locução, legendas, roteiros e </w:t>
      </w:r>
      <w:proofErr w:type="spellStart"/>
      <w:r w:rsidR="00216E1F" w:rsidRPr="00D26FF5">
        <w:rPr>
          <w:rStyle w:val="normaltextrun"/>
        </w:rPr>
        <w:t>tagueamento</w:t>
      </w:r>
      <w:proofErr w:type="spellEnd"/>
      <w:r w:rsidR="00216E1F" w:rsidRPr="00D26FF5">
        <w:rPr>
          <w:rStyle w:val="normaltextrun"/>
        </w:rPr>
        <w:t>.</w:t>
      </w:r>
    </w:p>
    <w:p w14:paraId="02D52B6C" w14:textId="5672809C" w:rsidR="00216E1F" w:rsidRPr="00D26FF5" w:rsidRDefault="006F6779"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12.5.6.16.</w:t>
      </w:r>
      <w:r w:rsidRPr="00D26FF5">
        <w:rPr>
          <w:rStyle w:val="normaltextrun"/>
        </w:rPr>
        <w:tab/>
      </w:r>
      <w:r w:rsidR="00216E1F" w:rsidRPr="00D26FF5">
        <w:rPr>
          <w:rStyle w:val="normaltextrun"/>
        </w:rPr>
        <w:t>Entregas: Relatório mensal com listagem e visão consolidada das tarefas realizadas. Aspectos a serem considerados na avaliação da atividade:</w:t>
      </w:r>
    </w:p>
    <w:p w14:paraId="46EF79EB" w14:textId="5273BC5A"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6F6779" w:rsidRPr="00D26FF5">
        <w:rPr>
          <w:rStyle w:val="normaltextrun"/>
        </w:rPr>
        <w:t>16</w:t>
      </w:r>
      <w:r w:rsidRPr="00D26FF5">
        <w:rPr>
          <w:rStyle w:val="normaltextrun"/>
        </w:rPr>
        <w:t>.1</w:t>
      </w:r>
      <w:r w:rsidR="00216E1F" w:rsidRPr="00D26FF5">
        <w:rPr>
          <w:rStyle w:val="normaltextrun"/>
        </w:rPr>
        <w:t xml:space="preserve"> - Cumprimento do prazo.</w:t>
      </w:r>
    </w:p>
    <w:p w14:paraId="6C25023D" w14:textId="29A8F961"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6F6779" w:rsidRPr="00D26FF5">
        <w:rPr>
          <w:rStyle w:val="normaltextrun"/>
        </w:rPr>
        <w:t>16.2</w:t>
      </w:r>
      <w:r w:rsidR="00216E1F" w:rsidRPr="00D26FF5">
        <w:rPr>
          <w:rStyle w:val="normaltextrun"/>
        </w:rPr>
        <w:t xml:space="preserve"> - Utilização das fontes e insumos fornecidos pelo CONTRATANTE;</w:t>
      </w:r>
    </w:p>
    <w:p w14:paraId="62D3D525" w14:textId="5F2BAD6C"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6F6779" w:rsidRPr="00D26FF5">
        <w:rPr>
          <w:rStyle w:val="normaltextrun"/>
        </w:rPr>
        <w:t>16.3</w:t>
      </w:r>
      <w:r w:rsidR="00216E1F" w:rsidRPr="00D26FF5">
        <w:rPr>
          <w:rStyle w:val="normaltextrun"/>
        </w:rPr>
        <w:t xml:space="preserve"> - Tempestividade no atendimento e nas respostas às necessidades e/ou problemática apontada pelo CONTRATANTE;</w:t>
      </w:r>
    </w:p>
    <w:p w14:paraId="73A4D75C" w14:textId="43EC66AC"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6F6779" w:rsidRPr="00D26FF5">
        <w:rPr>
          <w:rStyle w:val="normaltextrun"/>
        </w:rPr>
        <w:t>16.4</w:t>
      </w:r>
      <w:r w:rsidR="00216E1F" w:rsidRPr="00D26FF5">
        <w:rPr>
          <w:rStyle w:val="normaltextrun"/>
        </w:rPr>
        <w:t xml:space="preserve"> - Observância das normas ortográficas e da legislação;</w:t>
      </w:r>
    </w:p>
    <w:p w14:paraId="15E6EC58" w14:textId="439EF366"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2C0459" w:rsidRPr="00D26FF5">
        <w:rPr>
          <w:rStyle w:val="normaltextrun"/>
        </w:rPr>
        <w:t>16.5</w:t>
      </w:r>
      <w:r w:rsidR="00216E1F" w:rsidRPr="00D26FF5">
        <w:rPr>
          <w:rStyle w:val="normaltextrun"/>
        </w:rPr>
        <w:t xml:space="preserve"> - Aderência às diretrizes de comunicação digital do Governo local;</w:t>
      </w:r>
    </w:p>
    <w:p w14:paraId="5705B2A0" w14:textId="63B18FE2"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ED13D8" w:rsidRPr="00D26FF5">
        <w:rPr>
          <w:rStyle w:val="normaltextrun"/>
        </w:rPr>
        <w:t>16.6</w:t>
      </w:r>
      <w:r w:rsidR="00216E1F" w:rsidRPr="00D26FF5">
        <w:rPr>
          <w:rStyle w:val="normaltextrun"/>
        </w:rPr>
        <w:t xml:space="preserve"> - Utilização de fontes confiáveis.</w:t>
      </w:r>
    </w:p>
    <w:p w14:paraId="10A288FB" w14:textId="4A444AFA" w:rsidR="00216E1F" w:rsidRPr="00D26FF5" w:rsidRDefault="00BF20B6" w:rsidP="00113ADA">
      <w:pPr>
        <w:pStyle w:val="LO-normal1"/>
        <w:widowControl w:val="0"/>
        <w:spacing w:after="120" w:line="360" w:lineRule="auto"/>
        <w:ind w:left="3828" w:hanging="1276"/>
        <w:jc w:val="both"/>
        <w:rPr>
          <w:rStyle w:val="normaltextrun"/>
        </w:rPr>
      </w:pPr>
      <w:r w:rsidRPr="00D26FF5">
        <w:rPr>
          <w:rStyle w:val="normaltextrun"/>
        </w:rPr>
        <w:t>12.5.6.</w:t>
      </w:r>
      <w:r w:rsidR="00ED13D8" w:rsidRPr="00D26FF5">
        <w:rPr>
          <w:rStyle w:val="normaltextrun"/>
        </w:rPr>
        <w:t>16.7</w:t>
      </w:r>
      <w:r w:rsidR="00216E1F" w:rsidRPr="00D26FF5">
        <w:rPr>
          <w:rStyle w:val="normaltextrun"/>
        </w:rPr>
        <w:t xml:space="preserve"> - Características consideradas na classificação da complexidade: Volume de produção de conteúdo.</w:t>
      </w:r>
    </w:p>
    <w:p w14:paraId="466DCB64" w14:textId="1E96A886" w:rsidR="00216E1F" w:rsidRPr="00D26FF5" w:rsidRDefault="009D79A6"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12.5.6.17.</w:t>
      </w:r>
      <w:r w:rsidRPr="00D26FF5">
        <w:rPr>
          <w:rStyle w:val="normaltextrun"/>
        </w:rPr>
        <w:tab/>
      </w:r>
      <w:r w:rsidR="00216E1F" w:rsidRPr="00D26FF5">
        <w:rPr>
          <w:rStyle w:val="normaltextrun"/>
          <w:b/>
          <w:bCs/>
        </w:rPr>
        <w:t>Design Aplicado à Produção de Conteúdo</w:t>
      </w:r>
      <w:r w:rsidR="00216E1F" w:rsidRPr="00D26FF5">
        <w:rPr>
          <w:rStyle w:val="normaltextrun"/>
        </w:rPr>
        <w:t xml:space="preserve"> - Projeto Gráfico: Definição das características visuais de uma peça de design, impressa ou eletrônica (</w:t>
      </w:r>
      <w:proofErr w:type="spellStart"/>
      <w:r w:rsidR="00216E1F" w:rsidRPr="00D26FF5">
        <w:rPr>
          <w:rStyle w:val="normaltextrun"/>
        </w:rPr>
        <w:t>Ex</w:t>
      </w:r>
      <w:proofErr w:type="spellEnd"/>
      <w:r w:rsidR="00216E1F" w:rsidRPr="00D26FF5">
        <w:rPr>
          <w:rStyle w:val="normaltextrun"/>
        </w:rPr>
        <w:t>: livros, jornais, revistas e suas versões eletrônicas ou webs, newsletters, entre outras), como formato, elementos gráficos (fotos, ilustrações, grafismos), títulos e fontes utilizadas. Deve organizar o conteúdo e dar destaque à leitura, atendendo às necessidades editoriais indicadas no briefing de trabalho.</w:t>
      </w:r>
    </w:p>
    <w:p w14:paraId="7D209CBB" w14:textId="20FBFFE3" w:rsidR="00216E1F" w:rsidRPr="00D26FF5" w:rsidRDefault="009D79A6"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12.5.6.18.</w:t>
      </w:r>
      <w:r w:rsidRPr="00D26FF5">
        <w:rPr>
          <w:rStyle w:val="normaltextrun"/>
        </w:rPr>
        <w:tab/>
      </w:r>
      <w:r w:rsidR="00216E1F" w:rsidRPr="00D26FF5">
        <w:rPr>
          <w:rStyle w:val="normaltextrun"/>
        </w:rPr>
        <w:t>Entregas: Projeto gráfico detalhado, impresso ou em meio digital. Aspectos a serem considerados na avaliação da atividade:</w:t>
      </w:r>
    </w:p>
    <w:p w14:paraId="6729B73B" w14:textId="734274D0"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9D79A6" w:rsidRPr="00D26FF5">
        <w:rPr>
          <w:rStyle w:val="normaltextrun"/>
        </w:rPr>
        <w:t>18</w:t>
      </w:r>
      <w:r w:rsidRPr="00D26FF5">
        <w:rPr>
          <w:rStyle w:val="normaltextrun"/>
        </w:rPr>
        <w:t>.1.</w:t>
      </w:r>
      <w:r w:rsidR="00216E1F" w:rsidRPr="00D26FF5">
        <w:rPr>
          <w:rStyle w:val="normaltextrun"/>
        </w:rPr>
        <w:t xml:space="preserve"> - Cumprimento do prazo.</w:t>
      </w:r>
    </w:p>
    <w:p w14:paraId="466731AB" w14:textId="508617BC"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A9135B" w:rsidRPr="00D26FF5">
        <w:rPr>
          <w:rStyle w:val="normaltextrun"/>
        </w:rPr>
        <w:t>18.2</w:t>
      </w:r>
      <w:r w:rsidR="00216E1F" w:rsidRPr="00D26FF5">
        <w:rPr>
          <w:rStyle w:val="normaltextrun"/>
        </w:rPr>
        <w:t xml:space="preserve"> - Aplicabilidade do projeto.</w:t>
      </w:r>
    </w:p>
    <w:p w14:paraId="7FE941C9" w14:textId="2EDAE58A"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lastRenderedPageBreak/>
        <w:t>12.5.6.</w:t>
      </w:r>
      <w:r w:rsidR="00A9135B" w:rsidRPr="00D26FF5">
        <w:rPr>
          <w:rStyle w:val="normaltextrun"/>
        </w:rPr>
        <w:t>18.3</w:t>
      </w:r>
      <w:r w:rsidR="00216E1F" w:rsidRPr="00D26FF5">
        <w:rPr>
          <w:rStyle w:val="normaltextrun"/>
        </w:rPr>
        <w:t xml:space="preserve"> - Adequação aos desafios de comunicação e as necessidades apontadas no briefing.  </w:t>
      </w:r>
    </w:p>
    <w:p w14:paraId="328DC5F7" w14:textId="266F1654"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A9135B" w:rsidRPr="00D26FF5">
        <w:rPr>
          <w:rStyle w:val="normaltextrun"/>
        </w:rPr>
        <w:t>18.4</w:t>
      </w:r>
      <w:r w:rsidR="00216E1F" w:rsidRPr="00D26FF5">
        <w:rPr>
          <w:rStyle w:val="normaltextrun"/>
        </w:rPr>
        <w:t xml:space="preserve"> - Qualidade estética.</w:t>
      </w:r>
    </w:p>
    <w:p w14:paraId="03F057A5" w14:textId="3618B43A"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A9135B" w:rsidRPr="00D26FF5">
        <w:rPr>
          <w:rStyle w:val="normaltextrun"/>
        </w:rPr>
        <w:t>18.5</w:t>
      </w:r>
      <w:r w:rsidR="00216E1F" w:rsidRPr="00D26FF5">
        <w:rPr>
          <w:rStyle w:val="normaltextrun"/>
        </w:rPr>
        <w:t xml:space="preserve"> - Pertinência ao tema.</w:t>
      </w:r>
    </w:p>
    <w:p w14:paraId="365F1049" w14:textId="76B025DF"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A9135B" w:rsidRPr="00D26FF5">
        <w:rPr>
          <w:rStyle w:val="normaltextrun"/>
        </w:rPr>
        <w:t>18.6</w:t>
      </w:r>
      <w:r w:rsidR="00216E1F" w:rsidRPr="00D26FF5">
        <w:rPr>
          <w:rStyle w:val="normaltextrun"/>
        </w:rPr>
        <w:t xml:space="preserve"> - Aderência às diretrizes de comunicação do Governo local.</w:t>
      </w:r>
    </w:p>
    <w:p w14:paraId="780094F6" w14:textId="4DAC0460"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A9135B" w:rsidRPr="00D26FF5">
        <w:rPr>
          <w:rStyle w:val="normaltextrun"/>
        </w:rPr>
        <w:t>18.7</w:t>
      </w:r>
      <w:r w:rsidR="00216E1F" w:rsidRPr="00D26FF5">
        <w:rPr>
          <w:rStyle w:val="normaltextrun"/>
        </w:rPr>
        <w:t xml:space="preserve"> - Características consideradas na classificação da complexidade:</w:t>
      </w:r>
    </w:p>
    <w:p w14:paraId="495F9668" w14:textId="472B7FA6"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A9135B" w:rsidRPr="00D26FF5">
        <w:rPr>
          <w:rStyle w:val="normaltextrun"/>
        </w:rPr>
        <w:t>18.8</w:t>
      </w:r>
      <w:r w:rsidR="00216E1F" w:rsidRPr="00D26FF5">
        <w:rPr>
          <w:rStyle w:val="normaltextrun"/>
        </w:rPr>
        <w:t xml:space="preserve"> - Quantidade de páginas.</w:t>
      </w:r>
    </w:p>
    <w:p w14:paraId="7319E321" w14:textId="454AA019" w:rsidR="00216E1F" w:rsidRPr="00D26FF5" w:rsidRDefault="00BF20B6" w:rsidP="00965C43">
      <w:pPr>
        <w:pStyle w:val="LO-normal1"/>
        <w:widowControl w:val="0"/>
        <w:spacing w:after="120" w:line="360" w:lineRule="auto"/>
        <w:ind w:left="2552"/>
        <w:jc w:val="both"/>
        <w:rPr>
          <w:rStyle w:val="normaltextrun"/>
        </w:rPr>
      </w:pPr>
      <w:r w:rsidRPr="00D26FF5">
        <w:rPr>
          <w:rStyle w:val="normaltextrun"/>
        </w:rPr>
        <w:t>12.5.6.</w:t>
      </w:r>
      <w:r w:rsidR="00A9135B" w:rsidRPr="00D26FF5">
        <w:rPr>
          <w:rStyle w:val="normaltextrun"/>
        </w:rPr>
        <w:t>18.9</w:t>
      </w:r>
      <w:r w:rsidR="00216E1F" w:rsidRPr="00D26FF5">
        <w:rPr>
          <w:rStyle w:val="normaltextrun"/>
        </w:rPr>
        <w:t xml:space="preserve"> - Prazo de entrega.</w:t>
      </w:r>
    </w:p>
    <w:p w14:paraId="432B508A" w14:textId="5F4313AD" w:rsidR="00216E1F" w:rsidRPr="00D26FF5" w:rsidRDefault="00582F0B"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12.5.6.1</w:t>
      </w:r>
      <w:r w:rsidR="00A2069A" w:rsidRPr="00D26FF5">
        <w:rPr>
          <w:rStyle w:val="normaltextrun"/>
        </w:rPr>
        <w:t>9</w:t>
      </w:r>
      <w:r w:rsidRPr="00D26FF5">
        <w:rPr>
          <w:rStyle w:val="normaltextrun"/>
        </w:rPr>
        <w:t>.</w:t>
      </w:r>
      <w:r w:rsidRPr="00D26FF5">
        <w:rPr>
          <w:rStyle w:val="normaltextrun"/>
        </w:rPr>
        <w:tab/>
      </w:r>
      <w:r w:rsidR="00216E1F" w:rsidRPr="00D26FF5">
        <w:rPr>
          <w:rStyle w:val="normaltextrun"/>
          <w:b/>
          <w:bCs/>
        </w:rPr>
        <w:t>Diagramação/Editoração de Publicações Impressas:</w:t>
      </w:r>
      <w:r w:rsidR="00216E1F" w:rsidRPr="00D26FF5">
        <w:rPr>
          <w:rStyle w:val="normaltextrun"/>
        </w:rPr>
        <w:t xml:space="preserve"> Organização do conteúdo e dos elementos gráficos em espaço determinado, em projeto gráfico (leiaute) previamente aprovado, devendo incorporar os princípios do design gráfico para manter a identidade da peça ou publicação.</w:t>
      </w:r>
    </w:p>
    <w:p w14:paraId="6FBD992B" w14:textId="08709633" w:rsidR="00216E1F" w:rsidRPr="00D26FF5" w:rsidRDefault="00582F0B"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w:t>
      </w:r>
      <w:r w:rsidR="00A2069A" w:rsidRPr="00D26FF5">
        <w:rPr>
          <w:rStyle w:val="normaltextrun"/>
        </w:rPr>
        <w:t>20</w:t>
      </w:r>
      <w:r w:rsidRPr="00D26FF5">
        <w:rPr>
          <w:rStyle w:val="normaltextrun"/>
        </w:rPr>
        <w:t>.</w:t>
      </w:r>
      <w:r w:rsidRPr="00D26FF5">
        <w:rPr>
          <w:rStyle w:val="normaltextrun"/>
        </w:rPr>
        <w:tab/>
      </w:r>
      <w:r w:rsidR="00216E1F" w:rsidRPr="00D26FF5">
        <w:rPr>
          <w:rStyle w:val="normaltextrun"/>
        </w:rPr>
        <w:t xml:space="preserve">Entregas: Peça ou publicação diagramada, em arquivo digital, para impressão. Aspectos a serem considerados na avaliação da atividade: </w:t>
      </w:r>
    </w:p>
    <w:p w14:paraId="57A9FB0F" w14:textId="6FBD8AF2"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A2069A" w:rsidRPr="00D26FF5">
        <w:rPr>
          <w:rStyle w:val="normaltextrun"/>
        </w:rPr>
        <w:t>20</w:t>
      </w:r>
      <w:r w:rsidRPr="00D26FF5">
        <w:rPr>
          <w:rStyle w:val="normaltextrun"/>
        </w:rPr>
        <w:t>.1</w:t>
      </w:r>
      <w:r w:rsidR="00216E1F" w:rsidRPr="00D26FF5">
        <w:rPr>
          <w:rStyle w:val="normaltextrun"/>
        </w:rPr>
        <w:t xml:space="preserve"> - Cumprimento do prazo.  </w:t>
      </w:r>
    </w:p>
    <w:p w14:paraId="2F1152C8" w14:textId="4271ACD0"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A2069A" w:rsidRPr="00D26FF5">
        <w:rPr>
          <w:rStyle w:val="normaltextrun"/>
        </w:rPr>
        <w:t>20.2</w:t>
      </w:r>
      <w:r w:rsidR="00216E1F" w:rsidRPr="00D26FF5">
        <w:rPr>
          <w:rStyle w:val="normaltextrun"/>
        </w:rPr>
        <w:t xml:space="preserve"> - Fidelidade da diagramação ao projeto gráfico.  </w:t>
      </w:r>
    </w:p>
    <w:p w14:paraId="46A17E73" w14:textId="470563D8"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A2069A" w:rsidRPr="00D26FF5">
        <w:rPr>
          <w:rStyle w:val="normaltextrun"/>
        </w:rPr>
        <w:t>20.3</w:t>
      </w:r>
      <w:r w:rsidR="00216E1F" w:rsidRPr="00D26FF5">
        <w:rPr>
          <w:rStyle w:val="normaltextrun"/>
        </w:rPr>
        <w:t xml:space="preserve"> - Adequação do conteúdo à proposta de trabalho descrita no briefing.  </w:t>
      </w:r>
    </w:p>
    <w:p w14:paraId="3C7CD9AB" w14:textId="2E199986" w:rsidR="00216E1F" w:rsidRPr="00D26FF5" w:rsidRDefault="006B60F5"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12.5.6.21.</w:t>
      </w:r>
      <w:r w:rsidRPr="00D26FF5">
        <w:rPr>
          <w:rStyle w:val="normaltextrun"/>
          <w:b/>
          <w:bCs/>
        </w:rPr>
        <w:tab/>
      </w:r>
      <w:r w:rsidR="00216E1F" w:rsidRPr="00D26FF5">
        <w:rPr>
          <w:rStyle w:val="normaltextrun"/>
          <w:b/>
          <w:bCs/>
        </w:rPr>
        <w:t>Infográficos Estáticos e/ou Impressos:</w:t>
      </w:r>
      <w:r w:rsidR="00216E1F" w:rsidRPr="00D26FF5">
        <w:rPr>
          <w:rStyle w:val="normaltextrun"/>
        </w:rPr>
        <w:t xml:space="preserve"> junção de textos breves com ilustrações explicativas para a melhor compreensão do conteúdo. Esse tipo de recurso contribui para a melhor compreensão de informações e conceitos complexos e são usados para apoiar exposições de mapas e manuais técnicos, educativos ou científicos. Pode combinar fotografia, ilustração e texto.</w:t>
      </w:r>
    </w:p>
    <w:p w14:paraId="1CB7516F" w14:textId="5D542811" w:rsidR="00216E1F" w:rsidRPr="00D26FF5" w:rsidRDefault="006B60F5" w:rsidP="00965C43">
      <w:pPr>
        <w:pStyle w:val="LO-normal1"/>
        <w:widowControl w:val="0"/>
        <w:tabs>
          <w:tab w:val="left" w:pos="2552"/>
        </w:tabs>
        <w:spacing w:after="120" w:line="360" w:lineRule="auto"/>
        <w:ind w:left="1418"/>
        <w:jc w:val="both"/>
        <w:rPr>
          <w:rStyle w:val="normaltextrun"/>
        </w:rPr>
      </w:pPr>
      <w:r w:rsidRPr="00D26FF5">
        <w:rPr>
          <w:rStyle w:val="normaltextrun"/>
        </w:rPr>
        <w:t>12.5.6.22.</w:t>
      </w:r>
      <w:r w:rsidRPr="00D26FF5">
        <w:rPr>
          <w:rStyle w:val="normaltextrun"/>
        </w:rPr>
        <w:tab/>
      </w:r>
      <w:r w:rsidR="00216E1F" w:rsidRPr="00D26FF5">
        <w:rPr>
          <w:rStyle w:val="normaltextrun"/>
        </w:rPr>
        <w:t>Entregas:</w:t>
      </w:r>
    </w:p>
    <w:p w14:paraId="3FBBE0C6" w14:textId="5E6D4C73"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0F1B2C" w:rsidRPr="00D26FF5">
        <w:rPr>
          <w:rStyle w:val="normaltextrun"/>
        </w:rPr>
        <w:t>22.</w:t>
      </w:r>
      <w:r w:rsidR="00B550D7" w:rsidRPr="00D26FF5">
        <w:rPr>
          <w:rStyle w:val="normaltextrun"/>
        </w:rPr>
        <w:t>1</w:t>
      </w:r>
      <w:r w:rsidR="00216E1F" w:rsidRPr="00D26FF5">
        <w:rPr>
          <w:rStyle w:val="normaltextrun"/>
        </w:rPr>
        <w:t xml:space="preserve"> - Infográfico aprovado, em meio digital.</w:t>
      </w:r>
    </w:p>
    <w:p w14:paraId="25AAD06B" w14:textId="74AF90FB"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lastRenderedPageBreak/>
        <w:t>12.5.6.</w:t>
      </w:r>
      <w:r w:rsidR="000F1B2C" w:rsidRPr="00D26FF5">
        <w:rPr>
          <w:rStyle w:val="normaltextrun"/>
        </w:rPr>
        <w:t>22.</w:t>
      </w:r>
      <w:r w:rsidR="00B550D7" w:rsidRPr="00D26FF5">
        <w:rPr>
          <w:rStyle w:val="normaltextrun"/>
        </w:rPr>
        <w:t>2</w:t>
      </w:r>
      <w:r w:rsidR="00216E1F" w:rsidRPr="00D26FF5">
        <w:rPr>
          <w:rStyle w:val="normaltextrun"/>
        </w:rPr>
        <w:t xml:space="preserve"> - Aspectos a serem considerados na avaliação da atividade:</w:t>
      </w:r>
    </w:p>
    <w:p w14:paraId="250A4D19" w14:textId="2B5C3C0F" w:rsidR="00216E1F" w:rsidRPr="00D26FF5" w:rsidRDefault="003A1E6B" w:rsidP="00113ADA">
      <w:pPr>
        <w:pStyle w:val="LO-normal1"/>
        <w:widowControl w:val="0"/>
        <w:spacing w:after="120" w:line="360" w:lineRule="auto"/>
        <w:ind w:left="3828" w:hanging="1276"/>
        <w:jc w:val="both"/>
        <w:rPr>
          <w:rStyle w:val="normaltextrun"/>
        </w:rPr>
      </w:pPr>
      <w:r w:rsidRPr="00D26FF5">
        <w:rPr>
          <w:rStyle w:val="normaltextrun"/>
        </w:rPr>
        <w:t>12.5.6.</w:t>
      </w:r>
      <w:r w:rsidR="000F1B2C" w:rsidRPr="00D26FF5">
        <w:rPr>
          <w:rStyle w:val="normaltextrun"/>
        </w:rPr>
        <w:t>22.</w:t>
      </w:r>
      <w:r w:rsidR="00B550D7" w:rsidRPr="00D26FF5">
        <w:rPr>
          <w:rStyle w:val="normaltextrun"/>
        </w:rPr>
        <w:t>3</w:t>
      </w:r>
      <w:r w:rsidR="00216E1F" w:rsidRPr="00D26FF5">
        <w:rPr>
          <w:rStyle w:val="normaltextrun"/>
        </w:rPr>
        <w:t xml:space="preserve"> - Cumprimento do prazo.</w:t>
      </w:r>
    </w:p>
    <w:p w14:paraId="173C82B7" w14:textId="10FEE7BA" w:rsidR="00216E1F" w:rsidRPr="00D26FF5" w:rsidRDefault="003A1E6B" w:rsidP="00113ADA">
      <w:pPr>
        <w:pStyle w:val="LO-normal1"/>
        <w:widowControl w:val="0"/>
        <w:spacing w:after="120" w:line="360" w:lineRule="auto"/>
        <w:ind w:left="3828" w:hanging="1276"/>
        <w:jc w:val="both"/>
        <w:rPr>
          <w:rStyle w:val="normaltextrun"/>
        </w:rPr>
      </w:pPr>
      <w:r w:rsidRPr="00D26FF5">
        <w:rPr>
          <w:rStyle w:val="normaltextrun"/>
        </w:rPr>
        <w:t>12.5.6.</w:t>
      </w:r>
      <w:r w:rsidR="000F1B2C" w:rsidRPr="00D26FF5">
        <w:rPr>
          <w:rStyle w:val="normaltextrun"/>
        </w:rPr>
        <w:t>22.</w:t>
      </w:r>
      <w:r w:rsidR="00B550D7" w:rsidRPr="00D26FF5">
        <w:rPr>
          <w:rStyle w:val="normaltextrun"/>
        </w:rPr>
        <w:t>4</w:t>
      </w:r>
      <w:r w:rsidR="00216E1F" w:rsidRPr="00D26FF5">
        <w:rPr>
          <w:rStyle w:val="normaltextrun"/>
        </w:rPr>
        <w:t xml:space="preserve"> - Qualidade do desenho final, após a mescla de todas as variáveis (texto e recursos gráficos usados como ponto de partida, fotos, gráficos e ilustrações).</w:t>
      </w:r>
    </w:p>
    <w:p w14:paraId="076F56AA" w14:textId="623DADA8" w:rsidR="00216E1F" w:rsidRPr="00D26FF5" w:rsidRDefault="003A1E6B" w:rsidP="00113ADA">
      <w:pPr>
        <w:pStyle w:val="LO-normal1"/>
        <w:widowControl w:val="0"/>
        <w:spacing w:after="120" w:line="360" w:lineRule="auto"/>
        <w:ind w:left="3828" w:hanging="1276"/>
        <w:jc w:val="both"/>
        <w:rPr>
          <w:rStyle w:val="normaltextrun"/>
        </w:rPr>
      </w:pPr>
      <w:r w:rsidRPr="00D26FF5">
        <w:rPr>
          <w:rStyle w:val="normaltextrun"/>
        </w:rPr>
        <w:t>12.5.6.</w:t>
      </w:r>
      <w:r w:rsidR="000F1B2C" w:rsidRPr="00D26FF5">
        <w:rPr>
          <w:rStyle w:val="normaltextrun"/>
        </w:rPr>
        <w:t>22.</w:t>
      </w:r>
      <w:r w:rsidR="00B550D7" w:rsidRPr="00D26FF5">
        <w:rPr>
          <w:rStyle w:val="normaltextrun"/>
        </w:rPr>
        <w:t>5</w:t>
      </w:r>
      <w:r w:rsidR="00216E1F" w:rsidRPr="00D26FF5">
        <w:rPr>
          <w:rStyle w:val="normaltextrun"/>
        </w:rPr>
        <w:t xml:space="preserve"> - Clareza e correta hierarquização dos dados expostos.</w:t>
      </w:r>
    </w:p>
    <w:p w14:paraId="555C635D" w14:textId="5D5B44E9" w:rsidR="00216E1F" w:rsidRPr="00D26FF5" w:rsidRDefault="003A1E6B" w:rsidP="00113ADA">
      <w:pPr>
        <w:pStyle w:val="LO-normal1"/>
        <w:widowControl w:val="0"/>
        <w:spacing w:after="120" w:line="360" w:lineRule="auto"/>
        <w:ind w:left="3828" w:hanging="1276"/>
        <w:jc w:val="both"/>
        <w:rPr>
          <w:rStyle w:val="normaltextrun"/>
        </w:rPr>
      </w:pPr>
      <w:r w:rsidRPr="00D26FF5">
        <w:rPr>
          <w:rStyle w:val="normaltextrun"/>
        </w:rPr>
        <w:t>12.5.6.</w:t>
      </w:r>
      <w:r w:rsidR="000F1B2C" w:rsidRPr="00D26FF5">
        <w:rPr>
          <w:rStyle w:val="normaltextrun"/>
        </w:rPr>
        <w:t>22.</w:t>
      </w:r>
      <w:r w:rsidR="00B550D7" w:rsidRPr="00D26FF5">
        <w:rPr>
          <w:rStyle w:val="normaltextrun"/>
        </w:rPr>
        <w:t>6</w:t>
      </w:r>
      <w:r w:rsidR="00216E1F" w:rsidRPr="00D26FF5">
        <w:rPr>
          <w:rStyle w:val="normaltextrun"/>
        </w:rPr>
        <w:t xml:space="preserve"> - Características consideradas na classificação da complexidade:</w:t>
      </w:r>
    </w:p>
    <w:p w14:paraId="545CDC0C" w14:textId="00C38CCE" w:rsidR="00216E1F" w:rsidRPr="00D26FF5" w:rsidRDefault="003A1E6B" w:rsidP="00113ADA">
      <w:pPr>
        <w:pStyle w:val="LO-normal1"/>
        <w:widowControl w:val="0"/>
        <w:spacing w:after="120" w:line="360" w:lineRule="auto"/>
        <w:ind w:left="3828" w:hanging="1276"/>
        <w:jc w:val="both"/>
        <w:rPr>
          <w:rStyle w:val="normaltextrun"/>
        </w:rPr>
      </w:pPr>
      <w:r w:rsidRPr="00D26FF5">
        <w:rPr>
          <w:rStyle w:val="normaltextrun"/>
        </w:rPr>
        <w:t>12.5.6.</w:t>
      </w:r>
      <w:r w:rsidR="000F1B2C" w:rsidRPr="00D26FF5">
        <w:rPr>
          <w:rStyle w:val="normaltextrun"/>
        </w:rPr>
        <w:t>22.</w:t>
      </w:r>
      <w:r w:rsidR="00B550D7" w:rsidRPr="00D26FF5">
        <w:rPr>
          <w:rStyle w:val="normaltextrun"/>
        </w:rPr>
        <w:t>7</w:t>
      </w:r>
      <w:r w:rsidR="00216E1F" w:rsidRPr="00D26FF5">
        <w:rPr>
          <w:rStyle w:val="normaltextrun"/>
        </w:rPr>
        <w:t xml:space="preserve"> - Tamanho do infográfico, no que se refere aos recursos utilizados (foto ou ilustração).</w:t>
      </w:r>
    </w:p>
    <w:p w14:paraId="09729C78" w14:textId="5AC0644A"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0F1B2C" w:rsidRPr="00D26FF5">
        <w:rPr>
          <w:rStyle w:val="normaltextrun"/>
        </w:rPr>
        <w:t>22.</w:t>
      </w:r>
      <w:r w:rsidR="00B550D7" w:rsidRPr="00D26FF5">
        <w:rPr>
          <w:rStyle w:val="normaltextrun"/>
        </w:rPr>
        <w:t>8</w:t>
      </w:r>
      <w:r w:rsidR="00216E1F" w:rsidRPr="00D26FF5">
        <w:rPr>
          <w:rStyle w:val="normaltextrun"/>
        </w:rPr>
        <w:t xml:space="preserve"> - Prazo de entrega.</w:t>
      </w:r>
    </w:p>
    <w:p w14:paraId="0CE94E7C" w14:textId="7EDD1E7D" w:rsidR="00216E1F" w:rsidRPr="00D26FF5" w:rsidRDefault="007663B8"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12.5.6.23.</w:t>
      </w:r>
      <w:r w:rsidRPr="00D26FF5">
        <w:rPr>
          <w:rStyle w:val="normaltextrun"/>
        </w:rPr>
        <w:tab/>
      </w:r>
      <w:r w:rsidR="00216E1F" w:rsidRPr="00D26FF5">
        <w:rPr>
          <w:rStyle w:val="normaltextrun"/>
          <w:b/>
          <w:bCs/>
        </w:rPr>
        <w:t>Ações de Relações de Publicidade -</w:t>
      </w:r>
      <w:r w:rsidR="00216E1F" w:rsidRPr="00D26FF5">
        <w:rPr>
          <w:rStyle w:val="normaltextrun"/>
        </w:rPr>
        <w:t xml:space="preserve"> Apoio publicitário: Articular, documentar, acompanhar e entender as necessidades de publicidade e propaganda </w:t>
      </w:r>
      <w:r w:rsidR="00E91EBB" w:rsidRPr="00D26FF5">
        <w:rPr>
          <w:rStyle w:val="normaltextrun"/>
        </w:rPr>
        <w:t>do CONTRATANTE</w:t>
      </w:r>
      <w:r w:rsidR="00216E1F" w:rsidRPr="00D26FF5">
        <w:rPr>
          <w:rStyle w:val="normaltextrun"/>
        </w:rPr>
        <w:t xml:space="preserve"> com o objetivo de transformá-las em briefing para a agência de publicidade contratada. Relacionamento com a área de Comunicação </w:t>
      </w:r>
      <w:r w:rsidR="00E91EBB" w:rsidRPr="00D26FF5">
        <w:rPr>
          <w:rStyle w:val="normaltextrun"/>
        </w:rPr>
        <w:t>do CONTRATANTE</w:t>
      </w:r>
      <w:r w:rsidR="00216E1F" w:rsidRPr="00D26FF5">
        <w:rPr>
          <w:rStyle w:val="normaltextrun"/>
        </w:rPr>
        <w:t xml:space="preserve"> para que todas as regras estipuladas pelo órgão sejam respeitadas e aplicadas no que couber. Criação de campanhas voltadas para públicos externo e interno e que utilizem mão de obra e recursos próprios </w:t>
      </w:r>
      <w:r w:rsidR="00E91EBB" w:rsidRPr="00D26FF5">
        <w:rPr>
          <w:rStyle w:val="normaltextrun"/>
        </w:rPr>
        <w:t>do CONTRATANTE</w:t>
      </w:r>
      <w:r w:rsidR="00216E1F" w:rsidRPr="00D26FF5">
        <w:rPr>
          <w:rStyle w:val="normaltextrun"/>
        </w:rPr>
        <w:t xml:space="preserve">.  </w:t>
      </w:r>
    </w:p>
    <w:p w14:paraId="6D74A8EF" w14:textId="37CF751B" w:rsidR="00216E1F" w:rsidRPr="00D26FF5" w:rsidRDefault="007663B8" w:rsidP="00113ADA">
      <w:pPr>
        <w:pStyle w:val="LO-normal1"/>
        <w:widowControl w:val="0"/>
        <w:tabs>
          <w:tab w:val="left" w:pos="2552"/>
        </w:tabs>
        <w:spacing w:after="120" w:line="360" w:lineRule="auto"/>
        <w:ind w:left="2552" w:hanging="1134"/>
        <w:jc w:val="both"/>
        <w:rPr>
          <w:rStyle w:val="normaltextrun"/>
        </w:rPr>
      </w:pPr>
      <w:r w:rsidRPr="00D26FF5">
        <w:rPr>
          <w:rStyle w:val="normaltextrun"/>
        </w:rPr>
        <w:t>12.5.6.24.</w:t>
      </w:r>
      <w:r w:rsidRPr="00D26FF5">
        <w:rPr>
          <w:rStyle w:val="normaltextrun"/>
        </w:rPr>
        <w:tab/>
      </w:r>
      <w:r w:rsidR="00216E1F" w:rsidRPr="00D26FF5">
        <w:rPr>
          <w:rStyle w:val="normaltextrun"/>
        </w:rPr>
        <w:t xml:space="preserve">Entregas: Relatório contemplando a listagem das tarefas realizadas, seu detalhamento e status de andamento. Aspectos a serem considerados na avaliação da atividade: </w:t>
      </w:r>
    </w:p>
    <w:p w14:paraId="2F81DA60" w14:textId="6886D674"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FC2264" w:rsidRPr="00D26FF5">
        <w:rPr>
          <w:rStyle w:val="normaltextrun"/>
        </w:rPr>
        <w:t>24</w:t>
      </w:r>
      <w:r w:rsidRPr="00D26FF5">
        <w:rPr>
          <w:rStyle w:val="normaltextrun"/>
        </w:rPr>
        <w:t>.1</w:t>
      </w:r>
      <w:r w:rsidR="00216E1F" w:rsidRPr="00D26FF5">
        <w:rPr>
          <w:rStyle w:val="normaltextrun"/>
        </w:rPr>
        <w:t xml:space="preserve"> - Coerência e clareza do texto de briefing  </w:t>
      </w:r>
    </w:p>
    <w:p w14:paraId="23A370F7" w14:textId="5DD3F0E4"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FC2264" w:rsidRPr="00D26FF5">
        <w:rPr>
          <w:rStyle w:val="normaltextrun"/>
        </w:rPr>
        <w:t>24.2</w:t>
      </w:r>
      <w:r w:rsidR="00216E1F" w:rsidRPr="00D26FF5">
        <w:rPr>
          <w:rStyle w:val="normaltextrun"/>
        </w:rPr>
        <w:t xml:space="preserve"> - Cumprimento da legislação de publicidade de governo e  </w:t>
      </w:r>
    </w:p>
    <w:p w14:paraId="50317046" w14:textId="518E10B8" w:rsidR="00216E1F" w:rsidRPr="00D26FF5" w:rsidRDefault="003A1E6B" w:rsidP="00965C43">
      <w:pPr>
        <w:pStyle w:val="LO-normal1"/>
        <w:widowControl w:val="0"/>
        <w:spacing w:after="120" w:line="360" w:lineRule="auto"/>
        <w:ind w:left="2552"/>
        <w:jc w:val="both"/>
        <w:rPr>
          <w:rStyle w:val="normaltextrun"/>
        </w:rPr>
      </w:pPr>
      <w:r w:rsidRPr="00D26FF5">
        <w:rPr>
          <w:rStyle w:val="normaltextrun"/>
        </w:rPr>
        <w:t>12.5.6.</w:t>
      </w:r>
      <w:r w:rsidR="00FC2264" w:rsidRPr="00D26FF5">
        <w:rPr>
          <w:rStyle w:val="normaltextrun"/>
        </w:rPr>
        <w:t>24.3</w:t>
      </w:r>
      <w:r w:rsidR="00216E1F" w:rsidRPr="00D26FF5">
        <w:rPr>
          <w:rStyle w:val="normaltextrun"/>
        </w:rPr>
        <w:t xml:space="preserve"> - Atenção aos prazos de execução da campanha (internas ou externas) e de pagamento dos veículos.  - Características consideradas na classificação da complexidade: Não se aplica.  </w:t>
      </w:r>
    </w:p>
    <w:p w14:paraId="6EA3C341" w14:textId="36B3AE7E" w:rsidR="00216E1F" w:rsidRPr="00D26FF5" w:rsidRDefault="00FC2264" w:rsidP="00965C43">
      <w:pPr>
        <w:pStyle w:val="LO-normal1"/>
        <w:widowControl w:val="0"/>
        <w:tabs>
          <w:tab w:val="left" w:pos="1560"/>
        </w:tabs>
        <w:spacing w:before="360" w:after="120" w:line="360" w:lineRule="auto"/>
        <w:ind w:firstLine="709"/>
        <w:jc w:val="both"/>
        <w:rPr>
          <w:rStyle w:val="normaltextrun"/>
          <w:b/>
          <w:bCs/>
        </w:rPr>
      </w:pPr>
      <w:r w:rsidRPr="00D26FF5">
        <w:rPr>
          <w:rStyle w:val="normaltextrun"/>
          <w:b/>
          <w:bCs/>
        </w:rPr>
        <w:lastRenderedPageBreak/>
        <w:t>12.5.</w:t>
      </w:r>
      <w:r w:rsidR="00216E1F" w:rsidRPr="00D26FF5">
        <w:rPr>
          <w:rStyle w:val="normaltextrun"/>
          <w:b/>
          <w:bCs/>
        </w:rPr>
        <w:t>7</w:t>
      </w:r>
      <w:r w:rsidR="00965C43" w:rsidRPr="00D26FF5">
        <w:rPr>
          <w:rStyle w:val="normaltextrun"/>
          <w:b/>
          <w:bCs/>
        </w:rPr>
        <w:tab/>
      </w:r>
      <w:r w:rsidR="00216E1F" w:rsidRPr="00D26FF5">
        <w:rPr>
          <w:rStyle w:val="normaltextrun"/>
          <w:b/>
          <w:bCs/>
        </w:rPr>
        <w:t xml:space="preserve">DESENVOLVEDOR MOBILE: </w:t>
      </w:r>
    </w:p>
    <w:p w14:paraId="1B86902C" w14:textId="677B8F5E" w:rsidR="00216E1F" w:rsidRPr="00D26FF5" w:rsidRDefault="00FC2264" w:rsidP="00113ADA">
      <w:pPr>
        <w:pStyle w:val="LO-normal1"/>
        <w:widowControl w:val="0"/>
        <w:tabs>
          <w:tab w:val="left" w:pos="2552"/>
        </w:tabs>
        <w:spacing w:after="120" w:line="360" w:lineRule="auto"/>
        <w:ind w:left="2552" w:hanging="992"/>
        <w:jc w:val="both"/>
        <w:rPr>
          <w:rStyle w:val="normaltextrun"/>
        </w:rPr>
      </w:pPr>
      <w:r w:rsidRPr="00D26FF5">
        <w:rPr>
          <w:rStyle w:val="normaltextrun"/>
        </w:rPr>
        <w:t>12.5.7.1.</w:t>
      </w:r>
      <w:r w:rsidRPr="00D26FF5">
        <w:rPr>
          <w:rStyle w:val="normaltextrun"/>
        </w:rPr>
        <w:tab/>
      </w:r>
      <w:r w:rsidR="00216E1F" w:rsidRPr="00D26FF5">
        <w:rPr>
          <w:rStyle w:val="normaltextrun"/>
        </w:rPr>
        <w:t>Profissional responsável pela construção de interfaces digitais mobile em Android (</w:t>
      </w:r>
      <w:proofErr w:type="spellStart"/>
      <w:r w:rsidR="00216E1F" w:rsidRPr="00D26FF5">
        <w:rPr>
          <w:rStyle w:val="normaltextrun"/>
        </w:rPr>
        <w:t>kotlin</w:t>
      </w:r>
      <w:proofErr w:type="spellEnd"/>
      <w:r w:rsidR="00216E1F" w:rsidRPr="00D26FF5">
        <w:rPr>
          <w:rStyle w:val="normaltextrun"/>
        </w:rPr>
        <w:t xml:space="preserve"> ou </w:t>
      </w:r>
      <w:proofErr w:type="spellStart"/>
      <w:r w:rsidR="00216E1F" w:rsidRPr="00D26FF5">
        <w:rPr>
          <w:rStyle w:val="normaltextrun"/>
        </w:rPr>
        <w:t>java</w:t>
      </w:r>
      <w:proofErr w:type="spellEnd"/>
      <w:r w:rsidR="00216E1F" w:rsidRPr="00D26FF5">
        <w:rPr>
          <w:rStyle w:val="normaltextrun"/>
        </w:rPr>
        <w:t>) ou IOS (</w:t>
      </w:r>
      <w:proofErr w:type="spellStart"/>
      <w:r w:rsidR="00216E1F" w:rsidRPr="00D26FF5">
        <w:rPr>
          <w:rStyle w:val="normaltextrun"/>
        </w:rPr>
        <w:t>swift</w:t>
      </w:r>
      <w:proofErr w:type="spellEnd"/>
      <w:r w:rsidR="00216E1F" w:rsidRPr="00D26FF5">
        <w:rPr>
          <w:rStyle w:val="normaltextrun"/>
        </w:rPr>
        <w:t xml:space="preserve">) ou </w:t>
      </w:r>
      <w:proofErr w:type="spellStart"/>
      <w:r w:rsidR="00216E1F" w:rsidRPr="00D26FF5">
        <w:rPr>
          <w:rStyle w:val="normaltextrun"/>
        </w:rPr>
        <w:t>React</w:t>
      </w:r>
      <w:proofErr w:type="spellEnd"/>
      <w:r w:rsidR="00216E1F" w:rsidRPr="00D26FF5">
        <w:rPr>
          <w:rStyle w:val="normaltextrun"/>
        </w:rPr>
        <w:t xml:space="preserve"> </w:t>
      </w:r>
      <w:proofErr w:type="spellStart"/>
      <w:r w:rsidR="00216E1F" w:rsidRPr="00D26FF5">
        <w:rPr>
          <w:rStyle w:val="normaltextrun"/>
        </w:rPr>
        <w:t>Native</w:t>
      </w:r>
      <w:proofErr w:type="spellEnd"/>
      <w:r w:rsidR="00216E1F" w:rsidRPr="00D26FF5">
        <w:rPr>
          <w:rStyle w:val="normaltextrun"/>
        </w:rPr>
        <w:t xml:space="preserve"> ou </w:t>
      </w:r>
      <w:proofErr w:type="spellStart"/>
      <w:r w:rsidR="00216E1F" w:rsidRPr="00D26FF5">
        <w:rPr>
          <w:rStyle w:val="normaltextrun"/>
        </w:rPr>
        <w:t>Flutter</w:t>
      </w:r>
      <w:proofErr w:type="spellEnd"/>
      <w:r w:rsidR="00216E1F" w:rsidRPr="00D26FF5">
        <w:rPr>
          <w:rStyle w:val="normaltextrun"/>
        </w:rPr>
        <w:t xml:space="preserve"> ou experiência com tecnologias correlatas. Perfil requerido para execução dos serviços: Serviço de Implantação do Design da Informação com Interface para dispositivos mobile, integrações e consumos de </w:t>
      </w:r>
      <w:proofErr w:type="spellStart"/>
      <w:r w:rsidR="00216E1F" w:rsidRPr="00D26FF5">
        <w:rPr>
          <w:rStyle w:val="normaltextrun"/>
        </w:rPr>
        <w:t>Api's</w:t>
      </w:r>
      <w:proofErr w:type="spellEnd"/>
      <w:r w:rsidR="00216E1F" w:rsidRPr="00D26FF5">
        <w:rPr>
          <w:rStyle w:val="normaltextrun"/>
        </w:rPr>
        <w:t xml:space="preserve"> externas, bem como interações com o dispositivo mobile, notificações e afins. Sua atuação se dará em parceria à equipe de Design de Interface e Desenvolvedores com o intuito de materializar em código as propostas de interface visual projetadas para cada um dos serviços identificados. </w:t>
      </w:r>
    </w:p>
    <w:p w14:paraId="1455AFB2" w14:textId="6CB8A9C1" w:rsidR="00216E1F" w:rsidRPr="00D26FF5" w:rsidRDefault="00A93427" w:rsidP="00113ADA">
      <w:pPr>
        <w:pStyle w:val="LO-normal1"/>
        <w:widowControl w:val="0"/>
        <w:tabs>
          <w:tab w:val="left" w:pos="2552"/>
        </w:tabs>
        <w:spacing w:after="120" w:line="360" w:lineRule="auto"/>
        <w:ind w:left="2552" w:hanging="992"/>
        <w:jc w:val="both"/>
        <w:rPr>
          <w:rStyle w:val="normaltextrun"/>
        </w:rPr>
      </w:pPr>
      <w:r w:rsidRPr="00D26FF5">
        <w:rPr>
          <w:rStyle w:val="normaltextrun"/>
        </w:rPr>
        <w:t>12.5.7.2.</w:t>
      </w:r>
      <w:r w:rsidRPr="00D26FF5">
        <w:rPr>
          <w:rStyle w:val="normaltextrun"/>
        </w:rPr>
        <w:tab/>
      </w:r>
      <w:r w:rsidR="00216E1F" w:rsidRPr="00D26FF5">
        <w:rPr>
          <w:rStyle w:val="normaltextrun"/>
        </w:rPr>
        <w:t xml:space="preserve">Os profissionais incumbidos da execução dos serviços não terão qualquer vínculo empregatício com </w:t>
      </w:r>
      <w:r w:rsidR="00965C43" w:rsidRPr="00D26FF5">
        <w:rPr>
          <w:rStyle w:val="normaltextrun"/>
        </w:rPr>
        <w:t>ao</w:t>
      </w:r>
      <w:r w:rsidR="00216E1F" w:rsidRPr="00D26FF5">
        <w:rPr>
          <w:rStyle w:val="normaltextrun"/>
        </w:rPr>
        <w:t xml:space="preserve"> CONTRATANTE, sendo remunerados única e exclusivamente pela CONTRATADA e a ela vinculados. </w:t>
      </w:r>
    </w:p>
    <w:p w14:paraId="1A1F6901" w14:textId="428DB8BF" w:rsidR="00216E1F" w:rsidRPr="00D26FF5" w:rsidRDefault="000E5199" w:rsidP="00965C43">
      <w:pPr>
        <w:pStyle w:val="LO-normal1"/>
        <w:widowControl w:val="0"/>
        <w:tabs>
          <w:tab w:val="left" w:pos="1560"/>
        </w:tabs>
        <w:spacing w:before="360" w:after="120" w:line="360" w:lineRule="auto"/>
        <w:ind w:firstLine="709"/>
        <w:jc w:val="both"/>
        <w:rPr>
          <w:rStyle w:val="normaltextrun"/>
          <w:b/>
          <w:bCs/>
        </w:rPr>
      </w:pPr>
      <w:r w:rsidRPr="00D26FF5">
        <w:rPr>
          <w:rStyle w:val="normaltextrun"/>
          <w:b/>
          <w:bCs/>
        </w:rPr>
        <w:t>12.5.</w:t>
      </w:r>
      <w:r w:rsidR="00216E1F" w:rsidRPr="00D26FF5">
        <w:rPr>
          <w:rStyle w:val="normaltextrun"/>
          <w:b/>
          <w:bCs/>
        </w:rPr>
        <w:t xml:space="preserve">8 </w:t>
      </w:r>
      <w:r w:rsidR="00965C43" w:rsidRPr="00D26FF5">
        <w:rPr>
          <w:rStyle w:val="normaltextrun"/>
          <w:b/>
          <w:bCs/>
        </w:rPr>
        <w:tab/>
      </w:r>
      <w:r w:rsidR="00216E1F" w:rsidRPr="00D26FF5">
        <w:rPr>
          <w:rStyle w:val="normaltextrun"/>
          <w:b/>
          <w:bCs/>
        </w:rPr>
        <w:t xml:space="preserve">ANALISTA DE QUALIDADE: </w:t>
      </w:r>
    </w:p>
    <w:p w14:paraId="420C0BA7" w14:textId="3AB8BD74" w:rsidR="00216E1F" w:rsidRPr="00D26FF5" w:rsidRDefault="000E5199" w:rsidP="00113ADA">
      <w:pPr>
        <w:pStyle w:val="LO-normal1"/>
        <w:widowControl w:val="0"/>
        <w:spacing w:after="120" w:line="360" w:lineRule="auto"/>
        <w:ind w:left="2552" w:hanging="992"/>
        <w:jc w:val="both"/>
        <w:rPr>
          <w:rStyle w:val="normaltextrun"/>
        </w:rPr>
      </w:pPr>
      <w:r w:rsidRPr="00D26FF5">
        <w:rPr>
          <w:rStyle w:val="normaltextrun"/>
        </w:rPr>
        <w:t>12.5.8.1.</w:t>
      </w:r>
      <w:r w:rsidRPr="00D26FF5">
        <w:rPr>
          <w:rStyle w:val="normaltextrun"/>
        </w:rPr>
        <w:tab/>
      </w:r>
      <w:r w:rsidR="00216E1F" w:rsidRPr="00D26FF5">
        <w:rPr>
          <w:rStyle w:val="normaltextrun"/>
        </w:rPr>
        <w:t xml:space="preserve">Profissional responsável por apoiar a gestão da qualidade, atuando nos projetos desde o início, até a entrega final. Esse profissional direciona ações que visam assegurar que o sistema de gestão funcione, criando e executando cenários, reportando bugs e garantindo que todas as operações e processos da CONTRATADA estejam conectados e em conformidade com os requisitos especificados e acordado entre as partes. </w:t>
      </w:r>
    </w:p>
    <w:p w14:paraId="1757F2B4" w14:textId="625AD11E" w:rsidR="00675B03" w:rsidRPr="00D26FF5" w:rsidRDefault="000E5199" w:rsidP="00113ADA">
      <w:pPr>
        <w:pStyle w:val="LO-normal1"/>
        <w:spacing w:after="120" w:line="360" w:lineRule="auto"/>
        <w:ind w:left="2552" w:hanging="992"/>
        <w:jc w:val="both"/>
        <w:rPr>
          <w:rStyle w:val="normaltextrun"/>
        </w:rPr>
      </w:pPr>
      <w:r w:rsidRPr="00D26FF5">
        <w:rPr>
          <w:rStyle w:val="normaltextrun"/>
        </w:rPr>
        <w:t>12.5.8.2.</w:t>
      </w:r>
      <w:r w:rsidRPr="00D26FF5">
        <w:rPr>
          <w:rStyle w:val="normaltextrun"/>
        </w:rPr>
        <w:tab/>
      </w:r>
      <w:r w:rsidR="00965C43" w:rsidRPr="00D26FF5">
        <w:rPr>
          <w:rStyle w:val="normaltextrun"/>
        </w:rPr>
        <w:t>O</w:t>
      </w:r>
      <w:r w:rsidR="00216E1F" w:rsidRPr="00D26FF5">
        <w:rPr>
          <w:rStyle w:val="normaltextrun"/>
        </w:rPr>
        <w:t xml:space="preserve">s profissionais incumbidos da execução dos serviços não terão qualquer vínculo empregatício com </w:t>
      </w:r>
      <w:r w:rsidR="00965C43" w:rsidRPr="00D26FF5">
        <w:rPr>
          <w:rStyle w:val="normaltextrun"/>
        </w:rPr>
        <w:t>o</w:t>
      </w:r>
      <w:r w:rsidR="00216E1F" w:rsidRPr="00D26FF5">
        <w:rPr>
          <w:rStyle w:val="normaltextrun"/>
        </w:rPr>
        <w:t xml:space="preserve"> CONTRATANTE, sendo remunerados única e exclusivamente pela CONTRATADA e a ela vinculados. </w:t>
      </w:r>
    </w:p>
    <w:p w14:paraId="4E9CF5A7" w14:textId="1CD44B42" w:rsidR="00216E1F" w:rsidRPr="00D26FF5" w:rsidRDefault="00216E1F" w:rsidP="00EE3F44">
      <w:pPr>
        <w:pStyle w:val="LO-normal1"/>
        <w:spacing w:line="360" w:lineRule="auto"/>
        <w:ind w:left="1418"/>
        <w:jc w:val="both"/>
        <w:rPr>
          <w:b/>
          <w:bCs/>
        </w:rPr>
      </w:pPr>
      <w:r w:rsidRPr="00D26FF5">
        <w:rPr>
          <w:b/>
          <w:bCs/>
        </w:rPr>
        <w:br w:type="page"/>
      </w:r>
    </w:p>
    <w:p w14:paraId="7688EFE4" w14:textId="5125B3AE" w:rsidR="004D7879" w:rsidRPr="00D26FF5" w:rsidRDefault="004D7879" w:rsidP="004D7879">
      <w:pPr>
        <w:pStyle w:val="Corponico"/>
        <w:spacing w:after="0" w:line="360" w:lineRule="auto"/>
        <w:jc w:val="center"/>
        <w:rPr>
          <w:rFonts w:ascii="Arial" w:hAnsi="Arial" w:cs="Arial"/>
          <w:sz w:val="22"/>
          <w:szCs w:val="22"/>
        </w:rPr>
      </w:pPr>
      <w:r w:rsidRPr="00D26FF5">
        <w:rPr>
          <w:rFonts w:ascii="Arial" w:hAnsi="Arial" w:cs="Arial"/>
          <w:b/>
          <w:sz w:val="22"/>
          <w:szCs w:val="22"/>
        </w:rPr>
        <w:lastRenderedPageBreak/>
        <w:t>PREGÃO ELETRÔNICO Nº</w:t>
      </w:r>
      <w:r w:rsidR="00D26FF5">
        <w:rPr>
          <w:rFonts w:ascii="Arial" w:hAnsi="Arial" w:cs="Arial"/>
          <w:b/>
          <w:sz w:val="22"/>
          <w:szCs w:val="22"/>
        </w:rPr>
        <w:t xml:space="preserve"> 90022/2024</w:t>
      </w:r>
    </w:p>
    <w:p w14:paraId="7E67F110" w14:textId="77777777" w:rsidR="004D7879" w:rsidRPr="00D26FF5" w:rsidRDefault="004D7879" w:rsidP="004D7879">
      <w:pPr>
        <w:pStyle w:val="Corponico"/>
        <w:spacing w:after="120" w:line="360" w:lineRule="auto"/>
        <w:jc w:val="center"/>
        <w:rPr>
          <w:rFonts w:ascii="Arial" w:hAnsi="Arial" w:cs="Arial"/>
          <w:b/>
          <w:sz w:val="22"/>
          <w:szCs w:val="22"/>
        </w:rPr>
      </w:pPr>
    </w:p>
    <w:p w14:paraId="74980119" w14:textId="77777777" w:rsidR="00216E1F" w:rsidRPr="00D26FF5" w:rsidRDefault="00216E1F" w:rsidP="00216E1F">
      <w:pPr>
        <w:widowControl w:val="0"/>
        <w:jc w:val="center"/>
        <w:rPr>
          <w:rFonts w:ascii="Arial" w:hAnsi="Arial" w:cs="Arial"/>
          <w:b/>
          <w:bCs/>
          <w:sz w:val="22"/>
          <w:szCs w:val="22"/>
        </w:rPr>
      </w:pPr>
      <w:r w:rsidRPr="00D26FF5">
        <w:rPr>
          <w:rFonts w:ascii="Arial" w:hAnsi="Arial" w:cs="Arial"/>
          <w:b/>
          <w:bCs/>
          <w:sz w:val="22"/>
          <w:szCs w:val="22"/>
        </w:rPr>
        <w:t>ANEXO IV – ESTIMATIV</w:t>
      </w:r>
      <w:r w:rsidR="004D7879" w:rsidRPr="00D26FF5">
        <w:rPr>
          <w:rFonts w:ascii="Arial" w:hAnsi="Arial" w:cs="Arial"/>
          <w:b/>
          <w:bCs/>
          <w:sz w:val="22"/>
          <w:szCs w:val="22"/>
        </w:rPr>
        <w:t>A DE</w:t>
      </w:r>
      <w:r w:rsidRPr="00D26FF5">
        <w:rPr>
          <w:rFonts w:ascii="Arial" w:hAnsi="Arial" w:cs="Arial"/>
          <w:b/>
          <w:bCs/>
          <w:sz w:val="22"/>
          <w:szCs w:val="22"/>
        </w:rPr>
        <w:t xml:space="preserve"> </w:t>
      </w:r>
      <w:r w:rsidR="004D7879" w:rsidRPr="00D26FF5">
        <w:rPr>
          <w:rFonts w:ascii="Arial" w:hAnsi="Arial" w:cs="Arial"/>
          <w:b/>
          <w:bCs/>
          <w:sz w:val="22"/>
          <w:szCs w:val="22"/>
        </w:rPr>
        <w:t>PREÇOS</w:t>
      </w:r>
    </w:p>
    <w:p w14:paraId="066F19E4" w14:textId="77777777" w:rsidR="00216E1F" w:rsidRPr="00D26FF5" w:rsidRDefault="00216E1F" w:rsidP="00216E1F">
      <w:pPr>
        <w:pStyle w:val="Corponico"/>
        <w:widowControl w:val="0"/>
        <w:suppressAutoHyphens w:val="0"/>
        <w:spacing w:after="0"/>
        <w:jc w:val="center"/>
        <w:rPr>
          <w:rFonts w:ascii="Arial" w:hAnsi="Arial" w:cs="Arial"/>
          <w:sz w:val="22"/>
          <w:szCs w:val="22"/>
          <w:u w:val="single"/>
        </w:rPr>
      </w:pPr>
    </w:p>
    <w:tbl>
      <w:tblPr>
        <w:tblW w:w="5154"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41"/>
        <w:gridCol w:w="940"/>
        <w:gridCol w:w="955"/>
        <w:gridCol w:w="4110"/>
        <w:gridCol w:w="1276"/>
        <w:gridCol w:w="1684"/>
      </w:tblGrid>
      <w:tr w:rsidR="00D26FF5" w:rsidRPr="00D26FF5" w14:paraId="29A04A90" w14:textId="77777777" w:rsidTr="00965C43">
        <w:trPr>
          <w:trHeight w:val="407"/>
          <w:tblHeader/>
        </w:trPr>
        <w:tc>
          <w:tcPr>
            <w:tcW w:w="9906" w:type="dxa"/>
            <w:gridSpan w:val="6"/>
            <w:shd w:val="clear" w:color="auto" w:fill="C4BC96"/>
            <w:vAlign w:val="center"/>
          </w:tcPr>
          <w:p w14:paraId="6F40F267" w14:textId="77777777" w:rsidR="00216E1F" w:rsidRPr="00D26FF5" w:rsidRDefault="00216E1F" w:rsidP="00FB5345">
            <w:pPr>
              <w:widowControl w:val="0"/>
              <w:spacing w:before="120" w:after="120"/>
              <w:jc w:val="center"/>
              <w:rPr>
                <w:rFonts w:ascii="Arial" w:hAnsi="Arial" w:cs="Arial"/>
                <w:b/>
                <w:bCs/>
              </w:rPr>
            </w:pPr>
            <w:r w:rsidRPr="00D26FF5">
              <w:rPr>
                <w:rFonts w:ascii="Arial" w:hAnsi="Arial" w:cs="Arial"/>
                <w:b/>
                <w:bCs/>
                <w:sz w:val="24"/>
                <w:szCs w:val="28"/>
              </w:rPr>
              <w:t>LOTE ÚNICO</w:t>
            </w:r>
          </w:p>
        </w:tc>
      </w:tr>
      <w:tr w:rsidR="00D26FF5" w:rsidRPr="00D26FF5" w14:paraId="0D1A5338" w14:textId="77777777" w:rsidTr="00965C43">
        <w:trPr>
          <w:trHeight w:val="789"/>
          <w:tblHeader/>
        </w:trPr>
        <w:tc>
          <w:tcPr>
            <w:tcW w:w="941" w:type="dxa"/>
            <w:shd w:val="clear" w:color="auto" w:fill="C4BC96"/>
            <w:vAlign w:val="center"/>
          </w:tcPr>
          <w:p w14:paraId="05593495"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ITEM</w:t>
            </w:r>
          </w:p>
        </w:tc>
        <w:tc>
          <w:tcPr>
            <w:tcW w:w="940" w:type="dxa"/>
            <w:shd w:val="clear" w:color="auto" w:fill="C4BC96"/>
            <w:vAlign w:val="center"/>
          </w:tcPr>
          <w:p w14:paraId="4A42E96E"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QTD</w:t>
            </w:r>
          </w:p>
        </w:tc>
        <w:tc>
          <w:tcPr>
            <w:tcW w:w="955" w:type="dxa"/>
            <w:shd w:val="clear" w:color="auto" w:fill="C4BC96"/>
            <w:vAlign w:val="center"/>
          </w:tcPr>
          <w:p w14:paraId="04020EBC"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UND</w:t>
            </w:r>
          </w:p>
        </w:tc>
        <w:tc>
          <w:tcPr>
            <w:tcW w:w="4110" w:type="dxa"/>
            <w:shd w:val="clear" w:color="auto" w:fill="C4BC96"/>
            <w:vAlign w:val="center"/>
          </w:tcPr>
          <w:p w14:paraId="5DFBF9BE"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ESPECIFICAÇÃO</w:t>
            </w:r>
          </w:p>
        </w:tc>
        <w:tc>
          <w:tcPr>
            <w:tcW w:w="1276" w:type="dxa"/>
            <w:shd w:val="clear" w:color="auto" w:fill="C4BC96"/>
            <w:vAlign w:val="center"/>
          </w:tcPr>
          <w:p w14:paraId="26A8D7C0"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Valor Unitário Estimado (R$)</w:t>
            </w:r>
          </w:p>
        </w:tc>
        <w:tc>
          <w:tcPr>
            <w:tcW w:w="1684" w:type="dxa"/>
            <w:shd w:val="clear" w:color="auto" w:fill="C4BC96"/>
            <w:vAlign w:val="center"/>
          </w:tcPr>
          <w:p w14:paraId="36699F8A"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Valor Total Estimado do Item (R$)</w:t>
            </w:r>
          </w:p>
        </w:tc>
      </w:tr>
      <w:tr w:rsidR="00D26FF5" w:rsidRPr="00D26FF5" w14:paraId="28777860" w14:textId="77777777" w:rsidTr="00965C43">
        <w:trPr>
          <w:trHeight w:val="1483"/>
        </w:trPr>
        <w:tc>
          <w:tcPr>
            <w:tcW w:w="941" w:type="dxa"/>
            <w:vAlign w:val="center"/>
          </w:tcPr>
          <w:p w14:paraId="45F735E7" w14:textId="77777777" w:rsidR="00216E1F" w:rsidRPr="00D26FF5" w:rsidRDefault="00216E1F" w:rsidP="00FB5345">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1</w:t>
            </w:r>
          </w:p>
        </w:tc>
        <w:tc>
          <w:tcPr>
            <w:tcW w:w="940" w:type="dxa"/>
            <w:shd w:val="clear" w:color="auto" w:fill="auto"/>
            <w:vAlign w:val="center"/>
          </w:tcPr>
          <w:p w14:paraId="37DBBF5A" w14:textId="3963A48F" w:rsidR="00216E1F" w:rsidRPr="00D26FF5" w:rsidRDefault="00216E1F" w:rsidP="00FB5345">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1</w:t>
            </w:r>
            <w:r w:rsidR="00EE3F44" w:rsidRPr="00D26FF5">
              <w:rPr>
                <w:rFonts w:ascii="Arial" w:hAnsi="Arial" w:cs="Arial"/>
                <w:bCs/>
                <w:sz w:val="22"/>
                <w:szCs w:val="22"/>
              </w:rPr>
              <w:t>2</w:t>
            </w:r>
          </w:p>
        </w:tc>
        <w:tc>
          <w:tcPr>
            <w:tcW w:w="955" w:type="dxa"/>
            <w:shd w:val="clear" w:color="auto" w:fill="auto"/>
            <w:vAlign w:val="center"/>
          </w:tcPr>
          <w:p w14:paraId="0448B0C6" w14:textId="6C3A0996" w:rsidR="00216E1F" w:rsidRPr="00D26FF5" w:rsidRDefault="00EE3F44" w:rsidP="00FB5345">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mês</w:t>
            </w:r>
          </w:p>
        </w:tc>
        <w:tc>
          <w:tcPr>
            <w:tcW w:w="4110" w:type="dxa"/>
            <w:shd w:val="clear" w:color="auto" w:fill="auto"/>
            <w:vAlign w:val="center"/>
          </w:tcPr>
          <w:p w14:paraId="73B23D92" w14:textId="058FBB4F" w:rsidR="00216E1F" w:rsidRPr="00D26FF5" w:rsidRDefault="00EF78E2" w:rsidP="00FB5345">
            <w:pPr>
              <w:widowControl w:val="0"/>
              <w:autoSpaceDE w:val="0"/>
              <w:autoSpaceDN w:val="0"/>
              <w:adjustRightInd w:val="0"/>
              <w:jc w:val="both"/>
              <w:rPr>
                <w:rFonts w:ascii="Arial" w:hAnsi="Arial" w:cs="Arial"/>
                <w:sz w:val="22"/>
                <w:szCs w:val="22"/>
              </w:rPr>
            </w:pPr>
            <w:r w:rsidRPr="00D26FF5">
              <w:rPr>
                <w:rFonts w:ascii="Arial" w:hAnsi="Arial" w:cs="Arial"/>
                <w:sz w:val="22"/>
                <w:szCs w:val="22"/>
              </w:rPr>
              <w:t>S</w:t>
            </w:r>
            <w:r w:rsidR="008E0D9C" w:rsidRPr="00D26FF5">
              <w:rPr>
                <w:rFonts w:ascii="Arial" w:hAnsi="Arial" w:cs="Arial"/>
                <w:sz w:val="22"/>
                <w:szCs w:val="22"/>
              </w:rPr>
              <w:t xml:space="preserve">erviço de implantação da plataforma </w:t>
            </w:r>
            <w:proofErr w:type="spellStart"/>
            <w:r w:rsidR="008E0D9C" w:rsidRPr="00D26FF5">
              <w:rPr>
                <w:rFonts w:ascii="Arial" w:hAnsi="Arial" w:cs="Arial"/>
                <w:sz w:val="22"/>
                <w:szCs w:val="22"/>
              </w:rPr>
              <w:t>Liferay</w:t>
            </w:r>
            <w:proofErr w:type="spellEnd"/>
            <w:r w:rsidR="008E0D9C" w:rsidRPr="00D26FF5">
              <w:rPr>
                <w:rFonts w:ascii="Arial" w:hAnsi="Arial" w:cs="Arial"/>
                <w:sz w:val="22"/>
                <w:szCs w:val="22"/>
              </w:rPr>
              <w:t xml:space="preserve"> Community </w:t>
            </w:r>
            <w:proofErr w:type="spellStart"/>
            <w:r w:rsidR="008E0D9C" w:rsidRPr="00D26FF5">
              <w:rPr>
                <w:rFonts w:ascii="Arial" w:hAnsi="Arial" w:cs="Arial"/>
                <w:sz w:val="22"/>
                <w:szCs w:val="22"/>
              </w:rPr>
              <w:t>Edition</w:t>
            </w:r>
            <w:proofErr w:type="spellEnd"/>
            <w:r w:rsidR="008E0D9C" w:rsidRPr="00D26FF5">
              <w:rPr>
                <w:rFonts w:ascii="Arial" w:hAnsi="Arial" w:cs="Arial"/>
                <w:sz w:val="22"/>
                <w:szCs w:val="22"/>
              </w:rPr>
              <w:t xml:space="preserve"> 7.4 ou superior, compreendendo suporte técnico e atualização de versão</w:t>
            </w:r>
            <w:r w:rsidR="00216E1F" w:rsidRPr="00D26FF5">
              <w:rPr>
                <w:rFonts w:ascii="Arial" w:hAnsi="Arial" w:cs="Arial"/>
                <w:sz w:val="22"/>
                <w:szCs w:val="22"/>
              </w:rPr>
              <w:t>.</w:t>
            </w:r>
          </w:p>
        </w:tc>
        <w:tc>
          <w:tcPr>
            <w:tcW w:w="1276" w:type="dxa"/>
            <w:vAlign w:val="center"/>
          </w:tcPr>
          <w:p w14:paraId="17F0F93C" w14:textId="1D484F0D" w:rsidR="00AF0742" w:rsidRPr="00D26FF5" w:rsidRDefault="00AF0742" w:rsidP="00FB5345">
            <w:pPr>
              <w:widowControl w:val="0"/>
              <w:autoSpaceDE w:val="0"/>
              <w:autoSpaceDN w:val="0"/>
              <w:adjustRightInd w:val="0"/>
              <w:jc w:val="center"/>
              <w:rPr>
                <w:rFonts w:ascii="Arial" w:hAnsi="Arial" w:cs="Arial"/>
                <w:sz w:val="22"/>
                <w:szCs w:val="22"/>
              </w:rPr>
            </w:pPr>
            <w:r w:rsidRPr="00D26FF5">
              <w:rPr>
                <w:rFonts w:ascii="Arial" w:hAnsi="Arial" w:cs="Arial"/>
                <w:sz w:val="22"/>
                <w:szCs w:val="22"/>
              </w:rPr>
              <w:t>11.175,64</w:t>
            </w:r>
          </w:p>
        </w:tc>
        <w:tc>
          <w:tcPr>
            <w:tcW w:w="1684" w:type="dxa"/>
            <w:vAlign w:val="center"/>
          </w:tcPr>
          <w:p w14:paraId="12963B8E" w14:textId="2BFDC1A2" w:rsidR="00AF0742" w:rsidRPr="00D26FF5" w:rsidRDefault="000817F4" w:rsidP="00FB5345">
            <w:pPr>
              <w:widowControl w:val="0"/>
              <w:autoSpaceDE w:val="0"/>
              <w:autoSpaceDN w:val="0"/>
              <w:adjustRightInd w:val="0"/>
              <w:jc w:val="center"/>
              <w:rPr>
                <w:rFonts w:ascii="Arial" w:hAnsi="Arial" w:cs="Arial"/>
                <w:sz w:val="22"/>
                <w:szCs w:val="22"/>
              </w:rPr>
            </w:pPr>
            <w:r w:rsidRPr="00D26FF5">
              <w:rPr>
                <w:rFonts w:ascii="Arial" w:hAnsi="Arial" w:cs="Arial"/>
                <w:sz w:val="22"/>
                <w:szCs w:val="22"/>
              </w:rPr>
              <w:t>134.107,68</w:t>
            </w:r>
          </w:p>
        </w:tc>
      </w:tr>
      <w:tr w:rsidR="00D26FF5" w:rsidRPr="00D26FF5" w14:paraId="217AE4FA" w14:textId="77777777" w:rsidTr="00965C43">
        <w:trPr>
          <w:trHeight w:val="1483"/>
        </w:trPr>
        <w:tc>
          <w:tcPr>
            <w:tcW w:w="941" w:type="dxa"/>
            <w:vAlign w:val="center"/>
          </w:tcPr>
          <w:p w14:paraId="0A51C0C9" w14:textId="77777777" w:rsidR="00216E1F" w:rsidRPr="00D26FF5" w:rsidRDefault="00216E1F" w:rsidP="00FB5345">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2</w:t>
            </w:r>
          </w:p>
        </w:tc>
        <w:tc>
          <w:tcPr>
            <w:tcW w:w="940" w:type="dxa"/>
            <w:shd w:val="clear" w:color="auto" w:fill="auto"/>
            <w:vAlign w:val="center"/>
          </w:tcPr>
          <w:p w14:paraId="7D5DA48D" w14:textId="77777777" w:rsidR="00216E1F" w:rsidRPr="00D26FF5" w:rsidRDefault="00216E1F" w:rsidP="00FB5345">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15.900</w:t>
            </w:r>
          </w:p>
        </w:tc>
        <w:tc>
          <w:tcPr>
            <w:tcW w:w="955" w:type="dxa"/>
            <w:shd w:val="clear" w:color="auto" w:fill="auto"/>
            <w:vAlign w:val="center"/>
          </w:tcPr>
          <w:p w14:paraId="0C7EA4A5" w14:textId="77777777" w:rsidR="00216E1F" w:rsidRPr="00D26FF5" w:rsidRDefault="00216E1F" w:rsidP="00FB5345">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UST</w:t>
            </w:r>
          </w:p>
        </w:tc>
        <w:tc>
          <w:tcPr>
            <w:tcW w:w="4110" w:type="dxa"/>
            <w:shd w:val="clear" w:color="auto" w:fill="auto"/>
            <w:vAlign w:val="center"/>
          </w:tcPr>
          <w:p w14:paraId="717F0550" w14:textId="57AB579F" w:rsidR="00216E1F" w:rsidRPr="00D26FF5" w:rsidRDefault="00DA376E" w:rsidP="00FB5345">
            <w:pPr>
              <w:widowControl w:val="0"/>
              <w:autoSpaceDE w:val="0"/>
              <w:autoSpaceDN w:val="0"/>
              <w:adjustRightInd w:val="0"/>
              <w:jc w:val="both"/>
              <w:rPr>
                <w:rFonts w:ascii="Arial" w:hAnsi="Arial" w:cs="Arial"/>
                <w:sz w:val="22"/>
                <w:szCs w:val="22"/>
              </w:rPr>
            </w:pPr>
            <w:r w:rsidRPr="00D26FF5">
              <w:rPr>
                <w:rFonts w:ascii="Arial" w:hAnsi="Arial" w:cs="Arial"/>
                <w:sz w:val="22"/>
                <w:szCs w:val="22"/>
              </w:rPr>
              <w:t>S</w:t>
            </w:r>
            <w:r w:rsidR="00EF78E2" w:rsidRPr="00D26FF5">
              <w:rPr>
                <w:rFonts w:ascii="Arial" w:hAnsi="Arial" w:cs="Arial"/>
                <w:sz w:val="22"/>
                <w:szCs w:val="22"/>
              </w:rPr>
              <w:t xml:space="preserve">erviços técnicos especializados na forma de </w:t>
            </w:r>
            <w:proofErr w:type="spellStart"/>
            <w:r w:rsidR="00EF78E2" w:rsidRPr="00D26FF5">
              <w:rPr>
                <w:rFonts w:ascii="Arial" w:hAnsi="Arial" w:cs="Arial"/>
                <w:sz w:val="22"/>
                <w:szCs w:val="22"/>
              </w:rPr>
              <w:t>USTs</w:t>
            </w:r>
            <w:proofErr w:type="spellEnd"/>
            <w:r w:rsidR="00EF78E2" w:rsidRPr="00D26FF5">
              <w:rPr>
                <w:rFonts w:ascii="Arial" w:hAnsi="Arial" w:cs="Arial"/>
                <w:sz w:val="22"/>
                <w:szCs w:val="22"/>
              </w:rPr>
              <w:t xml:space="preserve">, na Solução Web na plataforma Java (Spring MVC e </w:t>
            </w:r>
            <w:proofErr w:type="spellStart"/>
            <w:r w:rsidR="00EF78E2" w:rsidRPr="00D26FF5">
              <w:rPr>
                <w:rFonts w:ascii="Arial" w:hAnsi="Arial" w:cs="Arial"/>
                <w:sz w:val="22"/>
                <w:szCs w:val="22"/>
              </w:rPr>
              <w:t>Liferay</w:t>
            </w:r>
            <w:proofErr w:type="spellEnd"/>
            <w:r w:rsidR="00EF78E2" w:rsidRPr="00D26FF5">
              <w:rPr>
                <w:rFonts w:ascii="Arial" w:hAnsi="Arial" w:cs="Arial"/>
                <w:sz w:val="22"/>
                <w:szCs w:val="22"/>
              </w:rPr>
              <w:t xml:space="preserve"> Community </w:t>
            </w:r>
            <w:proofErr w:type="spellStart"/>
            <w:r w:rsidR="00EF78E2" w:rsidRPr="00D26FF5">
              <w:rPr>
                <w:rFonts w:ascii="Arial" w:hAnsi="Arial" w:cs="Arial"/>
                <w:sz w:val="22"/>
                <w:szCs w:val="22"/>
              </w:rPr>
              <w:t>Edition</w:t>
            </w:r>
            <w:proofErr w:type="spellEnd"/>
            <w:r w:rsidR="00EF78E2" w:rsidRPr="00D26FF5">
              <w:rPr>
                <w:rFonts w:ascii="Arial" w:hAnsi="Arial" w:cs="Arial"/>
                <w:sz w:val="22"/>
                <w:szCs w:val="22"/>
              </w:rPr>
              <w:t xml:space="preserve"> versão 7.4 ou superior),</w:t>
            </w:r>
            <w:r w:rsidR="00216E1F" w:rsidRPr="00D26FF5">
              <w:rPr>
                <w:rFonts w:ascii="Arial" w:hAnsi="Arial" w:cs="Arial"/>
                <w:sz w:val="22"/>
                <w:szCs w:val="22"/>
              </w:rPr>
              <w:t xml:space="preserve"> sem compromisso de demanda mínima</w:t>
            </w:r>
            <w:r w:rsidR="00EF78E2" w:rsidRPr="00D26FF5">
              <w:rPr>
                <w:rFonts w:ascii="Arial" w:hAnsi="Arial" w:cs="Arial"/>
                <w:sz w:val="22"/>
                <w:szCs w:val="22"/>
              </w:rPr>
              <w:t>.</w:t>
            </w:r>
          </w:p>
        </w:tc>
        <w:tc>
          <w:tcPr>
            <w:tcW w:w="1276" w:type="dxa"/>
            <w:vAlign w:val="center"/>
          </w:tcPr>
          <w:p w14:paraId="30FBB0D2" w14:textId="77777777" w:rsidR="00216E1F" w:rsidRPr="00D26FF5" w:rsidRDefault="00216E1F" w:rsidP="00FB5345">
            <w:pPr>
              <w:widowControl w:val="0"/>
              <w:autoSpaceDE w:val="0"/>
              <w:autoSpaceDN w:val="0"/>
              <w:adjustRightInd w:val="0"/>
              <w:jc w:val="center"/>
              <w:rPr>
                <w:rFonts w:ascii="Arial" w:hAnsi="Arial" w:cs="Arial"/>
                <w:sz w:val="22"/>
                <w:szCs w:val="22"/>
              </w:rPr>
            </w:pPr>
            <w:r w:rsidRPr="00D26FF5">
              <w:rPr>
                <w:rFonts w:ascii="Arial" w:hAnsi="Arial" w:cs="Arial"/>
                <w:sz w:val="22"/>
                <w:szCs w:val="22"/>
              </w:rPr>
              <w:t>332,66</w:t>
            </w:r>
          </w:p>
        </w:tc>
        <w:tc>
          <w:tcPr>
            <w:tcW w:w="1684" w:type="dxa"/>
            <w:vAlign w:val="center"/>
          </w:tcPr>
          <w:p w14:paraId="42BB2B5A" w14:textId="77777777" w:rsidR="00216E1F" w:rsidRPr="00D26FF5" w:rsidRDefault="00216E1F" w:rsidP="00FB5345">
            <w:pPr>
              <w:widowControl w:val="0"/>
              <w:autoSpaceDE w:val="0"/>
              <w:autoSpaceDN w:val="0"/>
              <w:adjustRightInd w:val="0"/>
              <w:jc w:val="center"/>
              <w:rPr>
                <w:rFonts w:ascii="Arial" w:hAnsi="Arial" w:cs="Arial"/>
                <w:sz w:val="22"/>
                <w:szCs w:val="22"/>
              </w:rPr>
            </w:pPr>
            <w:r w:rsidRPr="00D26FF5">
              <w:rPr>
                <w:rFonts w:ascii="Arial" w:hAnsi="Arial" w:cs="Arial"/>
                <w:sz w:val="22"/>
                <w:szCs w:val="22"/>
              </w:rPr>
              <w:t>5.289.294,00</w:t>
            </w:r>
          </w:p>
        </w:tc>
      </w:tr>
      <w:tr w:rsidR="00D26FF5" w:rsidRPr="00D26FF5" w14:paraId="0070D279" w14:textId="77777777" w:rsidTr="00965C43">
        <w:trPr>
          <w:trHeight w:val="575"/>
        </w:trPr>
        <w:tc>
          <w:tcPr>
            <w:tcW w:w="8222" w:type="dxa"/>
            <w:gridSpan w:val="5"/>
            <w:shd w:val="clear" w:color="auto" w:fill="C4BC96"/>
            <w:vAlign w:val="center"/>
          </w:tcPr>
          <w:p w14:paraId="02AF1707" w14:textId="77777777" w:rsidR="00216E1F" w:rsidRPr="00D26FF5" w:rsidRDefault="00216E1F" w:rsidP="00FB5345">
            <w:pPr>
              <w:widowControl w:val="0"/>
              <w:spacing w:before="120" w:after="120"/>
              <w:jc w:val="right"/>
              <w:rPr>
                <w:rFonts w:ascii="Arial" w:hAnsi="Arial" w:cs="Arial"/>
                <w:b/>
                <w:sz w:val="22"/>
                <w:szCs w:val="22"/>
              </w:rPr>
            </w:pPr>
            <w:r w:rsidRPr="00D26FF5">
              <w:rPr>
                <w:rFonts w:ascii="Arial" w:hAnsi="Arial" w:cs="Arial"/>
                <w:b/>
                <w:sz w:val="22"/>
                <w:szCs w:val="22"/>
              </w:rPr>
              <w:t>VALOR TOTAL ESTIMADO DA CONTRATAÇÃO (R$)</w:t>
            </w:r>
          </w:p>
        </w:tc>
        <w:tc>
          <w:tcPr>
            <w:tcW w:w="1684" w:type="dxa"/>
            <w:shd w:val="clear" w:color="auto" w:fill="C4BC96"/>
            <w:vAlign w:val="center"/>
          </w:tcPr>
          <w:p w14:paraId="1213109B" w14:textId="5D7DA14C" w:rsidR="000817F4" w:rsidRPr="00D26FF5" w:rsidRDefault="000817F4" w:rsidP="00FB5345">
            <w:pPr>
              <w:widowControl w:val="0"/>
              <w:spacing w:before="120" w:after="120"/>
              <w:jc w:val="center"/>
              <w:rPr>
                <w:rFonts w:ascii="Arial" w:hAnsi="Arial" w:cs="Arial"/>
                <w:b/>
                <w:bCs/>
                <w:sz w:val="22"/>
                <w:szCs w:val="22"/>
              </w:rPr>
            </w:pPr>
            <w:r w:rsidRPr="00D26FF5">
              <w:rPr>
                <w:rFonts w:ascii="Arial" w:hAnsi="Arial" w:cs="Arial"/>
                <w:b/>
                <w:bCs/>
                <w:sz w:val="22"/>
                <w:szCs w:val="22"/>
              </w:rPr>
              <w:t>5.423.401,68</w:t>
            </w:r>
          </w:p>
        </w:tc>
      </w:tr>
    </w:tbl>
    <w:p w14:paraId="03470D01" w14:textId="77777777" w:rsidR="00216E1F" w:rsidRPr="00D26FF5" w:rsidRDefault="00216E1F" w:rsidP="00216E1F">
      <w:pPr>
        <w:widowControl w:val="0"/>
        <w:autoSpaceDE w:val="0"/>
        <w:autoSpaceDN w:val="0"/>
        <w:adjustRightInd w:val="0"/>
        <w:rPr>
          <w:rFonts w:ascii="Arial" w:hAnsi="Arial" w:cs="Arial"/>
          <w:b/>
          <w:bCs/>
        </w:rPr>
      </w:pPr>
    </w:p>
    <w:p w14:paraId="57CA96CF" w14:textId="77777777" w:rsidR="00216E1F" w:rsidRPr="00D26FF5" w:rsidRDefault="00216E1F" w:rsidP="00216E1F">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r w:rsidRPr="00D26FF5">
        <w:rPr>
          <w:rFonts w:ascii="Arial" w:hAnsi="Arial" w:cs="Arial"/>
          <w:b/>
          <w:bCs/>
        </w:rPr>
        <w:t>OBSERVAÇÃO:</w:t>
      </w:r>
    </w:p>
    <w:p w14:paraId="1208786D" w14:textId="77777777" w:rsidR="00216E1F" w:rsidRPr="00D26FF5" w:rsidRDefault="00216E1F" w:rsidP="00216E1F">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14:paraId="6A00A411" w14:textId="77777777" w:rsidR="00216E1F" w:rsidRPr="00D26FF5" w:rsidRDefault="00216E1F" w:rsidP="00216E1F">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D26FF5">
        <w:rPr>
          <w:rFonts w:ascii="Arial" w:hAnsi="Arial" w:cs="Arial"/>
        </w:rPr>
        <w:t xml:space="preserve">(1) </w:t>
      </w:r>
      <w:r w:rsidRPr="00D26FF5">
        <w:rPr>
          <w:rFonts w:ascii="Arial" w:hAnsi="Arial" w:cs="Arial"/>
          <w:b/>
          <w:bCs/>
          <w:u w:val="single"/>
        </w:rPr>
        <w:t>Serão desclassificadas</w:t>
      </w:r>
      <w:r w:rsidRPr="00D26FF5">
        <w:rPr>
          <w:rFonts w:ascii="Arial" w:hAnsi="Arial" w:cs="Arial"/>
        </w:rPr>
        <w:t>, com base nos artigos 17, §3º; 18, inciso IX e 59, incisos II e V, da Lei nº14.133/2021, as propostas que apresentarem preços unitários superiores aos constantes dessa planilha.</w:t>
      </w:r>
    </w:p>
    <w:p w14:paraId="35A32267" w14:textId="77777777" w:rsidR="00216E1F" w:rsidRPr="00D26FF5" w:rsidRDefault="00216E1F" w:rsidP="00216E1F">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4E6B976B" w14:textId="77777777" w:rsidR="00216E1F" w:rsidRPr="00D26FF5" w:rsidRDefault="00216E1F" w:rsidP="00216E1F">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r w:rsidRPr="00D26FF5">
        <w:rPr>
          <w:rFonts w:ascii="Arial" w:hAnsi="Arial" w:cs="Arial"/>
        </w:rPr>
        <w:t xml:space="preserve">(2) </w:t>
      </w:r>
      <w:r w:rsidRPr="00D26FF5">
        <w:rPr>
          <w:rFonts w:ascii="Arial" w:hAnsi="Arial" w:cs="Arial"/>
          <w:b/>
          <w:bCs/>
          <w:u w:val="single"/>
        </w:rPr>
        <w:t>Não se admitirá</w:t>
      </w:r>
      <w:r w:rsidRPr="00D26FF5">
        <w:rPr>
          <w:rFonts w:ascii="Arial" w:hAnsi="Arial" w:cs="Arial"/>
        </w:rPr>
        <w:t xml:space="preserve"> proposta que apresente preços global ou unitários simbólicos, irrisórios ou de valor zero.</w:t>
      </w:r>
      <w:r w:rsidRPr="00D26FF5">
        <w:rPr>
          <w:rFonts w:ascii="Arial" w:hAnsi="Arial" w:cs="Arial"/>
          <w:b/>
        </w:rPr>
        <w:t xml:space="preserve"> </w:t>
      </w:r>
    </w:p>
    <w:p w14:paraId="109CC116" w14:textId="77777777" w:rsidR="00216E1F" w:rsidRPr="00D26FF5" w:rsidRDefault="00216E1F" w:rsidP="00216E1F">
      <w:pPr>
        <w:widowControl w:val="0"/>
        <w:pBdr>
          <w:top w:val="single" w:sz="4" w:space="1" w:color="auto"/>
          <w:left w:val="single" w:sz="4" w:space="4" w:color="auto"/>
          <w:bottom w:val="single" w:sz="4" w:space="1" w:color="auto"/>
          <w:right w:val="single" w:sz="4" w:space="4" w:color="auto"/>
        </w:pBdr>
        <w:jc w:val="both"/>
        <w:rPr>
          <w:rFonts w:ascii="Arial" w:hAnsi="Arial" w:cs="Arial"/>
          <w:b/>
        </w:rPr>
      </w:pPr>
    </w:p>
    <w:p w14:paraId="68A81AF8" w14:textId="77777777" w:rsidR="00216E1F" w:rsidRPr="00D26FF5" w:rsidRDefault="00216E1F" w:rsidP="00216E1F">
      <w:pPr>
        <w:widowControl w:val="0"/>
        <w:jc w:val="both"/>
        <w:rPr>
          <w:rFonts w:ascii="Arial" w:hAnsi="Arial" w:cs="Arial"/>
          <w:b/>
        </w:rPr>
      </w:pPr>
    </w:p>
    <w:p w14:paraId="141F7BDB" w14:textId="77777777" w:rsidR="00216E1F" w:rsidRPr="00D26FF5" w:rsidRDefault="00216E1F" w:rsidP="00216E1F">
      <w:pPr>
        <w:widowControl w:val="0"/>
        <w:rPr>
          <w:rFonts w:ascii="Arial" w:hAnsi="Arial" w:cs="Arial"/>
          <w:b/>
        </w:rPr>
      </w:pPr>
      <w:r w:rsidRPr="00D26FF5">
        <w:rPr>
          <w:rFonts w:ascii="Arial" w:hAnsi="Arial" w:cs="Arial"/>
          <w:b/>
        </w:rPr>
        <w:br w:type="page"/>
      </w:r>
    </w:p>
    <w:p w14:paraId="16DF3948" w14:textId="26300068" w:rsidR="00E20B0C" w:rsidRPr="00D61127" w:rsidRDefault="00E20B0C" w:rsidP="00E20B0C">
      <w:pPr>
        <w:pStyle w:val="Corponico"/>
        <w:spacing w:after="0" w:line="360" w:lineRule="auto"/>
        <w:jc w:val="center"/>
        <w:rPr>
          <w:rFonts w:ascii="Arial" w:hAnsi="Arial" w:cs="Arial"/>
          <w:sz w:val="22"/>
          <w:szCs w:val="22"/>
        </w:rPr>
      </w:pPr>
      <w:r w:rsidRPr="00D61127">
        <w:rPr>
          <w:rFonts w:ascii="Arial" w:hAnsi="Arial" w:cs="Arial"/>
          <w:b/>
          <w:sz w:val="22"/>
          <w:szCs w:val="22"/>
        </w:rPr>
        <w:lastRenderedPageBreak/>
        <w:t>PREGÃO ELETRÔNICO Nº</w:t>
      </w:r>
      <w:r w:rsidR="00D26FF5">
        <w:rPr>
          <w:rFonts w:ascii="Arial" w:hAnsi="Arial" w:cs="Arial"/>
          <w:b/>
          <w:sz w:val="22"/>
          <w:szCs w:val="22"/>
        </w:rPr>
        <w:t xml:space="preserve"> 90022/2024</w:t>
      </w:r>
    </w:p>
    <w:p w14:paraId="0CA545E4" w14:textId="77777777" w:rsidR="00E20B0C" w:rsidRPr="00D61127" w:rsidRDefault="00E20B0C" w:rsidP="00E20B0C">
      <w:pPr>
        <w:pStyle w:val="Corponico"/>
        <w:spacing w:after="120" w:line="360" w:lineRule="auto"/>
        <w:jc w:val="center"/>
        <w:rPr>
          <w:rFonts w:ascii="Arial" w:hAnsi="Arial" w:cs="Arial"/>
          <w:b/>
          <w:sz w:val="22"/>
          <w:szCs w:val="22"/>
        </w:rPr>
      </w:pPr>
    </w:p>
    <w:p w14:paraId="3B77014A" w14:textId="77777777" w:rsidR="00216E1F" w:rsidRPr="00D61127" w:rsidRDefault="00216E1F" w:rsidP="00216E1F">
      <w:pPr>
        <w:widowControl w:val="0"/>
        <w:jc w:val="center"/>
        <w:rPr>
          <w:rFonts w:ascii="Arial" w:hAnsi="Arial" w:cs="Arial"/>
          <w:b/>
          <w:bCs/>
          <w:sz w:val="22"/>
          <w:szCs w:val="22"/>
        </w:rPr>
      </w:pPr>
      <w:r w:rsidRPr="00D61127">
        <w:rPr>
          <w:rFonts w:ascii="Arial" w:hAnsi="Arial" w:cs="Arial"/>
          <w:b/>
          <w:sz w:val="22"/>
          <w:szCs w:val="22"/>
        </w:rPr>
        <w:t xml:space="preserve">ANEXO V - </w:t>
      </w:r>
      <w:r w:rsidRPr="00D61127">
        <w:rPr>
          <w:rFonts w:ascii="Arial" w:hAnsi="Arial" w:cs="Arial"/>
          <w:b/>
          <w:bCs/>
          <w:sz w:val="22"/>
          <w:szCs w:val="22"/>
        </w:rPr>
        <w:t>MODELO DA PROPOSTA DE PREÇOS</w:t>
      </w:r>
    </w:p>
    <w:p w14:paraId="5F7935F8" w14:textId="77777777" w:rsidR="00216E1F" w:rsidRPr="00D26FF5" w:rsidRDefault="00216E1F" w:rsidP="00216E1F">
      <w:pPr>
        <w:widowControl w:val="0"/>
        <w:spacing w:after="120"/>
        <w:ind w:right="215"/>
        <w:jc w:val="both"/>
        <w:rPr>
          <w:rFonts w:ascii="Arial" w:eastAsia="Calibri" w:hAnsi="Arial" w:cs="Arial"/>
          <w:sz w:val="22"/>
          <w:szCs w:val="22"/>
        </w:rPr>
      </w:pPr>
    </w:p>
    <w:p w14:paraId="48184CE0" w14:textId="2B349B9F" w:rsidR="00216E1F" w:rsidRPr="00D26FF5" w:rsidRDefault="00216E1F" w:rsidP="00216E1F">
      <w:pPr>
        <w:widowControl w:val="0"/>
        <w:spacing w:after="120" w:line="360" w:lineRule="auto"/>
        <w:ind w:right="-2"/>
        <w:jc w:val="both"/>
        <w:rPr>
          <w:rFonts w:ascii="Arial" w:eastAsia="Calibri" w:hAnsi="Arial" w:cs="Arial"/>
          <w:sz w:val="22"/>
          <w:szCs w:val="22"/>
        </w:rPr>
      </w:pPr>
      <w:r w:rsidRPr="00D26FF5">
        <w:rPr>
          <w:rFonts w:ascii="Arial" w:eastAsia="Calibri" w:hAnsi="Arial" w:cs="Arial"/>
          <w:sz w:val="22"/>
          <w:szCs w:val="22"/>
        </w:rPr>
        <w:t>[</w:t>
      </w:r>
      <w:r w:rsidRPr="00D26FF5">
        <w:rPr>
          <w:rFonts w:ascii="Arial" w:eastAsia="Calibri" w:hAnsi="Arial" w:cs="Arial"/>
          <w:b/>
          <w:bCs/>
          <w:sz w:val="22"/>
          <w:szCs w:val="22"/>
        </w:rPr>
        <w:t>NOME DO PROPONENTE</w:t>
      </w:r>
      <w:r w:rsidRPr="00D26FF5">
        <w:rPr>
          <w:rFonts w:ascii="Arial" w:eastAsia="Calibri" w:hAnsi="Arial" w:cs="Arial"/>
          <w:sz w:val="22"/>
          <w:szCs w:val="22"/>
        </w:rPr>
        <w:t xml:space="preserve">], CNPJ, endereço, representante, vem apresentar proposta de preços para prestação de serviço de implantação da plataforma </w:t>
      </w:r>
      <w:proofErr w:type="spellStart"/>
      <w:r w:rsidRPr="00D26FF5">
        <w:rPr>
          <w:rFonts w:ascii="Arial" w:eastAsia="Calibri" w:hAnsi="Arial" w:cs="Arial"/>
          <w:sz w:val="22"/>
          <w:szCs w:val="22"/>
        </w:rPr>
        <w:t>Liferay</w:t>
      </w:r>
      <w:proofErr w:type="spellEnd"/>
      <w:r w:rsidRPr="00D26FF5">
        <w:rPr>
          <w:rFonts w:ascii="Arial" w:eastAsia="Calibri" w:hAnsi="Arial" w:cs="Arial"/>
          <w:sz w:val="22"/>
          <w:szCs w:val="22"/>
        </w:rPr>
        <w:t xml:space="preserve"> Community </w:t>
      </w:r>
      <w:proofErr w:type="spellStart"/>
      <w:r w:rsidRPr="00D26FF5">
        <w:rPr>
          <w:rFonts w:ascii="Arial" w:eastAsia="Calibri" w:hAnsi="Arial" w:cs="Arial"/>
          <w:sz w:val="22"/>
          <w:szCs w:val="22"/>
        </w:rPr>
        <w:t>Edition</w:t>
      </w:r>
      <w:proofErr w:type="spellEnd"/>
      <w:r w:rsidRPr="00D26FF5">
        <w:rPr>
          <w:rFonts w:ascii="Arial" w:eastAsia="Calibri" w:hAnsi="Arial" w:cs="Arial"/>
          <w:sz w:val="22"/>
          <w:szCs w:val="22"/>
        </w:rPr>
        <w:t xml:space="preserve"> 7.4 ou superior pelo período de 12 (doze) meses, compreendendo suporte técnico e atualização de versão (</w:t>
      </w:r>
      <w:r w:rsidR="00A3756E" w:rsidRPr="00D26FF5">
        <w:rPr>
          <w:rFonts w:ascii="Arial" w:eastAsia="Calibri" w:hAnsi="Arial" w:cs="Arial"/>
          <w:sz w:val="22"/>
          <w:szCs w:val="22"/>
        </w:rPr>
        <w:t>ITEM</w:t>
      </w:r>
      <w:r w:rsidRPr="00D26FF5">
        <w:rPr>
          <w:rFonts w:ascii="Arial" w:eastAsia="Calibri" w:hAnsi="Arial" w:cs="Arial"/>
          <w:sz w:val="22"/>
          <w:szCs w:val="22"/>
        </w:rPr>
        <w:t xml:space="preserve"> 1), com prestação de serviços técnicos especializados sob demanda (</w:t>
      </w:r>
      <w:r w:rsidR="00A3756E" w:rsidRPr="00D26FF5">
        <w:rPr>
          <w:rFonts w:ascii="Arial" w:eastAsia="Calibri" w:hAnsi="Arial" w:cs="Arial"/>
          <w:sz w:val="22"/>
          <w:szCs w:val="22"/>
        </w:rPr>
        <w:t>ITEM</w:t>
      </w:r>
      <w:r w:rsidRPr="00D26FF5">
        <w:rPr>
          <w:rFonts w:ascii="Arial" w:eastAsia="Calibri" w:hAnsi="Arial" w:cs="Arial"/>
          <w:sz w:val="22"/>
          <w:szCs w:val="22"/>
        </w:rPr>
        <w:t xml:space="preserve"> 2), visando à modernização dos serviços digitais com o desenvolvimento de novas soluções digitais para automatizar e escalar o atendimento e a prestação de serviços no ambiente digital do TCDF, de acordo com as necessidades abaixo:</w:t>
      </w:r>
    </w:p>
    <w:p w14:paraId="674A08C9" w14:textId="77777777" w:rsidR="00216E1F" w:rsidRPr="00D26FF5" w:rsidRDefault="00216E1F" w:rsidP="00216E1F">
      <w:pPr>
        <w:widowControl w:val="0"/>
        <w:rPr>
          <w:rFonts w:ascii="Arial" w:hAnsi="Arial" w:cs="Arial"/>
          <w:b/>
          <w:i/>
        </w:rPr>
      </w:pPr>
    </w:p>
    <w:tbl>
      <w:tblPr>
        <w:tblW w:w="5154"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75"/>
        <w:gridCol w:w="885"/>
        <w:gridCol w:w="709"/>
        <w:gridCol w:w="4677"/>
        <w:gridCol w:w="1276"/>
        <w:gridCol w:w="1684"/>
      </w:tblGrid>
      <w:tr w:rsidR="00D26FF5" w:rsidRPr="00D26FF5" w14:paraId="171781C4" w14:textId="77777777" w:rsidTr="00C74E13">
        <w:trPr>
          <w:trHeight w:val="511"/>
          <w:tblHeader/>
        </w:trPr>
        <w:tc>
          <w:tcPr>
            <w:tcW w:w="9906" w:type="dxa"/>
            <w:gridSpan w:val="6"/>
            <w:shd w:val="clear" w:color="auto" w:fill="C4BC96"/>
            <w:vAlign w:val="center"/>
          </w:tcPr>
          <w:p w14:paraId="1E3FF7F0"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LOTE ÚNICO</w:t>
            </w:r>
          </w:p>
        </w:tc>
      </w:tr>
      <w:tr w:rsidR="00D26FF5" w:rsidRPr="00D26FF5" w14:paraId="7D7D98B7" w14:textId="77777777" w:rsidTr="00965C43">
        <w:trPr>
          <w:trHeight w:val="789"/>
          <w:tblHeader/>
        </w:trPr>
        <w:tc>
          <w:tcPr>
            <w:tcW w:w="675" w:type="dxa"/>
            <w:shd w:val="clear" w:color="auto" w:fill="C4BC96"/>
            <w:vAlign w:val="center"/>
          </w:tcPr>
          <w:p w14:paraId="7BD9EBEE" w14:textId="77777777" w:rsidR="00216E1F" w:rsidRPr="00D26FF5" w:rsidRDefault="00216E1F" w:rsidP="00FB5345">
            <w:pPr>
              <w:widowControl w:val="0"/>
              <w:spacing w:before="120" w:after="120"/>
              <w:jc w:val="center"/>
              <w:rPr>
                <w:rFonts w:ascii="Arial" w:hAnsi="Arial" w:cs="Arial"/>
                <w:b/>
                <w:bCs/>
              </w:rPr>
            </w:pPr>
            <w:r w:rsidRPr="00D26FF5">
              <w:rPr>
                <w:rFonts w:ascii="Arial" w:hAnsi="Arial" w:cs="Arial"/>
                <w:b/>
                <w:bCs/>
              </w:rPr>
              <w:t>ITEM</w:t>
            </w:r>
          </w:p>
        </w:tc>
        <w:tc>
          <w:tcPr>
            <w:tcW w:w="885" w:type="dxa"/>
            <w:shd w:val="clear" w:color="auto" w:fill="C4BC96"/>
            <w:vAlign w:val="center"/>
          </w:tcPr>
          <w:p w14:paraId="723CFE59" w14:textId="77777777" w:rsidR="00216E1F" w:rsidRPr="00D26FF5" w:rsidRDefault="00216E1F" w:rsidP="00FB5345">
            <w:pPr>
              <w:widowControl w:val="0"/>
              <w:spacing w:before="120" w:after="120"/>
              <w:jc w:val="center"/>
              <w:rPr>
                <w:rFonts w:ascii="Arial" w:hAnsi="Arial" w:cs="Arial"/>
                <w:b/>
                <w:bCs/>
              </w:rPr>
            </w:pPr>
            <w:r w:rsidRPr="00D26FF5">
              <w:rPr>
                <w:rFonts w:ascii="Arial" w:hAnsi="Arial" w:cs="Arial"/>
                <w:b/>
                <w:bCs/>
              </w:rPr>
              <w:t>QTD</w:t>
            </w:r>
          </w:p>
        </w:tc>
        <w:tc>
          <w:tcPr>
            <w:tcW w:w="709" w:type="dxa"/>
            <w:shd w:val="clear" w:color="auto" w:fill="C4BC96"/>
            <w:vAlign w:val="center"/>
          </w:tcPr>
          <w:p w14:paraId="28F683F6" w14:textId="77777777" w:rsidR="00216E1F" w:rsidRPr="00D26FF5" w:rsidRDefault="00216E1F" w:rsidP="00FB5345">
            <w:pPr>
              <w:widowControl w:val="0"/>
              <w:spacing w:before="120" w:after="120"/>
              <w:jc w:val="center"/>
              <w:rPr>
                <w:rFonts w:ascii="Arial" w:hAnsi="Arial" w:cs="Arial"/>
                <w:b/>
                <w:bCs/>
              </w:rPr>
            </w:pPr>
            <w:r w:rsidRPr="00D26FF5">
              <w:rPr>
                <w:rFonts w:ascii="Arial" w:hAnsi="Arial" w:cs="Arial"/>
                <w:b/>
                <w:bCs/>
              </w:rPr>
              <w:t>UND</w:t>
            </w:r>
          </w:p>
        </w:tc>
        <w:tc>
          <w:tcPr>
            <w:tcW w:w="4677" w:type="dxa"/>
            <w:shd w:val="clear" w:color="auto" w:fill="C4BC96"/>
            <w:vAlign w:val="center"/>
          </w:tcPr>
          <w:p w14:paraId="14312FF0" w14:textId="77777777"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ESPECIFICAÇÃO</w:t>
            </w:r>
          </w:p>
        </w:tc>
        <w:tc>
          <w:tcPr>
            <w:tcW w:w="1276" w:type="dxa"/>
            <w:shd w:val="clear" w:color="auto" w:fill="C4BC96"/>
            <w:vAlign w:val="center"/>
          </w:tcPr>
          <w:p w14:paraId="3E08CD2D" w14:textId="73926F3D"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Valor Unitário (R$)</w:t>
            </w:r>
          </w:p>
        </w:tc>
        <w:tc>
          <w:tcPr>
            <w:tcW w:w="1684" w:type="dxa"/>
            <w:shd w:val="clear" w:color="auto" w:fill="C4BC96"/>
            <w:vAlign w:val="center"/>
          </w:tcPr>
          <w:p w14:paraId="72B3F9A8" w14:textId="53C27D95" w:rsidR="00216E1F" w:rsidRPr="00D26FF5" w:rsidRDefault="00216E1F" w:rsidP="00FB5345">
            <w:pPr>
              <w:widowControl w:val="0"/>
              <w:spacing w:before="120" w:after="120"/>
              <w:jc w:val="center"/>
              <w:rPr>
                <w:rFonts w:ascii="Arial" w:hAnsi="Arial" w:cs="Arial"/>
                <w:b/>
                <w:bCs/>
                <w:sz w:val="22"/>
                <w:szCs w:val="22"/>
              </w:rPr>
            </w:pPr>
            <w:r w:rsidRPr="00D26FF5">
              <w:rPr>
                <w:rFonts w:ascii="Arial" w:hAnsi="Arial" w:cs="Arial"/>
                <w:b/>
                <w:bCs/>
                <w:sz w:val="22"/>
                <w:szCs w:val="22"/>
              </w:rPr>
              <w:t xml:space="preserve">Valor Total do </w:t>
            </w:r>
            <w:r w:rsidR="00A3756E" w:rsidRPr="00D26FF5">
              <w:rPr>
                <w:rFonts w:ascii="Arial" w:hAnsi="Arial" w:cs="Arial"/>
                <w:b/>
                <w:bCs/>
                <w:sz w:val="22"/>
                <w:szCs w:val="22"/>
              </w:rPr>
              <w:t>ITEM</w:t>
            </w:r>
            <w:r w:rsidRPr="00D26FF5">
              <w:rPr>
                <w:rFonts w:ascii="Arial" w:hAnsi="Arial" w:cs="Arial"/>
                <w:b/>
                <w:bCs/>
                <w:sz w:val="22"/>
                <w:szCs w:val="22"/>
              </w:rPr>
              <w:t xml:space="preserve"> (R$)</w:t>
            </w:r>
          </w:p>
        </w:tc>
      </w:tr>
      <w:tr w:rsidR="00D26FF5" w:rsidRPr="00D26FF5" w14:paraId="2FEE7A00" w14:textId="77777777" w:rsidTr="00965C43">
        <w:trPr>
          <w:trHeight w:val="1483"/>
        </w:trPr>
        <w:tc>
          <w:tcPr>
            <w:tcW w:w="675" w:type="dxa"/>
            <w:vAlign w:val="center"/>
          </w:tcPr>
          <w:p w14:paraId="565899E4" w14:textId="77777777" w:rsidR="00DA376E" w:rsidRPr="00D26FF5" w:rsidRDefault="00DA376E" w:rsidP="00DA376E">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1</w:t>
            </w:r>
          </w:p>
        </w:tc>
        <w:tc>
          <w:tcPr>
            <w:tcW w:w="885" w:type="dxa"/>
            <w:shd w:val="clear" w:color="auto" w:fill="auto"/>
            <w:vAlign w:val="center"/>
          </w:tcPr>
          <w:p w14:paraId="2014B1F2" w14:textId="3EEEA025" w:rsidR="00DA376E" w:rsidRPr="00D26FF5" w:rsidRDefault="00DA376E" w:rsidP="00DA376E">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1</w:t>
            </w:r>
            <w:r w:rsidR="00965C43" w:rsidRPr="00D26FF5">
              <w:rPr>
                <w:rFonts w:ascii="Arial" w:hAnsi="Arial" w:cs="Arial"/>
                <w:bCs/>
                <w:sz w:val="22"/>
                <w:szCs w:val="22"/>
              </w:rPr>
              <w:t>2</w:t>
            </w:r>
          </w:p>
        </w:tc>
        <w:tc>
          <w:tcPr>
            <w:tcW w:w="709" w:type="dxa"/>
            <w:shd w:val="clear" w:color="auto" w:fill="auto"/>
            <w:vAlign w:val="center"/>
          </w:tcPr>
          <w:p w14:paraId="54FB5CE4" w14:textId="71A01E8F" w:rsidR="00DA376E" w:rsidRPr="00D26FF5" w:rsidRDefault="00965C43" w:rsidP="00DA376E">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MÊS</w:t>
            </w:r>
          </w:p>
        </w:tc>
        <w:tc>
          <w:tcPr>
            <w:tcW w:w="4677" w:type="dxa"/>
            <w:shd w:val="clear" w:color="auto" w:fill="auto"/>
            <w:vAlign w:val="center"/>
          </w:tcPr>
          <w:p w14:paraId="4A2777B6" w14:textId="2525E591" w:rsidR="00DA376E" w:rsidRPr="00D26FF5" w:rsidRDefault="00DA376E" w:rsidP="00DA376E">
            <w:pPr>
              <w:widowControl w:val="0"/>
              <w:autoSpaceDE w:val="0"/>
              <w:autoSpaceDN w:val="0"/>
              <w:adjustRightInd w:val="0"/>
              <w:jc w:val="both"/>
              <w:rPr>
                <w:rFonts w:ascii="Arial" w:hAnsi="Arial" w:cs="Arial"/>
                <w:sz w:val="22"/>
                <w:szCs w:val="22"/>
              </w:rPr>
            </w:pPr>
            <w:r w:rsidRPr="00D26FF5">
              <w:rPr>
                <w:rFonts w:ascii="Arial" w:hAnsi="Arial" w:cs="Arial"/>
                <w:sz w:val="22"/>
                <w:szCs w:val="22"/>
              </w:rPr>
              <w:t xml:space="preserve">Serviço de implantação da plataforma </w:t>
            </w:r>
            <w:proofErr w:type="spellStart"/>
            <w:r w:rsidRPr="00D26FF5">
              <w:rPr>
                <w:rFonts w:ascii="Arial" w:hAnsi="Arial" w:cs="Arial"/>
                <w:sz w:val="22"/>
                <w:szCs w:val="22"/>
              </w:rPr>
              <w:t>Liferay</w:t>
            </w:r>
            <w:proofErr w:type="spellEnd"/>
            <w:r w:rsidRPr="00D26FF5">
              <w:rPr>
                <w:rFonts w:ascii="Arial" w:hAnsi="Arial" w:cs="Arial"/>
                <w:sz w:val="22"/>
                <w:szCs w:val="22"/>
              </w:rPr>
              <w:t xml:space="preserve"> Community </w:t>
            </w:r>
            <w:proofErr w:type="spellStart"/>
            <w:r w:rsidRPr="00D26FF5">
              <w:rPr>
                <w:rFonts w:ascii="Arial" w:hAnsi="Arial" w:cs="Arial"/>
                <w:sz w:val="22"/>
                <w:szCs w:val="22"/>
              </w:rPr>
              <w:t>Edition</w:t>
            </w:r>
            <w:proofErr w:type="spellEnd"/>
            <w:r w:rsidRPr="00D26FF5">
              <w:rPr>
                <w:rFonts w:ascii="Arial" w:hAnsi="Arial" w:cs="Arial"/>
                <w:sz w:val="22"/>
                <w:szCs w:val="22"/>
              </w:rPr>
              <w:t xml:space="preserve"> 7.4 ou superior, compreendendo suporte técnico e atualização de versão.</w:t>
            </w:r>
          </w:p>
        </w:tc>
        <w:tc>
          <w:tcPr>
            <w:tcW w:w="1276" w:type="dxa"/>
            <w:vAlign w:val="center"/>
          </w:tcPr>
          <w:p w14:paraId="672855A2" w14:textId="77777777" w:rsidR="00DA376E" w:rsidRPr="00D26FF5" w:rsidRDefault="00DA376E" w:rsidP="00DA376E">
            <w:pPr>
              <w:widowControl w:val="0"/>
              <w:autoSpaceDE w:val="0"/>
              <w:autoSpaceDN w:val="0"/>
              <w:adjustRightInd w:val="0"/>
              <w:jc w:val="center"/>
              <w:rPr>
                <w:rFonts w:ascii="Arial" w:hAnsi="Arial" w:cs="Arial"/>
                <w:sz w:val="22"/>
                <w:szCs w:val="22"/>
              </w:rPr>
            </w:pPr>
            <w:r w:rsidRPr="00D26FF5">
              <w:rPr>
                <w:rFonts w:ascii="Arial" w:hAnsi="Arial" w:cs="Arial"/>
                <w:sz w:val="22"/>
                <w:szCs w:val="22"/>
              </w:rPr>
              <w:t>(*)</w:t>
            </w:r>
          </w:p>
        </w:tc>
        <w:tc>
          <w:tcPr>
            <w:tcW w:w="1684" w:type="dxa"/>
            <w:vAlign w:val="center"/>
          </w:tcPr>
          <w:p w14:paraId="116A23DC" w14:textId="77777777" w:rsidR="00DA376E" w:rsidRPr="00D26FF5" w:rsidRDefault="00DA376E" w:rsidP="00DA376E">
            <w:pPr>
              <w:widowControl w:val="0"/>
              <w:autoSpaceDE w:val="0"/>
              <w:autoSpaceDN w:val="0"/>
              <w:adjustRightInd w:val="0"/>
              <w:jc w:val="center"/>
              <w:rPr>
                <w:rFonts w:ascii="Arial" w:hAnsi="Arial" w:cs="Arial"/>
                <w:sz w:val="22"/>
                <w:szCs w:val="22"/>
              </w:rPr>
            </w:pPr>
          </w:p>
        </w:tc>
      </w:tr>
      <w:tr w:rsidR="00D26FF5" w:rsidRPr="00D26FF5" w14:paraId="1AB25456" w14:textId="77777777" w:rsidTr="00965C43">
        <w:trPr>
          <w:trHeight w:val="1483"/>
        </w:trPr>
        <w:tc>
          <w:tcPr>
            <w:tcW w:w="675" w:type="dxa"/>
            <w:vAlign w:val="center"/>
          </w:tcPr>
          <w:p w14:paraId="6ACB2BFD" w14:textId="77777777" w:rsidR="00DA376E" w:rsidRPr="00D26FF5" w:rsidRDefault="00DA376E" w:rsidP="00DA376E">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2</w:t>
            </w:r>
          </w:p>
        </w:tc>
        <w:tc>
          <w:tcPr>
            <w:tcW w:w="885" w:type="dxa"/>
            <w:shd w:val="clear" w:color="auto" w:fill="auto"/>
            <w:vAlign w:val="center"/>
          </w:tcPr>
          <w:p w14:paraId="0F636886" w14:textId="77777777" w:rsidR="00DA376E" w:rsidRPr="00D26FF5" w:rsidRDefault="00DA376E" w:rsidP="00DA376E">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15.900</w:t>
            </w:r>
          </w:p>
        </w:tc>
        <w:tc>
          <w:tcPr>
            <w:tcW w:w="709" w:type="dxa"/>
            <w:shd w:val="clear" w:color="auto" w:fill="auto"/>
            <w:vAlign w:val="center"/>
          </w:tcPr>
          <w:p w14:paraId="73AD8776" w14:textId="77777777" w:rsidR="00DA376E" w:rsidRPr="00D26FF5" w:rsidRDefault="00DA376E" w:rsidP="00DA376E">
            <w:pPr>
              <w:pStyle w:val="Corponico"/>
              <w:widowControl w:val="0"/>
              <w:suppressAutoHyphens w:val="0"/>
              <w:spacing w:before="120" w:after="120"/>
              <w:jc w:val="center"/>
              <w:rPr>
                <w:rFonts w:ascii="Arial" w:hAnsi="Arial" w:cs="Arial"/>
                <w:bCs/>
                <w:sz w:val="22"/>
                <w:szCs w:val="22"/>
              </w:rPr>
            </w:pPr>
            <w:r w:rsidRPr="00D26FF5">
              <w:rPr>
                <w:rFonts w:ascii="Arial" w:hAnsi="Arial" w:cs="Arial"/>
                <w:bCs/>
                <w:sz w:val="22"/>
                <w:szCs w:val="22"/>
              </w:rPr>
              <w:t>UST</w:t>
            </w:r>
          </w:p>
        </w:tc>
        <w:tc>
          <w:tcPr>
            <w:tcW w:w="4677" w:type="dxa"/>
            <w:shd w:val="clear" w:color="auto" w:fill="auto"/>
            <w:vAlign w:val="center"/>
          </w:tcPr>
          <w:p w14:paraId="6332AF34" w14:textId="49BDB881" w:rsidR="00DA376E" w:rsidRPr="00D26FF5" w:rsidRDefault="00DA376E" w:rsidP="00DA376E">
            <w:pPr>
              <w:widowControl w:val="0"/>
              <w:autoSpaceDE w:val="0"/>
              <w:autoSpaceDN w:val="0"/>
              <w:adjustRightInd w:val="0"/>
              <w:jc w:val="both"/>
              <w:rPr>
                <w:rFonts w:ascii="Arial" w:hAnsi="Arial" w:cs="Arial"/>
                <w:sz w:val="22"/>
                <w:szCs w:val="22"/>
              </w:rPr>
            </w:pPr>
            <w:r w:rsidRPr="00D26FF5">
              <w:rPr>
                <w:rFonts w:ascii="Arial" w:hAnsi="Arial" w:cs="Arial"/>
                <w:sz w:val="22"/>
                <w:szCs w:val="22"/>
              </w:rPr>
              <w:t xml:space="preserve">Serviços técnicos especializados na forma de </w:t>
            </w:r>
            <w:proofErr w:type="spellStart"/>
            <w:r w:rsidRPr="00D26FF5">
              <w:rPr>
                <w:rFonts w:ascii="Arial" w:hAnsi="Arial" w:cs="Arial"/>
                <w:sz w:val="22"/>
                <w:szCs w:val="22"/>
              </w:rPr>
              <w:t>USTs</w:t>
            </w:r>
            <w:proofErr w:type="spellEnd"/>
            <w:r w:rsidRPr="00D26FF5">
              <w:rPr>
                <w:rFonts w:ascii="Arial" w:hAnsi="Arial" w:cs="Arial"/>
                <w:sz w:val="22"/>
                <w:szCs w:val="22"/>
              </w:rPr>
              <w:t xml:space="preserve">, na Solução Web na plataforma Java (Spring MVC e </w:t>
            </w:r>
            <w:proofErr w:type="spellStart"/>
            <w:r w:rsidRPr="00D26FF5">
              <w:rPr>
                <w:rFonts w:ascii="Arial" w:hAnsi="Arial" w:cs="Arial"/>
                <w:sz w:val="22"/>
                <w:szCs w:val="22"/>
              </w:rPr>
              <w:t>Liferay</w:t>
            </w:r>
            <w:proofErr w:type="spellEnd"/>
            <w:r w:rsidRPr="00D26FF5">
              <w:rPr>
                <w:rFonts w:ascii="Arial" w:hAnsi="Arial" w:cs="Arial"/>
                <w:sz w:val="22"/>
                <w:szCs w:val="22"/>
              </w:rPr>
              <w:t xml:space="preserve"> Community </w:t>
            </w:r>
            <w:proofErr w:type="spellStart"/>
            <w:r w:rsidRPr="00D26FF5">
              <w:rPr>
                <w:rFonts w:ascii="Arial" w:hAnsi="Arial" w:cs="Arial"/>
                <w:sz w:val="22"/>
                <w:szCs w:val="22"/>
              </w:rPr>
              <w:t>Edition</w:t>
            </w:r>
            <w:proofErr w:type="spellEnd"/>
            <w:r w:rsidRPr="00D26FF5">
              <w:rPr>
                <w:rFonts w:ascii="Arial" w:hAnsi="Arial" w:cs="Arial"/>
                <w:sz w:val="22"/>
                <w:szCs w:val="22"/>
              </w:rPr>
              <w:t xml:space="preserve"> versão 7.4 ou superior), sem compromisso de demanda mínima.</w:t>
            </w:r>
          </w:p>
        </w:tc>
        <w:tc>
          <w:tcPr>
            <w:tcW w:w="1276" w:type="dxa"/>
            <w:vAlign w:val="center"/>
          </w:tcPr>
          <w:p w14:paraId="2A78491D" w14:textId="77777777" w:rsidR="00DA376E" w:rsidRPr="00D26FF5" w:rsidRDefault="00DA376E" w:rsidP="00DA376E">
            <w:pPr>
              <w:widowControl w:val="0"/>
              <w:autoSpaceDE w:val="0"/>
              <w:autoSpaceDN w:val="0"/>
              <w:adjustRightInd w:val="0"/>
              <w:jc w:val="center"/>
              <w:rPr>
                <w:rFonts w:ascii="Arial" w:hAnsi="Arial" w:cs="Arial"/>
                <w:sz w:val="22"/>
                <w:szCs w:val="22"/>
              </w:rPr>
            </w:pPr>
            <w:r w:rsidRPr="00D26FF5">
              <w:rPr>
                <w:rFonts w:ascii="Arial" w:hAnsi="Arial" w:cs="Arial"/>
                <w:sz w:val="22"/>
                <w:szCs w:val="22"/>
              </w:rPr>
              <w:t>(*)</w:t>
            </w:r>
          </w:p>
        </w:tc>
        <w:tc>
          <w:tcPr>
            <w:tcW w:w="1684" w:type="dxa"/>
            <w:vAlign w:val="center"/>
          </w:tcPr>
          <w:p w14:paraId="6399B49A" w14:textId="77777777" w:rsidR="00DA376E" w:rsidRPr="00D26FF5" w:rsidRDefault="00DA376E" w:rsidP="00DA376E">
            <w:pPr>
              <w:widowControl w:val="0"/>
              <w:autoSpaceDE w:val="0"/>
              <w:autoSpaceDN w:val="0"/>
              <w:adjustRightInd w:val="0"/>
              <w:jc w:val="center"/>
              <w:rPr>
                <w:rFonts w:ascii="Arial" w:hAnsi="Arial" w:cs="Arial"/>
                <w:sz w:val="22"/>
                <w:szCs w:val="22"/>
              </w:rPr>
            </w:pPr>
          </w:p>
        </w:tc>
      </w:tr>
      <w:tr w:rsidR="00D26FF5" w:rsidRPr="00D26FF5" w14:paraId="705B836B" w14:textId="77777777" w:rsidTr="00965C43">
        <w:trPr>
          <w:trHeight w:val="575"/>
        </w:trPr>
        <w:tc>
          <w:tcPr>
            <w:tcW w:w="8222" w:type="dxa"/>
            <w:gridSpan w:val="5"/>
            <w:shd w:val="clear" w:color="auto" w:fill="C4BC96"/>
            <w:vAlign w:val="center"/>
          </w:tcPr>
          <w:p w14:paraId="465A194B" w14:textId="675891DF" w:rsidR="00C74E13" w:rsidRPr="00D26FF5" w:rsidRDefault="00C74E13" w:rsidP="00C74E13">
            <w:pPr>
              <w:widowControl w:val="0"/>
              <w:spacing w:before="120" w:after="120"/>
              <w:jc w:val="right"/>
              <w:rPr>
                <w:rFonts w:ascii="Arial" w:hAnsi="Arial" w:cs="Arial"/>
                <w:b/>
                <w:sz w:val="22"/>
                <w:szCs w:val="22"/>
              </w:rPr>
            </w:pPr>
            <w:r w:rsidRPr="00D26FF5">
              <w:rPr>
                <w:rFonts w:ascii="Arial" w:hAnsi="Arial" w:cs="Arial"/>
                <w:b/>
                <w:sz w:val="22"/>
                <w:szCs w:val="22"/>
              </w:rPr>
              <w:t>VALOR TOTAL DA CONTRATAÇÃO (R$)</w:t>
            </w:r>
          </w:p>
        </w:tc>
        <w:tc>
          <w:tcPr>
            <w:tcW w:w="1684" w:type="dxa"/>
            <w:shd w:val="clear" w:color="auto" w:fill="C4BC96"/>
            <w:vAlign w:val="center"/>
          </w:tcPr>
          <w:p w14:paraId="098938FA" w14:textId="77777777" w:rsidR="00C74E13" w:rsidRPr="00D26FF5" w:rsidRDefault="00C74E13" w:rsidP="00C74E13">
            <w:pPr>
              <w:widowControl w:val="0"/>
              <w:spacing w:before="120" w:after="120"/>
              <w:jc w:val="center"/>
              <w:rPr>
                <w:rFonts w:ascii="Arial" w:hAnsi="Arial" w:cs="Arial"/>
                <w:b/>
                <w:bCs/>
                <w:sz w:val="22"/>
                <w:szCs w:val="22"/>
              </w:rPr>
            </w:pPr>
          </w:p>
        </w:tc>
      </w:tr>
    </w:tbl>
    <w:p w14:paraId="01CD8D58" w14:textId="0ABCA9E5" w:rsidR="00216E1F" w:rsidRPr="00D26FF5" w:rsidRDefault="00216E1F" w:rsidP="00216E1F">
      <w:pPr>
        <w:widowControl w:val="0"/>
        <w:rPr>
          <w:rFonts w:ascii="Arial" w:hAnsi="Arial" w:cs="Arial"/>
          <w:b/>
          <w:i/>
        </w:rPr>
      </w:pPr>
      <w:r w:rsidRPr="00D26FF5">
        <w:rPr>
          <w:rFonts w:ascii="Arial" w:hAnsi="Arial" w:cs="Arial"/>
          <w:b/>
          <w:i/>
        </w:rPr>
        <w:t xml:space="preserve"> (*) Valor </w:t>
      </w:r>
      <w:r w:rsidR="00624659">
        <w:rPr>
          <w:rFonts w:ascii="Arial" w:hAnsi="Arial" w:cs="Arial"/>
          <w:b/>
          <w:i/>
        </w:rPr>
        <w:t>u</w:t>
      </w:r>
      <w:r w:rsidR="00871DCD">
        <w:rPr>
          <w:rFonts w:ascii="Arial" w:hAnsi="Arial" w:cs="Arial"/>
          <w:b/>
          <w:i/>
        </w:rPr>
        <w:t>nitário</w:t>
      </w:r>
      <w:r w:rsidRPr="00D26FF5">
        <w:rPr>
          <w:rFonts w:ascii="Arial" w:hAnsi="Arial" w:cs="Arial"/>
          <w:b/>
          <w:i/>
        </w:rPr>
        <w:t xml:space="preserve"> do </w:t>
      </w:r>
      <w:r w:rsidR="002E1EE9" w:rsidRPr="00D26FF5">
        <w:rPr>
          <w:rFonts w:ascii="Arial" w:hAnsi="Arial" w:cs="Arial"/>
          <w:b/>
          <w:i/>
        </w:rPr>
        <w:t>ITEM</w:t>
      </w:r>
      <w:r w:rsidRPr="00D26FF5">
        <w:rPr>
          <w:rFonts w:ascii="Arial" w:hAnsi="Arial" w:cs="Arial"/>
          <w:b/>
          <w:i/>
        </w:rPr>
        <w:t xml:space="preserve"> a ser lançado no sistema compras</w:t>
      </w:r>
      <w:r w:rsidR="00C74E13" w:rsidRPr="00D26FF5">
        <w:rPr>
          <w:rFonts w:ascii="Arial" w:hAnsi="Arial" w:cs="Arial"/>
          <w:b/>
          <w:i/>
        </w:rPr>
        <w:t>.gov.br</w:t>
      </w:r>
    </w:p>
    <w:p w14:paraId="45B42AFB" w14:textId="77777777" w:rsidR="00216E1F" w:rsidRPr="00D26FF5" w:rsidRDefault="00216E1F" w:rsidP="00216E1F">
      <w:pPr>
        <w:widowControl w:val="0"/>
        <w:spacing w:before="120" w:after="120"/>
        <w:jc w:val="both"/>
        <w:rPr>
          <w:rFonts w:ascii="Arial" w:hAnsi="Arial" w:cs="Arial"/>
          <w:b/>
        </w:rPr>
      </w:pPr>
    </w:p>
    <w:p w14:paraId="2BE1BA00" w14:textId="77777777" w:rsidR="00216E1F" w:rsidRPr="00D26FF5" w:rsidRDefault="00216E1F" w:rsidP="00216E1F">
      <w:pPr>
        <w:widowControl w:val="0"/>
        <w:spacing w:before="120" w:after="120"/>
        <w:jc w:val="both"/>
        <w:rPr>
          <w:rFonts w:ascii="Arial" w:hAnsi="Arial" w:cs="Arial"/>
          <w:sz w:val="22"/>
          <w:szCs w:val="22"/>
        </w:rPr>
      </w:pPr>
      <w:r w:rsidRPr="00D26FF5">
        <w:rPr>
          <w:rFonts w:ascii="Arial" w:hAnsi="Arial" w:cs="Arial"/>
          <w:sz w:val="22"/>
          <w:szCs w:val="22"/>
        </w:rPr>
        <w:t xml:space="preserve">A [informar o nome de empresa – CNPJ ___________] </w:t>
      </w:r>
      <w:r w:rsidRPr="00D26FF5">
        <w:rPr>
          <w:rFonts w:ascii="Arial" w:hAnsi="Arial" w:cs="Arial"/>
          <w:b/>
          <w:bCs/>
          <w:sz w:val="22"/>
          <w:szCs w:val="22"/>
        </w:rPr>
        <w:t>DECLARA</w:t>
      </w:r>
      <w:r w:rsidRPr="00D26FF5">
        <w:rPr>
          <w:rFonts w:ascii="Arial" w:hAnsi="Arial" w:cs="Arial"/>
          <w:sz w:val="22"/>
          <w:szCs w:val="22"/>
        </w:rPr>
        <w:t xml:space="preserve"> que:</w:t>
      </w:r>
    </w:p>
    <w:p w14:paraId="36281976" w14:textId="572629E7" w:rsidR="00216E1F" w:rsidRPr="00D26FF5" w:rsidRDefault="00216E1F" w:rsidP="00965C43">
      <w:pPr>
        <w:pStyle w:val="PargrafodaLista"/>
        <w:numPr>
          <w:ilvl w:val="0"/>
          <w:numId w:val="15"/>
        </w:numPr>
        <w:suppressAutoHyphens w:val="0"/>
        <w:spacing w:after="240" w:line="276" w:lineRule="auto"/>
        <w:ind w:left="426" w:hanging="426"/>
        <w:contextualSpacing w:val="0"/>
        <w:jc w:val="both"/>
        <w:rPr>
          <w:rFonts w:ascii="Arial" w:hAnsi="Arial" w:cs="Arial"/>
          <w:bCs/>
          <w:sz w:val="22"/>
          <w:szCs w:val="22"/>
        </w:rPr>
      </w:pPr>
      <w:r w:rsidRPr="00D26FF5">
        <w:rPr>
          <w:rFonts w:ascii="Arial" w:hAnsi="Arial" w:cs="Arial"/>
          <w:bCs/>
          <w:sz w:val="22"/>
          <w:szCs w:val="22"/>
        </w:rPr>
        <w:t xml:space="preserve">Atenderá ao prazo para a </w:t>
      </w:r>
      <w:r w:rsidR="00725C77" w:rsidRPr="00D26FF5">
        <w:rPr>
          <w:rFonts w:ascii="Arial" w:hAnsi="Arial" w:cs="Arial"/>
          <w:bCs/>
          <w:sz w:val="22"/>
          <w:szCs w:val="22"/>
        </w:rPr>
        <w:t xml:space="preserve">implantação da plataforma </w:t>
      </w:r>
      <w:proofErr w:type="spellStart"/>
      <w:r w:rsidR="00725C77" w:rsidRPr="00D26FF5">
        <w:rPr>
          <w:rFonts w:ascii="Arial" w:hAnsi="Arial" w:cs="Arial"/>
          <w:bCs/>
          <w:sz w:val="22"/>
          <w:szCs w:val="22"/>
        </w:rPr>
        <w:t>Liferay</w:t>
      </w:r>
      <w:proofErr w:type="spellEnd"/>
      <w:r w:rsidR="00725C77" w:rsidRPr="00D26FF5">
        <w:rPr>
          <w:rFonts w:ascii="Arial" w:hAnsi="Arial" w:cs="Arial"/>
          <w:bCs/>
          <w:sz w:val="22"/>
          <w:szCs w:val="22"/>
        </w:rPr>
        <w:t xml:space="preserve"> Community </w:t>
      </w:r>
      <w:proofErr w:type="spellStart"/>
      <w:r w:rsidR="00725C77" w:rsidRPr="00D26FF5">
        <w:rPr>
          <w:rFonts w:ascii="Arial" w:hAnsi="Arial" w:cs="Arial"/>
          <w:bCs/>
          <w:sz w:val="22"/>
          <w:szCs w:val="22"/>
        </w:rPr>
        <w:t>Edition</w:t>
      </w:r>
      <w:proofErr w:type="spellEnd"/>
      <w:r w:rsidR="00725C77" w:rsidRPr="00D26FF5">
        <w:rPr>
          <w:rFonts w:ascii="Arial" w:hAnsi="Arial" w:cs="Arial"/>
          <w:bCs/>
          <w:sz w:val="22"/>
          <w:szCs w:val="22"/>
        </w:rPr>
        <w:t xml:space="preserve"> 7.4 ou superior </w:t>
      </w:r>
      <w:r w:rsidRPr="00D26FF5">
        <w:rPr>
          <w:rFonts w:ascii="Arial" w:hAnsi="Arial" w:cs="Arial"/>
          <w:bCs/>
          <w:sz w:val="22"/>
          <w:szCs w:val="22"/>
        </w:rPr>
        <w:t>de</w:t>
      </w:r>
      <w:r w:rsidR="00F0346E" w:rsidRPr="00D26FF5">
        <w:rPr>
          <w:rFonts w:ascii="Arial" w:hAnsi="Arial" w:cs="Arial"/>
          <w:bCs/>
          <w:sz w:val="22"/>
          <w:szCs w:val="22"/>
        </w:rPr>
        <w:t>,</w:t>
      </w:r>
      <w:r w:rsidRPr="00D26FF5">
        <w:rPr>
          <w:rFonts w:ascii="Arial" w:hAnsi="Arial" w:cs="Arial"/>
          <w:bCs/>
          <w:sz w:val="22"/>
          <w:szCs w:val="22"/>
        </w:rPr>
        <w:t xml:space="preserve"> no máximo</w:t>
      </w:r>
      <w:r w:rsidR="00F0346E" w:rsidRPr="00D26FF5">
        <w:rPr>
          <w:rFonts w:ascii="Arial" w:hAnsi="Arial" w:cs="Arial"/>
          <w:bCs/>
          <w:sz w:val="22"/>
          <w:szCs w:val="22"/>
        </w:rPr>
        <w:t>,</w:t>
      </w:r>
      <w:r w:rsidRPr="00D26FF5">
        <w:rPr>
          <w:rFonts w:ascii="Arial" w:hAnsi="Arial" w:cs="Arial"/>
          <w:bCs/>
          <w:sz w:val="22"/>
          <w:szCs w:val="22"/>
        </w:rPr>
        <w:t xml:space="preserve"> 30 (trinta) dias corridos, contados da assinatura do contrato.</w:t>
      </w:r>
    </w:p>
    <w:p w14:paraId="3B6597CA" w14:textId="77777777" w:rsidR="00216E1F" w:rsidRPr="00D26FF5" w:rsidRDefault="00216E1F" w:rsidP="00965C43">
      <w:pPr>
        <w:pStyle w:val="PargrafodaLista"/>
        <w:numPr>
          <w:ilvl w:val="0"/>
          <w:numId w:val="15"/>
        </w:numPr>
        <w:suppressAutoHyphens w:val="0"/>
        <w:spacing w:after="240" w:line="276" w:lineRule="auto"/>
        <w:ind w:left="426" w:hanging="426"/>
        <w:contextualSpacing w:val="0"/>
        <w:jc w:val="both"/>
        <w:rPr>
          <w:rFonts w:ascii="Arial" w:hAnsi="Arial" w:cs="Arial"/>
          <w:bCs/>
          <w:sz w:val="22"/>
          <w:szCs w:val="22"/>
        </w:rPr>
      </w:pPr>
      <w:r w:rsidRPr="00D26FF5">
        <w:rPr>
          <w:rFonts w:ascii="Arial" w:hAnsi="Arial" w:cs="Arial"/>
          <w:bCs/>
          <w:sz w:val="22"/>
          <w:szCs w:val="22"/>
        </w:rPr>
        <w:t xml:space="preserve">O prazo de validade da proposta é de no mínimo de 60 (sessenta) dias corridos da data de sua </w:t>
      </w:r>
      <w:r w:rsidRPr="00D26FF5">
        <w:rPr>
          <w:rFonts w:ascii="Arial" w:hAnsi="Arial" w:cs="Arial"/>
          <w:bCs/>
          <w:sz w:val="22"/>
          <w:szCs w:val="22"/>
        </w:rPr>
        <w:lastRenderedPageBreak/>
        <w:t>apresentação definitiva;</w:t>
      </w:r>
    </w:p>
    <w:p w14:paraId="437CE4A5" w14:textId="77777777" w:rsidR="00216E1F" w:rsidRPr="00D26FF5" w:rsidRDefault="00216E1F" w:rsidP="00965C43">
      <w:pPr>
        <w:pStyle w:val="PargrafodaLista"/>
        <w:numPr>
          <w:ilvl w:val="0"/>
          <w:numId w:val="15"/>
        </w:numPr>
        <w:suppressAutoHyphens w:val="0"/>
        <w:spacing w:after="240" w:line="276" w:lineRule="auto"/>
        <w:ind w:left="426" w:hanging="426"/>
        <w:contextualSpacing w:val="0"/>
        <w:jc w:val="both"/>
        <w:rPr>
          <w:rFonts w:ascii="Arial" w:hAnsi="Arial" w:cs="Arial"/>
          <w:bCs/>
          <w:sz w:val="22"/>
          <w:szCs w:val="22"/>
        </w:rPr>
      </w:pPr>
      <w:r w:rsidRPr="00D26FF5">
        <w:rPr>
          <w:rFonts w:ascii="Arial" w:hAnsi="Arial" w:cs="Arial"/>
          <w:bCs/>
          <w:sz w:val="22"/>
          <w:szCs w:val="22"/>
        </w:rPr>
        <w:t>Atende aos requisitos previstos no art. 2° da Lei Distrital n° 4.770, de 22 de fevereiro de 2012.</w:t>
      </w:r>
    </w:p>
    <w:p w14:paraId="295C53A0" w14:textId="77777777" w:rsidR="00216E1F" w:rsidRPr="00D26FF5" w:rsidRDefault="00216E1F" w:rsidP="00965C43">
      <w:pPr>
        <w:pStyle w:val="PargrafodaLista"/>
        <w:numPr>
          <w:ilvl w:val="0"/>
          <w:numId w:val="15"/>
        </w:numPr>
        <w:suppressAutoHyphens w:val="0"/>
        <w:spacing w:after="240" w:line="276" w:lineRule="auto"/>
        <w:ind w:left="426" w:hanging="426"/>
        <w:contextualSpacing w:val="0"/>
        <w:jc w:val="both"/>
        <w:rPr>
          <w:rFonts w:ascii="Arial" w:hAnsi="Arial" w:cs="Arial"/>
          <w:bCs/>
          <w:sz w:val="22"/>
          <w:szCs w:val="22"/>
        </w:rPr>
      </w:pPr>
      <w:r w:rsidRPr="00D26FF5">
        <w:rPr>
          <w:rFonts w:ascii="Arial" w:hAnsi="Arial" w:cs="Arial"/>
          <w:bCs/>
          <w:sz w:val="22"/>
          <w:szCs w:val="22"/>
        </w:rPr>
        <w:t xml:space="preserve">Possui experiência de pelo menos 1(um) ano na prestação de serviços de suporte e atualização da plataforma </w:t>
      </w:r>
      <w:proofErr w:type="spellStart"/>
      <w:r w:rsidRPr="00D26FF5">
        <w:rPr>
          <w:rFonts w:ascii="Arial" w:hAnsi="Arial" w:cs="Arial"/>
          <w:bCs/>
          <w:sz w:val="22"/>
          <w:szCs w:val="22"/>
        </w:rPr>
        <w:t>Liferay</w:t>
      </w:r>
      <w:proofErr w:type="spellEnd"/>
      <w:r w:rsidRPr="00D26FF5">
        <w:rPr>
          <w:rFonts w:ascii="Arial" w:hAnsi="Arial" w:cs="Arial"/>
          <w:bCs/>
          <w:sz w:val="22"/>
          <w:szCs w:val="22"/>
        </w:rPr>
        <w:t xml:space="preserve"> Community </w:t>
      </w:r>
      <w:proofErr w:type="spellStart"/>
      <w:r w:rsidRPr="00D26FF5">
        <w:rPr>
          <w:rFonts w:ascii="Arial" w:hAnsi="Arial" w:cs="Arial"/>
          <w:bCs/>
          <w:sz w:val="22"/>
          <w:szCs w:val="22"/>
        </w:rPr>
        <w:t>Edition</w:t>
      </w:r>
      <w:proofErr w:type="spellEnd"/>
      <w:r w:rsidRPr="00D26FF5">
        <w:rPr>
          <w:rFonts w:ascii="Arial" w:hAnsi="Arial" w:cs="Arial"/>
          <w:bCs/>
          <w:sz w:val="22"/>
          <w:szCs w:val="22"/>
        </w:rPr>
        <w:t xml:space="preserve"> 7.4 ou superior. </w:t>
      </w:r>
    </w:p>
    <w:p w14:paraId="5600F81E" w14:textId="77777777" w:rsidR="00216E1F" w:rsidRPr="00D26FF5" w:rsidRDefault="00216E1F" w:rsidP="00965C43">
      <w:pPr>
        <w:pStyle w:val="PargrafodaLista"/>
        <w:numPr>
          <w:ilvl w:val="0"/>
          <w:numId w:val="15"/>
        </w:numPr>
        <w:suppressAutoHyphens w:val="0"/>
        <w:spacing w:after="240" w:line="276" w:lineRule="auto"/>
        <w:ind w:left="426" w:hanging="426"/>
        <w:contextualSpacing w:val="0"/>
        <w:jc w:val="both"/>
        <w:rPr>
          <w:rFonts w:ascii="Arial" w:hAnsi="Arial" w:cs="Arial"/>
          <w:bCs/>
          <w:sz w:val="22"/>
          <w:szCs w:val="22"/>
        </w:rPr>
      </w:pPr>
      <w:r w:rsidRPr="00D26FF5">
        <w:rPr>
          <w:rFonts w:ascii="Arial" w:hAnsi="Arial" w:cs="Arial"/>
          <w:bCs/>
          <w:sz w:val="22"/>
          <w:szCs w:val="22"/>
        </w:rPr>
        <w:t xml:space="preserve">Possui experiência de pelo menos 1(um) ano na prestação de serviços técnicos especializados na plataforma </w:t>
      </w:r>
      <w:proofErr w:type="spellStart"/>
      <w:r w:rsidRPr="00D26FF5">
        <w:rPr>
          <w:rFonts w:ascii="Arial" w:hAnsi="Arial" w:cs="Arial"/>
          <w:bCs/>
          <w:sz w:val="22"/>
          <w:szCs w:val="22"/>
        </w:rPr>
        <w:t>Liferay</w:t>
      </w:r>
      <w:proofErr w:type="spellEnd"/>
      <w:r w:rsidRPr="00D26FF5">
        <w:rPr>
          <w:rFonts w:ascii="Arial" w:hAnsi="Arial" w:cs="Arial"/>
          <w:bCs/>
          <w:sz w:val="22"/>
          <w:szCs w:val="22"/>
        </w:rPr>
        <w:t xml:space="preserve"> Community </w:t>
      </w:r>
      <w:proofErr w:type="spellStart"/>
      <w:r w:rsidRPr="00D26FF5">
        <w:rPr>
          <w:rFonts w:ascii="Arial" w:hAnsi="Arial" w:cs="Arial"/>
          <w:bCs/>
          <w:sz w:val="22"/>
          <w:szCs w:val="22"/>
        </w:rPr>
        <w:t>Edition</w:t>
      </w:r>
      <w:proofErr w:type="spellEnd"/>
      <w:r w:rsidRPr="00D26FF5">
        <w:rPr>
          <w:rFonts w:ascii="Arial" w:hAnsi="Arial" w:cs="Arial"/>
          <w:bCs/>
          <w:sz w:val="22"/>
          <w:szCs w:val="22"/>
        </w:rPr>
        <w:t xml:space="preserve"> 7.4 ou superior.</w:t>
      </w:r>
    </w:p>
    <w:p w14:paraId="7E3B6C50" w14:textId="77777777" w:rsidR="00216E1F" w:rsidRPr="00D26FF5" w:rsidRDefault="00216E1F" w:rsidP="00965C43">
      <w:pPr>
        <w:pStyle w:val="PargrafodaLista"/>
        <w:numPr>
          <w:ilvl w:val="0"/>
          <w:numId w:val="15"/>
        </w:numPr>
        <w:suppressAutoHyphens w:val="0"/>
        <w:spacing w:after="240" w:line="276" w:lineRule="auto"/>
        <w:ind w:left="426" w:hanging="426"/>
        <w:contextualSpacing w:val="0"/>
        <w:jc w:val="both"/>
        <w:rPr>
          <w:rFonts w:ascii="Arial" w:hAnsi="Arial" w:cs="Arial"/>
          <w:bCs/>
          <w:sz w:val="22"/>
          <w:szCs w:val="22"/>
        </w:rPr>
      </w:pPr>
      <w:r w:rsidRPr="00D26FF5">
        <w:rPr>
          <w:rFonts w:ascii="Arial" w:hAnsi="Arial" w:cs="Arial"/>
          <w:bCs/>
          <w:sz w:val="22"/>
          <w:szCs w:val="22"/>
        </w:rPr>
        <w:t>Disponibilizará pessoal técnico adequado para realização do objeto da presente licitação, com qualificação para execução do objeto do Edital deste Pregão Eletrônico.</w:t>
      </w:r>
    </w:p>
    <w:p w14:paraId="48B73BF6" w14:textId="77777777" w:rsidR="00216E1F" w:rsidRPr="00D26FF5" w:rsidRDefault="00216E1F" w:rsidP="00965C43">
      <w:pPr>
        <w:pStyle w:val="PargrafodaLista"/>
        <w:numPr>
          <w:ilvl w:val="0"/>
          <w:numId w:val="15"/>
        </w:numPr>
        <w:suppressAutoHyphens w:val="0"/>
        <w:spacing w:after="240" w:line="276" w:lineRule="auto"/>
        <w:ind w:left="426" w:hanging="426"/>
        <w:contextualSpacing w:val="0"/>
        <w:jc w:val="both"/>
        <w:rPr>
          <w:rFonts w:ascii="Arial" w:hAnsi="Arial" w:cs="Arial"/>
          <w:bCs/>
          <w:sz w:val="22"/>
          <w:szCs w:val="22"/>
        </w:rPr>
      </w:pPr>
      <w:r w:rsidRPr="00D26FF5">
        <w:rPr>
          <w:rFonts w:ascii="Arial" w:hAnsi="Arial" w:cs="Arial"/>
          <w:bCs/>
          <w:sz w:val="22"/>
          <w:szCs w:val="22"/>
        </w:rPr>
        <w:t>Está ciente do disposto no item 4.2.5 deste Termo de Referência, acerca da exigência prevista no art. 2º da Lei Distrital nº 6.679/2020, que trata sobre a exigência de garantia de equidade salarial entre homens e mulheres nas empresas que contratam com o Poder Público do Distrito Federal.</w:t>
      </w:r>
    </w:p>
    <w:p w14:paraId="388432CC" w14:textId="77777777" w:rsidR="00216E1F" w:rsidRPr="00D26FF5" w:rsidRDefault="00216E1F" w:rsidP="00216E1F">
      <w:pPr>
        <w:pStyle w:val="PargrafodaLista"/>
        <w:spacing w:after="240"/>
        <w:ind w:left="1428"/>
        <w:contextualSpacing w:val="0"/>
        <w:jc w:val="both"/>
        <w:rPr>
          <w:rFonts w:ascii="Arial" w:hAnsi="Arial" w:cs="Arial"/>
          <w:b/>
          <w:bCs/>
          <w:sz w:val="22"/>
          <w:szCs w:val="22"/>
        </w:rPr>
      </w:pPr>
    </w:p>
    <w:p w14:paraId="429D7B33" w14:textId="77777777" w:rsidR="00216E1F" w:rsidRPr="00D26FF5" w:rsidRDefault="00216E1F" w:rsidP="00216E1F">
      <w:pPr>
        <w:widowControl w:val="0"/>
        <w:jc w:val="both"/>
        <w:rPr>
          <w:rFonts w:ascii="Arial" w:hAnsi="Arial" w:cs="Arial"/>
          <w:b/>
          <w:bCs/>
          <w:sz w:val="22"/>
          <w:szCs w:val="22"/>
        </w:rPr>
      </w:pPr>
      <w:r w:rsidRPr="00D26FF5">
        <w:rPr>
          <w:rFonts w:ascii="Arial" w:hAnsi="Arial" w:cs="Arial"/>
          <w:b/>
          <w:bCs/>
          <w:sz w:val="22"/>
          <w:szCs w:val="22"/>
        </w:rPr>
        <w:t>Nome da Empresa:</w:t>
      </w:r>
    </w:p>
    <w:p w14:paraId="2E8C2B1F" w14:textId="77777777" w:rsidR="00216E1F" w:rsidRPr="00D26FF5" w:rsidRDefault="00216E1F" w:rsidP="00216E1F">
      <w:pPr>
        <w:widowControl w:val="0"/>
        <w:jc w:val="both"/>
        <w:rPr>
          <w:rFonts w:ascii="Arial" w:hAnsi="Arial" w:cs="Arial"/>
          <w:b/>
          <w:bCs/>
          <w:sz w:val="22"/>
          <w:szCs w:val="22"/>
        </w:rPr>
      </w:pPr>
      <w:r w:rsidRPr="00D26FF5">
        <w:rPr>
          <w:rFonts w:ascii="Arial" w:hAnsi="Arial" w:cs="Arial"/>
          <w:b/>
          <w:bCs/>
          <w:sz w:val="22"/>
          <w:szCs w:val="22"/>
        </w:rPr>
        <w:t>CNPJ:</w:t>
      </w:r>
    </w:p>
    <w:p w14:paraId="525F04B3" w14:textId="77777777" w:rsidR="00216E1F" w:rsidRPr="00D26FF5" w:rsidRDefault="00216E1F" w:rsidP="00216E1F">
      <w:pPr>
        <w:widowControl w:val="0"/>
        <w:jc w:val="both"/>
        <w:rPr>
          <w:rFonts w:ascii="Arial" w:hAnsi="Arial" w:cs="Arial"/>
          <w:b/>
          <w:bCs/>
          <w:sz w:val="22"/>
          <w:szCs w:val="22"/>
        </w:rPr>
      </w:pPr>
      <w:r w:rsidRPr="00D26FF5">
        <w:rPr>
          <w:rFonts w:ascii="Arial" w:hAnsi="Arial" w:cs="Arial"/>
          <w:b/>
          <w:bCs/>
          <w:sz w:val="22"/>
          <w:szCs w:val="22"/>
        </w:rPr>
        <w:t>Endereço:</w:t>
      </w:r>
    </w:p>
    <w:p w14:paraId="224428F6" w14:textId="77777777" w:rsidR="00216E1F" w:rsidRPr="00D26FF5" w:rsidRDefault="00216E1F" w:rsidP="00216E1F">
      <w:pPr>
        <w:widowControl w:val="0"/>
        <w:jc w:val="both"/>
        <w:rPr>
          <w:rFonts w:ascii="Arial" w:hAnsi="Arial" w:cs="Arial"/>
          <w:b/>
          <w:bCs/>
          <w:sz w:val="22"/>
          <w:szCs w:val="22"/>
        </w:rPr>
      </w:pPr>
      <w:r w:rsidRPr="00D26FF5">
        <w:rPr>
          <w:rFonts w:ascii="Arial" w:hAnsi="Arial" w:cs="Arial"/>
          <w:b/>
          <w:bCs/>
          <w:sz w:val="22"/>
          <w:szCs w:val="22"/>
        </w:rPr>
        <w:t>Telefone/fax:</w:t>
      </w:r>
    </w:p>
    <w:p w14:paraId="2BE4285B" w14:textId="77777777" w:rsidR="00216E1F" w:rsidRPr="00D26FF5" w:rsidRDefault="00216E1F" w:rsidP="00216E1F">
      <w:pPr>
        <w:widowControl w:val="0"/>
        <w:jc w:val="both"/>
        <w:rPr>
          <w:rFonts w:ascii="Arial" w:hAnsi="Arial" w:cs="Arial"/>
          <w:b/>
          <w:bCs/>
          <w:sz w:val="22"/>
          <w:szCs w:val="22"/>
        </w:rPr>
      </w:pPr>
      <w:r w:rsidRPr="00D26FF5">
        <w:rPr>
          <w:rFonts w:ascii="Arial" w:hAnsi="Arial" w:cs="Arial"/>
          <w:b/>
          <w:bCs/>
          <w:sz w:val="22"/>
          <w:szCs w:val="22"/>
        </w:rPr>
        <w:t>Banco/agência/conta:</w:t>
      </w:r>
    </w:p>
    <w:p w14:paraId="6AECED5E" w14:textId="77777777" w:rsidR="00216E1F" w:rsidRPr="00D26FF5" w:rsidRDefault="00216E1F" w:rsidP="00216E1F">
      <w:pPr>
        <w:widowControl w:val="0"/>
        <w:jc w:val="both"/>
        <w:rPr>
          <w:rFonts w:ascii="Arial" w:hAnsi="Arial" w:cs="Arial"/>
          <w:sz w:val="22"/>
          <w:szCs w:val="22"/>
        </w:rPr>
      </w:pPr>
      <w:r w:rsidRPr="00D26FF5">
        <w:rPr>
          <w:rFonts w:ascii="Arial" w:hAnsi="Arial" w:cs="Arial"/>
          <w:b/>
          <w:bCs/>
          <w:sz w:val="22"/>
          <w:szCs w:val="22"/>
        </w:rPr>
        <w:t>E-mail</w:t>
      </w:r>
      <w:r w:rsidRPr="00D26FF5">
        <w:rPr>
          <w:rFonts w:ascii="Arial" w:hAnsi="Arial" w:cs="Arial"/>
          <w:sz w:val="22"/>
          <w:szCs w:val="22"/>
        </w:rPr>
        <w:t>:</w:t>
      </w:r>
    </w:p>
    <w:p w14:paraId="1E5B25D6" w14:textId="77777777" w:rsidR="00216E1F" w:rsidRPr="00D26FF5" w:rsidRDefault="00216E1F" w:rsidP="00216E1F">
      <w:pPr>
        <w:widowControl w:val="0"/>
        <w:jc w:val="both"/>
        <w:rPr>
          <w:rFonts w:ascii="Arial" w:hAnsi="Arial" w:cs="Arial"/>
          <w:b/>
        </w:rPr>
      </w:pPr>
    </w:p>
    <w:p w14:paraId="29C751CB" w14:textId="77777777" w:rsidR="00216E1F" w:rsidRPr="00D26FF5" w:rsidRDefault="00216E1F" w:rsidP="00216E1F">
      <w:pPr>
        <w:widowControl w:val="0"/>
        <w:jc w:val="both"/>
        <w:rPr>
          <w:rFonts w:ascii="Arial" w:hAnsi="Arial" w:cs="Arial"/>
          <w:b/>
        </w:rPr>
      </w:pPr>
    </w:p>
    <w:p w14:paraId="5E99A46C" w14:textId="77777777" w:rsidR="00216E1F" w:rsidRPr="00D26FF5" w:rsidRDefault="00216E1F" w:rsidP="00216E1F">
      <w:pPr>
        <w:widowControl w:val="0"/>
        <w:rPr>
          <w:rFonts w:ascii="Arial" w:hAnsi="Arial" w:cs="Arial"/>
        </w:rPr>
      </w:pPr>
      <w:r w:rsidRPr="00D26FF5">
        <w:rPr>
          <w:rFonts w:ascii="Arial" w:hAnsi="Arial" w:cs="Arial"/>
          <w:b/>
        </w:rPr>
        <w:br w:type="page"/>
      </w:r>
    </w:p>
    <w:p w14:paraId="4745AE9B" w14:textId="234B5E68" w:rsidR="00E20B0C" w:rsidRPr="00394EE0" w:rsidRDefault="00E20B0C" w:rsidP="00E20B0C">
      <w:pPr>
        <w:pStyle w:val="Corponico"/>
        <w:spacing w:after="0" w:line="360" w:lineRule="auto"/>
        <w:jc w:val="center"/>
        <w:rPr>
          <w:rFonts w:ascii="Arial" w:hAnsi="Arial" w:cs="Arial"/>
          <w:sz w:val="22"/>
          <w:szCs w:val="22"/>
        </w:rPr>
      </w:pPr>
      <w:r w:rsidRPr="00394EE0">
        <w:rPr>
          <w:rFonts w:ascii="Arial" w:hAnsi="Arial" w:cs="Arial"/>
          <w:b/>
          <w:sz w:val="22"/>
          <w:szCs w:val="22"/>
        </w:rPr>
        <w:lastRenderedPageBreak/>
        <w:t>PREGÃO ELETRÔNICO Nº</w:t>
      </w:r>
      <w:r w:rsidR="00D26FF5">
        <w:rPr>
          <w:rFonts w:ascii="Arial" w:hAnsi="Arial" w:cs="Arial"/>
          <w:b/>
          <w:sz w:val="22"/>
          <w:szCs w:val="22"/>
        </w:rPr>
        <w:t xml:space="preserve"> 90022/2024</w:t>
      </w:r>
    </w:p>
    <w:p w14:paraId="57485550" w14:textId="77777777" w:rsidR="00E20B0C" w:rsidRPr="00394EE0" w:rsidRDefault="00E20B0C" w:rsidP="00E20B0C">
      <w:pPr>
        <w:pStyle w:val="Corponico"/>
        <w:spacing w:after="120" w:line="360" w:lineRule="auto"/>
        <w:jc w:val="center"/>
        <w:rPr>
          <w:rFonts w:ascii="Arial" w:hAnsi="Arial" w:cs="Arial"/>
          <w:b/>
          <w:sz w:val="22"/>
          <w:szCs w:val="22"/>
        </w:rPr>
      </w:pPr>
    </w:p>
    <w:p w14:paraId="0CFDB236" w14:textId="77777777" w:rsidR="00216E1F" w:rsidRPr="00394EE0" w:rsidRDefault="00216E1F" w:rsidP="00216E1F">
      <w:pPr>
        <w:widowControl w:val="0"/>
        <w:jc w:val="center"/>
        <w:rPr>
          <w:rFonts w:ascii="Arial" w:hAnsi="Arial" w:cs="Arial"/>
          <w:b/>
          <w:sz w:val="22"/>
          <w:szCs w:val="22"/>
        </w:rPr>
      </w:pPr>
      <w:r w:rsidRPr="00394EE0">
        <w:rPr>
          <w:rFonts w:ascii="Arial" w:hAnsi="Arial" w:cs="Arial"/>
          <w:b/>
          <w:sz w:val="22"/>
          <w:szCs w:val="22"/>
        </w:rPr>
        <w:t>ANEXO VI - MODELO DE ORDEM DE SERVIÇO</w:t>
      </w:r>
    </w:p>
    <w:p w14:paraId="7BAA746A" w14:textId="77777777" w:rsidR="00216E1F" w:rsidRPr="00394EE0" w:rsidRDefault="00216E1F" w:rsidP="00216E1F">
      <w:pPr>
        <w:widowControl w:val="0"/>
        <w:jc w:val="center"/>
        <w:rPr>
          <w:rFonts w:ascii="Arial" w:hAnsi="Arial" w:cs="Arial"/>
          <w:b/>
          <w:sz w:val="22"/>
          <w:szCs w:val="22"/>
        </w:rPr>
      </w:pP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129"/>
        <w:gridCol w:w="4481"/>
      </w:tblGrid>
      <w:tr w:rsidR="00216E1F" w:rsidRPr="006E3C8C" w14:paraId="7118531D" w14:textId="77777777" w:rsidTr="00C74E13">
        <w:trPr>
          <w:trHeight w:val="248"/>
        </w:trPr>
        <w:tc>
          <w:tcPr>
            <w:tcW w:w="5600" w:type="dxa"/>
            <w:vMerge w:val="restart"/>
            <w:shd w:val="clear" w:color="auto" w:fill="C4BC96"/>
            <w:vAlign w:val="center"/>
          </w:tcPr>
          <w:p w14:paraId="55410C8E" w14:textId="77777777" w:rsidR="00216E1F" w:rsidRPr="006E3C8C" w:rsidRDefault="00216E1F" w:rsidP="00FB5345">
            <w:pPr>
              <w:widowControl w:val="0"/>
              <w:jc w:val="center"/>
              <w:rPr>
                <w:rFonts w:ascii="Arial" w:hAnsi="Arial" w:cs="Arial"/>
              </w:rPr>
            </w:pPr>
            <w:r w:rsidRPr="006E3C8C">
              <w:rPr>
                <w:rFonts w:ascii="Arial" w:eastAsia="Calibri" w:hAnsi="Arial" w:cs="Arial"/>
                <w:b/>
              </w:rPr>
              <w:t>TRIBUNAL DE CONTAS DO DISTRITO FEDERAL</w:t>
            </w:r>
          </w:p>
        </w:tc>
        <w:tc>
          <w:tcPr>
            <w:tcW w:w="4890" w:type="dxa"/>
            <w:shd w:val="clear" w:color="auto" w:fill="C4BC96"/>
            <w:vAlign w:val="center"/>
          </w:tcPr>
          <w:p w14:paraId="3B8B7BC7" w14:textId="77777777" w:rsidR="00216E1F" w:rsidRPr="006E3C8C" w:rsidRDefault="00216E1F" w:rsidP="00FB5345">
            <w:pPr>
              <w:widowControl w:val="0"/>
              <w:jc w:val="center"/>
              <w:rPr>
                <w:rFonts w:ascii="Arial" w:hAnsi="Arial" w:cs="Arial"/>
              </w:rPr>
            </w:pPr>
            <w:r w:rsidRPr="006E3C8C">
              <w:rPr>
                <w:rFonts w:ascii="Arial" w:eastAsia="Calibri" w:hAnsi="Arial" w:cs="Arial"/>
                <w:b/>
              </w:rPr>
              <w:t>ORDEM DE SERVIÇO</w:t>
            </w:r>
          </w:p>
        </w:tc>
      </w:tr>
      <w:tr w:rsidR="00216E1F" w:rsidRPr="006E3C8C" w14:paraId="66FCED70" w14:textId="77777777" w:rsidTr="00C74E13">
        <w:trPr>
          <w:trHeight w:val="342"/>
        </w:trPr>
        <w:tc>
          <w:tcPr>
            <w:tcW w:w="5600" w:type="dxa"/>
            <w:vMerge/>
            <w:shd w:val="clear" w:color="auto" w:fill="C4BC96"/>
          </w:tcPr>
          <w:p w14:paraId="4D3966DC" w14:textId="77777777" w:rsidR="00216E1F" w:rsidRPr="006E3C8C" w:rsidRDefault="00216E1F" w:rsidP="00FB5345">
            <w:pPr>
              <w:widowControl w:val="0"/>
              <w:spacing w:after="160" w:line="259" w:lineRule="auto"/>
              <w:rPr>
                <w:rFonts w:ascii="Arial" w:hAnsi="Arial" w:cs="Arial"/>
              </w:rPr>
            </w:pPr>
          </w:p>
        </w:tc>
        <w:tc>
          <w:tcPr>
            <w:tcW w:w="4890" w:type="dxa"/>
            <w:shd w:val="clear" w:color="auto" w:fill="auto"/>
            <w:vAlign w:val="center"/>
          </w:tcPr>
          <w:p w14:paraId="2E2BF258" w14:textId="77777777" w:rsidR="00216E1F" w:rsidRPr="006E3C8C" w:rsidRDefault="00216E1F" w:rsidP="00FB5345">
            <w:pPr>
              <w:widowControl w:val="0"/>
              <w:ind w:left="57"/>
              <w:rPr>
                <w:rFonts w:ascii="Arial" w:hAnsi="Arial" w:cs="Arial"/>
              </w:rPr>
            </w:pPr>
            <w:r w:rsidRPr="006E3C8C">
              <w:rPr>
                <w:rFonts w:ascii="Arial" w:hAnsi="Arial" w:cs="Arial"/>
              </w:rPr>
              <w:t xml:space="preserve">Contrato nº </w:t>
            </w:r>
          </w:p>
        </w:tc>
      </w:tr>
      <w:tr w:rsidR="00216E1F" w:rsidRPr="006E3C8C" w14:paraId="06DE1569" w14:textId="77777777" w:rsidTr="00C74E13">
        <w:trPr>
          <w:trHeight w:val="353"/>
        </w:trPr>
        <w:tc>
          <w:tcPr>
            <w:tcW w:w="5600" w:type="dxa"/>
            <w:vMerge/>
            <w:shd w:val="clear" w:color="auto" w:fill="C4BC96"/>
          </w:tcPr>
          <w:p w14:paraId="102DC8DE" w14:textId="77777777" w:rsidR="00216E1F" w:rsidRPr="006E3C8C" w:rsidRDefault="00216E1F" w:rsidP="00FB5345">
            <w:pPr>
              <w:widowControl w:val="0"/>
              <w:spacing w:after="160" w:line="259" w:lineRule="auto"/>
              <w:rPr>
                <w:rFonts w:ascii="Arial" w:hAnsi="Arial" w:cs="Arial"/>
              </w:rPr>
            </w:pPr>
          </w:p>
        </w:tc>
        <w:tc>
          <w:tcPr>
            <w:tcW w:w="4890" w:type="dxa"/>
            <w:shd w:val="clear" w:color="auto" w:fill="auto"/>
            <w:vAlign w:val="center"/>
          </w:tcPr>
          <w:p w14:paraId="477FA4B2" w14:textId="77777777" w:rsidR="00216E1F" w:rsidRPr="006E3C8C" w:rsidRDefault="00216E1F" w:rsidP="00FB5345">
            <w:pPr>
              <w:widowControl w:val="0"/>
              <w:ind w:left="51"/>
              <w:rPr>
                <w:rFonts w:ascii="Arial" w:hAnsi="Arial" w:cs="Arial"/>
              </w:rPr>
            </w:pPr>
            <w:r w:rsidRPr="006E3C8C">
              <w:rPr>
                <w:rFonts w:ascii="Arial" w:hAnsi="Arial" w:cs="Arial"/>
              </w:rPr>
              <w:t>O.S. nº</w:t>
            </w:r>
          </w:p>
        </w:tc>
      </w:tr>
    </w:tbl>
    <w:p w14:paraId="10E82155" w14:textId="77777777" w:rsidR="00216E1F" w:rsidRPr="006E3C8C" w:rsidRDefault="00216E1F" w:rsidP="00216E1F">
      <w:pPr>
        <w:widowControl w:val="0"/>
        <w:spacing w:after="4" w:line="249" w:lineRule="auto"/>
        <w:ind w:left="567"/>
        <w:rPr>
          <w:rFonts w:ascii="Arial" w:hAnsi="Arial" w:cs="Arial"/>
        </w:rPr>
      </w:pPr>
    </w:p>
    <w:p w14:paraId="34537898" w14:textId="77777777" w:rsidR="00216E1F" w:rsidRPr="006E3C8C" w:rsidRDefault="00216E1F" w:rsidP="00616CF0">
      <w:pPr>
        <w:widowControl w:val="0"/>
        <w:numPr>
          <w:ilvl w:val="0"/>
          <w:numId w:val="11"/>
        </w:numPr>
        <w:suppressAutoHyphens w:val="0"/>
        <w:spacing w:after="4" w:line="249" w:lineRule="auto"/>
        <w:ind w:left="427" w:hanging="360"/>
        <w:rPr>
          <w:rFonts w:ascii="Arial" w:hAnsi="Arial" w:cs="Arial"/>
        </w:rPr>
      </w:pPr>
      <w:r w:rsidRPr="006E3C8C">
        <w:rPr>
          <w:rFonts w:ascii="Arial" w:eastAsia="Calibri" w:hAnsi="Arial" w:cs="Arial"/>
          <w:b/>
        </w:rPr>
        <w:t>DESCRIÇÃO GERAL DOS SERVIÇOS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216E1F" w:rsidRPr="006E3C8C" w14:paraId="7E38A3EB" w14:textId="77777777" w:rsidTr="00C74E13">
        <w:tc>
          <w:tcPr>
            <w:tcW w:w="10490" w:type="dxa"/>
            <w:shd w:val="clear" w:color="auto" w:fill="auto"/>
          </w:tcPr>
          <w:p w14:paraId="01463A56" w14:textId="77777777" w:rsidR="00216E1F" w:rsidRPr="006E3C8C" w:rsidRDefault="00216E1F" w:rsidP="00FB5345">
            <w:pPr>
              <w:widowControl w:val="0"/>
              <w:ind w:right="301"/>
              <w:jc w:val="right"/>
              <w:rPr>
                <w:rFonts w:ascii="Arial" w:eastAsia="Calibri" w:hAnsi="Arial" w:cs="Arial"/>
              </w:rPr>
            </w:pPr>
          </w:p>
        </w:tc>
      </w:tr>
      <w:tr w:rsidR="00216E1F" w:rsidRPr="006E3C8C" w14:paraId="2C8E6FE1" w14:textId="77777777" w:rsidTr="00C74E13">
        <w:tc>
          <w:tcPr>
            <w:tcW w:w="10490" w:type="dxa"/>
            <w:shd w:val="clear" w:color="auto" w:fill="auto"/>
          </w:tcPr>
          <w:p w14:paraId="5DF574CB" w14:textId="77777777" w:rsidR="00216E1F" w:rsidRPr="006E3C8C" w:rsidRDefault="00216E1F" w:rsidP="00FB5345">
            <w:pPr>
              <w:widowControl w:val="0"/>
              <w:ind w:right="301"/>
              <w:jc w:val="right"/>
              <w:rPr>
                <w:rFonts w:ascii="Arial" w:eastAsia="Calibri" w:hAnsi="Arial" w:cs="Arial"/>
              </w:rPr>
            </w:pPr>
          </w:p>
        </w:tc>
      </w:tr>
    </w:tbl>
    <w:p w14:paraId="6F66E64C" w14:textId="77777777" w:rsidR="00216E1F" w:rsidRPr="006E3C8C" w:rsidRDefault="00216E1F" w:rsidP="00216E1F">
      <w:pPr>
        <w:widowControl w:val="0"/>
        <w:spacing w:after="123" w:line="259" w:lineRule="auto"/>
        <w:ind w:right="300"/>
        <w:jc w:val="right"/>
        <w:rPr>
          <w:rFonts w:ascii="Arial" w:hAnsi="Arial" w:cs="Arial"/>
        </w:rPr>
      </w:pPr>
    </w:p>
    <w:p w14:paraId="599DF076" w14:textId="77777777" w:rsidR="00216E1F" w:rsidRPr="006E3C8C" w:rsidRDefault="00216E1F" w:rsidP="00616CF0">
      <w:pPr>
        <w:widowControl w:val="0"/>
        <w:numPr>
          <w:ilvl w:val="0"/>
          <w:numId w:val="11"/>
        </w:numPr>
        <w:suppressAutoHyphens w:val="0"/>
        <w:spacing w:after="4" w:line="249" w:lineRule="auto"/>
        <w:ind w:left="427" w:hanging="360"/>
        <w:rPr>
          <w:rFonts w:ascii="Arial" w:eastAsia="Calibri" w:hAnsi="Arial" w:cs="Arial"/>
          <w:b/>
        </w:rPr>
      </w:pPr>
      <w:r w:rsidRPr="006E3C8C">
        <w:rPr>
          <w:rFonts w:ascii="Arial" w:eastAsia="Calibri" w:hAnsi="Arial" w:cs="Arial"/>
          <w:b/>
        </w:rPr>
        <w:t xml:space="preserve">PRAZO PARA EXECUÇÃO </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114"/>
        <w:gridCol w:w="3000"/>
        <w:gridCol w:w="3496"/>
      </w:tblGrid>
      <w:tr w:rsidR="00216E1F" w:rsidRPr="006E3C8C" w14:paraId="048E9513" w14:textId="77777777" w:rsidTr="00C74E13">
        <w:trPr>
          <w:trHeight w:val="381"/>
        </w:trPr>
        <w:tc>
          <w:tcPr>
            <w:tcW w:w="3387" w:type="dxa"/>
            <w:shd w:val="clear" w:color="auto" w:fill="C4BC96"/>
            <w:vAlign w:val="center"/>
          </w:tcPr>
          <w:p w14:paraId="1B1ECCA4" w14:textId="77777777" w:rsidR="00216E1F" w:rsidRPr="006E3C8C" w:rsidRDefault="00216E1F" w:rsidP="00FB5345">
            <w:pPr>
              <w:widowControl w:val="0"/>
              <w:ind w:left="67"/>
              <w:jc w:val="center"/>
              <w:rPr>
                <w:rFonts w:ascii="Arial" w:hAnsi="Arial" w:cs="Arial"/>
                <w:b/>
              </w:rPr>
            </w:pPr>
            <w:r w:rsidRPr="006E3C8C">
              <w:rPr>
                <w:rFonts w:ascii="Arial" w:eastAsia="Calibri" w:hAnsi="Arial" w:cs="Arial"/>
                <w:b/>
                <w:i/>
                <w:sz w:val="10"/>
              </w:rPr>
              <w:t xml:space="preserve"> </w:t>
            </w:r>
            <w:r w:rsidRPr="006E3C8C">
              <w:rPr>
                <w:rFonts w:ascii="Arial" w:hAnsi="Arial" w:cs="Arial"/>
                <w:b/>
              </w:rPr>
              <w:t>Período de execução</w:t>
            </w:r>
          </w:p>
        </w:tc>
        <w:tc>
          <w:tcPr>
            <w:tcW w:w="3255" w:type="dxa"/>
            <w:shd w:val="clear" w:color="auto" w:fill="C4BC96"/>
            <w:vAlign w:val="center"/>
          </w:tcPr>
          <w:p w14:paraId="079D6707" w14:textId="77777777" w:rsidR="00216E1F" w:rsidRPr="006E3C8C" w:rsidRDefault="00216E1F" w:rsidP="00FB5345">
            <w:pPr>
              <w:widowControl w:val="0"/>
              <w:ind w:left="68"/>
              <w:jc w:val="center"/>
              <w:rPr>
                <w:rFonts w:ascii="Arial" w:hAnsi="Arial" w:cs="Arial"/>
                <w:b/>
              </w:rPr>
            </w:pPr>
            <w:r w:rsidRPr="006E3C8C">
              <w:rPr>
                <w:rFonts w:ascii="Arial" w:hAnsi="Arial" w:cs="Arial"/>
                <w:b/>
              </w:rPr>
              <w:t>Data/hora do pedido</w:t>
            </w:r>
          </w:p>
        </w:tc>
        <w:tc>
          <w:tcPr>
            <w:tcW w:w="3818" w:type="dxa"/>
            <w:shd w:val="clear" w:color="auto" w:fill="C4BC96"/>
            <w:vAlign w:val="center"/>
          </w:tcPr>
          <w:p w14:paraId="3C863AE7" w14:textId="77777777" w:rsidR="00216E1F" w:rsidRPr="006E3C8C" w:rsidRDefault="00216E1F" w:rsidP="00FB5345">
            <w:pPr>
              <w:widowControl w:val="0"/>
              <w:ind w:left="68"/>
              <w:jc w:val="center"/>
              <w:rPr>
                <w:rFonts w:ascii="Arial" w:hAnsi="Arial" w:cs="Arial"/>
                <w:b/>
              </w:rPr>
            </w:pPr>
            <w:r w:rsidRPr="006E3C8C">
              <w:rPr>
                <w:rFonts w:ascii="Arial" w:hAnsi="Arial" w:cs="Arial"/>
                <w:b/>
              </w:rPr>
              <w:t>Data/hora de entrega</w:t>
            </w:r>
          </w:p>
        </w:tc>
      </w:tr>
      <w:tr w:rsidR="00216E1F" w:rsidRPr="006E3C8C" w14:paraId="643EDCCC" w14:textId="77777777" w:rsidTr="00C74E13">
        <w:trPr>
          <w:trHeight w:val="375"/>
        </w:trPr>
        <w:tc>
          <w:tcPr>
            <w:tcW w:w="3387" w:type="dxa"/>
            <w:shd w:val="clear" w:color="auto" w:fill="auto"/>
          </w:tcPr>
          <w:p w14:paraId="6CF9B59E" w14:textId="77777777" w:rsidR="00216E1F" w:rsidRPr="006E3C8C" w:rsidRDefault="00216E1F" w:rsidP="00FB5345">
            <w:pPr>
              <w:widowControl w:val="0"/>
              <w:rPr>
                <w:rFonts w:ascii="Arial" w:hAnsi="Arial" w:cs="Arial"/>
              </w:rPr>
            </w:pPr>
            <w:r w:rsidRPr="006E3C8C">
              <w:rPr>
                <w:rFonts w:ascii="Arial" w:hAnsi="Arial" w:cs="Arial"/>
              </w:rPr>
              <w:t xml:space="preserve"> </w:t>
            </w:r>
          </w:p>
        </w:tc>
        <w:tc>
          <w:tcPr>
            <w:tcW w:w="3255" w:type="dxa"/>
            <w:shd w:val="clear" w:color="auto" w:fill="auto"/>
          </w:tcPr>
          <w:p w14:paraId="42B965AF" w14:textId="77777777" w:rsidR="00216E1F" w:rsidRPr="006E3C8C" w:rsidRDefault="00216E1F" w:rsidP="00FB5345">
            <w:pPr>
              <w:widowControl w:val="0"/>
              <w:ind w:left="1"/>
              <w:rPr>
                <w:rFonts w:ascii="Arial" w:hAnsi="Arial" w:cs="Arial"/>
              </w:rPr>
            </w:pPr>
            <w:r w:rsidRPr="006E3C8C">
              <w:rPr>
                <w:rFonts w:ascii="Arial" w:hAnsi="Arial" w:cs="Arial"/>
              </w:rPr>
              <w:t xml:space="preserve"> </w:t>
            </w:r>
          </w:p>
        </w:tc>
        <w:tc>
          <w:tcPr>
            <w:tcW w:w="3818" w:type="dxa"/>
            <w:shd w:val="clear" w:color="auto" w:fill="auto"/>
          </w:tcPr>
          <w:p w14:paraId="5D7ECB01" w14:textId="77777777" w:rsidR="00216E1F" w:rsidRPr="006E3C8C" w:rsidRDefault="00216E1F" w:rsidP="00FB5345">
            <w:pPr>
              <w:widowControl w:val="0"/>
              <w:ind w:left="1"/>
              <w:rPr>
                <w:rFonts w:ascii="Arial" w:hAnsi="Arial" w:cs="Arial"/>
              </w:rPr>
            </w:pPr>
            <w:r w:rsidRPr="006E3C8C">
              <w:rPr>
                <w:rFonts w:ascii="Arial" w:hAnsi="Arial" w:cs="Arial"/>
              </w:rPr>
              <w:t xml:space="preserve"> </w:t>
            </w:r>
          </w:p>
        </w:tc>
      </w:tr>
    </w:tbl>
    <w:p w14:paraId="5AA96C7A" w14:textId="77777777" w:rsidR="00216E1F" w:rsidRPr="006E3C8C" w:rsidRDefault="00216E1F" w:rsidP="00216E1F">
      <w:pPr>
        <w:widowControl w:val="0"/>
        <w:spacing w:after="4" w:line="249" w:lineRule="auto"/>
        <w:ind w:left="1118"/>
        <w:rPr>
          <w:rFonts w:ascii="Arial" w:hAnsi="Arial" w:cs="Arial"/>
        </w:rPr>
      </w:pPr>
    </w:p>
    <w:p w14:paraId="30B37384" w14:textId="77777777" w:rsidR="00216E1F" w:rsidRPr="006E3C8C" w:rsidRDefault="00216E1F" w:rsidP="00616CF0">
      <w:pPr>
        <w:widowControl w:val="0"/>
        <w:numPr>
          <w:ilvl w:val="0"/>
          <w:numId w:val="11"/>
        </w:numPr>
        <w:suppressAutoHyphens w:val="0"/>
        <w:spacing w:after="4" w:line="249" w:lineRule="auto"/>
        <w:ind w:left="427" w:hanging="360"/>
        <w:rPr>
          <w:rFonts w:ascii="Arial" w:hAnsi="Arial" w:cs="Arial"/>
          <w:b/>
        </w:rPr>
      </w:pPr>
      <w:r w:rsidRPr="006E3C8C">
        <w:rPr>
          <w:rFonts w:ascii="Arial" w:eastAsia="Calibri" w:hAnsi="Arial" w:cs="Arial"/>
          <w:b/>
        </w:rPr>
        <w:t>CRITÉRIOS DE AVALIAÇÃO DA QUALIDADE DOS SERVIÇOS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216E1F" w:rsidRPr="006E3C8C" w14:paraId="5128A2E7" w14:textId="77777777" w:rsidTr="00C74E13">
        <w:tc>
          <w:tcPr>
            <w:tcW w:w="10490" w:type="dxa"/>
            <w:shd w:val="clear" w:color="auto" w:fill="auto"/>
          </w:tcPr>
          <w:p w14:paraId="6F6357B5" w14:textId="77777777" w:rsidR="00216E1F" w:rsidRPr="006E3C8C" w:rsidRDefault="00216E1F" w:rsidP="00FB5345">
            <w:pPr>
              <w:widowControl w:val="0"/>
              <w:ind w:right="301"/>
              <w:jc w:val="right"/>
              <w:rPr>
                <w:rFonts w:ascii="Arial" w:eastAsia="Calibri" w:hAnsi="Arial" w:cs="Arial"/>
              </w:rPr>
            </w:pPr>
          </w:p>
        </w:tc>
      </w:tr>
      <w:tr w:rsidR="00216E1F" w:rsidRPr="006E3C8C" w14:paraId="205C3114" w14:textId="77777777" w:rsidTr="00C74E13">
        <w:tc>
          <w:tcPr>
            <w:tcW w:w="10490" w:type="dxa"/>
            <w:shd w:val="clear" w:color="auto" w:fill="auto"/>
          </w:tcPr>
          <w:p w14:paraId="1EFE6457" w14:textId="77777777" w:rsidR="00216E1F" w:rsidRPr="006E3C8C" w:rsidRDefault="00216E1F" w:rsidP="00FB5345">
            <w:pPr>
              <w:widowControl w:val="0"/>
              <w:ind w:right="301"/>
              <w:jc w:val="right"/>
              <w:rPr>
                <w:rFonts w:ascii="Arial" w:eastAsia="Calibri" w:hAnsi="Arial" w:cs="Arial"/>
              </w:rPr>
            </w:pPr>
          </w:p>
        </w:tc>
      </w:tr>
    </w:tbl>
    <w:p w14:paraId="0BD38D15" w14:textId="77777777" w:rsidR="00216E1F" w:rsidRPr="006E3C8C" w:rsidRDefault="00216E1F" w:rsidP="00216E1F">
      <w:pPr>
        <w:widowControl w:val="0"/>
        <w:spacing w:after="32" w:line="259" w:lineRule="auto"/>
        <w:ind w:left="322" w:right="355"/>
        <w:rPr>
          <w:rFonts w:ascii="Arial" w:hAnsi="Arial" w:cs="Arial"/>
        </w:rPr>
      </w:pPr>
    </w:p>
    <w:p w14:paraId="4DD816AD" w14:textId="77777777" w:rsidR="00216E1F" w:rsidRPr="006E3C8C" w:rsidRDefault="00216E1F" w:rsidP="00616CF0">
      <w:pPr>
        <w:widowControl w:val="0"/>
        <w:numPr>
          <w:ilvl w:val="0"/>
          <w:numId w:val="11"/>
        </w:numPr>
        <w:suppressAutoHyphens w:val="0"/>
        <w:spacing w:after="4" w:line="249" w:lineRule="auto"/>
        <w:ind w:left="427" w:hanging="360"/>
        <w:rPr>
          <w:rFonts w:ascii="Arial" w:hAnsi="Arial" w:cs="Arial"/>
          <w:b/>
        </w:rPr>
      </w:pPr>
      <w:r w:rsidRPr="006E3C8C">
        <w:rPr>
          <w:rFonts w:ascii="Arial" w:eastAsia="Calibri" w:hAnsi="Arial" w:cs="Arial"/>
          <w:b/>
        </w:rPr>
        <w:t>CUSTOS</w:t>
      </w:r>
      <w:r w:rsidRPr="006E3C8C">
        <w:rPr>
          <w:rFonts w:ascii="Arial" w:hAnsi="Arial" w:cs="Arial"/>
          <w:b/>
        </w:rPr>
        <w:t xml:space="preserve"> </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108"/>
        <w:gridCol w:w="2420"/>
        <w:gridCol w:w="2329"/>
        <w:gridCol w:w="2753"/>
      </w:tblGrid>
      <w:tr w:rsidR="00216E1F" w:rsidRPr="006E3C8C" w14:paraId="61F55113" w14:textId="77777777" w:rsidTr="00C74E13">
        <w:trPr>
          <w:trHeight w:val="594"/>
        </w:trPr>
        <w:tc>
          <w:tcPr>
            <w:tcW w:w="2323" w:type="dxa"/>
            <w:shd w:val="clear" w:color="auto" w:fill="C4BC96"/>
            <w:vAlign w:val="center"/>
          </w:tcPr>
          <w:p w14:paraId="75EABF97" w14:textId="77777777" w:rsidR="00216E1F" w:rsidRPr="006E3C8C" w:rsidRDefault="00216E1F" w:rsidP="00FB5345">
            <w:pPr>
              <w:widowControl w:val="0"/>
              <w:ind w:left="68"/>
              <w:jc w:val="center"/>
              <w:rPr>
                <w:rFonts w:ascii="Arial" w:hAnsi="Arial" w:cs="Arial"/>
                <w:b/>
              </w:rPr>
            </w:pPr>
            <w:r w:rsidRPr="006E3C8C">
              <w:rPr>
                <w:rFonts w:ascii="Arial" w:hAnsi="Arial" w:cs="Arial"/>
                <w:b/>
              </w:rPr>
              <w:t>Item</w:t>
            </w:r>
          </w:p>
        </w:tc>
        <w:tc>
          <w:tcPr>
            <w:tcW w:w="2584" w:type="dxa"/>
            <w:shd w:val="clear" w:color="auto" w:fill="C4BC96"/>
            <w:vAlign w:val="center"/>
          </w:tcPr>
          <w:p w14:paraId="49C4EE67" w14:textId="77777777" w:rsidR="00216E1F" w:rsidRPr="006E3C8C" w:rsidRDefault="00216E1F" w:rsidP="00FB5345">
            <w:pPr>
              <w:widowControl w:val="0"/>
              <w:ind w:left="67"/>
              <w:jc w:val="center"/>
              <w:rPr>
                <w:rFonts w:ascii="Arial" w:hAnsi="Arial" w:cs="Arial"/>
                <w:b/>
              </w:rPr>
            </w:pPr>
            <w:r w:rsidRPr="006E3C8C">
              <w:rPr>
                <w:rFonts w:ascii="Arial" w:hAnsi="Arial" w:cs="Arial"/>
                <w:b/>
              </w:rPr>
              <w:t>Quantidade</w:t>
            </w:r>
          </w:p>
        </w:tc>
        <w:tc>
          <w:tcPr>
            <w:tcW w:w="2528" w:type="dxa"/>
            <w:shd w:val="clear" w:color="auto" w:fill="C4BC96"/>
            <w:vAlign w:val="center"/>
          </w:tcPr>
          <w:p w14:paraId="22FACAA6" w14:textId="77777777" w:rsidR="00216E1F" w:rsidRPr="006E3C8C" w:rsidRDefault="00216E1F" w:rsidP="00FB5345">
            <w:pPr>
              <w:widowControl w:val="0"/>
              <w:ind w:right="60"/>
              <w:jc w:val="center"/>
              <w:rPr>
                <w:rFonts w:ascii="Arial" w:hAnsi="Arial" w:cs="Arial"/>
                <w:b/>
              </w:rPr>
            </w:pPr>
            <w:r w:rsidRPr="006E3C8C">
              <w:rPr>
                <w:rFonts w:ascii="Arial" w:hAnsi="Arial" w:cs="Arial"/>
                <w:b/>
              </w:rPr>
              <w:t>Valor Unitário (R$)</w:t>
            </w:r>
          </w:p>
        </w:tc>
        <w:tc>
          <w:tcPr>
            <w:tcW w:w="3045" w:type="dxa"/>
            <w:shd w:val="clear" w:color="auto" w:fill="C4BC96"/>
            <w:vAlign w:val="center"/>
          </w:tcPr>
          <w:p w14:paraId="0A3D04FF" w14:textId="77777777" w:rsidR="00216E1F" w:rsidRPr="006E3C8C" w:rsidRDefault="00216E1F" w:rsidP="00FB5345">
            <w:pPr>
              <w:widowControl w:val="0"/>
              <w:ind w:right="45"/>
              <w:jc w:val="center"/>
              <w:rPr>
                <w:rFonts w:ascii="Arial" w:hAnsi="Arial" w:cs="Arial"/>
                <w:b/>
              </w:rPr>
            </w:pPr>
            <w:r w:rsidRPr="006E3C8C">
              <w:rPr>
                <w:rFonts w:ascii="Arial" w:hAnsi="Arial" w:cs="Arial"/>
                <w:b/>
              </w:rPr>
              <w:t>Valor Total do Item (R$)</w:t>
            </w:r>
          </w:p>
        </w:tc>
      </w:tr>
      <w:tr w:rsidR="00216E1F" w:rsidRPr="006E3C8C" w14:paraId="5DD5E821" w14:textId="77777777" w:rsidTr="00C74E13">
        <w:trPr>
          <w:trHeight w:val="276"/>
        </w:trPr>
        <w:tc>
          <w:tcPr>
            <w:tcW w:w="2323" w:type="dxa"/>
          </w:tcPr>
          <w:p w14:paraId="1B3426B6" w14:textId="77777777" w:rsidR="00216E1F" w:rsidRPr="006E3C8C" w:rsidRDefault="00216E1F" w:rsidP="00FB5345">
            <w:pPr>
              <w:widowControl w:val="0"/>
              <w:spacing w:line="259" w:lineRule="auto"/>
              <w:rPr>
                <w:rFonts w:ascii="Arial" w:hAnsi="Arial" w:cs="Arial"/>
              </w:rPr>
            </w:pPr>
          </w:p>
        </w:tc>
        <w:tc>
          <w:tcPr>
            <w:tcW w:w="2584" w:type="dxa"/>
            <w:shd w:val="clear" w:color="auto" w:fill="auto"/>
          </w:tcPr>
          <w:p w14:paraId="3ABDE1AB" w14:textId="77777777" w:rsidR="00216E1F" w:rsidRPr="006E3C8C" w:rsidRDefault="00216E1F" w:rsidP="00FB5345">
            <w:pPr>
              <w:widowControl w:val="0"/>
              <w:spacing w:line="259" w:lineRule="auto"/>
              <w:rPr>
                <w:rFonts w:ascii="Arial" w:hAnsi="Arial" w:cs="Arial"/>
              </w:rPr>
            </w:pPr>
          </w:p>
        </w:tc>
        <w:tc>
          <w:tcPr>
            <w:tcW w:w="2528" w:type="dxa"/>
            <w:shd w:val="clear" w:color="auto" w:fill="auto"/>
          </w:tcPr>
          <w:p w14:paraId="218736E3" w14:textId="77777777" w:rsidR="00216E1F" w:rsidRPr="006E3C8C" w:rsidRDefault="00216E1F" w:rsidP="00FB5345">
            <w:pPr>
              <w:widowControl w:val="0"/>
              <w:spacing w:line="259" w:lineRule="auto"/>
              <w:ind w:left="1"/>
              <w:rPr>
                <w:rFonts w:ascii="Arial" w:hAnsi="Arial" w:cs="Arial"/>
              </w:rPr>
            </w:pPr>
          </w:p>
        </w:tc>
        <w:tc>
          <w:tcPr>
            <w:tcW w:w="3045" w:type="dxa"/>
            <w:shd w:val="clear" w:color="auto" w:fill="auto"/>
          </w:tcPr>
          <w:p w14:paraId="5B516D2B" w14:textId="77777777" w:rsidR="00216E1F" w:rsidRPr="006E3C8C" w:rsidRDefault="00216E1F" w:rsidP="00FB5345">
            <w:pPr>
              <w:widowControl w:val="0"/>
              <w:spacing w:line="259" w:lineRule="auto"/>
              <w:ind w:left="1"/>
              <w:rPr>
                <w:rFonts w:ascii="Arial" w:hAnsi="Arial" w:cs="Arial"/>
              </w:rPr>
            </w:pPr>
          </w:p>
        </w:tc>
      </w:tr>
      <w:tr w:rsidR="00216E1F" w:rsidRPr="006E3C8C" w14:paraId="467AC072" w14:textId="77777777" w:rsidTr="00C74E13">
        <w:trPr>
          <w:trHeight w:val="276"/>
        </w:trPr>
        <w:tc>
          <w:tcPr>
            <w:tcW w:w="2323" w:type="dxa"/>
          </w:tcPr>
          <w:p w14:paraId="72372E33" w14:textId="77777777" w:rsidR="00216E1F" w:rsidRPr="006E3C8C" w:rsidRDefault="00216E1F" w:rsidP="00FB5345">
            <w:pPr>
              <w:widowControl w:val="0"/>
              <w:spacing w:line="259" w:lineRule="auto"/>
              <w:rPr>
                <w:rFonts w:ascii="Arial" w:hAnsi="Arial" w:cs="Arial"/>
              </w:rPr>
            </w:pPr>
          </w:p>
        </w:tc>
        <w:tc>
          <w:tcPr>
            <w:tcW w:w="2584" w:type="dxa"/>
            <w:shd w:val="clear" w:color="auto" w:fill="auto"/>
          </w:tcPr>
          <w:p w14:paraId="49F4502A" w14:textId="77777777" w:rsidR="00216E1F" w:rsidRPr="006E3C8C" w:rsidRDefault="00216E1F" w:rsidP="00FB5345">
            <w:pPr>
              <w:widowControl w:val="0"/>
              <w:spacing w:line="259" w:lineRule="auto"/>
              <w:rPr>
                <w:rFonts w:ascii="Arial" w:hAnsi="Arial" w:cs="Arial"/>
              </w:rPr>
            </w:pPr>
            <w:r w:rsidRPr="006E3C8C">
              <w:rPr>
                <w:rFonts w:ascii="Arial" w:hAnsi="Arial" w:cs="Arial"/>
              </w:rPr>
              <w:t xml:space="preserve"> </w:t>
            </w:r>
          </w:p>
        </w:tc>
        <w:tc>
          <w:tcPr>
            <w:tcW w:w="2528" w:type="dxa"/>
            <w:shd w:val="clear" w:color="auto" w:fill="auto"/>
          </w:tcPr>
          <w:p w14:paraId="3CB43BFE" w14:textId="77777777" w:rsidR="00216E1F" w:rsidRPr="006E3C8C" w:rsidRDefault="00216E1F" w:rsidP="00FB5345">
            <w:pPr>
              <w:widowControl w:val="0"/>
              <w:spacing w:line="259" w:lineRule="auto"/>
              <w:ind w:left="1"/>
              <w:rPr>
                <w:rFonts w:ascii="Arial" w:hAnsi="Arial" w:cs="Arial"/>
              </w:rPr>
            </w:pPr>
            <w:r w:rsidRPr="006E3C8C">
              <w:rPr>
                <w:rFonts w:ascii="Arial" w:hAnsi="Arial" w:cs="Arial"/>
              </w:rPr>
              <w:t xml:space="preserve"> </w:t>
            </w:r>
          </w:p>
        </w:tc>
        <w:tc>
          <w:tcPr>
            <w:tcW w:w="3045" w:type="dxa"/>
            <w:shd w:val="clear" w:color="auto" w:fill="auto"/>
          </w:tcPr>
          <w:p w14:paraId="696E45DB" w14:textId="77777777" w:rsidR="00216E1F" w:rsidRPr="006E3C8C" w:rsidRDefault="00216E1F" w:rsidP="00FB5345">
            <w:pPr>
              <w:widowControl w:val="0"/>
              <w:spacing w:line="259" w:lineRule="auto"/>
              <w:ind w:left="1"/>
              <w:rPr>
                <w:rFonts w:ascii="Arial" w:hAnsi="Arial" w:cs="Arial"/>
              </w:rPr>
            </w:pPr>
            <w:r w:rsidRPr="006E3C8C">
              <w:rPr>
                <w:rFonts w:ascii="Arial" w:hAnsi="Arial" w:cs="Arial"/>
              </w:rPr>
              <w:t xml:space="preserve"> </w:t>
            </w:r>
          </w:p>
        </w:tc>
      </w:tr>
      <w:tr w:rsidR="00216E1F" w:rsidRPr="006E3C8C" w14:paraId="5BED849E" w14:textId="77777777" w:rsidTr="00C74E13">
        <w:trPr>
          <w:trHeight w:val="367"/>
        </w:trPr>
        <w:tc>
          <w:tcPr>
            <w:tcW w:w="7435" w:type="dxa"/>
            <w:gridSpan w:val="3"/>
            <w:shd w:val="clear" w:color="auto" w:fill="C4BC96"/>
            <w:vAlign w:val="center"/>
          </w:tcPr>
          <w:p w14:paraId="6E359FBE" w14:textId="77777777" w:rsidR="00216E1F" w:rsidRPr="006E3C8C" w:rsidRDefault="00216E1F" w:rsidP="00FB5345">
            <w:pPr>
              <w:widowControl w:val="0"/>
              <w:jc w:val="right"/>
              <w:rPr>
                <w:rFonts w:ascii="Arial" w:hAnsi="Arial" w:cs="Arial"/>
              </w:rPr>
            </w:pPr>
            <w:r w:rsidRPr="006E3C8C">
              <w:rPr>
                <w:rFonts w:ascii="Arial" w:hAnsi="Arial" w:cs="Arial"/>
                <w:b/>
              </w:rPr>
              <w:t xml:space="preserve">Valor Total da O.S. (R$) </w:t>
            </w:r>
          </w:p>
        </w:tc>
        <w:tc>
          <w:tcPr>
            <w:tcW w:w="3045" w:type="dxa"/>
            <w:shd w:val="clear" w:color="auto" w:fill="C4BC96"/>
          </w:tcPr>
          <w:p w14:paraId="1A3E1D0F" w14:textId="77777777" w:rsidR="00216E1F" w:rsidRPr="006E3C8C" w:rsidRDefault="00216E1F" w:rsidP="00FB5345">
            <w:pPr>
              <w:widowControl w:val="0"/>
              <w:spacing w:line="259" w:lineRule="auto"/>
              <w:ind w:left="1"/>
              <w:rPr>
                <w:rFonts w:ascii="Arial" w:hAnsi="Arial" w:cs="Arial"/>
              </w:rPr>
            </w:pPr>
            <w:r w:rsidRPr="006E3C8C">
              <w:rPr>
                <w:rFonts w:ascii="Arial" w:hAnsi="Arial" w:cs="Arial"/>
              </w:rPr>
              <w:t xml:space="preserve"> </w:t>
            </w:r>
          </w:p>
        </w:tc>
      </w:tr>
    </w:tbl>
    <w:p w14:paraId="420575C5" w14:textId="77777777" w:rsidR="00216E1F" w:rsidRPr="006E3C8C" w:rsidRDefault="00216E1F" w:rsidP="00216E1F">
      <w:pPr>
        <w:widowControl w:val="0"/>
        <w:spacing w:after="4" w:line="249" w:lineRule="auto"/>
        <w:ind w:left="427"/>
        <w:rPr>
          <w:rFonts w:ascii="Arial" w:hAnsi="Arial" w:cs="Arial"/>
        </w:rPr>
      </w:pPr>
    </w:p>
    <w:p w14:paraId="6683CE45" w14:textId="77777777" w:rsidR="00216E1F" w:rsidRPr="006E3C8C" w:rsidRDefault="00216E1F" w:rsidP="00616CF0">
      <w:pPr>
        <w:widowControl w:val="0"/>
        <w:numPr>
          <w:ilvl w:val="0"/>
          <w:numId w:val="11"/>
        </w:numPr>
        <w:suppressAutoHyphens w:val="0"/>
        <w:spacing w:after="4" w:line="249" w:lineRule="auto"/>
        <w:ind w:left="427" w:hanging="360"/>
        <w:rPr>
          <w:rFonts w:ascii="Arial" w:hAnsi="Arial" w:cs="Arial"/>
        </w:rPr>
      </w:pPr>
      <w:r w:rsidRPr="006E3C8C">
        <w:rPr>
          <w:rFonts w:ascii="Arial" w:eastAsia="Calibri" w:hAnsi="Arial" w:cs="Arial"/>
          <w:b/>
        </w:rPr>
        <w:t>ANEXOS</w:t>
      </w:r>
      <w:r w:rsidRPr="006E3C8C">
        <w:rPr>
          <w:rFonts w:ascii="Arial" w:hAnsi="Arial" w:cs="Arial"/>
        </w:rPr>
        <w:t xml:space="preserve"> </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16"/>
        <w:gridCol w:w="7494"/>
      </w:tblGrid>
      <w:tr w:rsidR="00216E1F" w:rsidRPr="006E3C8C" w14:paraId="15A60C91" w14:textId="77777777" w:rsidTr="00C74E13">
        <w:trPr>
          <w:trHeight w:val="404"/>
        </w:trPr>
        <w:tc>
          <w:tcPr>
            <w:tcW w:w="2193" w:type="dxa"/>
            <w:shd w:val="clear" w:color="auto" w:fill="C4BC96"/>
            <w:vAlign w:val="center"/>
          </w:tcPr>
          <w:p w14:paraId="698D26BF" w14:textId="77777777" w:rsidR="00216E1F" w:rsidRPr="006E3C8C" w:rsidRDefault="00216E1F" w:rsidP="00FB5345">
            <w:pPr>
              <w:widowControl w:val="0"/>
              <w:ind w:left="62"/>
              <w:jc w:val="center"/>
              <w:rPr>
                <w:rFonts w:ascii="Arial" w:hAnsi="Arial" w:cs="Arial"/>
                <w:b/>
              </w:rPr>
            </w:pPr>
            <w:r w:rsidRPr="006E3C8C">
              <w:rPr>
                <w:rFonts w:ascii="Arial" w:hAnsi="Arial" w:cs="Arial"/>
                <w:b/>
              </w:rPr>
              <w:t>Documento(s)</w:t>
            </w:r>
          </w:p>
        </w:tc>
        <w:tc>
          <w:tcPr>
            <w:tcW w:w="8287" w:type="dxa"/>
            <w:shd w:val="clear" w:color="auto" w:fill="C4BC96"/>
            <w:vAlign w:val="center"/>
          </w:tcPr>
          <w:p w14:paraId="67146CFD" w14:textId="77777777" w:rsidR="00216E1F" w:rsidRPr="006E3C8C" w:rsidRDefault="00216E1F" w:rsidP="00FB5345">
            <w:pPr>
              <w:widowControl w:val="0"/>
              <w:ind w:left="62"/>
              <w:jc w:val="center"/>
              <w:rPr>
                <w:rFonts w:ascii="Arial" w:hAnsi="Arial" w:cs="Arial"/>
                <w:b/>
              </w:rPr>
            </w:pPr>
            <w:r w:rsidRPr="006E3C8C">
              <w:rPr>
                <w:rFonts w:ascii="Arial" w:hAnsi="Arial" w:cs="Arial"/>
                <w:b/>
              </w:rPr>
              <w:t>Identificação</w:t>
            </w:r>
          </w:p>
        </w:tc>
      </w:tr>
      <w:tr w:rsidR="00216E1F" w:rsidRPr="006E3C8C" w14:paraId="7172CD05" w14:textId="77777777" w:rsidTr="00C74E13">
        <w:trPr>
          <w:trHeight w:val="275"/>
        </w:trPr>
        <w:tc>
          <w:tcPr>
            <w:tcW w:w="2193" w:type="dxa"/>
            <w:shd w:val="clear" w:color="auto" w:fill="auto"/>
          </w:tcPr>
          <w:p w14:paraId="1E3CC44F" w14:textId="77777777" w:rsidR="00216E1F" w:rsidRPr="006E3C8C" w:rsidRDefault="00216E1F" w:rsidP="00FB5345">
            <w:pPr>
              <w:widowControl w:val="0"/>
              <w:spacing w:line="259" w:lineRule="auto"/>
              <w:rPr>
                <w:rFonts w:ascii="Arial" w:hAnsi="Arial" w:cs="Arial"/>
              </w:rPr>
            </w:pPr>
            <w:r w:rsidRPr="006E3C8C">
              <w:rPr>
                <w:rFonts w:ascii="Arial" w:hAnsi="Arial" w:cs="Arial"/>
              </w:rPr>
              <w:t xml:space="preserve"> </w:t>
            </w:r>
          </w:p>
        </w:tc>
        <w:tc>
          <w:tcPr>
            <w:tcW w:w="8287" w:type="dxa"/>
            <w:shd w:val="clear" w:color="auto" w:fill="auto"/>
            <w:vAlign w:val="center"/>
          </w:tcPr>
          <w:p w14:paraId="1C43D5EE" w14:textId="77777777" w:rsidR="00216E1F" w:rsidRPr="006E3C8C" w:rsidRDefault="00216E1F" w:rsidP="00FB5345">
            <w:pPr>
              <w:widowControl w:val="0"/>
              <w:spacing w:line="259" w:lineRule="auto"/>
              <w:ind w:left="65"/>
              <w:jc w:val="center"/>
              <w:rPr>
                <w:rFonts w:ascii="Arial" w:hAnsi="Arial" w:cs="Arial"/>
              </w:rPr>
            </w:pPr>
          </w:p>
        </w:tc>
      </w:tr>
      <w:tr w:rsidR="00216E1F" w:rsidRPr="006E3C8C" w14:paraId="3E771C26" w14:textId="77777777" w:rsidTr="00C74E13">
        <w:trPr>
          <w:trHeight w:val="355"/>
        </w:trPr>
        <w:tc>
          <w:tcPr>
            <w:tcW w:w="2193" w:type="dxa"/>
            <w:shd w:val="clear" w:color="auto" w:fill="auto"/>
          </w:tcPr>
          <w:p w14:paraId="5C30368B" w14:textId="77777777" w:rsidR="00216E1F" w:rsidRPr="006E3C8C" w:rsidRDefault="00216E1F" w:rsidP="00FB5345">
            <w:pPr>
              <w:widowControl w:val="0"/>
              <w:spacing w:line="259" w:lineRule="auto"/>
              <w:rPr>
                <w:rFonts w:ascii="Arial" w:hAnsi="Arial" w:cs="Arial"/>
              </w:rPr>
            </w:pPr>
            <w:r w:rsidRPr="006E3C8C">
              <w:rPr>
                <w:rFonts w:ascii="Arial" w:hAnsi="Arial" w:cs="Arial"/>
              </w:rPr>
              <w:t xml:space="preserve"> </w:t>
            </w:r>
          </w:p>
        </w:tc>
        <w:tc>
          <w:tcPr>
            <w:tcW w:w="8287" w:type="dxa"/>
            <w:shd w:val="clear" w:color="auto" w:fill="auto"/>
          </w:tcPr>
          <w:p w14:paraId="40A96AE8" w14:textId="77777777" w:rsidR="00216E1F" w:rsidRPr="006E3C8C" w:rsidRDefault="00216E1F" w:rsidP="00FB5345">
            <w:pPr>
              <w:widowControl w:val="0"/>
              <w:spacing w:line="259" w:lineRule="auto"/>
              <w:ind w:left="65"/>
              <w:rPr>
                <w:rFonts w:ascii="Arial" w:hAnsi="Arial" w:cs="Arial"/>
              </w:rPr>
            </w:pPr>
          </w:p>
        </w:tc>
      </w:tr>
    </w:tbl>
    <w:p w14:paraId="7A7FBDC9" w14:textId="77777777" w:rsidR="00216E1F" w:rsidRPr="006E3C8C" w:rsidRDefault="00216E1F" w:rsidP="00216E1F">
      <w:pPr>
        <w:widowControl w:val="0"/>
        <w:spacing w:line="259" w:lineRule="auto"/>
        <w:ind w:left="322"/>
        <w:rPr>
          <w:rFonts w:ascii="Arial" w:hAnsi="Arial" w:cs="Arial"/>
        </w:rPr>
      </w:pPr>
    </w:p>
    <w:p w14:paraId="11A0BC03" w14:textId="77777777" w:rsidR="00216E1F" w:rsidRPr="006E3C8C" w:rsidRDefault="00216E1F" w:rsidP="00216E1F">
      <w:pPr>
        <w:widowControl w:val="0"/>
        <w:spacing w:line="259" w:lineRule="auto"/>
        <w:ind w:left="322"/>
        <w:rPr>
          <w:rFonts w:ascii="Arial" w:hAnsi="Arial" w:cs="Arial"/>
          <w:b/>
        </w:rPr>
      </w:pPr>
      <w:r w:rsidRPr="006E3C8C">
        <w:rPr>
          <w:rFonts w:ascii="Arial" w:hAnsi="Arial" w:cs="Arial"/>
        </w:rPr>
        <w:t xml:space="preserve">Brasília-DF, ___, de __________ </w:t>
      </w:r>
      <w:proofErr w:type="spellStart"/>
      <w:r w:rsidRPr="006E3C8C">
        <w:rPr>
          <w:rFonts w:ascii="Arial" w:hAnsi="Arial" w:cs="Arial"/>
        </w:rPr>
        <w:t>de</w:t>
      </w:r>
      <w:proofErr w:type="spellEnd"/>
      <w:r w:rsidRPr="006E3C8C">
        <w:rPr>
          <w:rFonts w:ascii="Arial" w:hAnsi="Arial" w:cs="Arial"/>
        </w:rPr>
        <w:t xml:space="preserve"> 202_.</w:t>
      </w:r>
    </w:p>
    <w:p w14:paraId="5E597975" w14:textId="77777777" w:rsidR="00216E1F" w:rsidRPr="00394EE0" w:rsidRDefault="00216E1F" w:rsidP="00216E1F">
      <w:pPr>
        <w:pStyle w:val="Corponico"/>
        <w:widowControl w:val="0"/>
        <w:suppressAutoHyphens w:val="0"/>
        <w:spacing w:after="0"/>
        <w:jc w:val="left"/>
        <w:rPr>
          <w:rFonts w:ascii="Arial" w:hAnsi="Arial" w:cs="Arial"/>
          <w:b/>
          <w:sz w:val="22"/>
          <w:szCs w:val="22"/>
        </w:rPr>
      </w:pPr>
    </w:p>
    <w:p w14:paraId="29956A74" w14:textId="77777777" w:rsidR="00216E1F" w:rsidRPr="00394EE0" w:rsidRDefault="00216E1F" w:rsidP="00216E1F">
      <w:pPr>
        <w:widowControl w:val="0"/>
        <w:rPr>
          <w:rFonts w:ascii="Arial" w:hAnsi="Arial" w:cs="Arial"/>
          <w:b/>
        </w:rPr>
      </w:pPr>
    </w:p>
    <w:p w14:paraId="64219BA9" w14:textId="77777777" w:rsidR="00216E1F" w:rsidRDefault="00216E1F" w:rsidP="00216E1F">
      <w:pPr>
        <w:widowControl w:val="0"/>
        <w:rPr>
          <w:rFonts w:ascii="Arial" w:hAnsi="Arial" w:cs="Arial"/>
          <w:b/>
        </w:rPr>
      </w:pPr>
      <w:r>
        <w:rPr>
          <w:rFonts w:ascii="Arial" w:hAnsi="Arial" w:cs="Arial"/>
          <w:b/>
        </w:rPr>
        <w:br w:type="page"/>
      </w:r>
    </w:p>
    <w:p w14:paraId="785D9315" w14:textId="29C982CF" w:rsidR="00E20B0C" w:rsidRPr="00394EE0" w:rsidRDefault="00E20B0C" w:rsidP="00E20B0C">
      <w:pPr>
        <w:pStyle w:val="Corponico"/>
        <w:spacing w:after="0" w:line="360" w:lineRule="auto"/>
        <w:jc w:val="center"/>
        <w:rPr>
          <w:rFonts w:ascii="Arial" w:hAnsi="Arial" w:cs="Arial"/>
          <w:sz w:val="22"/>
          <w:szCs w:val="22"/>
        </w:rPr>
      </w:pPr>
      <w:r w:rsidRPr="00394EE0">
        <w:rPr>
          <w:rFonts w:ascii="Arial" w:hAnsi="Arial" w:cs="Arial"/>
          <w:b/>
          <w:sz w:val="22"/>
          <w:szCs w:val="22"/>
        </w:rPr>
        <w:lastRenderedPageBreak/>
        <w:t>PREGÃO ELETRÔNICO Nº</w:t>
      </w:r>
      <w:r w:rsidR="0072577A">
        <w:rPr>
          <w:rFonts w:ascii="Arial" w:hAnsi="Arial" w:cs="Arial"/>
          <w:b/>
          <w:sz w:val="22"/>
          <w:szCs w:val="22"/>
        </w:rPr>
        <w:t xml:space="preserve"> 90022/2024</w:t>
      </w:r>
    </w:p>
    <w:p w14:paraId="38E09406" w14:textId="77777777" w:rsidR="00E20B0C" w:rsidRPr="00394EE0" w:rsidRDefault="00E20B0C" w:rsidP="00E20B0C">
      <w:pPr>
        <w:pStyle w:val="Corponico"/>
        <w:spacing w:after="120" w:line="360" w:lineRule="auto"/>
        <w:jc w:val="center"/>
        <w:rPr>
          <w:rFonts w:ascii="Arial" w:hAnsi="Arial" w:cs="Arial"/>
          <w:b/>
          <w:sz w:val="22"/>
          <w:szCs w:val="22"/>
        </w:rPr>
      </w:pPr>
    </w:p>
    <w:p w14:paraId="1A9B8CB7" w14:textId="77777777" w:rsidR="00216E1F" w:rsidRPr="006E3C8C" w:rsidRDefault="00216E1F" w:rsidP="00216E1F">
      <w:pPr>
        <w:widowControl w:val="0"/>
        <w:jc w:val="center"/>
        <w:rPr>
          <w:rFonts w:ascii="Arial" w:hAnsi="Arial" w:cs="Arial"/>
          <w:b/>
          <w:sz w:val="24"/>
          <w:szCs w:val="24"/>
        </w:rPr>
      </w:pPr>
      <w:r w:rsidRPr="006E3C8C">
        <w:rPr>
          <w:rFonts w:ascii="Arial" w:hAnsi="Arial" w:cs="Arial"/>
          <w:b/>
          <w:sz w:val="24"/>
          <w:szCs w:val="24"/>
        </w:rPr>
        <w:t xml:space="preserve">ANEXO VII - </w:t>
      </w:r>
      <w:r w:rsidRPr="006E3C8C">
        <w:rPr>
          <w:rFonts w:ascii="Arial" w:hAnsi="Arial" w:cs="Arial"/>
          <w:b/>
          <w:bCs/>
          <w:sz w:val="24"/>
          <w:szCs w:val="24"/>
        </w:rPr>
        <w:t>MODELO DE TERMO DE COMPROMISSO DE MANUTENÇÃO DE SIGILO E RESPEITO ÀS NORMAS DE SEGURANÇA VIGENTES</w:t>
      </w:r>
    </w:p>
    <w:p w14:paraId="5C71F67C" w14:textId="77777777" w:rsidR="00216E1F" w:rsidRPr="006E3C8C" w:rsidRDefault="00216E1F" w:rsidP="00216E1F">
      <w:pPr>
        <w:widowControl w:val="0"/>
        <w:jc w:val="center"/>
        <w:rPr>
          <w:rFonts w:ascii="Arial" w:hAnsi="Arial" w:cs="Arial"/>
          <w:b/>
        </w:rPr>
      </w:pPr>
    </w:p>
    <w:p w14:paraId="1B09E11E" w14:textId="77777777" w:rsidR="00216E1F" w:rsidRPr="006E3C8C" w:rsidRDefault="00216E1F" w:rsidP="00216E1F">
      <w:pPr>
        <w:pStyle w:val="PPM-Nvel2"/>
        <w:widowControl w:val="0"/>
        <w:numPr>
          <w:ilvl w:val="0"/>
          <w:numId w:val="0"/>
        </w:numPr>
        <w:pBdr>
          <w:top w:val="double" w:sz="4" w:space="1" w:color="000000"/>
          <w:left w:val="double" w:sz="4" w:space="4" w:color="000000"/>
          <w:bottom w:val="double" w:sz="4" w:space="1" w:color="000000"/>
          <w:right w:val="double" w:sz="4" w:space="4" w:color="000000"/>
        </w:pBdr>
        <w:shd w:val="clear" w:color="auto" w:fill="D9D9D9" w:themeFill="background1" w:themeFillShade="D9"/>
        <w:tabs>
          <w:tab w:val="clear" w:pos="1134"/>
          <w:tab w:val="left" w:pos="709"/>
        </w:tabs>
        <w:jc w:val="center"/>
        <w:rPr>
          <w:rFonts w:ascii="Arial" w:hAnsi="Arial" w:cs="Arial"/>
          <w:b/>
          <w:bCs/>
          <w:i/>
          <w:iCs/>
          <w:sz w:val="22"/>
          <w:szCs w:val="22"/>
        </w:rPr>
      </w:pPr>
      <w:r w:rsidRPr="006E3C8C">
        <w:rPr>
          <w:rFonts w:ascii="Arial" w:hAnsi="Arial" w:cs="Arial"/>
          <w:b/>
          <w:bCs/>
          <w:i/>
          <w:iCs/>
          <w:sz w:val="22"/>
          <w:szCs w:val="22"/>
        </w:rPr>
        <w:t>OBSERVAÇÃO: este documento deve ser emitido em papel timbrado que identifique o emissor.</w:t>
      </w:r>
    </w:p>
    <w:p w14:paraId="650E0F37" w14:textId="77777777" w:rsidR="00216E1F" w:rsidRPr="006E3C8C" w:rsidRDefault="00216E1F" w:rsidP="00965C43">
      <w:pPr>
        <w:pStyle w:val="Recuodecorpodetexto"/>
        <w:widowControl w:val="0"/>
        <w:spacing w:line="360" w:lineRule="auto"/>
        <w:ind w:left="0" w:firstLine="0"/>
        <w:rPr>
          <w:rFonts w:ascii="Arial" w:hAnsi="Arial" w:cs="Arial"/>
        </w:rPr>
      </w:pPr>
    </w:p>
    <w:p w14:paraId="676AB095" w14:textId="46FEDD00" w:rsidR="00216E1F" w:rsidRPr="00965C43" w:rsidRDefault="00216E1F" w:rsidP="00965C43">
      <w:pPr>
        <w:pStyle w:val="Recuodecorpodetexto"/>
        <w:widowControl w:val="0"/>
        <w:spacing w:after="120" w:line="360" w:lineRule="auto"/>
        <w:ind w:left="0" w:firstLine="709"/>
        <w:rPr>
          <w:rFonts w:ascii="Arial" w:hAnsi="Arial" w:cs="Arial"/>
          <w:sz w:val="22"/>
          <w:szCs w:val="18"/>
        </w:rPr>
      </w:pPr>
      <w:r w:rsidRPr="00965C43">
        <w:rPr>
          <w:rFonts w:ascii="Arial" w:hAnsi="Arial" w:cs="Arial"/>
          <w:sz w:val="22"/>
          <w:szCs w:val="18"/>
        </w:rPr>
        <w:t xml:space="preserve">A empresa </w:t>
      </w:r>
      <w:r w:rsidRPr="00965C43">
        <w:rPr>
          <w:rFonts w:ascii="Arial" w:hAnsi="Arial" w:cs="Arial"/>
          <w:sz w:val="22"/>
          <w:szCs w:val="18"/>
          <w:shd w:val="clear" w:color="auto" w:fill="D9D9D9" w:themeFill="background1" w:themeFillShade="D9"/>
        </w:rPr>
        <w:t>[</w:t>
      </w:r>
      <w:r w:rsidRPr="00965C43">
        <w:rPr>
          <w:rFonts w:ascii="Arial" w:hAnsi="Arial" w:cs="Arial"/>
          <w:b/>
          <w:i/>
          <w:sz w:val="22"/>
          <w:szCs w:val="18"/>
          <w:shd w:val="clear" w:color="auto" w:fill="D9D9D9" w:themeFill="background1" w:themeFillShade="D9"/>
        </w:rPr>
        <w:t>RAZÃO/DENOMINAÇÃO SOCIAL</w:t>
      </w:r>
      <w:r w:rsidRPr="00965C43">
        <w:rPr>
          <w:rFonts w:ascii="Arial" w:hAnsi="Arial" w:cs="Arial"/>
          <w:sz w:val="22"/>
          <w:szCs w:val="18"/>
          <w:shd w:val="clear" w:color="auto" w:fill="D9D9D9" w:themeFill="background1" w:themeFillShade="D9"/>
        </w:rPr>
        <w:t>]</w:t>
      </w:r>
      <w:r w:rsidRPr="00965C43">
        <w:rPr>
          <w:rFonts w:ascii="Arial" w:hAnsi="Arial" w:cs="Arial"/>
          <w:sz w:val="22"/>
          <w:szCs w:val="18"/>
        </w:rPr>
        <w:t xml:space="preserve">, pessoa jurídica com sede em </w:t>
      </w:r>
      <w:r w:rsidRPr="00965C43">
        <w:rPr>
          <w:rFonts w:ascii="Arial" w:hAnsi="Arial" w:cs="Arial"/>
          <w:sz w:val="22"/>
          <w:szCs w:val="18"/>
          <w:shd w:val="clear" w:color="auto" w:fill="D9D9D9" w:themeFill="background1" w:themeFillShade="D9"/>
        </w:rPr>
        <w:t>[</w:t>
      </w:r>
      <w:r w:rsidRPr="00965C43">
        <w:rPr>
          <w:rFonts w:ascii="Arial" w:hAnsi="Arial" w:cs="Arial"/>
          <w:b/>
          <w:i/>
          <w:sz w:val="22"/>
          <w:szCs w:val="18"/>
          <w:shd w:val="clear" w:color="auto" w:fill="D9D9D9" w:themeFill="background1" w:themeFillShade="D9"/>
        </w:rPr>
        <w:t>ENDEREÇO</w:t>
      </w:r>
      <w:r w:rsidRPr="00965C43">
        <w:rPr>
          <w:rFonts w:ascii="Arial" w:hAnsi="Arial" w:cs="Arial"/>
          <w:sz w:val="22"/>
          <w:szCs w:val="18"/>
          <w:shd w:val="clear" w:color="auto" w:fill="D9D9D9" w:themeFill="background1" w:themeFillShade="D9"/>
        </w:rPr>
        <w:t>]</w:t>
      </w:r>
      <w:r w:rsidRPr="00965C43">
        <w:rPr>
          <w:rFonts w:ascii="Arial" w:hAnsi="Arial" w:cs="Arial"/>
          <w:sz w:val="22"/>
          <w:szCs w:val="18"/>
        </w:rPr>
        <w:t xml:space="preserve">, inscrita no CNPJ/MF n.º </w:t>
      </w:r>
      <w:r w:rsidRPr="00965C43">
        <w:rPr>
          <w:rFonts w:ascii="Arial" w:hAnsi="Arial" w:cs="Arial"/>
          <w:sz w:val="22"/>
          <w:szCs w:val="18"/>
          <w:shd w:val="clear" w:color="auto" w:fill="D9D9D9" w:themeFill="background1" w:themeFillShade="D9"/>
        </w:rPr>
        <w:t>[</w:t>
      </w:r>
      <w:r w:rsidRPr="00965C43">
        <w:rPr>
          <w:rFonts w:ascii="Arial" w:hAnsi="Arial" w:cs="Arial"/>
          <w:b/>
          <w:i/>
          <w:sz w:val="22"/>
          <w:szCs w:val="18"/>
          <w:shd w:val="clear" w:color="auto" w:fill="D9D9D9" w:themeFill="background1" w:themeFillShade="D9"/>
        </w:rPr>
        <w:t>N.º DE INSCRIÇÃO NO CNPJ/MF</w:t>
      </w:r>
      <w:r w:rsidRPr="00965C43">
        <w:rPr>
          <w:rFonts w:ascii="Arial" w:hAnsi="Arial" w:cs="Arial"/>
          <w:sz w:val="22"/>
          <w:szCs w:val="18"/>
          <w:shd w:val="clear" w:color="auto" w:fill="D9D9D9" w:themeFill="background1" w:themeFillShade="D9"/>
        </w:rPr>
        <w:t>]</w:t>
      </w:r>
      <w:r w:rsidRPr="00965C43">
        <w:rPr>
          <w:rFonts w:ascii="Arial" w:hAnsi="Arial" w:cs="Arial"/>
          <w:sz w:val="22"/>
          <w:szCs w:val="18"/>
        </w:rPr>
        <w:t xml:space="preserve">, neste ato representada na forma de seus atos constitutivos, doravante denominada simplesmente </w:t>
      </w:r>
      <w:r w:rsidRPr="00965C43">
        <w:rPr>
          <w:rFonts w:ascii="Arial" w:hAnsi="Arial" w:cs="Arial"/>
          <w:b/>
          <w:bCs/>
          <w:sz w:val="22"/>
          <w:szCs w:val="18"/>
        </w:rPr>
        <w:t>CONTRATADA</w:t>
      </w:r>
      <w:r w:rsidRPr="00965C43">
        <w:rPr>
          <w:rFonts w:ascii="Arial" w:hAnsi="Arial" w:cs="Arial"/>
          <w:sz w:val="22"/>
          <w:szCs w:val="18"/>
        </w:rPr>
        <w:t>, em virtude de execução contratual poderá, por intermédio de seus profissionais, tomar conhecimento de informações sigilosas constantes nas bases de dados do Tribunal de Contas do Distrito Federal – TCDF e, por isso, aceita as regras, condições e obrigações constantes do presente Termo.</w:t>
      </w:r>
    </w:p>
    <w:p w14:paraId="03052AC9" w14:textId="238E6A0B" w:rsidR="00216E1F" w:rsidRPr="00965C43" w:rsidRDefault="00216E1F" w:rsidP="00965C43">
      <w:pPr>
        <w:pStyle w:val="Recuodecorpodetexto"/>
        <w:widowControl w:val="0"/>
        <w:numPr>
          <w:ilvl w:val="0"/>
          <w:numId w:val="17"/>
        </w:numPr>
        <w:tabs>
          <w:tab w:val="clear" w:pos="1428"/>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 xml:space="preserve">O objetivo deste </w:t>
      </w:r>
      <w:r w:rsidRPr="00965C43">
        <w:rPr>
          <w:rFonts w:ascii="Arial" w:hAnsi="Arial" w:cs="Arial"/>
          <w:b/>
          <w:bCs/>
          <w:sz w:val="22"/>
          <w:szCs w:val="18"/>
        </w:rPr>
        <w:t>TERMO DE COMPROMISSO</w:t>
      </w:r>
      <w:r w:rsidRPr="00965C43">
        <w:rPr>
          <w:rFonts w:ascii="Arial" w:hAnsi="Arial" w:cs="Arial"/>
          <w:sz w:val="22"/>
          <w:szCs w:val="18"/>
        </w:rPr>
        <w:t xml:space="preserve"> é prover a necessária e adequada proteção às informações restritas de propriedade exclusiva do TCDF e reveladas à </w:t>
      </w:r>
      <w:r w:rsidRPr="00965C43">
        <w:rPr>
          <w:rFonts w:ascii="Arial" w:hAnsi="Arial" w:cs="Arial"/>
          <w:b/>
          <w:bCs/>
          <w:sz w:val="22"/>
          <w:szCs w:val="18"/>
        </w:rPr>
        <w:t>CONTRATADA</w:t>
      </w:r>
      <w:r w:rsidRPr="00965C43">
        <w:rPr>
          <w:rFonts w:ascii="Arial" w:hAnsi="Arial" w:cs="Arial"/>
          <w:sz w:val="22"/>
          <w:szCs w:val="18"/>
        </w:rPr>
        <w:t xml:space="preserve"> em razão da execução dos serviços objeto do </w:t>
      </w:r>
      <w:r w:rsidR="00965C43">
        <w:rPr>
          <w:rFonts w:ascii="Arial" w:hAnsi="Arial" w:cs="Arial"/>
          <w:sz w:val="22"/>
          <w:szCs w:val="18"/>
        </w:rPr>
        <w:t>C</w:t>
      </w:r>
      <w:r w:rsidRPr="00965C43">
        <w:rPr>
          <w:rFonts w:ascii="Arial" w:hAnsi="Arial" w:cs="Arial"/>
          <w:sz w:val="22"/>
          <w:szCs w:val="18"/>
        </w:rPr>
        <w:t>ontrato nº</w:t>
      </w:r>
      <w:r w:rsidRPr="00965C43">
        <w:rPr>
          <w:rFonts w:ascii="Arial" w:hAnsi="Arial" w:cs="Arial"/>
          <w:b/>
          <w:sz w:val="22"/>
          <w:szCs w:val="18"/>
        </w:rPr>
        <w:t xml:space="preserve"> </w:t>
      </w:r>
      <w:r w:rsidRPr="00965C43">
        <w:rPr>
          <w:rFonts w:ascii="Arial" w:hAnsi="Arial" w:cs="Arial"/>
          <w:b/>
          <w:sz w:val="22"/>
          <w:szCs w:val="18"/>
          <w:shd w:val="clear" w:color="auto" w:fill="D9D9D9" w:themeFill="background1" w:themeFillShade="D9"/>
        </w:rPr>
        <w:t>______/____,</w:t>
      </w:r>
      <w:r w:rsidRPr="00965C43">
        <w:rPr>
          <w:rFonts w:ascii="Arial" w:hAnsi="Arial" w:cs="Arial"/>
          <w:b/>
          <w:sz w:val="22"/>
          <w:szCs w:val="18"/>
        </w:rPr>
        <w:t xml:space="preserve"> </w:t>
      </w:r>
      <w:r w:rsidRPr="00965C43">
        <w:rPr>
          <w:rFonts w:ascii="Arial" w:hAnsi="Arial" w:cs="Arial"/>
          <w:sz w:val="22"/>
          <w:szCs w:val="18"/>
        </w:rPr>
        <w:t>doravante denominado simplesmente CONTRATO</w:t>
      </w:r>
      <w:r w:rsidRPr="00965C43">
        <w:rPr>
          <w:rFonts w:ascii="Arial" w:hAnsi="Arial" w:cs="Arial"/>
          <w:b/>
          <w:sz w:val="22"/>
          <w:szCs w:val="18"/>
        </w:rPr>
        <w:t xml:space="preserve">, </w:t>
      </w:r>
      <w:r w:rsidRPr="00965C43">
        <w:rPr>
          <w:rFonts w:ascii="Arial" w:hAnsi="Arial" w:cs="Arial"/>
          <w:sz w:val="22"/>
          <w:szCs w:val="18"/>
        </w:rPr>
        <w:t>bem como assegurar o respeito às normas de segurança vigentes no órgão durante a realização dos serviços.</w:t>
      </w:r>
    </w:p>
    <w:p w14:paraId="78470EA6" w14:textId="77777777" w:rsidR="00216E1F" w:rsidRPr="00965C43" w:rsidRDefault="00216E1F" w:rsidP="00965C43">
      <w:pPr>
        <w:pStyle w:val="Recuodecorpodetexto"/>
        <w:widowControl w:val="0"/>
        <w:numPr>
          <w:ilvl w:val="0"/>
          <w:numId w:val="17"/>
        </w:numPr>
        <w:tabs>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A expressão “informações restritas” abrangerá toda informação escrita, oral ou de qualquer outro modo apresentada, tangível ou intangível, podendo incluir, mas não se limitando a: informações em bases de dados ou qualquer outro meio eletrônico, técnicas, projetos, especificações, desenhos, cópias, diagramas, fórmulas, modelos, amostras, fluxogramas, croquis, fotografias, plantas, programas de computador, discos, disquetes,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outros.</w:t>
      </w:r>
    </w:p>
    <w:p w14:paraId="5909E7E6" w14:textId="77777777" w:rsidR="00216E1F" w:rsidRPr="00965C43" w:rsidRDefault="00216E1F" w:rsidP="00965C43">
      <w:pPr>
        <w:pStyle w:val="Recuodecorpodetexto"/>
        <w:widowControl w:val="0"/>
        <w:numPr>
          <w:ilvl w:val="0"/>
          <w:numId w:val="17"/>
        </w:numPr>
        <w:tabs>
          <w:tab w:val="clear" w:pos="1428"/>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 xml:space="preserve">A </w:t>
      </w:r>
      <w:r w:rsidRPr="00965C43">
        <w:rPr>
          <w:rFonts w:ascii="Arial" w:hAnsi="Arial" w:cs="Arial"/>
          <w:b/>
          <w:bCs/>
          <w:sz w:val="22"/>
          <w:szCs w:val="18"/>
        </w:rPr>
        <w:t>CONTRATADA</w:t>
      </w:r>
      <w:r w:rsidRPr="00965C43">
        <w:rPr>
          <w:rFonts w:ascii="Arial" w:hAnsi="Arial" w:cs="Arial"/>
          <w:sz w:val="22"/>
          <w:szCs w:val="18"/>
        </w:rPr>
        <w:t xml:space="preserve"> compromete-se a não reproduzir e/ou dar conhecimento a terceiros, sem a anuência formal e expressa do TCDF, das informações restritas reveladas. Também se compromete a não utilizar e nem permitir que diretores, consultores, prestadores de serviços, </w:t>
      </w:r>
      <w:r w:rsidRPr="00965C43">
        <w:rPr>
          <w:rFonts w:ascii="Arial" w:hAnsi="Arial" w:cs="Arial"/>
          <w:sz w:val="22"/>
          <w:szCs w:val="18"/>
        </w:rPr>
        <w:lastRenderedPageBreak/>
        <w:t>empregados ou prepostos utilizem, de forma diversa da prevista no CONTRATO, informações restritas reveladas.</w:t>
      </w:r>
    </w:p>
    <w:p w14:paraId="6C123B31" w14:textId="77777777" w:rsidR="00216E1F" w:rsidRPr="00965C43" w:rsidRDefault="00216E1F" w:rsidP="00965C43">
      <w:pPr>
        <w:pStyle w:val="Recuodecorpodetexto"/>
        <w:widowControl w:val="0"/>
        <w:numPr>
          <w:ilvl w:val="0"/>
          <w:numId w:val="17"/>
        </w:numPr>
        <w:tabs>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 xml:space="preserve">A </w:t>
      </w:r>
      <w:r w:rsidRPr="00965C43">
        <w:rPr>
          <w:rFonts w:ascii="Arial" w:hAnsi="Arial" w:cs="Arial"/>
          <w:b/>
          <w:bCs/>
          <w:sz w:val="22"/>
          <w:szCs w:val="18"/>
        </w:rPr>
        <w:t>CONTRATADA</w:t>
      </w:r>
      <w:r w:rsidRPr="00965C43">
        <w:rPr>
          <w:rFonts w:ascii="Arial" w:hAnsi="Arial" w:cs="Arial"/>
          <w:sz w:val="22"/>
          <w:szCs w:val="18"/>
        </w:rPr>
        <w:t xml:space="preserve"> deverá cuidar para que as informações reveladas fiquem limitadas ao conhecimento dos diretores, consultores, prestadores de serviços, empregados ou prepostos que estejam diretamente envolvidos nas discussões, análises, reuniões e demais atividades relativas à prestação de serviços ao TCDF. A </w:t>
      </w:r>
      <w:r w:rsidRPr="00965C43">
        <w:rPr>
          <w:rFonts w:ascii="Arial" w:hAnsi="Arial" w:cs="Arial"/>
          <w:b/>
          <w:bCs/>
          <w:sz w:val="22"/>
          <w:szCs w:val="18"/>
        </w:rPr>
        <w:t>CONTRATADA</w:t>
      </w:r>
      <w:r w:rsidRPr="00965C43">
        <w:rPr>
          <w:rFonts w:ascii="Arial" w:hAnsi="Arial" w:cs="Arial"/>
          <w:sz w:val="22"/>
          <w:szCs w:val="18"/>
        </w:rPr>
        <w:t xml:space="preserve"> deve cientificar esses profissionais da existência deste termo e da natureza confidencial das informações restritas reveladas.</w:t>
      </w:r>
    </w:p>
    <w:p w14:paraId="1275C270" w14:textId="77777777" w:rsidR="00216E1F" w:rsidRPr="00965C43" w:rsidRDefault="00216E1F" w:rsidP="00965C43">
      <w:pPr>
        <w:pStyle w:val="Recuodecorpodetexto"/>
        <w:widowControl w:val="0"/>
        <w:numPr>
          <w:ilvl w:val="0"/>
          <w:numId w:val="17"/>
        </w:numPr>
        <w:tabs>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 xml:space="preserve">A </w:t>
      </w:r>
      <w:r w:rsidRPr="00965C43">
        <w:rPr>
          <w:rFonts w:ascii="Arial" w:hAnsi="Arial" w:cs="Arial"/>
          <w:b/>
          <w:bCs/>
          <w:sz w:val="22"/>
          <w:szCs w:val="18"/>
        </w:rPr>
        <w:t>CONTRATADA</w:t>
      </w:r>
      <w:r w:rsidRPr="00965C43">
        <w:rPr>
          <w:rFonts w:ascii="Arial" w:hAnsi="Arial" w:cs="Arial"/>
          <w:sz w:val="22"/>
          <w:szCs w:val="18"/>
        </w:rPr>
        <w:t xml:space="preserve"> declara conhecer e se compromete a seguir e divulgar entre os colaboradores envolvidos na execução do CONTRATO a política de Segurança da Informação do TCDF e normativos correlatos.</w:t>
      </w:r>
    </w:p>
    <w:p w14:paraId="4AB0EB13" w14:textId="77777777" w:rsidR="00216E1F" w:rsidRPr="00965C43" w:rsidRDefault="00216E1F" w:rsidP="00965C43">
      <w:pPr>
        <w:pStyle w:val="Recuodecorpodetexto"/>
        <w:widowControl w:val="0"/>
        <w:numPr>
          <w:ilvl w:val="0"/>
          <w:numId w:val="17"/>
        </w:numPr>
        <w:tabs>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 xml:space="preserve">A </w:t>
      </w:r>
      <w:r w:rsidRPr="00965C43">
        <w:rPr>
          <w:rFonts w:ascii="Arial" w:hAnsi="Arial" w:cs="Arial"/>
          <w:b/>
          <w:bCs/>
          <w:sz w:val="22"/>
          <w:szCs w:val="18"/>
        </w:rPr>
        <w:t>CONTRATADA</w:t>
      </w:r>
      <w:r w:rsidRPr="00965C43">
        <w:rPr>
          <w:rFonts w:ascii="Arial" w:hAnsi="Arial" w:cs="Arial"/>
          <w:sz w:val="22"/>
          <w:szCs w:val="18"/>
        </w:rPr>
        <w:t xml:space="preserve"> possuirá ou firmará acordos por escrito com seus diretores, consultores, prestadores de serviços, empregados ou prepostos cujos termos sejam suficientes a garantir o cumprimento de todas as disposições do presente termo, conforme especificado no instrumento convocatório do processo licitatório que deu origem ao CONTRATO.</w:t>
      </w:r>
    </w:p>
    <w:p w14:paraId="00370E13" w14:textId="77777777" w:rsidR="00216E1F" w:rsidRPr="00965C43" w:rsidRDefault="00216E1F" w:rsidP="00965C43">
      <w:pPr>
        <w:pStyle w:val="Recuodecorpodetexto"/>
        <w:widowControl w:val="0"/>
        <w:numPr>
          <w:ilvl w:val="0"/>
          <w:numId w:val="17"/>
        </w:numPr>
        <w:tabs>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 xml:space="preserve">A </w:t>
      </w:r>
      <w:r w:rsidRPr="00965C43">
        <w:rPr>
          <w:rFonts w:ascii="Arial" w:hAnsi="Arial" w:cs="Arial"/>
          <w:b/>
          <w:bCs/>
          <w:sz w:val="22"/>
          <w:szCs w:val="18"/>
        </w:rPr>
        <w:t>CONTRATADA</w:t>
      </w:r>
      <w:r w:rsidRPr="00965C43">
        <w:rPr>
          <w:rFonts w:ascii="Arial" w:hAnsi="Arial" w:cs="Arial"/>
          <w:sz w:val="22"/>
          <w:szCs w:val="18"/>
        </w:rPr>
        <w:t xml:space="preserve"> obriga-se a informar, imediatamente ao TCDF, qualquer violação de regras de sigilo estabelecidas neste termo que tenha ocorrido por sua ação ou omissão, independentemente da existência de dolo.</w:t>
      </w:r>
    </w:p>
    <w:p w14:paraId="5B239E08" w14:textId="77777777" w:rsidR="00216E1F" w:rsidRPr="00965C43" w:rsidRDefault="00216E1F" w:rsidP="00965C43">
      <w:pPr>
        <w:pStyle w:val="Recuodecorpodetexto"/>
        <w:widowControl w:val="0"/>
        <w:numPr>
          <w:ilvl w:val="0"/>
          <w:numId w:val="17"/>
        </w:numPr>
        <w:tabs>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 xml:space="preserve">A quebra do sigilo de informações restritas, devidamente comprovada, sem autorização expressa do TCDF, possibilitará a imediata rescisão de qualquer contrato firmado entre o TCDF e a </w:t>
      </w:r>
      <w:r w:rsidRPr="00965C43">
        <w:rPr>
          <w:rFonts w:ascii="Arial" w:hAnsi="Arial" w:cs="Arial"/>
          <w:b/>
          <w:bCs/>
          <w:sz w:val="22"/>
          <w:szCs w:val="18"/>
        </w:rPr>
        <w:t>CONTRATADA</w:t>
      </w:r>
      <w:r w:rsidRPr="00965C43">
        <w:rPr>
          <w:rFonts w:ascii="Arial" w:hAnsi="Arial" w:cs="Arial"/>
          <w:sz w:val="22"/>
          <w:szCs w:val="18"/>
        </w:rPr>
        <w:t xml:space="preserve"> sem qualquer ônus para o TCDF. Nesse caso, a </w:t>
      </w:r>
      <w:r w:rsidRPr="00965C43">
        <w:rPr>
          <w:rFonts w:ascii="Arial" w:hAnsi="Arial" w:cs="Arial"/>
          <w:b/>
          <w:bCs/>
          <w:sz w:val="22"/>
          <w:szCs w:val="18"/>
        </w:rPr>
        <w:t>CONTRATADA</w:t>
      </w:r>
      <w:r w:rsidRPr="00965C43">
        <w:rPr>
          <w:rFonts w:ascii="Arial" w:hAnsi="Arial" w:cs="Arial"/>
          <w:sz w:val="22"/>
          <w:szCs w:val="18"/>
        </w:rPr>
        <w:t>, estará sujeita, por ação ou omissão, ao pagamento ou recomposição de todas as perdas e danos sofridos pelo TCDF, inclusive os de ordem moral, bem como as de responsabilidades civil e criminal respectivas, as quais serão apuradas em regular processo judicial ou administrativo.</w:t>
      </w:r>
    </w:p>
    <w:p w14:paraId="00727C6B" w14:textId="77777777" w:rsidR="00216E1F" w:rsidRPr="00965C43" w:rsidRDefault="00216E1F" w:rsidP="00965C43">
      <w:pPr>
        <w:pStyle w:val="Recuodecorpodetexto"/>
        <w:widowControl w:val="0"/>
        <w:numPr>
          <w:ilvl w:val="0"/>
          <w:numId w:val="17"/>
        </w:numPr>
        <w:tabs>
          <w:tab w:val="left" w:pos="709"/>
        </w:tabs>
        <w:suppressAutoHyphens w:val="0"/>
        <w:spacing w:after="120" w:line="360" w:lineRule="auto"/>
        <w:ind w:left="0" w:firstLine="0"/>
        <w:rPr>
          <w:rFonts w:ascii="Arial" w:hAnsi="Arial" w:cs="Arial"/>
          <w:sz w:val="22"/>
          <w:szCs w:val="18"/>
        </w:rPr>
      </w:pPr>
      <w:r w:rsidRPr="00965C43">
        <w:rPr>
          <w:rFonts w:ascii="Arial" w:hAnsi="Arial" w:cs="Arial"/>
          <w:sz w:val="22"/>
          <w:szCs w:val="18"/>
        </w:rPr>
        <w:t>O presente termo tem natureza irrevogável e irretratável, permanecendo em vigor desde a data de acesso às informações restritas do TCDF.</w:t>
      </w:r>
    </w:p>
    <w:p w14:paraId="431BB8C3" w14:textId="494A2852" w:rsidR="00216E1F" w:rsidRPr="00965C43" w:rsidRDefault="00216E1F" w:rsidP="00965C43">
      <w:pPr>
        <w:pStyle w:val="Recuodecorpodetexto"/>
        <w:widowControl w:val="0"/>
        <w:spacing w:after="120" w:line="360" w:lineRule="auto"/>
        <w:ind w:left="0" w:firstLine="709"/>
        <w:rPr>
          <w:rFonts w:ascii="Arial" w:hAnsi="Arial" w:cs="Arial"/>
          <w:sz w:val="22"/>
          <w:szCs w:val="18"/>
        </w:rPr>
      </w:pPr>
      <w:r w:rsidRPr="00965C43">
        <w:rPr>
          <w:rFonts w:ascii="Arial" w:hAnsi="Arial" w:cs="Arial"/>
          <w:sz w:val="22"/>
          <w:szCs w:val="18"/>
        </w:rPr>
        <w:t xml:space="preserve">E, por aceitar todas as condições e as obrigações constantes do presente termo, a </w:t>
      </w:r>
      <w:r w:rsidRPr="00965C43">
        <w:rPr>
          <w:rFonts w:ascii="Arial" w:hAnsi="Arial" w:cs="Arial"/>
          <w:b/>
          <w:bCs/>
          <w:sz w:val="22"/>
          <w:szCs w:val="18"/>
        </w:rPr>
        <w:t>CONTRATADA</w:t>
      </w:r>
      <w:r w:rsidRPr="00965C43">
        <w:rPr>
          <w:rFonts w:ascii="Arial" w:hAnsi="Arial" w:cs="Arial"/>
          <w:sz w:val="22"/>
          <w:szCs w:val="18"/>
        </w:rPr>
        <w:t xml:space="preserve"> assina o presente termo por meio de seus representantes legais.</w:t>
      </w:r>
    </w:p>
    <w:p w14:paraId="198BEAE8" w14:textId="77777777" w:rsidR="00216E1F" w:rsidRPr="00965C43" w:rsidRDefault="00216E1F" w:rsidP="00113ADA">
      <w:pPr>
        <w:pStyle w:val="Recuodecorpodetexto"/>
        <w:widowControl w:val="0"/>
        <w:spacing w:before="240" w:after="120" w:line="360" w:lineRule="auto"/>
        <w:ind w:left="0" w:firstLine="0"/>
        <w:jc w:val="center"/>
        <w:rPr>
          <w:rFonts w:ascii="Arial" w:hAnsi="Arial" w:cs="Arial"/>
          <w:sz w:val="22"/>
          <w:szCs w:val="18"/>
        </w:rPr>
      </w:pPr>
      <w:r w:rsidRPr="00965C43">
        <w:rPr>
          <w:rFonts w:ascii="Arial" w:hAnsi="Arial" w:cs="Arial"/>
          <w:sz w:val="22"/>
          <w:szCs w:val="18"/>
        </w:rPr>
        <w:t xml:space="preserve">Brasília-DF, ___ de ___________ </w:t>
      </w:r>
      <w:proofErr w:type="spellStart"/>
      <w:r w:rsidRPr="00965C43">
        <w:rPr>
          <w:rFonts w:ascii="Arial" w:hAnsi="Arial" w:cs="Arial"/>
          <w:sz w:val="22"/>
          <w:szCs w:val="18"/>
        </w:rPr>
        <w:t>de</w:t>
      </w:r>
      <w:proofErr w:type="spellEnd"/>
      <w:r w:rsidRPr="00965C43">
        <w:rPr>
          <w:rFonts w:ascii="Arial" w:hAnsi="Arial" w:cs="Arial"/>
          <w:sz w:val="22"/>
          <w:szCs w:val="18"/>
        </w:rPr>
        <w:t xml:space="preserve"> 20___.</w:t>
      </w:r>
    </w:p>
    <w:p w14:paraId="27BF91F6" w14:textId="77777777" w:rsidR="00216E1F" w:rsidRPr="00965C43" w:rsidRDefault="00216E1F" w:rsidP="00965C43">
      <w:pPr>
        <w:pStyle w:val="Recuodecorpodetexto"/>
        <w:widowControl w:val="0"/>
        <w:spacing w:after="120" w:line="360" w:lineRule="auto"/>
        <w:ind w:left="0" w:firstLine="0"/>
        <w:jc w:val="center"/>
        <w:rPr>
          <w:rFonts w:ascii="Arial" w:hAnsi="Arial" w:cs="Arial"/>
          <w:sz w:val="22"/>
          <w:szCs w:val="18"/>
        </w:rPr>
      </w:pPr>
    </w:p>
    <w:p w14:paraId="7B4F4F5F" w14:textId="77777777" w:rsidR="00216E1F" w:rsidRPr="00965C43" w:rsidRDefault="00216E1F" w:rsidP="00965C43">
      <w:pPr>
        <w:pStyle w:val="Recuodecorpodetexto"/>
        <w:widowControl w:val="0"/>
        <w:spacing w:after="120" w:line="360" w:lineRule="auto"/>
        <w:ind w:left="0" w:firstLine="0"/>
        <w:jc w:val="center"/>
        <w:rPr>
          <w:rFonts w:ascii="Arial" w:hAnsi="Arial" w:cs="Arial"/>
          <w:sz w:val="22"/>
          <w:szCs w:val="18"/>
        </w:rPr>
      </w:pPr>
      <w:r w:rsidRPr="00965C43">
        <w:rPr>
          <w:rFonts w:ascii="Arial" w:hAnsi="Arial" w:cs="Arial"/>
          <w:sz w:val="22"/>
          <w:szCs w:val="18"/>
        </w:rPr>
        <w:t>[</w:t>
      </w:r>
      <w:r w:rsidRPr="00965C43">
        <w:rPr>
          <w:rFonts w:ascii="Arial" w:hAnsi="Arial" w:cs="Arial"/>
          <w:b/>
          <w:i/>
          <w:sz w:val="22"/>
          <w:szCs w:val="18"/>
        </w:rPr>
        <w:t>NOME DA EMPRESA CONTRATADA</w:t>
      </w:r>
      <w:r w:rsidRPr="00965C43">
        <w:rPr>
          <w:rFonts w:ascii="Arial" w:hAnsi="Arial" w:cs="Arial"/>
          <w:sz w:val="22"/>
          <w:szCs w:val="18"/>
        </w:rPr>
        <w:t>]</w:t>
      </w:r>
    </w:p>
    <w:p w14:paraId="2CA4FAE1" w14:textId="77777777" w:rsidR="00216E1F" w:rsidRPr="00965C43" w:rsidRDefault="00216E1F" w:rsidP="00965C43">
      <w:pPr>
        <w:pStyle w:val="Recuodecorpodetexto"/>
        <w:widowControl w:val="0"/>
        <w:spacing w:after="120" w:line="360" w:lineRule="auto"/>
        <w:ind w:left="142" w:right="709" w:firstLine="0"/>
        <w:jc w:val="center"/>
        <w:rPr>
          <w:rFonts w:ascii="Arial" w:hAnsi="Arial" w:cs="Arial"/>
          <w:sz w:val="22"/>
          <w:szCs w:val="18"/>
        </w:rPr>
      </w:pPr>
    </w:p>
    <w:tbl>
      <w:tblPr>
        <w:tblW w:w="9739" w:type="dxa"/>
        <w:tblInd w:w="-5" w:type="dxa"/>
        <w:tblLayout w:type="fixed"/>
        <w:tblCellMar>
          <w:left w:w="70" w:type="dxa"/>
          <w:right w:w="70" w:type="dxa"/>
        </w:tblCellMar>
        <w:tblLook w:val="0000" w:firstRow="0" w:lastRow="0" w:firstColumn="0" w:lastColumn="0" w:noHBand="0" w:noVBand="0"/>
      </w:tblPr>
      <w:tblGrid>
        <w:gridCol w:w="4820"/>
        <w:gridCol w:w="4919"/>
      </w:tblGrid>
      <w:tr w:rsidR="00216E1F" w:rsidRPr="00965C43" w14:paraId="23EC9063" w14:textId="77777777" w:rsidTr="00FB5345">
        <w:trPr>
          <w:trHeight w:val="469"/>
        </w:trPr>
        <w:tc>
          <w:tcPr>
            <w:tcW w:w="4820" w:type="dxa"/>
          </w:tcPr>
          <w:p w14:paraId="50395DE2" w14:textId="4CC25620" w:rsidR="00216E1F" w:rsidRPr="00965C43" w:rsidRDefault="00216E1F" w:rsidP="00965C43">
            <w:pPr>
              <w:pStyle w:val="Recuodecorpodetexto"/>
              <w:widowControl w:val="0"/>
              <w:spacing w:after="120" w:line="360" w:lineRule="auto"/>
              <w:ind w:left="142" w:right="709" w:firstLine="0"/>
              <w:rPr>
                <w:rFonts w:ascii="Arial" w:hAnsi="Arial" w:cs="Arial"/>
                <w:sz w:val="22"/>
                <w:szCs w:val="18"/>
              </w:rPr>
            </w:pPr>
            <w:r w:rsidRPr="00965C43">
              <w:rPr>
                <w:rFonts w:ascii="Arial" w:hAnsi="Arial" w:cs="Arial"/>
                <w:sz w:val="22"/>
                <w:szCs w:val="18"/>
              </w:rPr>
              <w:t>_______________________________</w:t>
            </w:r>
          </w:p>
        </w:tc>
        <w:tc>
          <w:tcPr>
            <w:tcW w:w="4919" w:type="dxa"/>
          </w:tcPr>
          <w:p w14:paraId="43D38044" w14:textId="566EF67F" w:rsidR="00216E1F" w:rsidRPr="00965C43" w:rsidRDefault="00216E1F" w:rsidP="00965C43">
            <w:pPr>
              <w:pStyle w:val="Recuodecorpodetexto"/>
              <w:widowControl w:val="0"/>
              <w:spacing w:after="120" w:line="360" w:lineRule="auto"/>
              <w:ind w:left="142" w:right="709" w:firstLine="0"/>
              <w:rPr>
                <w:rFonts w:ascii="Arial" w:hAnsi="Arial" w:cs="Arial"/>
                <w:sz w:val="22"/>
                <w:szCs w:val="18"/>
              </w:rPr>
            </w:pPr>
            <w:r w:rsidRPr="00965C43">
              <w:rPr>
                <w:rFonts w:ascii="Arial" w:hAnsi="Arial" w:cs="Arial"/>
                <w:sz w:val="22"/>
                <w:szCs w:val="18"/>
              </w:rPr>
              <w:t>________________________________</w:t>
            </w:r>
          </w:p>
        </w:tc>
      </w:tr>
      <w:tr w:rsidR="00216E1F" w:rsidRPr="00965C43" w14:paraId="0BD9F822" w14:textId="77777777" w:rsidTr="00FB5345">
        <w:trPr>
          <w:trHeight w:val="457"/>
        </w:trPr>
        <w:tc>
          <w:tcPr>
            <w:tcW w:w="4820" w:type="dxa"/>
          </w:tcPr>
          <w:p w14:paraId="456BFE15" w14:textId="77777777" w:rsidR="00216E1F" w:rsidRPr="00965C43" w:rsidRDefault="00216E1F" w:rsidP="00965C43">
            <w:pPr>
              <w:pStyle w:val="Recuodecorpodetexto"/>
              <w:widowControl w:val="0"/>
              <w:spacing w:after="120" w:line="360" w:lineRule="auto"/>
              <w:ind w:left="142" w:right="709" w:firstLine="0"/>
              <w:rPr>
                <w:rFonts w:ascii="Arial" w:hAnsi="Arial" w:cs="Arial"/>
                <w:sz w:val="22"/>
                <w:szCs w:val="18"/>
              </w:rPr>
            </w:pPr>
            <w:r w:rsidRPr="00965C43">
              <w:rPr>
                <w:rFonts w:ascii="Arial" w:hAnsi="Arial" w:cs="Arial"/>
                <w:sz w:val="22"/>
                <w:szCs w:val="18"/>
              </w:rPr>
              <w:t>Nome:</w:t>
            </w:r>
          </w:p>
        </w:tc>
        <w:tc>
          <w:tcPr>
            <w:tcW w:w="4919" w:type="dxa"/>
          </w:tcPr>
          <w:p w14:paraId="5AFF367B" w14:textId="77777777" w:rsidR="00216E1F" w:rsidRPr="00965C43" w:rsidRDefault="00216E1F" w:rsidP="00965C43">
            <w:pPr>
              <w:pStyle w:val="Recuodecorpodetexto"/>
              <w:widowControl w:val="0"/>
              <w:spacing w:after="120" w:line="360" w:lineRule="auto"/>
              <w:ind w:left="142" w:right="709" w:firstLine="0"/>
              <w:rPr>
                <w:rFonts w:ascii="Arial" w:hAnsi="Arial" w:cs="Arial"/>
                <w:sz w:val="22"/>
                <w:szCs w:val="18"/>
              </w:rPr>
            </w:pPr>
            <w:r w:rsidRPr="00965C43">
              <w:rPr>
                <w:rFonts w:ascii="Arial" w:hAnsi="Arial" w:cs="Arial"/>
                <w:sz w:val="22"/>
                <w:szCs w:val="18"/>
              </w:rPr>
              <w:t>Nome:</w:t>
            </w:r>
          </w:p>
        </w:tc>
      </w:tr>
    </w:tbl>
    <w:p w14:paraId="4410F5F6" w14:textId="77777777" w:rsidR="00216E1F" w:rsidRDefault="00216E1F" w:rsidP="00216E1F">
      <w:pPr>
        <w:widowControl w:val="0"/>
        <w:jc w:val="center"/>
        <w:rPr>
          <w:rFonts w:ascii="Arial" w:hAnsi="Arial" w:cs="Arial"/>
          <w:b/>
          <w:u w:val="single"/>
        </w:rPr>
      </w:pPr>
      <w:r w:rsidRPr="00B87BFA">
        <w:rPr>
          <w:rFonts w:ascii="Arial" w:hAnsi="Arial" w:cs="Arial"/>
          <w:b/>
        </w:rPr>
        <w:br w:type="page"/>
      </w:r>
    </w:p>
    <w:p w14:paraId="59B8AE64" w14:textId="74590C50" w:rsidR="00E20B0C" w:rsidRPr="00394EE0" w:rsidRDefault="00E20B0C" w:rsidP="00E20B0C">
      <w:pPr>
        <w:pStyle w:val="Corponico"/>
        <w:spacing w:after="0" w:line="360" w:lineRule="auto"/>
        <w:jc w:val="center"/>
        <w:rPr>
          <w:rFonts w:ascii="Arial" w:hAnsi="Arial" w:cs="Arial"/>
          <w:sz w:val="22"/>
          <w:szCs w:val="22"/>
        </w:rPr>
      </w:pPr>
      <w:r w:rsidRPr="00394EE0">
        <w:rPr>
          <w:rFonts w:ascii="Arial" w:hAnsi="Arial" w:cs="Arial"/>
          <w:b/>
          <w:sz w:val="22"/>
          <w:szCs w:val="22"/>
        </w:rPr>
        <w:lastRenderedPageBreak/>
        <w:t>PREGÃO ELETRÔNICO Nº</w:t>
      </w:r>
      <w:r w:rsidR="0072577A">
        <w:rPr>
          <w:rFonts w:ascii="Arial" w:hAnsi="Arial" w:cs="Arial"/>
          <w:b/>
          <w:sz w:val="22"/>
          <w:szCs w:val="22"/>
        </w:rPr>
        <w:t xml:space="preserve"> 90022/2024</w:t>
      </w:r>
    </w:p>
    <w:p w14:paraId="1D070BDF" w14:textId="77777777" w:rsidR="00E20B0C" w:rsidRPr="00F80028" w:rsidRDefault="00E20B0C" w:rsidP="00E20B0C">
      <w:pPr>
        <w:pStyle w:val="Corponico"/>
        <w:spacing w:after="120" w:line="360" w:lineRule="auto"/>
        <w:jc w:val="center"/>
        <w:rPr>
          <w:rFonts w:ascii="Arial" w:hAnsi="Arial" w:cs="Arial"/>
          <w:b/>
          <w:sz w:val="22"/>
          <w:szCs w:val="22"/>
        </w:rPr>
      </w:pPr>
    </w:p>
    <w:p w14:paraId="325F1FD0" w14:textId="77777777" w:rsidR="00216E1F" w:rsidRPr="00F80028" w:rsidRDefault="00216E1F" w:rsidP="00216E1F">
      <w:pPr>
        <w:widowControl w:val="0"/>
        <w:jc w:val="center"/>
        <w:rPr>
          <w:rFonts w:ascii="Arial" w:hAnsi="Arial" w:cs="Arial"/>
          <w:b/>
          <w:bCs/>
          <w:sz w:val="22"/>
          <w:szCs w:val="22"/>
        </w:rPr>
      </w:pPr>
      <w:r w:rsidRPr="00F80028">
        <w:rPr>
          <w:rFonts w:ascii="Arial" w:hAnsi="Arial" w:cs="Arial"/>
          <w:b/>
          <w:sz w:val="22"/>
          <w:szCs w:val="22"/>
        </w:rPr>
        <w:t xml:space="preserve">ANEXO VIII - </w:t>
      </w:r>
      <w:r w:rsidRPr="00F80028">
        <w:rPr>
          <w:rFonts w:ascii="Arial" w:hAnsi="Arial" w:cs="Arial"/>
          <w:b/>
          <w:bCs/>
          <w:sz w:val="22"/>
          <w:szCs w:val="22"/>
        </w:rPr>
        <w:t>MINUTA DO CONTRAT</w:t>
      </w:r>
      <w:r w:rsidR="00E20B0C" w:rsidRPr="00F80028">
        <w:rPr>
          <w:rFonts w:ascii="Arial" w:hAnsi="Arial" w:cs="Arial"/>
          <w:b/>
          <w:bCs/>
          <w:sz w:val="22"/>
          <w:szCs w:val="22"/>
        </w:rPr>
        <w:t>O</w:t>
      </w:r>
    </w:p>
    <w:p w14:paraId="06543214" w14:textId="77777777" w:rsidR="00216E1F" w:rsidRPr="00F80028" w:rsidRDefault="00216E1F" w:rsidP="00216E1F">
      <w:pPr>
        <w:widowControl w:val="0"/>
        <w:jc w:val="center"/>
        <w:rPr>
          <w:rFonts w:ascii="Arial" w:hAnsi="Arial" w:cs="Arial"/>
          <w:b/>
          <w:bCs/>
          <w:sz w:val="22"/>
          <w:szCs w:val="22"/>
        </w:rPr>
      </w:pPr>
    </w:p>
    <w:p w14:paraId="6711CFA0" w14:textId="78B3488A" w:rsidR="00216E1F" w:rsidRPr="00F80028" w:rsidRDefault="00216E1F" w:rsidP="00965C43">
      <w:pPr>
        <w:widowControl w:val="0"/>
        <w:spacing w:before="120" w:after="120" w:line="360" w:lineRule="auto"/>
        <w:ind w:left="4253"/>
        <w:jc w:val="both"/>
        <w:rPr>
          <w:rFonts w:ascii="Arial" w:hAnsi="Arial" w:cs="Arial"/>
          <w:b/>
          <w:bCs/>
          <w:caps/>
          <w:sz w:val="22"/>
          <w:szCs w:val="22"/>
        </w:rPr>
      </w:pPr>
      <w:r w:rsidRPr="00F80028">
        <w:rPr>
          <w:rFonts w:ascii="Arial" w:hAnsi="Arial" w:cs="Arial"/>
          <w:b/>
          <w:bCs/>
          <w:caps/>
          <w:sz w:val="22"/>
          <w:szCs w:val="22"/>
        </w:rPr>
        <w:t xml:space="preserve">CONTRATO Nº __/2024 QUE ENTRE SI CELEBRAM O DISTRITO FEDERAL, POR INTERMÉDIO DO TRIBUNAL DE CONTAS DO DISTRITO FEDERAL E A EMPRESA ________ PARA prestação de serviços </w:t>
      </w:r>
      <w:r w:rsidR="00965C43" w:rsidRPr="00F80028">
        <w:rPr>
          <w:rFonts w:ascii="Arial" w:hAnsi="Arial" w:cs="Arial"/>
          <w:b/>
          <w:bCs/>
          <w:caps/>
          <w:sz w:val="22"/>
          <w:szCs w:val="22"/>
        </w:rPr>
        <w:t xml:space="preserve">DE (ITEM 1) </w:t>
      </w:r>
      <w:r w:rsidR="008D6CEB" w:rsidRPr="00F80028">
        <w:rPr>
          <w:rFonts w:ascii="Arial" w:hAnsi="Arial" w:cs="Arial"/>
          <w:b/>
          <w:bCs/>
          <w:caps/>
          <w:sz w:val="22"/>
          <w:szCs w:val="22"/>
        </w:rPr>
        <w:t xml:space="preserve">implantação da plataforma Liferay Community Edition 7.4 ou superior, compreendendo suporte técnico e </w:t>
      </w:r>
      <w:r w:rsidR="00965C43" w:rsidRPr="00F80028">
        <w:rPr>
          <w:rFonts w:ascii="Arial" w:hAnsi="Arial" w:cs="Arial"/>
          <w:b/>
          <w:bCs/>
          <w:caps/>
          <w:sz w:val="22"/>
          <w:szCs w:val="22"/>
        </w:rPr>
        <w:t xml:space="preserve">(ITEM 2) </w:t>
      </w:r>
      <w:r w:rsidR="008D6CEB" w:rsidRPr="00F80028">
        <w:rPr>
          <w:rFonts w:ascii="Arial" w:hAnsi="Arial" w:cs="Arial"/>
          <w:b/>
          <w:bCs/>
          <w:caps/>
          <w:sz w:val="22"/>
          <w:szCs w:val="22"/>
        </w:rPr>
        <w:t>atualização de versão pelo período de 12 (doze) meses e prestação de serviços técnicos especializados na forma de USTs, na Solução Web na plataforma Java (Spring MVC e Liferay Community Edition versão 7.4 ou superior), sob demanda</w:t>
      </w:r>
      <w:r w:rsidR="00965C43" w:rsidRPr="00F80028">
        <w:rPr>
          <w:rFonts w:ascii="Arial" w:hAnsi="Arial" w:cs="Arial"/>
          <w:b/>
          <w:bCs/>
          <w:caps/>
          <w:sz w:val="22"/>
          <w:szCs w:val="22"/>
        </w:rPr>
        <w:t>.</w:t>
      </w:r>
    </w:p>
    <w:p w14:paraId="31572D54" w14:textId="46316ED7" w:rsidR="00216E1F" w:rsidRPr="00F80028" w:rsidRDefault="00216E1F" w:rsidP="00965C43">
      <w:pPr>
        <w:widowControl w:val="0"/>
        <w:spacing w:before="120" w:after="120" w:line="276" w:lineRule="auto"/>
        <w:ind w:left="4253"/>
        <w:jc w:val="both"/>
        <w:rPr>
          <w:rFonts w:ascii="Arial" w:hAnsi="Arial" w:cs="Arial"/>
          <w:b/>
          <w:bCs/>
          <w:sz w:val="22"/>
          <w:szCs w:val="22"/>
        </w:rPr>
      </w:pPr>
      <w:r w:rsidRPr="00F80028">
        <w:rPr>
          <w:rFonts w:ascii="Arial" w:hAnsi="Arial" w:cs="Arial"/>
          <w:b/>
          <w:bCs/>
          <w:caps/>
          <w:sz w:val="22"/>
          <w:szCs w:val="22"/>
        </w:rPr>
        <w:t>(PROCESSO Nº 00600-00004059/2024-84</w:t>
      </w:r>
      <w:r w:rsidRPr="00F80028">
        <w:rPr>
          <w:rFonts w:ascii="Arial" w:hAnsi="Arial" w:cs="Arial"/>
          <w:b/>
          <w:bCs/>
          <w:sz w:val="22"/>
          <w:szCs w:val="22"/>
        </w:rPr>
        <w:t>).</w:t>
      </w:r>
    </w:p>
    <w:p w14:paraId="7C567BC8" w14:textId="77777777" w:rsidR="004513FD" w:rsidRPr="00F80028" w:rsidRDefault="004513FD" w:rsidP="00C56D71">
      <w:pPr>
        <w:widowControl w:val="0"/>
        <w:spacing w:before="120" w:after="120" w:line="360" w:lineRule="auto"/>
        <w:ind w:left="4536"/>
        <w:jc w:val="both"/>
        <w:rPr>
          <w:rFonts w:ascii="Arial" w:hAnsi="Arial" w:cs="Arial"/>
          <w:sz w:val="22"/>
          <w:szCs w:val="22"/>
        </w:rPr>
      </w:pPr>
    </w:p>
    <w:p w14:paraId="7872C12F" w14:textId="77777777" w:rsidR="00216E1F" w:rsidRPr="00F80028" w:rsidRDefault="00216E1F" w:rsidP="00C56D71">
      <w:pPr>
        <w:widowControl w:val="0"/>
        <w:spacing w:before="120" w:after="120" w:line="360" w:lineRule="auto"/>
        <w:ind w:firstLine="567"/>
        <w:jc w:val="both"/>
        <w:rPr>
          <w:rFonts w:ascii="Arial" w:hAnsi="Arial" w:cs="Arial"/>
          <w:sz w:val="22"/>
          <w:szCs w:val="22"/>
          <w:lang w:bidi="pt-BR"/>
        </w:rPr>
      </w:pPr>
      <w:r w:rsidRPr="00F80028">
        <w:rPr>
          <w:rFonts w:ascii="Arial" w:hAnsi="Arial" w:cs="Arial"/>
          <w:sz w:val="22"/>
          <w:szCs w:val="22"/>
          <w:lang w:bidi="pt-BR"/>
        </w:rPr>
        <w:t xml:space="preserve">Pelo presente instrumento, o DISTRITO FEDERAL, por intermédio do </w:t>
      </w:r>
      <w:r w:rsidRPr="00F80028">
        <w:rPr>
          <w:rFonts w:ascii="Arial" w:hAnsi="Arial" w:cs="Arial"/>
          <w:b/>
          <w:sz w:val="22"/>
          <w:szCs w:val="22"/>
          <w:lang w:bidi="pt-BR"/>
        </w:rPr>
        <w:t>TRIBUNAL DE CONTAS DO DISTRITO FEDERAL</w:t>
      </w:r>
      <w:r w:rsidRPr="00F80028">
        <w:rPr>
          <w:rFonts w:ascii="Arial" w:hAnsi="Arial" w:cs="Arial"/>
          <w:sz w:val="22"/>
          <w:szCs w:val="22"/>
          <w:lang w:bidi="pt-BR"/>
        </w:rPr>
        <w:t xml:space="preserve">, com sede nesta Capital, inscrito no CNPJ/MF nº 00.534.560/0001-26, neste ato representado, na forma do seu Regimento Interno e Portaria - TCDF nº __, de __ </w:t>
      </w:r>
      <w:proofErr w:type="spellStart"/>
      <w:r w:rsidRPr="00F80028">
        <w:rPr>
          <w:rFonts w:ascii="Arial" w:hAnsi="Arial" w:cs="Arial"/>
          <w:sz w:val="22"/>
          <w:szCs w:val="22"/>
          <w:lang w:bidi="pt-BR"/>
        </w:rPr>
        <w:t>de</w:t>
      </w:r>
      <w:proofErr w:type="spellEnd"/>
      <w:r w:rsidRPr="00F80028">
        <w:rPr>
          <w:rFonts w:ascii="Arial" w:hAnsi="Arial" w:cs="Arial"/>
          <w:sz w:val="22"/>
          <w:szCs w:val="22"/>
          <w:lang w:bidi="pt-BR"/>
        </w:rPr>
        <w:t xml:space="preserve"> ______ </w:t>
      </w:r>
      <w:proofErr w:type="spellStart"/>
      <w:r w:rsidRPr="00F80028">
        <w:rPr>
          <w:rFonts w:ascii="Arial" w:hAnsi="Arial" w:cs="Arial"/>
          <w:sz w:val="22"/>
          <w:szCs w:val="22"/>
          <w:lang w:bidi="pt-BR"/>
        </w:rPr>
        <w:t>de</w:t>
      </w:r>
      <w:proofErr w:type="spellEnd"/>
      <w:r w:rsidRPr="00F80028">
        <w:rPr>
          <w:rFonts w:ascii="Arial" w:hAnsi="Arial" w:cs="Arial"/>
          <w:sz w:val="22"/>
          <w:szCs w:val="22"/>
          <w:lang w:bidi="pt-BR"/>
        </w:rPr>
        <w:t xml:space="preserve"> ____, artigo 1º, inciso XV, pelo seu ___________________________, Sr. ________________________, </w:t>
      </w:r>
      <w:bookmarkStart w:id="27" w:name="Texto61"/>
      <w:bookmarkEnd w:id="27"/>
      <w:r w:rsidRPr="00F80028">
        <w:rPr>
          <w:rFonts w:ascii="Arial" w:hAnsi="Arial" w:cs="Arial"/>
          <w:sz w:val="22"/>
          <w:szCs w:val="22"/>
          <w:lang w:bidi="pt-BR"/>
        </w:rPr>
        <w:t xml:space="preserve">doravante denominado </w:t>
      </w:r>
      <w:r w:rsidRPr="00F80028">
        <w:rPr>
          <w:rFonts w:ascii="Arial" w:hAnsi="Arial" w:cs="Arial"/>
          <w:b/>
          <w:sz w:val="22"/>
          <w:szCs w:val="22"/>
          <w:lang w:bidi="pt-BR"/>
        </w:rPr>
        <w:t>CONTRATANTE</w:t>
      </w:r>
      <w:r w:rsidRPr="00F80028">
        <w:rPr>
          <w:rFonts w:ascii="Arial" w:hAnsi="Arial" w:cs="Arial"/>
          <w:sz w:val="22"/>
          <w:szCs w:val="22"/>
          <w:lang w:bidi="pt-BR"/>
        </w:rPr>
        <w:t>, e a</w:t>
      </w:r>
      <w:r w:rsidRPr="00F80028">
        <w:rPr>
          <w:rFonts w:ascii="Arial" w:hAnsi="Arial" w:cs="Arial"/>
          <w:b/>
          <w:bCs/>
          <w:caps/>
          <w:sz w:val="22"/>
          <w:szCs w:val="22"/>
        </w:rPr>
        <w:t xml:space="preserve"> </w:t>
      </w:r>
      <w:bookmarkStart w:id="28" w:name="Texto22"/>
      <w:bookmarkEnd w:id="28"/>
      <w:r w:rsidRPr="00F80028">
        <w:rPr>
          <w:rFonts w:ascii="Arial" w:hAnsi="Arial" w:cs="Arial"/>
          <w:caps/>
          <w:sz w:val="22"/>
          <w:szCs w:val="22"/>
        </w:rPr>
        <w:t>__________________________</w:t>
      </w:r>
      <w:r w:rsidRPr="00F80028">
        <w:rPr>
          <w:rFonts w:ascii="Arial" w:hAnsi="Arial" w:cs="Arial"/>
          <w:sz w:val="22"/>
          <w:szCs w:val="22"/>
          <w:lang w:bidi="pt-BR"/>
        </w:rPr>
        <w:t>, com sede no ________________________, CNPJ nº</w:t>
      </w:r>
      <w:bookmarkStart w:id="29" w:name="Texto24"/>
      <w:bookmarkEnd w:id="29"/>
      <w:r w:rsidRPr="00F80028">
        <w:rPr>
          <w:rFonts w:ascii="Arial" w:hAnsi="Arial" w:cs="Arial"/>
          <w:sz w:val="22"/>
          <w:szCs w:val="22"/>
          <w:lang w:bidi="pt-BR"/>
        </w:rPr>
        <w:t xml:space="preserve"> _______________</w:t>
      </w:r>
      <w:bookmarkStart w:id="30" w:name="Texto25"/>
      <w:bookmarkEnd w:id="30"/>
      <w:r w:rsidRPr="00F80028">
        <w:rPr>
          <w:rFonts w:ascii="Arial" w:hAnsi="Arial" w:cs="Arial"/>
          <w:sz w:val="22"/>
          <w:szCs w:val="22"/>
          <w:lang w:bidi="pt-BR"/>
        </w:rPr>
        <w:t xml:space="preserve">, representada por seu _______________, </w:t>
      </w:r>
      <w:bookmarkStart w:id="31" w:name="Texto26"/>
      <w:bookmarkEnd w:id="31"/>
      <w:proofErr w:type="spellStart"/>
      <w:r w:rsidRPr="00F80028">
        <w:rPr>
          <w:rFonts w:ascii="Arial" w:hAnsi="Arial" w:cs="Arial"/>
          <w:sz w:val="22"/>
          <w:szCs w:val="22"/>
          <w:lang w:bidi="pt-BR"/>
        </w:rPr>
        <w:t>Sr</w:t>
      </w:r>
      <w:proofErr w:type="spellEnd"/>
      <w:r w:rsidRPr="00F80028">
        <w:rPr>
          <w:rFonts w:ascii="Arial" w:hAnsi="Arial" w:cs="Arial"/>
          <w:sz w:val="22"/>
          <w:szCs w:val="22"/>
          <w:lang w:bidi="pt-BR"/>
        </w:rPr>
        <w:t>(ª)</w:t>
      </w:r>
      <w:bookmarkStart w:id="32" w:name="Texto27"/>
      <w:bookmarkEnd w:id="32"/>
      <w:r w:rsidRPr="00F80028">
        <w:rPr>
          <w:rFonts w:ascii="Arial" w:hAnsi="Arial" w:cs="Arial"/>
          <w:sz w:val="22"/>
          <w:szCs w:val="22"/>
          <w:lang w:bidi="pt-BR"/>
        </w:rPr>
        <w:t xml:space="preserve"> ____________________, RG nº _______________, CPF nº _______________, doravante denominada </w:t>
      </w:r>
      <w:r w:rsidRPr="00F80028">
        <w:rPr>
          <w:rFonts w:ascii="Arial" w:hAnsi="Arial" w:cs="Arial"/>
          <w:b/>
          <w:sz w:val="22"/>
          <w:szCs w:val="22"/>
          <w:lang w:bidi="pt-BR"/>
        </w:rPr>
        <w:t>CONTRATADA</w:t>
      </w:r>
      <w:r w:rsidRPr="00F80028">
        <w:rPr>
          <w:rFonts w:ascii="Arial" w:hAnsi="Arial" w:cs="Arial"/>
          <w:sz w:val="22"/>
          <w:szCs w:val="22"/>
          <w:lang w:bidi="pt-BR"/>
        </w:rPr>
        <w:t xml:space="preserve"> celebram o presente Contrato, nos termos da Lei nº 14.133/2021, de 1º de abril de 2021, com suas alterações subsequentes, bem </w:t>
      </w:r>
      <w:r w:rsidRPr="00F80028">
        <w:rPr>
          <w:rFonts w:ascii="Arial" w:hAnsi="Arial" w:cs="Arial"/>
          <w:sz w:val="22"/>
          <w:szCs w:val="22"/>
          <w:lang w:bidi="pt-BR"/>
        </w:rPr>
        <w:lastRenderedPageBreak/>
        <w:t>como outras normas vigentes relacionadas com o seu objeto e de acordo as cláusulas e condições a seguir enumeradas:</w:t>
      </w:r>
    </w:p>
    <w:p w14:paraId="3486BE51" w14:textId="77777777" w:rsidR="00216E1F" w:rsidRPr="00F80028" w:rsidRDefault="00216E1F" w:rsidP="00965C43">
      <w:pPr>
        <w:widowControl w:val="0"/>
        <w:spacing w:before="600" w:after="120" w:line="360" w:lineRule="auto"/>
        <w:jc w:val="center"/>
        <w:rPr>
          <w:rFonts w:ascii="Arial" w:hAnsi="Arial" w:cs="Arial"/>
          <w:b/>
          <w:caps/>
          <w:kern w:val="2"/>
          <w:sz w:val="22"/>
          <w:szCs w:val="22"/>
        </w:rPr>
      </w:pPr>
      <w:r w:rsidRPr="00F80028">
        <w:rPr>
          <w:rFonts w:ascii="Arial" w:hAnsi="Arial" w:cs="Arial"/>
          <w:b/>
          <w:caps/>
          <w:kern w:val="2"/>
          <w:sz w:val="22"/>
          <w:szCs w:val="22"/>
        </w:rPr>
        <w:t>CLÁUSULA PRIMEIRA – DO OBJETO</w:t>
      </w:r>
    </w:p>
    <w:p w14:paraId="303FFC26" w14:textId="632701E2" w:rsidR="00216E1F" w:rsidRPr="00F80028" w:rsidRDefault="00216E1F" w:rsidP="00C56D71">
      <w:pPr>
        <w:widowControl w:val="0"/>
        <w:numPr>
          <w:ilvl w:val="1"/>
          <w:numId w:val="0"/>
        </w:numPr>
        <w:tabs>
          <w:tab w:val="left" w:pos="709"/>
        </w:tabs>
        <w:spacing w:before="120" w:after="120" w:line="360" w:lineRule="auto"/>
        <w:jc w:val="both"/>
        <w:rPr>
          <w:rFonts w:ascii="Arial" w:hAnsi="Arial" w:cs="Arial"/>
          <w:sz w:val="22"/>
          <w:szCs w:val="22"/>
          <w:lang w:bidi="pt-BR"/>
        </w:rPr>
      </w:pPr>
      <w:r w:rsidRPr="00F80028">
        <w:rPr>
          <w:rFonts w:ascii="Arial" w:hAnsi="Arial" w:cs="Arial"/>
          <w:sz w:val="22"/>
          <w:szCs w:val="22"/>
          <w:lang w:bidi="pt-BR"/>
        </w:rPr>
        <w:t>1.1</w:t>
      </w:r>
      <w:r w:rsidRPr="00F80028">
        <w:rPr>
          <w:rFonts w:ascii="Arial" w:hAnsi="Arial" w:cs="Arial"/>
          <w:sz w:val="22"/>
          <w:szCs w:val="22"/>
          <w:lang w:bidi="pt-BR"/>
        </w:rPr>
        <w:tab/>
        <w:t xml:space="preserve">O presente contrato tem por objeto a contratação de empresa especializada para prestação de serviços de </w:t>
      </w:r>
      <w:bookmarkStart w:id="33" w:name="_Hlk172568064"/>
      <w:r w:rsidR="00965C43" w:rsidRPr="00F80028">
        <w:rPr>
          <w:rFonts w:ascii="Arial" w:hAnsi="Arial" w:cs="Arial"/>
          <w:sz w:val="22"/>
          <w:szCs w:val="22"/>
          <w:lang w:bidi="pt-BR"/>
        </w:rPr>
        <w:t xml:space="preserve">(ITEM 1) </w:t>
      </w:r>
      <w:r w:rsidR="00B861B6" w:rsidRPr="00F80028">
        <w:rPr>
          <w:rFonts w:ascii="Arial" w:hAnsi="Arial" w:cs="Arial"/>
          <w:sz w:val="22"/>
          <w:szCs w:val="22"/>
          <w:lang w:bidi="pt-BR"/>
        </w:rPr>
        <w:t xml:space="preserve">implantação da plataforma </w:t>
      </w:r>
      <w:proofErr w:type="spellStart"/>
      <w:r w:rsidR="00B861B6" w:rsidRPr="00F80028">
        <w:rPr>
          <w:rFonts w:ascii="Arial" w:hAnsi="Arial" w:cs="Arial"/>
          <w:sz w:val="22"/>
          <w:szCs w:val="22"/>
          <w:lang w:bidi="pt-BR"/>
        </w:rPr>
        <w:t>Liferay</w:t>
      </w:r>
      <w:proofErr w:type="spellEnd"/>
      <w:r w:rsidR="00B861B6" w:rsidRPr="00F80028">
        <w:rPr>
          <w:rFonts w:ascii="Arial" w:hAnsi="Arial" w:cs="Arial"/>
          <w:sz w:val="22"/>
          <w:szCs w:val="22"/>
          <w:lang w:bidi="pt-BR"/>
        </w:rPr>
        <w:t xml:space="preserve"> Community </w:t>
      </w:r>
      <w:proofErr w:type="spellStart"/>
      <w:r w:rsidR="00B861B6" w:rsidRPr="00F80028">
        <w:rPr>
          <w:rFonts w:ascii="Arial" w:hAnsi="Arial" w:cs="Arial"/>
          <w:sz w:val="22"/>
          <w:szCs w:val="22"/>
          <w:lang w:bidi="pt-BR"/>
        </w:rPr>
        <w:t>Edition</w:t>
      </w:r>
      <w:proofErr w:type="spellEnd"/>
      <w:r w:rsidR="00B861B6" w:rsidRPr="00F80028">
        <w:rPr>
          <w:rFonts w:ascii="Arial" w:hAnsi="Arial" w:cs="Arial"/>
          <w:sz w:val="22"/>
          <w:szCs w:val="22"/>
          <w:lang w:bidi="pt-BR"/>
        </w:rPr>
        <w:t xml:space="preserve"> 7.4 ou superior</w:t>
      </w:r>
      <w:bookmarkEnd w:id="33"/>
      <w:r w:rsidR="00B861B6" w:rsidRPr="00F80028">
        <w:rPr>
          <w:rFonts w:ascii="Arial" w:hAnsi="Arial" w:cs="Arial"/>
          <w:sz w:val="22"/>
          <w:szCs w:val="22"/>
          <w:lang w:bidi="pt-BR"/>
        </w:rPr>
        <w:t xml:space="preserve">, compreendendo suporte técnico e atualização de versão pelo período de 12 (doze) meses e </w:t>
      </w:r>
      <w:r w:rsidR="00965C43" w:rsidRPr="00F80028">
        <w:rPr>
          <w:rFonts w:ascii="Arial" w:hAnsi="Arial" w:cs="Arial"/>
          <w:sz w:val="22"/>
          <w:szCs w:val="22"/>
          <w:lang w:bidi="pt-BR"/>
        </w:rPr>
        <w:t xml:space="preserve">(ITEM 2), </w:t>
      </w:r>
      <w:r w:rsidR="00B861B6" w:rsidRPr="00F80028">
        <w:rPr>
          <w:rFonts w:ascii="Arial" w:hAnsi="Arial" w:cs="Arial"/>
          <w:sz w:val="22"/>
          <w:szCs w:val="22"/>
          <w:lang w:bidi="pt-BR"/>
        </w:rPr>
        <w:t xml:space="preserve">prestação de serviços técnicos especializados na forma de </w:t>
      </w:r>
      <w:proofErr w:type="spellStart"/>
      <w:r w:rsidR="00B861B6" w:rsidRPr="00F80028">
        <w:rPr>
          <w:rFonts w:ascii="Arial" w:hAnsi="Arial" w:cs="Arial"/>
          <w:sz w:val="22"/>
          <w:szCs w:val="22"/>
          <w:lang w:bidi="pt-BR"/>
        </w:rPr>
        <w:t>USTs</w:t>
      </w:r>
      <w:proofErr w:type="spellEnd"/>
      <w:r w:rsidR="00B861B6" w:rsidRPr="00F80028">
        <w:rPr>
          <w:rFonts w:ascii="Arial" w:hAnsi="Arial" w:cs="Arial"/>
          <w:sz w:val="22"/>
          <w:szCs w:val="22"/>
          <w:lang w:bidi="pt-BR"/>
        </w:rPr>
        <w:t xml:space="preserve">, na Solução Web na plataforma Java (Spring MVC e </w:t>
      </w:r>
      <w:proofErr w:type="spellStart"/>
      <w:r w:rsidR="00B861B6" w:rsidRPr="00F80028">
        <w:rPr>
          <w:rFonts w:ascii="Arial" w:hAnsi="Arial" w:cs="Arial"/>
          <w:sz w:val="22"/>
          <w:szCs w:val="22"/>
          <w:lang w:bidi="pt-BR"/>
        </w:rPr>
        <w:t>Liferay</w:t>
      </w:r>
      <w:proofErr w:type="spellEnd"/>
      <w:r w:rsidR="00B861B6" w:rsidRPr="00F80028">
        <w:rPr>
          <w:rFonts w:ascii="Arial" w:hAnsi="Arial" w:cs="Arial"/>
          <w:sz w:val="22"/>
          <w:szCs w:val="22"/>
          <w:lang w:bidi="pt-BR"/>
        </w:rPr>
        <w:t xml:space="preserve"> Community </w:t>
      </w:r>
      <w:proofErr w:type="spellStart"/>
      <w:r w:rsidR="00B861B6" w:rsidRPr="00F80028">
        <w:rPr>
          <w:rFonts w:ascii="Arial" w:hAnsi="Arial" w:cs="Arial"/>
          <w:sz w:val="22"/>
          <w:szCs w:val="22"/>
          <w:lang w:bidi="pt-BR"/>
        </w:rPr>
        <w:t>Edition</w:t>
      </w:r>
      <w:proofErr w:type="spellEnd"/>
      <w:r w:rsidR="00B861B6" w:rsidRPr="00F80028">
        <w:rPr>
          <w:rFonts w:ascii="Arial" w:hAnsi="Arial" w:cs="Arial"/>
          <w:sz w:val="22"/>
          <w:szCs w:val="22"/>
          <w:lang w:bidi="pt-BR"/>
        </w:rPr>
        <w:t xml:space="preserve"> versão 7.4 ou superior), sob demanda </w:t>
      </w:r>
      <w:r w:rsidRPr="00F80028">
        <w:rPr>
          <w:rFonts w:ascii="Arial" w:hAnsi="Arial" w:cs="Arial"/>
          <w:sz w:val="22"/>
          <w:szCs w:val="22"/>
          <w:lang w:bidi="pt-BR"/>
        </w:rPr>
        <w:t>visando à modernização dos serviços digitais com o desenvolvimento de novas soluções digitais para automatizar e escalar o atendimento e a prestação de serviços no ambiente digital do TCDF, de acordo com as especificações e condições previstas no Edital do Pregão Eletrônico nº</w:t>
      </w:r>
      <w:r w:rsidR="00C42440" w:rsidRPr="00F80028">
        <w:rPr>
          <w:rFonts w:ascii="Arial" w:hAnsi="Arial" w:cs="Arial"/>
          <w:sz w:val="22"/>
          <w:szCs w:val="22"/>
          <w:lang w:bidi="pt-BR"/>
        </w:rPr>
        <w:t> </w:t>
      </w:r>
      <w:r w:rsidRPr="00F80028">
        <w:rPr>
          <w:rFonts w:ascii="Arial" w:hAnsi="Arial" w:cs="Arial"/>
          <w:sz w:val="22"/>
          <w:szCs w:val="22"/>
          <w:lang w:bidi="pt-BR"/>
        </w:rPr>
        <w:t>__/2024, seu</w:t>
      </w:r>
      <w:r w:rsidR="00527124" w:rsidRPr="00F80028">
        <w:rPr>
          <w:rFonts w:ascii="Arial" w:hAnsi="Arial" w:cs="Arial"/>
          <w:sz w:val="22"/>
          <w:szCs w:val="22"/>
          <w:lang w:bidi="pt-BR"/>
        </w:rPr>
        <w:t>s</w:t>
      </w:r>
      <w:r w:rsidRPr="00F80028">
        <w:rPr>
          <w:rFonts w:ascii="Arial" w:hAnsi="Arial" w:cs="Arial"/>
          <w:sz w:val="22"/>
          <w:szCs w:val="22"/>
          <w:lang w:bidi="pt-BR"/>
        </w:rPr>
        <w:t xml:space="preserve"> Anexos, e proposta da CONTRATADA.</w:t>
      </w:r>
    </w:p>
    <w:p w14:paraId="21B905AA" w14:textId="77777777" w:rsidR="00216E1F" w:rsidRPr="00F80028" w:rsidRDefault="00216E1F" w:rsidP="00965C43">
      <w:pPr>
        <w:widowControl w:val="0"/>
        <w:spacing w:before="600" w:after="120" w:line="360" w:lineRule="auto"/>
        <w:ind w:left="11" w:right="68" w:hanging="11"/>
        <w:jc w:val="center"/>
        <w:rPr>
          <w:rFonts w:ascii="Arial" w:hAnsi="Arial" w:cs="Arial"/>
          <w:b/>
          <w:caps/>
          <w:kern w:val="2"/>
          <w:sz w:val="22"/>
          <w:szCs w:val="22"/>
        </w:rPr>
      </w:pPr>
      <w:r w:rsidRPr="00F80028">
        <w:rPr>
          <w:rFonts w:ascii="Arial" w:hAnsi="Arial" w:cs="Arial"/>
          <w:b/>
          <w:caps/>
          <w:kern w:val="2"/>
          <w:sz w:val="22"/>
          <w:szCs w:val="22"/>
        </w:rPr>
        <w:t>CLÁUSULA SEGUNDA – Do regime de execução</w:t>
      </w:r>
    </w:p>
    <w:p w14:paraId="521B05A7" w14:textId="178D5C7B" w:rsidR="00216E1F" w:rsidRPr="00F80028" w:rsidRDefault="00216E1F" w:rsidP="00C56D71">
      <w:pPr>
        <w:widowControl w:val="0"/>
        <w:numPr>
          <w:ilvl w:val="1"/>
          <w:numId w:val="0"/>
        </w:numPr>
        <w:tabs>
          <w:tab w:val="left" w:pos="709"/>
        </w:tabs>
        <w:spacing w:before="120" w:after="120" w:line="360" w:lineRule="auto"/>
        <w:jc w:val="both"/>
        <w:rPr>
          <w:rFonts w:ascii="Arial" w:hAnsi="Arial" w:cs="Arial"/>
          <w:sz w:val="22"/>
          <w:szCs w:val="22"/>
          <w:lang w:bidi="pt-BR"/>
        </w:rPr>
      </w:pPr>
      <w:r w:rsidRPr="00F80028">
        <w:rPr>
          <w:rFonts w:ascii="Arial" w:hAnsi="Arial" w:cs="Arial"/>
          <w:sz w:val="22"/>
          <w:szCs w:val="22"/>
          <w:lang w:bidi="pt-BR"/>
        </w:rPr>
        <w:t>2.1</w:t>
      </w:r>
      <w:r w:rsidRPr="00F80028">
        <w:rPr>
          <w:rFonts w:ascii="Arial" w:hAnsi="Arial" w:cs="Arial"/>
          <w:sz w:val="22"/>
          <w:szCs w:val="22"/>
          <w:lang w:bidi="pt-BR"/>
        </w:rPr>
        <w:tab/>
        <w:t>Os serviços serão executados, sob demanda, de forma indireta pelo regime de empreitada por preço global</w:t>
      </w:r>
      <w:r w:rsidR="00C42440" w:rsidRPr="00F80028">
        <w:rPr>
          <w:rFonts w:ascii="Arial" w:hAnsi="Arial" w:cs="Arial"/>
          <w:sz w:val="22"/>
          <w:szCs w:val="22"/>
          <w:lang w:bidi="pt-BR"/>
        </w:rPr>
        <w:t xml:space="preserve"> (Item 1) e empreitada por preço unitário (Item 2)</w:t>
      </w:r>
      <w:r w:rsidRPr="00F80028">
        <w:rPr>
          <w:rFonts w:ascii="Arial" w:hAnsi="Arial" w:cs="Arial"/>
          <w:sz w:val="22"/>
          <w:szCs w:val="22"/>
          <w:lang w:bidi="pt-BR"/>
        </w:rPr>
        <w:t>.</w:t>
      </w:r>
    </w:p>
    <w:p w14:paraId="71B4A8AA" w14:textId="04D7D428" w:rsidR="00216E1F" w:rsidRPr="00F80028" w:rsidRDefault="00216E1F" w:rsidP="00965C43">
      <w:pPr>
        <w:widowControl w:val="0"/>
        <w:spacing w:before="600" w:after="120" w:line="360" w:lineRule="auto"/>
        <w:ind w:left="11" w:right="68" w:hanging="11"/>
        <w:jc w:val="center"/>
        <w:rPr>
          <w:rFonts w:ascii="Arial" w:hAnsi="Arial" w:cs="Arial"/>
          <w:b/>
          <w:caps/>
          <w:kern w:val="2"/>
          <w:sz w:val="22"/>
          <w:szCs w:val="22"/>
        </w:rPr>
      </w:pPr>
      <w:r w:rsidRPr="00F80028">
        <w:rPr>
          <w:rFonts w:ascii="Arial" w:hAnsi="Arial" w:cs="Arial"/>
          <w:b/>
          <w:caps/>
          <w:kern w:val="2"/>
          <w:sz w:val="22"/>
          <w:szCs w:val="22"/>
        </w:rPr>
        <w:t>CLÁUSULA terceira – DA VIGÊNCIA</w:t>
      </w:r>
    </w:p>
    <w:p w14:paraId="294A16D9" w14:textId="3B6A04E4" w:rsidR="00216E1F" w:rsidRPr="00F80028" w:rsidRDefault="00216E1F" w:rsidP="00C56D71">
      <w:pPr>
        <w:widowControl w:val="0"/>
        <w:numPr>
          <w:ilvl w:val="1"/>
          <w:numId w:val="0"/>
        </w:numPr>
        <w:tabs>
          <w:tab w:val="left" w:pos="709"/>
        </w:tabs>
        <w:spacing w:before="120" w:after="120" w:line="360" w:lineRule="auto"/>
        <w:jc w:val="both"/>
        <w:rPr>
          <w:rFonts w:ascii="Arial" w:hAnsi="Arial" w:cs="Arial"/>
          <w:b/>
          <w:bCs/>
          <w:sz w:val="22"/>
          <w:szCs w:val="22"/>
          <w:lang w:bidi="pt-BR"/>
        </w:rPr>
      </w:pPr>
      <w:r w:rsidRPr="00F80028">
        <w:rPr>
          <w:rFonts w:ascii="Arial" w:hAnsi="Arial" w:cs="Arial"/>
          <w:sz w:val="22"/>
          <w:szCs w:val="22"/>
          <w:lang w:bidi="pt-BR"/>
        </w:rPr>
        <w:t>3.1</w:t>
      </w:r>
      <w:r w:rsidRPr="00F80028">
        <w:rPr>
          <w:rFonts w:ascii="Arial" w:hAnsi="Arial" w:cs="Arial"/>
          <w:sz w:val="22"/>
          <w:szCs w:val="22"/>
          <w:lang w:bidi="pt-BR"/>
        </w:rPr>
        <w:tab/>
      </w:r>
      <w:r w:rsidR="00965C43" w:rsidRPr="00F80028">
        <w:rPr>
          <w:rFonts w:ascii="Arial" w:hAnsi="Arial" w:cs="Arial"/>
          <w:sz w:val="22"/>
          <w:szCs w:val="22"/>
          <w:lang w:bidi="pt-BR"/>
        </w:rPr>
        <w:t xml:space="preserve">O prazo de vigência e execução deste contrato será de 12 (doze) meses, contados de sua assinatura, prorrogável sucessivamente, caso haja interesse do CONTRATANTE, desde que mantidas as condições exigidas na habilitação e os preços permanecerem vantajosos para a Administração, permitida a negociação com a CONTRATADA, consoante ao disposto nos </w:t>
      </w:r>
      <w:proofErr w:type="spellStart"/>
      <w:r w:rsidR="00965C43" w:rsidRPr="00F80028">
        <w:rPr>
          <w:rFonts w:ascii="Arial" w:hAnsi="Arial" w:cs="Arial"/>
          <w:sz w:val="22"/>
          <w:szCs w:val="22"/>
          <w:lang w:bidi="pt-BR"/>
        </w:rPr>
        <w:t>arts</w:t>
      </w:r>
      <w:proofErr w:type="spellEnd"/>
      <w:r w:rsidR="00965C43" w:rsidRPr="00F80028">
        <w:rPr>
          <w:rFonts w:ascii="Arial" w:hAnsi="Arial" w:cs="Arial"/>
          <w:sz w:val="22"/>
          <w:szCs w:val="22"/>
          <w:lang w:bidi="pt-BR"/>
        </w:rPr>
        <w:t>. 107 e 108 da Lei nº 14.133/2021</w:t>
      </w:r>
      <w:r w:rsidRPr="00F80028">
        <w:rPr>
          <w:rFonts w:ascii="Arial" w:hAnsi="Arial" w:cs="Arial"/>
          <w:sz w:val="22"/>
          <w:szCs w:val="22"/>
          <w:lang w:bidi="pt-BR"/>
        </w:rPr>
        <w:t>.</w:t>
      </w:r>
    </w:p>
    <w:p w14:paraId="3B61424A" w14:textId="06A50EC4" w:rsidR="00216E1F" w:rsidRPr="00F80028" w:rsidRDefault="00216E1F" w:rsidP="00965C43">
      <w:pPr>
        <w:widowControl w:val="0"/>
        <w:spacing w:before="600" w:after="120" w:line="360" w:lineRule="auto"/>
        <w:ind w:left="11" w:right="68" w:hanging="11"/>
        <w:jc w:val="center"/>
        <w:rPr>
          <w:rFonts w:ascii="Arial" w:hAnsi="Arial" w:cs="Arial"/>
          <w:b/>
          <w:caps/>
          <w:kern w:val="2"/>
          <w:sz w:val="22"/>
          <w:szCs w:val="22"/>
        </w:rPr>
      </w:pPr>
      <w:r w:rsidRPr="00F80028">
        <w:rPr>
          <w:rFonts w:ascii="Arial" w:hAnsi="Arial" w:cs="Arial"/>
          <w:b/>
          <w:caps/>
          <w:kern w:val="2"/>
          <w:sz w:val="22"/>
          <w:szCs w:val="22"/>
        </w:rPr>
        <w:t>CLÁUSULA quarta – dos prazos e DAS condições de PRESTAÇÃO DOS SERVIÇOS</w:t>
      </w:r>
    </w:p>
    <w:p w14:paraId="1D38EB66" w14:textId="71DFDD98" w:rsidR="00216E1F" w:rsidRPr="00F80028" w:rsidRDefault="00216E1F" w:rsidP="00C56D71">
      <w:pPr>
        <w:widowControl w:val="0"/>
        <w:numPr>
          <w:ilvl w:val="1"/>
          <w:numId w:val="0"/>
        </w:numPr>
        <w:tabs>
          <w:tab w:val="left" w:pos="709"/>
        </w:tabs>
        <w:spacing w:before="120" w:after="120" w:line="360" w:lineRule="auto"/>
        <w:jc w:val="both"/>
        <w:rPr>
          <w:rFonts w:ascii="Arial" w:hAnsi="Arial" w:cs="Arial"/>
          <w:sz w:val="22"/>
          <w:szCs w:val="22"/>
          <w:lang w:bidi="pt-BR"/>
        </w:rPr>
      </w:pPr>
      <w:r w:rsidRPr="00F80028">
        <w:rPr>
          <w:rFonts w:ascii="Arial" w:hAnsi="Arial" w:cs="Arial"/>
          <w:sz w:val="22"/>
          <w:szCs w:val="22"/>
          <w:lang w:bidi="pt-BR"/>
        </w:rPr>
        <w:t>4.1.</w:t>
      </w:r>
      <w:r w:rsidRPr="00F80028">
        <w:rPr>
          <w:rFonts w:ascii="Arial" w:hAnsi="Arial" w:cs="Arial"/>
          <w:sz w:val="22"/>
          <w:szCs w:val="22"/>
          <w:lang w:bidi="pt-BR"/>
        </w:rPr>
        <w:tab/>
        <w:t>Os serviços serão prestados no decorrer dos 12 (doze) meses</w:t>
      </w:r>
      <w:r w:rsidR="00965C43" w:rsidRPr="00F80028">
        <w:rPr>
          <w:rFonts w:ascii="Arial" w:hAnsi="Arial" w:cs="Arial"/>
          <w:sz w:val="22"/>
          <w:szCs w:val="22"/>
          <w:lang w:bidi="pt-BR"/>
        </w:rPr>
        <w:t>,</w:t>
      </w:r>
      <w:r w:rsidRPr="00F80028">
        <w:rPr>
          <w:rFonts w:ascii="Arial" w:hAnsi="Arial" w:cs="Arial"/>
          <w:sz w:val="22"/>
          <w:szCs w:val="22"/>
          <w:lang w:bidi="pt-BR"/>
        </w:rPr>
        <w:t xml:space="preserve"> </w:t>
      </w:r>
      <w:r w:rsidR="00113ADA" w:rsidRPr="00F80028">
        <w:rPr>
          <w:rFonts w:ascii="Arial" w:hAnsi="Arial" w:cs="Arial"/>
          <w:sz w:val="22"/>
          <w:szCs w:val="22"/>
          <w:lang w:bidi="pt-BR"/>
        </w:rPr>
        <w:t>a</w:t>
      </w:r>
      <w:r w:rsidR="00113ADA" w:rsidRPr="00F80028">
        <w:rPr>
          <w:rStyle w:val="normaltextrun"/>
          <w:rFonts w:ascii="Arial" w:hAnsi="Arial" w:cs="Arial"/>
          <w:sz w:val="22"/>
          <w:szCs w:val="22"/>
          <w:shd w:val="clear" w:color="auto" w:fill="FFFFFF"/>
        </w:rPr>
        <w:t xml:space="preserve"> CONTRATADA deverá atender aos prazos de prestação dos serviços contratados e as condições estabelecidas neste </w:t>
      </w:r>
      <w:r w:rsidR="00113ADA" w:rsidRPr="00F80028">
        <w:rPr>
          <w:rStyle w:val="normaltextrun"/>
          <w:rFonts w:ascii="Arial" w:hAnsi="Arial" w:cs="Arial"/>
          <w:sz w:val="22"/>
          <w:szCs w:val="22"/>
          <w:shd w:val="clear" w:color="auto" w:fill="FFFFFF"/>
        </w:rPr>
        <w:lastRenderedPageBreak/>
        <w:t>Instrumento Contratual, no Edital do Pregão Eletrônico nº _____ e seus Anexos</w:t>
      </w:r>
      <w:r w:rsidRPr="00F80028">
        <w:rPr>
          <w:rFonts w:ascii="Arial" w:hAnsi="Arial" w:cs="Arial"/>
          <w:sz w:val="22"/>
          <w:szCs w:val="22"/>
          <w:lang w:bidi="pt-BR"/>
        </w:rPr>
        <w:t>.</w:t>
      </w:r>
    </w:p>
    <w:p w14:paraId="09D00225" w14:textId="68D8EC2A" w:rsidR="00113ADA" w:rsidRPr="00F80028" w:rsidRDefault="00113ADA" w:rsidP="00113ADA">
      <w:pPr>
        <w:widowControl w:val="0"/>
        <w:numPr>
          <w:ilvl w:val="1"/>
          <w:numId w:val="0"/>
        </w:numPr>
        <w:tabs>
          <w:tab w:val="left" w:pos="709"/>
        </w:tabs>
        <w:spacing w:before="120" w:after="120" w:line="360" w:lineRule="auto"/>
        <w:jc w:val="both"/>
        <w:rPr>
          <w:rFonts w:ascii="Arial" w:hAnsi="Arial" w:cs="Arial"/>
          <w:sz w:val="22"/>
          <w:szCs w:val="22"/>
          <w:lang w:bidi="pt-BR"/>
        </w:rPr>
      </w:pPr>
      <w:r w:rsidRPr="00F80028">
        <w:rPr>
          <w:rFonts w:ascii="Arial" w:hAnsi="Arial" w:cs="Arial"/>
          <w:sz w:val="22"/>
          <w:szCs w:val="22"/>
          <w:lang w:bidi="pt-BR"/>
        </w:rPr>
        <w:t>4.2.</w:t>
      </w:r>
      <w:r w:rsidRPr="00F80028">
        <w:rPr>
          <w:rFonts w:ascii="Arial" w:hAnsi="Arial" w:cs="Arial"/>
          <w:sz w:val="22"/>
          <w:szCs w:val="22"/>
          <w:lang w:bidi="pt-BR"/>
        </w:rPr>
        <w:tab/>
        <w:t xml:space="preserve">O prazo para implantação da plataforma </w:t>
      </w:r>
      <w:proofErr w:type="spellStart"/>
      <w:r w:rsidRPr="00F80028">
        <w:rPr>
          <w:rFonts w:ascii="Arial" w:hAnsi="Arial" w:cs="Arial"/>
          <w:sz w:val="22"/>
          <w:szCs w:val="22"/>
          <w:lang w:bidi="pt-BR"/>
        </w:rPr>
        <w:t>Liferay</w:t>
      </w:r>
      <w:proofErr w:type="spellEnd"/>
      <w:r w:rsidRPr="00F80028">
        <w:rPr>
          <w:rFonts w:ascii="Arial" w:hAnsi="Arial" w:cs="Arial"/>
          <w:sz w:val="22"/>
          <w:szCs w:val="22"/>
          <w:lang w:bidi="pt-BR"/>
        </w:rPr>
        <w:t xml:space="preserve"> Community </w:t>
      </w:r>
      <w:proofErr w:type="spellStart"/>
      <w:r w:rsidRPr="00F80028">
        <w:rPr>
          <w:rFonts w:ascii="Arial" w:hAnsi="Arial" w:cs="Arial"/>
          <w:sz w:val="22"/>
          <w:szCs w:val="22"/>
          <w:lang w:bidi="pt-BR"/>
        </w:rPr>
        <w:t>Edition</w:t>
      </w:r>
      <w:proofErr w:type="spellEnd"/>
      <w:r w:rsidRPr="00F80028">
        <w:rPr>
          <w:rFonts w:ascii="Arial" w:hAnsi="Arial" w:cs="Arial"/>
          <w:sz w:val="22"/>
          <w:szCs w:val="22"/>
          <w:lang w:bidi="pt-BR"/>
        </w:rPr>
        <w:t xml:space="preserve"> 7.4 ou superior, testada e aprovada, é de, no máximo, 30 (trinta) dias corridos, contados da assinatura do contrato.</w:t>
      </w:r>
    </w:p>
    <w:p w14:paraId="0D12FF10" w14:textId="70C4809B" w:rsidR="00113ADA" w:rsidRPr="00F80028" w:rsidRDefault="00216E1F" w:rsidP="00C56D71">
      <w:pPr>
        <w:widowControl w:val="0"/>
        <w:numPr>
          <w:ilvl w:val="1"/>
          <w:numId w:val="0"/>
        </w:numPr>
        <w:tabs>
          <w:tab w:val="left" w:pos="709"/>
        </w:tabs>
        <w:spacing w:before="120" w:after="120" w:line="360" w:lineRule="auto"/>
        <w:jc w:val="both"/>
        <w:rPr>
          <w:rFonts w:ascii="Arial" w:hAnsi="Arial" w:cs="Arial"/>
          <w:sz w:val="22"/>
          <w:szCs w:val="22"/>
          <w:lang w:bidi="pt-BR"/>
        </w:rPr>
      </w:pPr>
      <w:r w:rsidRPr="00F80028">
        <w:rPr>
          <w:rFonts w:ascii="Arial" w:hAnsi="Arial" w:cs="Arial"/>
          <w:sz w:val="22"/>
          <w:szCs w:val="22"/>
          <w:lang w:bidi="pt-BR"/>
        </w:rPr>
        <w:t>4.</w:t>
      </w:r>
      <w:r w:rsidR="00113ADA" w:rsidRPr="00F80028">
        <w:rPr>
          <w:rFonts w:ascii="Arial" w:hAnsi="Arial" w:cs="Arial"/>
          <w:sz w:val="22"/>
          <w:szCs w:val="22"/>
          <w:lang w:bidi="pt-BR"/>
        </w:rPr>
        <w:t>3</w:t>
      </w:r>
      <w:r w:rsidRPr="00F80028">
        <w:rPr>
          <w:rFonts w:ascii="Arial" w:hAnsi="Arial" w:cs="Arial"/>
          <w:sz w:val="22"/>
          <w:szCs w:val="22"/>
          <w:lang w:bidi="pt-BR"/>
        </w:rPr>
        <w:t>.</w:t>
      </w:r>
      <w:r w:rsidRPr="00F80028">
        <w:rPr>
          <w:rFonts w:ascii="Arial" w:hAnsi="Arial" w:cs="Arial"/>
          <w:sz w:val="22"/>
          <w:szCs w:val="22"/>
          <w:lang w:bidi="pt-BR"/>
        </w:rPr>
        <w:tab/>
      </w:r>
      <w:r w:rsidR="00113ADA" w:rsidRPr="00F80028">
        <w:rPr>
          <w:rFonts w:ascii="Arial" w:hAnsi="Arial" w:cs="Arial"/>
          <w:sz w:val="22"/>
          <w:szCs w:val="22"/>
          <w:lang w:bidi="pt-BR"/>
        </w:rPr>
        <w:t xml:space="preserve">A </w:t>
      </w:r>
      <w:r w:rsidR="00113ADA" w:rsidRPr="00F80028">
        <w:rPr>
          <w:rStyle w:val="normaltextrun"/>
          <w:rFonts w:ascii="Arial" w:hAnsi="Arial" w:cs="Arial"/>
          <w:sz w:val="22"/>
          <w:szCs w:val="22"/>
          <w:shd w:val="clear" w:color="auto" w:fill="FFFFFF"/>
        </w:rPr>
        <w:t>CONTRATADA deverá reparar, corrigir, remover, reconstruir e refazer às suas expensas os serviços executados que forem rejeitados no recebimento, dentro do prazo estabelecido pelo CONTRATANTE.</w:t>
      </w:r>
      <w:r w:rsidR="00113ADA" w:rsidRPr="00F80028">
        <w:rPr>
          <w:rStyle w:val="eop"/>
          <w:rFonts w:ascii="Arial" w:hAnsi="Arial" w:cs="Arial"/>
          <w:sz w:val="22"/>
          <w:szCs w:val="22"/>
          <w:shd w:val="clear" w:color="auto" w:fill="FFFFFF"/>
        </w:rPr>
        <w:t> </w:t>
      </w:r>
    </w:p>
    <w:p w14:paraId="603A7C6B" w14:textId="083B9C17" w:rsidR="00965C43" w:rsidRPr="00F80028" w:rsidRDefault="00965C43" w:rsidP="00965C43">
      <w:pPr>
        <w:widowControl w:val="0"/>
        <w:numPr>
          <w:ilvl w:val="1"/>
          <w:numId w:val="0"/>
        </w:numPr>
        <w:tabs>
          <w:tab w:val="left" w:pos="709"/>
        </w:tabs>
        <w:spacing w:before="120" w:after="120" w:line="360" w:lineRule="auto"/>
        <w:jc w:val="both"/>
        <w:rPr>
          <w:rFonts w:ascii="Arial" w:hAnsi="Arial" w:cs="Arial"/>
          <w:sz w:val="22"/>
          <w:szCs w:val="22"/>
          <w:lang w:bidi="pt-BR"/>
        </w:rPr>
      </w:pPr>
      <w:r w:rsidRPr="00F80028">
        <w:rPr>
          <w:rFonts w:ascii="Arial" w:hAnsi="Arial" w:cs="Arial"/>
          <w:sz w:val="22"/>
          <w:szCs w:val="22"/>
          <w:lang w:bidi="pt-BR"/>
        </w:rPr>
        <w:t>4.</w:t>
      </w:r>
      <w:r w:rsidR="00113ADA" w:rsidRPr="00F80028">
        <w:rPr>
          <w:rFonts w:ascii="Arial" w:hAnsi="Arial" w:cs="Arial"/>
          <w:sz w:val="22"/>
          <w:szCs w:val="22"/>
          <w:lang w:bidi="pt-BR"/>
        </w:rPr>
        <w:t>4</w:t>
      </w:r>
      <w:r w:rsidRPr="00F80028">
        <w:rPr>
          <w:rFonts w:ascii="Arial" w:hAnsi="Arial" w:cs="Arial"/>
          <w:sz w:val="22"/>
          <w:szCs w:val="22"/>
          <w:lang w:bidi="pt-BR"/>
        </w:rPr>
        <w:tab/>
        <w:t>É vedada a subcontratação, cessão ou transferência parcial ou total do objeto ajustado.</w:t>
      </w:r>
    </w:p>
    <w:p w14:paraId="6A502624" w14:textId="3E6DDCD9" w:rsidR="00216E1F" w:rsidRPr="00F80028" w:rsidRDefault="00216E1F" w:rsidP="00965C43">
      <w:pPr>
        <w:widowControl w:val="0"/>
        <w:numPr>
          <w:ilvl w:val="1"/>
          <w:numId w:val="0"/>
        </w:numPr>
        <w:spacing w:before="600" w:after="120" w:line="360" w:lineRule="auto"/>
        <w:jc w:val="center"/>
        <w:rPr>
          <w:rFonts w:ascii="Arial" w:hAnsi="Arial" w:cs="Arial"/>
          <w:b/>
          <w:caps/>
          <w:kern w:val="2"/>
          <w:sz w:val="22"/>
          <w:szCs w:val="22"/>
        </w:rPr>
      </w:pPr>
      <w:r w:rsidRPr="00F80028">
        <w:rPr>
          <w:rFonts w:ascii="Arial" w:hAnsi="Arial" w:cs="Arial"/>
          <w:b/>
          <w:caps/>
          <w:kern w:val="2"/>
          <w:sz w:val="22"/>
          <w:szCs w:val="22"/>
        </w:rPr>
        <w:t>cláusula quinta - DO VALOR</w:t>
      </w:r>
    </w:p>
    <w:p w14:paraId="1FD42B0A" w14:textId="36AFC25A" w:rsidR="00216E1F" w:rsidRPr="00F80028" w:rsidRDefault="00216E1F" w:rsidP="00965C43">
      <w:pPr>
        <w:widowControl w:val="0"/>
        <w:numPr>
          <w:ilvl w:val="1"/>
          <w:numId w:val="0"/>
        </w:numPr>
        <w:spacing w:after="120" w:line="360" w:lineRule="auto"/>
        <w:jc w:val="both"/>
        <w:rPr>
          <w:rFonts w:ascii="Arial" w:hAnsi="Arial" w:cs="Arial"/>
          <w:sz w:val="22"/>
          <w:szCs w:val="22"/>
          <w:lang w:bidi="pt-BR"/>
        </w:rPr>
      </w:pPr>
      <w:bookmarkStart w:id="34" w:name="Texto47"/>
      <w:bookmarkEnd w:id="34"/>
      <w:r w:rsidRPr="00F80028">
        <w:rPr>
          <w:rFonts w:ascii="Arial" w:hAnsi="Arial" w:cs="Arial"/>
          <w:sz w:val="22"/>
          <w:szCs w:val="22"/>
          <w:lang w:bidi="pt-BR"/>
        </w:rPr>
        <w:t>5.1.</w:t>
      </w:r>
      <w:r w:rsidRPr="00F80028">
        <w:rPr>
          <w:rFonts w:ascii="Arial" w:hAnsi="Arial" w:cs="Arial"/>
          <w:sz w:val="22"/>
          <w:szCs w:val="22"/>
          <w:lang w:bidi="pt-BR"/>
        </w:rPr>
        <w:tab/>
        <w:t xml:space="preserve">O valor total </w:t>
      </w:r>
      <w:r w:rsidR="00965C43" w:rsidRPr="00F80028">
        <w:rPr>
          <w:rFonts w:ascii="Arial" w:hAnsi="Arial" w:cs="Arial"/>
          <w:sz w:val="22"/>
          <w:szCs w:val="22"/>
          <w:lang w:bidi="pt-BR"/>
        </w:rPr>
        <w:t xml:space="preserve">estimado deste Contrato </w:t>
      </w:r>
      <w:r w:rsidRPr="00F80028">
        <w:rPr>
          <w:rFonts w:ascii="Arial" w:hAnsi="Arial" w:cs="Arial"/>
          <w:sz w:val="22"/>
          <w:szCs w:val="22"/>
          <w:lang w:bidi="pt-BR"/>
        </w:rPr>
        <w:t>é de até R$ _____ (______),</w:t>
      </w:r>
      <w:r w:rsidR="00617939" w:rsidRPr="00F80028">
        <w:rPr>
          <w:rFonts w:ascii="Arial" w:hAnsi="Arial" w:cs="Arial"/>
          <w:sz w:val="22"/>
          <w:szCs w:val="22"/>
          <w:lang w:bidi="pt-BR"/>
        </w:rPr>
        <w:t xml:space="preserve"> </w:t>
      </w:r>
      <w:r w:rsidRPr="00F80028">
        <w:rPr>
          <w:rFonts w:ascii="Arial" w:hAnsi="Arial" w:cs="Arial"/>
          <w:sz w:val="22"/>
          <w:szCs w:val="22"/>
          <w:lang w:bidi="pt-BR"/>
        </w:rPr>
        <w:t>conforme os seguintes itens</w:t>
      </w:r>
      <w:r w:rsidR="000A4220" w:rsidRPr="00F80028">
        <w:rPr>
          <w:rFonts w:ascii="Arial" w:hAnsi="Arial" w:cs="Arial"/>
          <w:sz w:val="22"/>
          <w:szCs w:val="22"/>
          <w:lang w:bidi="pt-BR"/>
        </w:rPr>
        <w:t>:</w:t>
      </w:r>
    </w:p>
    <w:p w14:paraId="2983F10E" w14:textId="7CEC684B" w:rsidR="00216E1F" w:rsidRPr="00F80028" w:rsidRDefault="00216E1F" w:rsidP="00965C43">
      <w:pPr>
        <w:pStyle w:val="TRN2"/>
        <w:widowControl w:val="0"/>
        <w:tabs>
          <w:tab w:val="clear" w:pos="0"/>
        </w:tabs>
        <w:spacing w:before="0"/>
        <w:ind w:left="709" w:firstLine="0"/>
        <w:outlineLvl w:val="0"/>
      </w:pPr>
      <w:r w:rsidRPr="00F80028">
        <w:t>5.1.1.</w:t>
      </w:r>
      <w:r w:rsidRPr="00F80028">
        <w:tab/>
        <w:t xml:space="preserve">Para o </w:t>
      </w:r>
      <w:r w:rsidRPr="00F80028">
        <w:rPr>
          <w:b/>
          <w:bCs/>
        </w:rPr>
        <w:t>ITEM</w:t>
      </w:r>
      <w:r w:rsidRPr="00F80028">
        <w:rPr>
          <w:b/>
        </w:rPr>
        <w:t xml:space="preserve"> 1</w:t>
      </w:r>
      <w:r w:rsidRPr="00F80028">
        <w:t>, o valor total de</w:t>
      </w:r>
      <w:r w:rsidR="00965C43" w:rsidRPr="00F80028">
        <w:t xml:space="preserve"> até</w:t>
      </w:r>
      <w:r w:rsidRPr="00F80028">
        <w:t xml:space="preserve"> </w:t>
      </w:r>
      <w:r w:rsidRPr="00F80028">
        <w:rPr>
          <w:b/>
          <w:bCs/>
        </w:rPr>
        <w:t xml:space="preserve">R$ ____ (______), </w:t>
      </w:r>
      <w:r w:rsidRPr="00F80028">
        <w:t>a ser pago em parcela</w:t>
      </w:r>
      <w:r w:rsidR="00843C05" w:rsidRPr="00F80028">
        <w:t>s</w:t>
      </w:r>
      <w:r w:rsidRPr="00F80028">
        <w:t xml:space="preserve"> </w:t>
      </w:r>
      <w:r w:rsidR="00843C05" w:rsidRPr="00F80028">
        <w:t xml:space="preserve">mensais </w:t>
      </w:r>
      <w:r w:rsidRPr="00F80028">
        <w:t>no valor de</w:t>
      </w:r>
      <w:r w:rsidR="00965C43" w:rsidRPr="00F80028">
        <w:t xml:space="preserve"> até</w:t>
      </w:r>
      <w:r w:rsidRPr="00F80028">
        <w:t xml:space="preserve"> </w:t>
      </w:r>
      <w:r w:rsidRPr="00F80028">
        <w:rPr>
          <w:b/>
          <w:bCs/>
        </w:rPr>
        <w:t>R$ ____ (______)</w:t>
      </w:r>
      <w:r w:rsidRPr="00F80028">
        <w:t>;</w:t>
      </w:r>
    </w:p>
    <w:p w14:paraId="25E7F6EF" w14:textId="229A2982" w:rsidR="00965C43" w:rsidRPr="00F80028" w:rsidRDefault="00216E1F" w:rsidP="00965C43">
      <w:pPr>
        <w:pStyle w:val="TRN2"/>
        <w:widowControl w:val="0"/>
        <w:tabs>
          <w:tab w:val="clear" w:pos="0"/>
        </w:tabs>
        <w:spacing w:before="0"/>
        <w:ind w:left="709" w:firstLine="0"/>
        <w:outlineLvl w:val="0"/>
      </w:pPr>
      <w:r w:rsidRPr="00F80028">
        <w:t>5.1.2.</w:t>
      </w:r>
      <w:r w:rsidRPr="00F80028">
        <w:tab/>
        <w:t xml:space="preserve">Para o </w:t>
      </w:r>
      <w:r w:rsidRPr="00F80028">
        <w:rPr>
          <w:b/>
        </w:rPr>
        <w:t>ITEM 2</w:t>
      </w:r>
      <w:r w:rsidRPr="00F80028">
        <w:t xml:space="preserve">, com valor total </w:t>
      </w:r>
      <w:r w:rsidR="00420F0A" w:rsidRPr="00F80028">
        <w:t>de</w:t>
      </w:r>
      <w:r w:rsidR="00965C43" w:rsidRPr="00F80028">
        <w:t xml:space="preserve"> até</w:t>
      </w:r>
      <w:r w:rsidRPr="00F80028">
        <w:t xml:space="preserve"> </w:t>
      </w:r>
      <w:r w:rsidR="00420F0A" w:rsidRPr="00F80028">
        <w:rPr>
          <w:b/>
          <w:bCs/>
        </w:rPr>
        <w:t xml:space="preserve">R$ ___ (____) </w:t>
      </w:r>
      <w:r w:rsidRPr="00F80028">
        <w:t xml:space="preserve">para </w:t>
      </w:r>
      <w:r w:rsidR="00965C43" w:rsidRPr="00F80028">
        <w:t xml:space="preserve">até 15.900 </w:t>
      </w:r>
      <w:proofErr w:type="spellStart"/>
      <w:r w:rsidR="00965C43" w:rsidRPr="00F80028">
        <w:t>UST´s</w:t>
      </w:r>
      <w:proofErr w:type="spellEnd"/>
      <w:r w:rsidRPr="00F80028">
        <w:t xml:space="preserve"> </w:t>
      </w:r>
      <w:r w:rsidR="00965C43" w:rsidRPr="00F80028">
        <w:t>ao valor unitário</w:t>
      </w:r>
      <w:r w:rsidRPr="00F80028">
        <w:t xml:space="preserve"> </w:t>
      </w:r>
      <w:r w:rsidR="00420F0A" w:rsidRPr="00F80028">
        <w:t xml:space="preserve">de </w:t>
      </w:r>
      <w:r w:rsidR="00420F0A" w:rsidRPr="00F80028">
        <w:rPr>
          <w:b/>
          <w:bCs/>
        </w:rPr>
        <w:t>R$ ___ (____)</w:t>
      </w:r>
      <w:r w:rsidRPr="00F80028">
        <w:t xml:space="preserve"> para cada Unidade de Serviço Técnico (UST)</w:t>
      </w:r>
      <w:r w:rsidR="00FC617B" w:rsidRPr="00F80028">
        <w:t xml:space="preserve">, </w:t>
      </w:r>
      <w:r w:rsidR="00965C43" w:rsidRPr="00F80028">
        <w:t>a ser pago conforme demanda do CONTRATANTE.</w:t>
      </w:r>
    </w:p>
    <w:p w14:paraId="4EF8F6AE" w14:textId="4B90475C" w:rsidR="00965C43" w:rsidRPr="00F80028" w:rsidRDefault="00965C43" w:rsidP="00965C43">
      <w:pPr>
        <w:tabs>
          <w:tab w:val="left" w:pos="709"/>
        </w:tabs>
        <w:spacing w:after="120" w:line="360" w:lineRule="auto"/>
        <w:ind w:left="709"/>
        <w:jc w:val="both"/>
        <w:rPr>
          <w:rFonts w:ascii="Arial" w:hAnsi="Arial" w:cs="Arial"/>
          <w:sz w:val="22"/>
          <w:szCs w:val="22"/>
          <w:lang w:bidi="pt-BR"/>
        </w:rPr>
      </w:pPr>
      <w:r w:rsidRPr="00F80028">
        <w:rPr>
          <w:rFonts w:ascii="Arial" w:hAnsi="Arial" w:cs="Arial"/>
          <w:sz w:val="22"/>
          <w:szCs w:val="22"/>
          <w:lang w:bidi="pt-BR"/>
        </w:rPr>
        <w:t>5.1.1</w:t>
      </w:r>
      <w:r w:rsidRPr="00F80028">
        <w:rPr>
          <w:rFonts w:ascii="Arial" w:hAnsi="Arial" w:cs="Arial"/>
          <w:sz w:val="22"/>
          <w:szCs w:val="22"/>
          <w:lang w:bidi="pt-BR"/>
        </w:rPr>
        <w:tab/>
        <w:t>Tendo em vista o modelo de gestão contratual por desempenho/resultados adotado, o valor final da fatura, a ser pago pelo CONTRATANTE à CONTRATADA, será variável de acordo com os níveis de serviços exigidos, conforme previsão constante do Item 1.5 do Anexo II do Edital do Pregão Eletrônico nº ____/2024.</w:t>
      </w:r>
    </w:p>
    <w:p w14:paraId="76F005B3" w14:textId="77777777" w:rsidR="00216E1F" w:rsidRPr="00F80028" w:rsidRDefault="00216E1F" w:rsidP="00965C43">
      <w:pPr>
        <w:widowControl w:val="0"/>
        <w:numPr>
          <w:ilvl w:val="1"/>
          <w:numId w:val="0"/>
        </w:numPr>
        <w:spacing w:after="120" w:line="360" w:lineRule="auto"/>
        <w:jc w:val="both"/>
        <w:rPr>
          <w:rFonts w:ascii="Arial" w:hAnsi="Arial" w:cs="Arial"/>
          <w:sz w:val="22"/>
          <w:szCs w:val="22"/>
          <w:lang w:bidi="pt-BR"/>
        </w:rPr>
      </w:pPr>
      <w:bookmarkStart w:id="35" w:name="Texto193"/>
      <w:bookmarkStart w:id="36" w:name="Texto194"/>
      <w:bookmarkStart w:id="37" w:name="Texto195"/>
      <w:bookmarkEnd w:id="35"/>
      <w:bookmarkEnd w:id="36"/>
      <w:bookmarkEnd w:id="37"/>
      <w:r w:rsidRPr="00F80028">
        <w:rPr>
          <w:rFonts w:ascii="Arial" w:hAnsi="Arial" w:cs="Arial"/>
          <w:sz w:val="22"/>
          <w:szCs w:val="22"/>
          <w:lang w:bidi="pt-BR"/>
        </w:rPr>
        <w:t>5.2</w:t>
      </w:r>
      <w:r w:rsidRPr="00F80028">
        <w:rPr>
          <w:rFonts w:ascii="Arial" w:hAnsi="Arial" w:cs="Arial"/>
          <w:sz w:val="22"/>
          <w:szCs w:val="22"/>
          <w:lang w:bidi="pt-BR"/>
        </w:rPr>
        <w:tab/>
        <w:t>A despesa correrá à conta da dotação orçamentária do CONTRATANTE.</w:t>
      </w:r>
    </w:p>
    <w:p w14:paraId="711799E3" w14:textId="77777777" w:rsidR="00216E1F" w:rsidRPr="00F80028" w:rsidRDefault="00216E1F" w:rsidP="00965C43">
      <w:pPr>
        <w:widowControl w:val="0"/>
        <w:numPr>
          <w:ilvl w:val="1"/>
          <w:numId w:val="0"/>
        </w:numPr>
        <w:spacing w:after="120" w:line="360" w:lineRule="auto"/>
        <w:jc w:val="both"/>
        <w:rPr>
          <w:rFonts w:ascii="Arial" w:hAnsi="Arial" w:cs="Arial"/>
          <w:sz w:val="22"/>
          <w:szCs w:val="22"/>
          <w:lang w:bidi="pt-BR"/>
        </w:rPr>
      </w:pPr>
      <w:r w:rsidRPr="00F80028">
        <w:rPr>
          <w:rFonts w:ascii="Arial" w:hAnsi="Arial" w:cs="Arial"/>
          <w:sz w:val="22"/>
          <w:szCs w:val="22"/>
          <w:lang w:bidi="pt-BR"/>
        </w:rPr>
        <w:t>5.3</w:t>
      </w:r>
      <w:r w:rsidRPr="00F80028">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31778F07" w14:textId="785AD023" w:rsidR="00216E1F" w:rsidRPr="00F80028" w:rsidRDefault="00216E1F" w:rsidP="00965C43">
      <w:pPr>
        <w:widowControl w:val="0"/>
        <w:numPr>
          <w:ilvl w:val="1"/>
          <w:numId w:val="0"/>
        </w:numPr>
        <w:spacing w:before="600" w:after="120" w:line="360" w:lineRule="auto"/>
        <w:jc w:val="center"/>
        <w:rPr>
          <w:rFonts w:ascii="Arial" w:hAnsi="Arial" w:cs="Arial"/>
          <w:b/>
          <w:caps/>
          <w:sz w:val="22"/>
          <w:szCs w:val="22"/>
          <w:lang w:bidi="pt-BR"/>
        </w:rPr>
      </w:pPr>
      <w:r w:rsidRPr="00F80028">
        <w:rPr>
          <w:rFonts w:ascii="Arial" w:hAnsi="Arial" w:cs="Arial"/>
          <w:b/>
          <w:caps/>
          <w:kern w:val="2"/>
          <w:sz w:val="22"/>
          <w:szCs w:val="22"/>
        </w:rPr>
        <w:t>CLÁUSULA</w:t>
      </w:r>
      <w:r w:rsidRPr="00F80028">
        <w:rPr>
          <w:rFonts w:ascii="Arial" w:hAnsi="Arial" w:cs="Arial"/>
          <w:b/>
          <w:caps/>
          <w:sz w:val="22"/>
          <w:szCs w:val="22"/>
          <w:lang w:bidi="pt-BR"/>
        </w:rPr>
        <w:t xml:space="preserve"> sexta – Do REAJUSTE</w:t>
      </w:r>
    </w:p>
    <w:p w14:paraId="52B6D93B" w14:textId="78BC4634" w:rsidR="00216E1F" w:rsidRPr="00F80028" w:rsidRDefault="00216E1F" w:rsidP="00C56D71">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6.1.</w:t>
      </w:r>
      <w:r w:rsidR="00C56D71" w:rsidRPr="00F80028">
        <w:rPr>
          <w:rFonts w:ascii="Arial" w:hAnsi="Arial" w:cs="Arial"/>
          <w:sz w:val="22"/>
          <w:szCs w:val="22"/>
          <w:lang w:bidi="pt-BR"/>
        </w:rPr>
        <w:tab/>
      </w:r>
      <w:r w:rsidRPr="00F80028">
        <w:rPr>
          <w:rFonts w:ascii="Arial" w:hAnsi="Arial" w:cs="Arial"/>
          <w:sz w:val="22"/>
          <w:szCs w:val="22"/>
          <w:lang w:bidi="pt-BR"/>
        </w:rPr>
        <w:t>Em conformidade com o §7º do art. 25 da Lei nº 14.133/2021, o</w:t>
      </w:r>
      <w:r w:rsidR="00965C43" w:rsidRPr="00F80028">
        <w:rPr>
          <w:rFonts w:ascii="Arial" w:hAnsi="Arial" w:cs="Arial"/>
          <w:sz w:val="22"/>
          <w:szCs w:val="22"/>
          <w:lang w:bidi="pt-BR"/>
        </w:rPr>
        <w:t>s</w:t>
      </w:r>
      <w:r w:rsidRPr="00F80028">
        <w:rPr>
          <w:rFonts w:ascii="Arial" w:hAnsi="Arial" w:cs="Arial"/>
          <w:sz w:val="22"/>
          <w:szCs w:val="22"/>
          <w:lang w:bidi="pt-BR"/>
        </w:rPr>
        <w:t xml:space="preserve"> valor</w:t>
      </w:r>
      <w:r w:rsidR="00965C43" w:rsidRPr="00F80028">
        <w:rPr>
          <w:rFonts w:ascii="Arial" w:hAnsi="Arial" w:cs="Arial"/>
          <w:sz w:val="22"/>
          <w:szCs w:val="22"/>
          <w:lang w:bidi="pt-BR"/>
        </w:rPr>
        <w:t>es</w:t>
      </w:r>
      <w:r w:rsidRPr="00F80028">
        <w:rPr>
          <w:rFonts w:ascii="Arial" w:hAnsi="Arial" w:cs="Arial"/>
          <w:sz w:val="22"/>
          <w:szCs w:val="22"/>
          <w:lang w:bidi="pt-BR"/>
        </w:rPr>
        <w:t xml:space="preserve"> </w:t>
      </w:r>
      <w:r w:rsidR="00965C43" w:rsidRPr="00F80028">
        <w:rPr>
          <w:rFonts w:ascii="Arial" w:hAnsi="Arial" w:cs="Arial"/>
          <w:sz w:val="22"/>
          <w:szCs w:val="22"/>
          <w:lang w:bidi="pt-BR"/>
        </w:rPr>
        <w:t xml:space="preserve">unitários </w:t>
      </w:r>
      <w:r w:rsidRPr="00F80028">
        <w:rPr>
          <w:rFonts w:ascii="Arial" w:hAnsi="Arial" w:cs="Arial"/>
          <w:sz w:val="22"/>
          <w:szCs w:val="22"/>
          <w:lang w:bidi="pt-BR"/>
        </w:rPr>
        <w:t>referido</w:t>
      </w:r>
      <w:r w:rsidR="00965C43" w:rsidRPr="00F80028">
        <w:rPr>
          <w:rFonts w:ascii="Arial" w:hAnsi="Arial" w:cs="Arial"/>
          <w:sz w:val="22"/>
          <w:szCs w:val="22"/>
          <w:lang w:bidi="pt-BR"/>
        </w:rPr>
        <w:t>s</w:t>
      </w:r>
      <w:r w:rsidRPr="00F80028">
        <w:rPr>
          <w:rFonts w:ascii="Arial" w:hAnsi="Arial" w:cs="Arial"/>
          <w:sz w:val="22"/>
          <w:szCs w:val="22"/>
          <w:lang w:bidi="pt-BR"/>
        </w:rPr>
        <w:t xml:space="preserve"> na </w:t>
      </w:r>
      <w:r w:rsidR="00965C43" w:rsidRPr="00F80028">
        <w:rPr>
          <w:rFonts w:ascii="Arial" w:hAnsi="Arial" w:cs="Arial"/>
          <w:sz w:val="22"/>
          <w:szCs w:val="22"/>
          <w:lang w:bidi="pt-BR"/>
        </w:rPr>
        <w:t>C</w:t>
      </w:r>
      <w:r w:rsidRPr="00F80028">
        <w:rPr>
          <w:rFonts w:ascii="Arial" w:hAnsi="Arial" w:cs="Arial"/>
          <w:sz w:val="22"/>
          <w:szCs w:val="22"/>
          <w:lang w:bidi="pt-BR"/>
        </w:rPr>
        <w:t xml:space="preserve">láusula </w:t>
      </w:r>
      <w:r w:rsidR="00965C43" w:rsidRPr="00F80028">
        <w:rPr>
          <w:rFonts w:ascii="Arial" w:hAnsi="Arial" w:cs="Arial"/>
          <w:sz w:val="22"/>
          <w:szCs w:val="22"/>
          <w:lang w:bidi="pt-BR"/>
        </w:rPr>
        <w:t>Q</w:t>
      </w:r>
      <w:r w:rsidRPr="00F80028">
        <w:rPr>
          <w:rFonts w:ascii="Arial" w:hAnsi="Arial" w:cs="Arial"/>
          <w:sz w:val="22"/>
          <w:szCs w:val="22"/>
          <w:lang w:bidi="pt-BR"/>
        </w:rPr>
        <w:t xml:space="preserve">uinta (item 5.1), poderão ser reajustados a cada 12 (doze) meses, pela </w:t>
      </w:r>
      <w:r w:rsidRPr="00F80028">
        <w:rPr>
          <w:rFonts w:ascii="Arial" w:hAnsi="Arial" w:cs="Arial"/>
          <w:sz w:val="22"/>
          <w:szCs w:val="22"/>
          <w:lang w:bidi="pt-BR"/>
        </w:rPr>
        <w:lastRenderedPageBreak/>
        <w:t>variação acumulada do IPCA, ou outro índice que vier a substituí-lo, contados a partir da data do orçamento estimativo previsto no Termo de Referência nº</w:t>
      </w:r>
      <w:r w:rsidR="00965C43" w:rsidRPr="00F80028">
        <w:rPr>
          <w:rFonts w:ascii="Arial" w:hAnsi="Arial" w:cs="Arial"/>
          <w:sz w:val="22"/>
          <w:szCs w:val="22"/>
          <w:lang w:bidi="pt-BR"/>
        </w:rPr>
        <w:t xml:space="preserve"> ____</w:t>
      </w:r>
      <w:r w:rsidRPr="00F80028">
        <w:rPr>
          <w:rFonts w:ascii="Arial" w:hAnsi="Arial" w:cs="Arial"/>
          <w:sz w:val="22"/>
          <w:szCs w:val="22"/>
          <w:lang w:bidi="pt-BR"/>
        </w:rPr>
        <w:t xml:space="preserve">/2024, observado o disposto no </w:t>
      </w:r>
      <w:proofErr w:type="gramStart"/>
      <w:r w:rsidRPr="00F80028">
        <w:rPr>
          <w:rFonts w:ascii="Arial" w:hAnsi="Arial" w:cs="Arial"/>
          <w:sz w:val="22"/>
          <w:szCs w:val="22"/>
          <w:lang w:bidi="pt-BR"/>
        </w:rPr>
        <w:t>item</w:t>
      </w:r>
      <w:r w:rsidR="00965C43" w:rsidRPr="00F80028">
        <w:rPr>
          <w:rFonts w:ascii="Arial" w:hAnsi="Arial" w:cs="Arial"/>
          <w:sz w:val="22"/>
          <w:szCs w:val="22"/>
          <w:lang w:bidi="pt-BR"/>
        </w:rPr>
        <w:t> </w:t>
      </w:r>
      <w:r w:rsidRPr="00F80028">
        <w:rPr>
          <w:rFonts w:ascii="Arial" w:hAnsi="Arial" w:cs="Arial"/>
          <w:sz w:val="22"/>
          <w:szCs w:val="22"/>
          <w:lang w:bidi="pt-BR"/>
        </w:rPr>
        <w:t xml:space="preserve"> 3.1</w:t>
      </w:r>
      <w:proofErr w:type="gramEnd"/>
      <w:r w:rsidRPr="00F80028">
        <w:rPr>
          <w:rFonts w:ascii="Arial" w:hAnsi="Arial" w:cs="Arial"/>
          <w:sz w:val="22"/>
          <w:szCs w:val="22"/>
          <w:lang w:bidi="pt-BR"/>
        </w:rPr>
        <w:t>, e será calculado mediante aplicação da seguinte fórmula:</w:t>
      </w:r>
    </w:p>
    <w:p w14:paraId="4BB89688" w14:textId="77777777" w:rsidR="00216E1F" w:rsidRPr="00F80028" w:rsidRDefault="00216E1F" w:rsidP="00216E1F">
      <w:pPr>
        <w:widowControl w:val="0"/>
        <w:spacing w:before="60" w:after="60" w:line="360" w:lineRule="auto"/>
        <w:rPr>
          <w:rFonts w:ascii="Arial" w:hAnsi="Arial" w:cs="Arial"/>
          <w:sz w:val="22"/>
          <w:szCs w:val="22"/>
        </w:rPr>
      </w:pPr>
      <w:r w:rsidRPr="00F80028">
        <w:rPr>
          <w:rFonts w:ascii="Arial" w:hAnsi="Arial" w:cs="Arial"/>
          <w:noProof/>
          <w:sz w:val="22"/>
          <w:szCs w:val="22"/>
        </w:rPr>
        <w:drawing>
          <wp:anchor distT="0" distB="0" distL="114300" distR="114300" simplePos="0" relativeHeight="251658241" behindDoc="1" locked="0" layoutInCell="1" allowOverlap="1" wp14:anchorId="63114B85" wp14:editId="298B0B5A">
            <wp:simplePos x="0" y="0"/>
            <wp:positionH relativeFrom="margin">
              <wp:align>center</wp:align>
            </wp:positionH>
            <wp:positionV relativeFrom="paragraph">
              <wp:posOffset>11801</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373C10B" w14:textId="77777777" w:rsidR="00216E1F" w:rsidRPr="00F80028" w:rsidRDefault="00216E1F" w:rsidP="00216E1F">
      <w:pPr>
        <w:widowControl w:val="0"/>
        <w:spacing w:before="60" w:after="60" w:line="360" w:lineRule="auto"/>
        <w:rPr>
          <w:rFonts w:ascii="Arial" w:hAnsi="Arial" w:cs="Arial"/>
          <w:sz w:val="22"/>
          <w:szCs w:val="22"/>
        </w:rPr>
      </w:pPr>
    </w:p>
    <w:p w14:paraId="0AC16A1D" w14:textId="77777777" w:rsidR="00216E1F" w:rsidRPr="00F80028" w:rsidRDefault="00216E1F" w:rsidP="00216E1F">
      <w:pPr>
        <w:widowControl w:val="0"/>
        <w:spacing w:before="60" w:after="60" w:line="360" w:lineRule="auto"/>
        <w:rPr>
          <w:rFonts w:ascii="Arial" w:hAnsi="Arial" w:cs="Arial"/>
          <w:sz w:val="22"/>
          <w:szCs w:val="22"/>
        </w:rPr>
      </w:pPr>
      <w:r w:rsidRPr="00F80028">
        <w:rPr>
          <w:rFonts w:ascii="Arial" w:hAnsi="Arial" w:cs="Arial"/>
          <w:sz w:val="22"/>
          <w:szCs w:val="22"/>
        </w:rPr>
        <w:t>Em que:</w:t>
      </w:r>
    </w:p>
    <w:p w14:paraId="391086F8"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V = valor do contrato;</w:t>
      </w:r>
    </w:p>
    <w:p w14:paraId="4A16A6EB"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I</w:t>
      </w:r>
      <w:r w:rsidRPr="00F80028">
        <w:rPr>
          <w:rFonts w:ascii="Arial" w:hAnsi="Arial" w:cs="Arial"/>
          <w:sz w:val="22"/>
          <w:szCs w:val="22"/>
          <w:vertAlign w:val="subscript"/>
        </w:rPr>
        <w:t>1</w:t>
      </w:r>
      <w:r w:rsidRPr="00F80028">
        <w:rPr>
          <w:rFonts w:ascii="Arial" w:hAnsi="Arial" w:cs="Arial"/>
          <w:sz w:val="22"/>
          <w:szCs w:val="22"/>
        </w:rPr>
        <w:t xml:space="preserve"> = valor obtido a partir da fórmula constante do item 6.2;</w:t>
      </w:r>
    </w:p>
    <w:p w14:paraId="620E6281" w14:textId="75A4C190"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I</w:t>
      </w:r>
      <w:r w:rsidRPr="00F80028">
        <w:rPr>
          <w:rFonts w:ascii="Arial" w:hAnsi="Arial" w:cs="Arial"/>
          <w:sz w:val="22"/>
          <w:szCs w:val="22"/>
          <w:vertAlign w:val="subscript"/>
        </w:rPr>
        <w:t>0</w:t>
      </w:r>
      <w:r w:rsidRPr="00F80028">
        <w:rPr>
          <w:rFonts w:ascii="Arial" w:hAnsi="Arial" w:cs="Arial"/>
          <w:sz w:val="22"/>
          <w:szCs w:val="22"/>
        </w:rPr>
        <w:t xml:space="preserve"> = valor obtido a partir da fórmula constante do item 6.3;</w:t>
      </w:r>
    </w:p>
    <w:p w14:paraId="5CE5E699" w14:textId="69DE2097" w:rsidR="00216E1F" w:rsidRPr="00F80028" w:rsidRDefault="00216E1F" w:rsidP="00216E1F">
      <w:pPr>
        <w:widowControl w:val="0"/>
        <w:spacing w:before="60" w:after="60"/>
        <w:ind w:left="709"/>
        <w:rPr>
          <w:rFonts w:ascii="Arial" w:hAnsi="Arial" w:cs="Arial"/>
          <w:sz w:val="22"/>
          <w:szCs w:val="22"/>
        </w:rPr>
      </w:pPr>
    </w:p>
    <w:p w14:paraId="099529AF" w14:textId="77777777" w:rsidR="00965C43" w:rsidRPr="00F80028" w:rsidRDefault="00965C43" w:rsidP="00216E1F">
      <w:pPr>
        <w:widowControl w:val="0"/>
        <w:spacing w:before="60" w:after="60"/>
        <w:ind w:left="709"/>
        <w:rPr>
          <w:rFonts w:ascii="Arial" w:hAnsi="Arial" w:cs="Arial"/>
          <w:sz w:val="22"/>
          <w:szCs w:val="22"/>
        </w:rPr>
      </w:pPr>
    </w:p>
    <w:p w14:paraId="7ACC5F75" w14:textId="77777777" w:rsidR="00216E1F" w:rsidRPr="00F80028" w:rsidRDefault="00216E1F" w:rsidP="00216E1F">
      <w:pPr>
        <w:widowControl w:val="0"/>
        <w:spacing w:before="60" w:after="60" w:line="360" w:lineRule="auto"/>
        <w:rPr>
          <w:rFonts w:ascii="Arial" w:hAnsi="Arial" w:cs="Arial"/>
          <w:sz w:val="22"/>
          <w:szCs w:val="22"/>
        </w:rPr>
      </w:pPr>
      <w:r w:rsidRPr="00F80028">
        <w:rPr>
          <w:rFonts w:ascii="Arial" w:hAnsi="Arial" w:cs="Arial"/>
          <w:sz w:val="22"/>
          <w:szCs w:val="22"/>
        </w:rPr>
        <w:t>6.2.</w:t>
      </w:r>
      <w:r w:rsidRPr="00F80028">
        <w:rPr>
          <w:rFonts w:ascii="Arial" w:hAnsi="Arial" w:cs="Arial"/>
          <w:sz w:val="22"/>
          <w:szCs w:val="22"/>
        </w:rPr>
        <w:tab/>
        <w:t>Para cálculo de I</w:t>
      </w:r>
      <w:r w:rsidRPr="00F80028">
        <w:rPr>
          <w:rFonts w:ascii="Arial" w:hAnsi="Arial" w:cs="Arial"/>
          <w:sz w:val="22"/>
          <w:szCs w:val="22"/>
          <w:vertAlign w:val="subscript"/>
        </w:rPr>
        <w:t>1</w:t>
      </w:r>
      <w:r w:rsidRPr="00F80028">
        <w:rPr>
          <w:rFonts w:ascii="Arial" w:hAnsi="Arial" w:cs="Arial"/>
          <w:sz w:val="22"/>
          <w:szCs w:val="22"/>
        </w:rPr>
        <w:t>, será aplicada a seguinte fórmula:</w:t>
      </w:r>
    </w:p>
    <w:p w14:paraId="0D771094" w14:textId="77777777" w:rsidR="00216E1F" w:rsidRPr="00F80028" w:rsidRDefault="00216E1F" w:rsidP="00216E1F">
      <w:pPr>
        <w:widowControl w:val="0"/>
        <w:spacing w:before="60" w:after="60" w:line="360" w:lineRule="auto"/>
        <w:rPr>
          <w:rFonts w:ascii="Arial" w:hAnsi="Arial" w:cs="Arial"/>
          <w:sz w:val="22"/>
          <w:szCs w:val="22"/>
        </w:rPr>
      </w:pPr>
      <w:r w:rsidRPr="00F80028">
        <w:rPr>
          <w:rFonts w:ascii="Arial" w:hAnsi="Arial" w:cs="Arial"/>
          <w:noProof/>
          <w:sz w:val="22"/>
          <w:szCs w:val="22"/>
        </w:rPr>
        <w:drawing>
          <wp:anchor distT="0" distB="0" distL="114300" distR="114300" simplePos="0" relativeHeight="251658240" behindDoc="1" locked="0" layoutInCell="1" allowOverlap="1" wp14:anchorId="563F53F6" wp14:editId="5684DD28">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BC3C805" w14:textId="77777777" w:rsidR="00216E1F" w:rsidRPr="00F80028" w:rsidRDefault="00216E1F" w:rsidP="00216E1F">
      <w:pPr>
        <w:widowControl w:val="0"/>
        <w:spacing w:before="60" w:after="60" w:line="360" w:lineRule="auto"/>
        <w:jc w:val="center"/>
        <w:rPr>
          <w:rFonts w:ascii="Arial" w:hAnsi="Arial" w:cs="Arial"/>
          <w:sz w:val="22"/>
          <w:szCs w:val="22"/>
        </w:rPr>
      </w:pPr>
    </w:p>
    <w:p w14:paraId="10DD41E2" w14:textId="77777777" w:rsidR="00216E1F" w:rsidRPr="00F80028" w:rsidRDefault="00216E1F" w:rsidP="00216E1F">
      <w:pPr>
        <w:widowControl w:val="0"/>
        <w:spacing w:before="60" w:after="60" w:line="360" w:lineRule="auto"/>
        <w:rPr>
          <w:rFonts w:ascii="Arial" w:hAnsi="Arial" w:cs="Arial"/>
          <w:sz w:val="22"/>
          <w:szCs w:val="22"/>
        </w:rPr>
      </w:pPr>
      <w:r w:rsidRPr="00F80028">
        <w:rPr>
          <w:rFonts w:ascii="Arial" w:hAnsi="Arial" w:cs="Arial"/>
          <w:sz w:val="22"/>
          <w:szCs w:val="22"/>
        </w:rPr>
        <w:tab/>
        <w:t>Em que:</w:t>
      </w:r>
    </w:p>
    <w:p w14:paraId="13353B51"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I</w:t>
      </w:r>
      <w:r w:rsidRPr="00F80028">
        <w:rPr>
          <w:rFonts w:ascii="Arial" w:hAnsi="Arial" w:cs="Arial"/>
          <w:sz w:val="22"/>
          <w:szCs w:val="22"/>
          <w:vertAlign w:val="subscript"/>
        </w:rPr>
        <w:t>A</w:t>
      </w:r>
      <w:r w:rsidRPr="00F80028">
        <w:rPr>
          <w:rFonts w:ascii="Arial" w:hAnsi="Arial" w:cs="Arial"/>
          <w:sz w:val="22"/>
          <w:szCs w:val="22"/>
        </w:rPr>
        <w:t xml:space="preserve"> = nº índice do IPCA do mês anterior ao reajuste;</w:t>
      </w:r>
    </w:p>
    <w:p w14:paraId="7C315F73"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I</w:t>
      </w:r>
      <w:r w:rsidRPr="00F80028">
        <w:rPr>
          <w:rFonts w:ascii="Arial" w:hAnsi="Arial" w:cs="Arial"/>
          <w:sz w:val="22"/>
          <w:szCs w:val="22"/>
          <w:vertAlign w:val="subscript"/>
        </w:rPr>
        <w:t>B</w:t>
      </w:r>
      <w:r w:rsidRPr="00F80028">
        <w:rPr>
          <w:rFonts w:ascii="Arial" w:hAnsi="Arial" w:cs="Arial"/>
          <w:sz w:val="22"/>
          <w:szCs w:val="22"/>
        </w:rPr>
        <w:t xml:space="preserve"> = nº índice do IPCA do mês em que ocorrer o reajuste;</w:t>
      </w:r>
    </w:p>
    <w:p w14:paraId="0D27B47E"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d</w:t>
      </w:r>
      <w:r w:rsidRPr="00F80028">
        <w:rPr>
          <w:rFonts w:ascii="Arial" w:hAnsi="Arial" w:cs="Arial"/>
          <w:sz w:val="22"/>
          <w:szCs w:val="22"/>
          <w:vertAlign w:val="subscript"/>
        </w:rPr>
        <w:t>1</w:t>
      </w:r>
      <w:r w:rsidRPr="00F80028">
        <w:rPr>
          <w:rFonts w:ascii="Arial" w:hAnsi="Arial" w:cs="Arial"/>
          <w:sz w:val="22"/>
          <w:szCs w:val="22"/>
        </w:rPr>
        <w:t xml:space="preserve"> = nº de dias decorridos entre o início do mês do reajustamento e a data de aniversário do orçamento estimativo;</w:t>
      </w:r>
    </w:p>
    <w:p w14:paraId="47440709"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D</w:t>
      </w:r>
      <w:r w:rsidRPr="00F80028">
        <w:rPr>
          <w:rFonts w:ascii="Arial" w:hAnsi="Arial" w:cs="Arial"/>
          <w:sz w:val="22"/>
          <w:szCs w:val="22"/>
          <w:vertAlign w:val="subscript"/>
        </w:rPr>
        <w:t>1</w:t>
      </w:r>
      <w:r w:rsidRPr="00F80028">
        <w:rPr>
          <w:rFonts w:ascii="Arial" w:hAnsi="Arial" w:cs="Arial"/>
          <w:sz w:val="22"/>
          <w:szCs w:val="22"/>
        </w:rPr>
        <w:t xml:space="preserve"> = nº de dias corridos do mês do reajustamento.</w:t>
      </w:r>
    </w:p>
    <w:p w14:paraId="17CEC621" w14:textId="3A6CD679" w:rsidR="00216E1F" w:rsidRPr="00F80028" w:rsidRDefault="00216E1F" w:rsidP="00216E1F">
      <w:pPr>
        <w:widowControl w:val="0"/>
        <w:spacing w:before="60" w:after="60"/>
        <w:ind w:left="709"/>
        <w:rPr>
          <w:rFonts w:ascii="Arial" w:hAnsi="Arial" w:cs="Arial"/>
          <w:sz w:val="22"/>
          <w:szCs w:val="22"/>
        </w:rPr>
      </w:pPr>
    </w:p>
    <w:p w14:paraId="7C6CA6C3" w14:textId="77777777" w:rsidR="00965C43" w:rsidRPr="00F80028" w:rsidRDefault="00965C43" w:rsidP="00216E1F">
      <w:pPr>
        <w:widowControl w:val="0"/>
        <w:spacing w:before="60" w:after="60"/>
        <w:ind w:left="709"/>
        <w:rPr>
          <w:rFonts w:ascii="Arial" w:hAnsi="Arial" w:cs="Arial"/>
          <w:sz w:val="22"/>
          <w:szCs w:val="22"/>
        </w:rPr>
      </w:pPr>
    </w:p>
    <w:p w14:paraId="72939C01" w14:textId="77777777" w:rsidR="00216E1F" w:rsidRPr="00F80028" w:rsidRDefault="00216E1F" w:rsidP="00216E1F">
      <w:pPr>
        <w:widowControl w:val="0"/>
        <w:tabs>
          <w:tab w:val="left" w:pos="709"/>
        </w:tabs>
        <w:spacing w:before="60" w:after="60" w:line="360" w:lineRule="auto"/>
        <w:rPr>
          <w:rFonts w:ascii="Arial" w:hAnsi="Arial" w:cs="Arial"/>
          <w:sz w:val="22"/>
          <w:szCs w:val="22"/>
        </w:rPr>
      </w:pPr>
      <w:r w:rsidRPr="00F80028">
        <w:rPr>
          <w:rFonts w:ascii="Arial" w:hAnsi="Arial" w:cs="Arial"/>
          <w:sz w:val="22"/>
          <w:szCs w:val="22"/>
        </w:rPr>
        <w:t>6.3.</w:t>
      </w:r>
      <w:r w:rsidRPr="00F80028">
        <w:rPr>
          <w:rFonts w:ascii="Arial" w:hAnsi="Arial" w:cs="Arial"/>
          <w:sz w:val="22"/>
          <w:szCs w:val="22"/>
        </w:rPr>
        <w:tab/>
        <w:t>Para cálculo do I</w:t>
      </w:r>
      <w:r w:rsidRPr="00F80028">
        <w:rPr>
          <w:rFonts w:ascii="Arial" w:hAnsi="Arial" w:cs="Arial"/>
          <w:sz w:val="22"/>
          <w:szCs w:val="22"/>
          <w:vertAlign w:val="subscript"/>
        </w:rPr>
        <w:t>0</w:t>
      </w:r>
      <w:r w:rsidRPr="00F80028">
        <w:rPr>
          <w:rFonts w:ascii="Arial" w:hAnsi="Arial" w:cs="Arial"/>
          <w:sz w:val="22"/>
          <w:szCs w:val="22"/>
        </w:rPr>
        <w:t>, será aplicada a seguinte fórmula:</w:t>
      </w:r>
    </w:p>
    <w:p w14:paraId="51247BEA" w14:textId="5A9EB2D1" w:rsidR="00216E1F" w:rsidRPr="00F80028" w:rsidRDefault="00D65C15" w:rsidP="00D65C15">
      <w:pPr>
        <w:widowControl w:val="0"/>
        <w:tabs>
          <w:tab w:val="left" w:pos="709"/>
        </w:tabs>
        <w:spacing w:before="60" w:after="60" w:line="360" w:lineRule="auto"/>
        <w:rPr>
          <w:rFonts w:ascii="Arial" w:hAnsi="Arial" w:cs="Arial"/>
          <w:sz w:val="22"/>
          <w:szCs w:val="22"/>
        </w:rPr>
      </w:pPr>
      <w:r w:rsidRPr="00F80028">
        <w:rPr>
          <w:rFonts w:ascii="Arial" w:hAnsi="Arial" w:cs="Arial"/>
          <w:noProof/>
          <w:sz w:val="22"/>
          <w:szCs w:val="22"/>
        </w:rPr>
        <w:drawing>
          <wp:anchor distT="0" distB="0" distL="114300" distR="114300" simplePos="0" relativeHeight="251658242" behindDoc="1" locked="0" layoutInCell="1" allowOverlap="1" wp14:anchorId="42252ABD" wp14:editId="04F6A91B">
            <wp:simplePos x="0" y="0"/>
            <wp:positionH relativeFrom="page">
              <wp:align>center</wp:align>
            </wp:positionH>
            <wp:positionV relativeFrom="paragraph">
              <wp:posOffset>7620</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FB2A994" w14:textId="77777777" w:rsidR="00216E1F" w:rsidRPr="00F80028" w:rsidRDefault="00216E1F" w:rsidP="00216E1F">
      <w:pPr>
        <w:widowControl w:val="0"/>
        <w:spacing w:before="60" w:after="60" w:line="360" w:lineRule="auto"/>
        <w:ind w:left="709"/>
        <w:rPr>
          <w:rFonts w:ascii="Arial" w:hAnsi="Arial" w:cs="Arial"/>
          <w:sz w:val="22"/>
          <w:szCs w:val="22"/>
        </w:rPr>
      </w:pPr>
    </w:p>
    <w:p w14:paraId="04209059" w14:textId="77777777" w:rsidR="00216E1F" w:rsidRPr="00F80028" w:rsidRDefault="00216E1F" w:rsidP="00216E1F">
      <w:pPr>
        <w:widowControl w:val="0"/>
        <w:spacing w:before="60" w:after="60" w:line="360" w:lineRule="auto"/>
        <w:ind w:left="709"/>
        <w:rPr>
          <w:rFonts w:ascii="Arial" w:hAnsi="Arial" w:cs="Arial"/>
          <w:sz w:val="22"/>
          <w:szCs w:val="22"/>
        </w:rPr>
      </w:pPr>
      <w:r w:rsidRPr="00F80028">
        <w:rPr>
          <w:rFonts w:ascii="Arial" w:hAnsi="Arial" w:cs="Arial"/>
          <w:sz w:val="22"/>
          <w:szCs w:val="22"/>
        </w:rPr>
        <w:t>Em que:</w:t>
      </w:r>
    </w:p>
    <w:p w14:paraId="704E6A4A"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I</w:t>
      </w:r>
      <w:r w:rsidRPr="00F80028">
        <w:rPr>
          <w:rFonts w:ascii="Arial" w:hAnsi="Arial" w:cs="Arial"/>
          <w:sz w:val="22"/>
          <w:szCs w:val="22"/>
          <w:vertAlign w:val="subscript"/>
        </w:rPr>
        <w:t>C</w:t>
      </w:r>
      <w:r w:rsidRPr="00F80028">
        <w:rPr>
          <w:rFonts w:ascii="Arial" w:hAnsi="Arial" w:cs="Arial"/>
          <w:sz w:val="22"/>
          <w:szCs w:val="22"/>
        </w:rPr>
        <w:t xml:space="preserve"> = nº índice do IPCA do mês anterior ao do orçamento estimativo;</w:t>
      </w:r>
    </w:p>
    <w:p w14:paraId="0B508F6C"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I</w:t>
      </w:r>
      <w:r w:rsidRPr="00F80028">
        <w:rPr>
          <w:rFonts w:ascii="Arial" w:hAnsi="Arial" w:cs="Arial"/>
          <w:sz w:val="22"/>
          <w:szCs w:val="22"/>
          <w:vertAlign w:val="subscript"/>
        </w:rPr>
        <w:t>D</w:t>
      </w:r>
      <w:r w:rsidRPr="00F80028">
        <w:rPr>
          <w:rFonts w:ascii="Arial" w:hAnsi="Arial" w:cs="Arial"/>
          <w:sz w:val="22"/>
          <w:szCs w:val="22"/>
        </w:rPr>
        <w:t xml:space="preserve"> = nº índice do IPCA do mês do orçamento estimativo;</w:t>
      </w:r>
    </w:p>
    <w:p w14:paraId="2C9AE380"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d</w:t>
      </w:r>
      <w:r w:rsidRPr="00F80028">
        <w:rPr>
          <w:rFonts w:ascii="Arial" w:hAnsi="Arial" w:cs="Arial"/>
          <w:sz w:val="22"/>
          <w:szCs w:val="22"/>
          <w:vertAlign w:val="subscript"/>
        </w:rPr>
        <w:t>0</w:t>
      </w:r>
      <w:r w:rsidRPr="00F80028">
        <w:rPr>
          <w:rFonts w:ascii="Arial" w:hAnsi="Arial" w:cs="Arial"/>
          <w:sz w:val="22"/>
          <w:szCs w:val="22"/>
        </w:rPr>
        <w:t xml:space="preserve"> = nº de dias decorridos entre o início do mês e a data do orçamento estimativo;</w:t>
      </w:r>
    </w:p>
    <w:p w14:paraId="4D1660FE" w14:textId="77777777" w:rsidR="00216E1F" w:rsidRPr="00F80028" w:rsidRDefault="00216E1F" w:rsidP="00216E1F">
      <w:pPr>
        <w:widowControl w:val="0"/>
        <w:spacing w:before="60" w:after="60"/>
        <w:ind w:left="709"/>
        <w:rPr>
          <w:rFonts w:ascii="Arial" w:hAnsi="Arial" w:cs="Arial"/>
          <w:sz w:val="22"/>
          <w:szCs w:val="22"/>
        </w:rPr>
      </w:pPr>
      <w:r w:rsidRPr="00F80028">
        <w:rPr>
          <w:rFonts w:ascii="Arial" w:hAnsi="Arial" w:cs="Arial"/>
          <w:sz w:val="22"/>
          <w:szCs w:val="22"/>
        </w:rPr>
        <w:t>D</w:t>
      </w:r>
      <w:r w:rsidRPr="00F80028">
        <w:rPr>
          <w:rFonts w:ascii="Arial" w:hAnsi="Arial" w:cs="Arial"/>
          <w:sz w:val="22"/>
          <w:szCs w:val="22"/>
          <w:vertAlign w:val="subscript"/>
        </w:rPr>
        <w:t>0</w:t>
      </w:r>
      <w:r w:rsidRPr="00F80028">
        <w:rPr>
          <w:rFonts w:ascii="Arial" w:hAnsi="Arial" w:cs="Arial"/>
          <w:sz w:val="22"/>
          <w:szCs w:val="22"/>
        </w:rPr>
        <w:t xml:space="preserve"> = nº de dias corridos do mês do orçamento estimativo.</w:t>
      </w:r>
    </w:p>
    <w:p w14:paraId="6E93D2A7" w14:textId="77777777" w:rsidR="00216E1F" w:rsidRPr="00F80028" w:rsidRDefault="00216E1F" w:rsidP="00965C43">
      <w:pPr>
        <w:pStyle w:val="Corpodetexto"/>
        <w:widowControl w:val="0"/>
        <w:suppressAutoHyphens w:val="0"/>
        <w:spacing w:before="240" w:after="120" w:line="360" w:lineRule="auto"/>
        <w:ind w:left="11" w:right="68" w:hanging="11"/>
        <w:rPr>
          <w:rFonts w:ascii="Arial" w:hAnsi="Arial" w:cs="Arial"/>
          <w:sz w:val="22"/>
          <w:szCs w:val="22"/>
        </w:rPr>
      </w:pPr>
      <w:r w:rsidRPr="00F80028">
        <w:rPr>
          <w:rFonts w:ascii="Arial" w:hAnsi="Arial" w:cs="Arial"/>
          <w:sz w:val="22"/>
          <w:szCs w:val="22"/>
        </w:rPr>
        <w:t>6.4.</w:t>
      </w:r>
      <w:r w:rsidRPr="00F80028">
        <w:rPr>
          <w:rFonts w:ascii="Arial" w:hAnsi="Arial" w:cs="Arial"/>
          <w:sz w:val="22"/>
          <w:szCs w:val="22"/>
        </w:rPr>
        <w:tab/>
        <w:t xml:space="preserve">Enquanto não for divulgado o número índice correspondente ao mês do reajustamento, o reajuste será calculado de acordo com o último número índice conhecido, cabendo, quando </w:t>
      </w:r>
      <w:r w:rsidRPr="00F80028">
        <w:rPr>
          <w:rFonts w:ascii="Arial" w:hAnsi="Arial" w:cs="Arial"/>
          <w:sz w:val="22"/>
          <w:szCs w:val="22"/>
        </w:rPr>
        <w:lastRenderedPageBreak/>
        <w:t>publicado o número definitivo, a correção dos cálculos e o respectivo faturamento complementar. Caberá à CONTRATADA efetuar o cálculo do reajuste e apresentar a respectiva memória ou planilha junto com o correspondente Informativo.</w:t>
      </w:r>
    </w:p>
    <w:p w14:paraId="38053D77" w14:textId="77777777" w:rsidR="00216E1F" w:rsidRPr="00F80028" w:rsidRDefault="00216E1F" w:rsidP="008F0848">
      <w:pPr>
        <w:pStyle w:val="Corpodetexto"/>
        <w:widowControl w:val="0"/>
        <w:suppressAutoHyphens w:val="0"/>
        <w:spacing w:before="120" w:after="120" w:line="360" w:lineRule="auto"/>
        <w:rPr>
          <w:rFonts w:ascii="Arial" w:hAnsi="Arial" w:cs="Arial"/>
          <w:sz w:val="22"/>
          <w:szCs w:val="22"/>
        </w:rPr>
      </w:pPr>
      <w:r w:rsidRPr="00F80028">
        <w:rPr>
          <w:rFonts w:ascii="Arial" w:hAnsi="Arial" w:cs="Arial"/>
          <w:sz w:val="22"/>
          <w:szCs w:val="22"/>
        </w:rPr>
        <w:t xml:space="preserve">6.5 </w:t>
      </w:r>
      <w:r w:rsidRPr="00F80028">
        <w:rPr>
          <w:rFonts w:ascii="Arial" w:hAnsi="Arial" w:cs="Arial"/>
          <w:sz w:val="22"/>
          <w:szCs w:val="22"/>
        </w:rPr>
        <w:tab/>
        <w:t>O CONTRATANTE</w:t>
      </w:r>
      <w:r w:rsidRPr="00F80028">
        <w:rPr>
          <w:rFonts w:ascii="Arial" w:hAnsi="Arial" w:cs="Arial"/>
          <w:b/>
          <w:bCs/>
          <w:sz w:val="22"/>
          <w:szCs w:val="22"/>
        </w:rPr>
        <w:t xml:space="preserve"> </w:t>
      </w:r>
      <w:r w:rsidRPr="00F80028">
        <w:rPr>
          <w:rFonts w:ascii="Arial" w:hAnsi="Arial" w:cs="Arial"/>
          <w:sz w:val="22"/>
          <w:szCs w:val="22"/>
        </w:rPr>
        <w:t>poderá realizar a conferência da variação de preços apresentada pela CONTRATADA.</w:t>
      </w:r>
    </w:p>
    <w:p w14:paraId="3C13CE2E" w14:textId="77777777" w:rsidR="00216E1F" w:rsidRPr="00F80028" w:rsidRDefault="00216E1F" w:rsidP="008F0848">
      <w:pPr>
        <w:pStyle w:val="Corpodetexto"/>
        <w:widowControl w:val="0"/>
        <w:suppressAutoHyphens w:val="0"/>
        <w:spacing w:before="120" w:after="120" w:line="360" w:lineRule="auto"/>
        <w:rPr>
          <w:rFonts w:ascii="Arial" w:hAnsi="Arial" w:cs="Arial"/>
          <w:sz w:val="22"/>
          <w:szCs w:val="22"/>
        </w:rPr>
      </w:pPr>
      <w:r w:rsidRPr="00F80028">
        <w:rPr>
          <w:rFonts w:ascii="Arial" w:hAnsi="Arial" w:cs="Arial"/>
          <w:sz w:val="22"/>
          <w:szCs w:val="22"/>
        </w:rPr>
        <w:t xml:space="preserve">6.6. </w:t>
      </w:r>
      <w:r w:rsidRPr="00F80028">
        <w:rPr>
          <w:rFonts w:ascii="Arial" w:hAnsi="Arial" w:cs="Arial"/>
          <w:sz w:val="22"/>
          <w:szCs w:val="22"/>
        </w:rPr>
        <w:tab/>
        <w:t xml:space="preserve">Os reajustes dos preços dos serviços a que a CONTRATADA </w:t>
      </w:r>
      <w:proofErr w:type="spellStart"/>
      <w:r w:rsidRPr="00F80028">
        <w:rPr>
          <w:rFonts w:ascii="Arial" w:hAnsi="Arial" w:cs="Arial"/>
          <w:sz w:val="22"/>
          <w:szCs w:val="22"/>
        </w:rPr>
        <w:t>fizer</w:t>
      </w:r>
      <w:proofErr w:type="spellEnd"/>
      <w:r w:rsidRPr="00F80028">
        <w:rPr>
          <w:rFonts w:ascii="Arial" w:hAnsi="Arial" w:cs="Arial"/>
          <w:sz w:val="22"/>
          <w:szCs w:val="22"/>
        </w:rPr>
        <w:t xml:space="preserve"> jus e não forem solicitadas durante a vigência do contrato, serão objeto de preclusão com o encerramento do contrato.</w:t>
      </w:r>
    </w:p>
    <w:p w14:paraId="5ED98D48" w14:textId="77777777" w:rsidR="00216E1F" w:rsidRPr="00F80028" w:rsidRDefault="00216E1F" w:rsidP="008F0848">
      <w:pPr>
        <w:pStyle w:val="Corpodetexto"/>
        <w:widowControl w:val="0"/>
        <w:suppressAutoHyphens w:val="0"/>
        <w:spacing w:before="120" w:after="120" w:line="360" w:lineRule="auto"/>
        <w:rPr>
          <w:rFonts w:ascii="Arial" w:hAnsi="Arial" w:cs="Arial"/>
          <w:sz w:val="22"/>
          <w:szCs w:val="22"/>
        </w:rPr>
      </w:pPr>
      <w:r w:rsidRPr="00F80028">
        <w:rPr>
          <w:rFonts w:ascii="Arial" w:hAnsi="Arial" w:cs="Arial"/>
          <w:sz w:val="22"/>
          <w:szCs w:val="22"/>
        </w:rPr>
        <w:t xml:space="preserve">6.7. </w:t>
      </w:r>
      <w:r w:rsidRPr="00F80028">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5B0DE370" w14:textId="637F3A3A" w:rsidR="00216E1F" w:rsidRPr="00F80028" w:rsidRDefault="00216E1F" w:rsidP="00965C43">
      <w:pPr>
        <w:pStyle w:val="Cap"/>
        <w:widowControl w:val="0"/>
        <w:suppressAutoHyphens w:val="0"/>
        <w:spacing w:before="600" w:after="120" w:line="360" w:lineRule="auto"/>
        <w:rPr>
          <w:rFonts w:ascii="Arial" w:hAnsi="Arial" w:cs="Arial"/>
          <w:caps w:val="0"/>
          <w:kern w:val="1"/>
          <w:sz w:val="22"/>
          <w:szCs w:val="22"/>
        </w:rPr>
      </w:pPr>
      <w:r w:rsidRPr="00F80028">
        <w:rPr>
          <w:rFonts w:ascii="Arial" w:hAnsi="Arial" w:cs="Arial"/>
          <w:caps w:val="0"/>
          <w:kern w:val="1"/>
          <w:sz w:val="22"/>
          <w:szCs w:val="22"/>
        </w:rPr>
        <w:t>CLÁUSULA SÉTIMA – DOS DIREITOS AUTORAIS</w:t>
      </w:r>
    </w:p>
    <w:p w14:paraId="27E9B605" w14:textId="0BABAC3C" w:rsidR="00216E1F" w:rsidRPr="00F80028" w:rsidRDefault="00216E1F" w:rsidP="008F0848">
      <w:pPr>
        <w:pStyle w:val="Corponico"/>
        <w:widowControl w:val="0"/>
        <w:suppressAutoHyphens w:val="0"/>
        <w:spacing w:before="120" w:after="120" w:line="360" w:lineRule="auto"/>
        <w:rPr>
          <w:rFonts w:ascii="Arial" w:hAnsi="Arial" w:cs="Arial"/>
          <w:sz w:val="22"/>
          <w:szCs w:val="22"/>
        </w:rPr>
      </w:pPr>
      <w:r w:rsidRPr="00F80028">
        <w:rPr>
          <w:rFonts w:ascii="Arial" w:hAnsi="Arial" w:cs="Arial"/>
          <w:sz w:val="22"/>
          <w:szCs w:val="22"/>
        </w:rPr>
        <w:t>7.</w:t>
      </w:r>
      <w:r w:rsidR="00113ADA" w:rsidRPr="00F80028">
        <w:rPr>
          <w:rFonts w:ascii="Arial" w:hAnsi="Arial" w:cs="Arial"/>
          <w:sz w:val="22"/>
          <w:szCs w:val="22"/>
        </w:rPr>
        <w:t>1</w:t>
      </w:r>
      <w:r w:rsidRPr="00F80028">
        <w:rPr>
          <w:rFonts w:ascii="Arial" w:hAnsi="Arial" w:cs="Arial"/>
          <w:sz w:val="22"/>
          <w:szCs w:val="22"/>
        </w:rPr>
        <w:t>.</w:t>
      </w:r>
      <w:r w:rsidRPr="00F80028">
        <w:rPr>
          <w:rFonts w:ascii="Arial" w:hAnsi="Arial" w:cs="Arial"/>
          <w:sz w:val="22"/>
          <w:szCs w:val="22"/>
        </w:rPr>
        <w:tab/>
        <w:t>Pertencerá ao CONTRATANTE a propriedade intelectual de todos os códigos fontes desenvolvidos à título de manutenção evolutiva de inovação do sistema sob demanda (ITEM 2), assim como todas as modificações nos softwares fornecidos, que lhes agregue valor, realizadas no escopo da contratação, bem como de todos os dados inseridos e armazenados na Solução, produtos gerados em função da migração e integração de dados, código-fonte, entre outros. A regra está em conformidade com a Lei nº 9.609/</w:t>
      </w:r>
      <w:r w:rsidR="00C070B8" w:rsidRPr="00F80028">
        <w:rPr>
          <w:rFonts w:ascii="Arial" w:hAnsi="Arial" w:cs="Arial"/>
          <w:sz w:val="22"/>
          <w:szCs w:val="22"/>
        </w:rPr>
        <w:t>19</w:t>
      </w:r>
      <w:r w:rsidRPr="00F80028">
        <w:rPr>
          <w:rFonts w:ascii="Arial" w:hAnsi="Arial" w:cs="Arial"/>
          <w:sz w:val="22"/>
          <w:szCs w:val="22"/>
        </w:rPr>
        <w:t>98, que dispõe sobre propriedade intelectual de programa de computador e com a Lei nº 9.610/</w:t>
      </w:r>
      <w:r w:rsidR="00C070B8" w:rsidRPr="00F80028">
        <w:rPr>
          <w:rFonts w:ascii="Arial" w:hAnsi="Arial" w:cs="Arial"/>
          <w:sz w:val="22"/>
          <w:szCs w:val="22"/>
        </w:rPr>
        <w:t>19</w:t>
      </w:r>
      <w:r w:rsidRPr="00F80028">
        <w:rPr>
          <w:rFonts w:ascii="Arial" w:hAnsi="Arial" w:cs="Arial"/>
          <w:sz w:val="22"/>
          <w:szCs w:val="22"/>
        </w:rPr>
        <w:t>98, que dispõe sobre direito autoral, sendo vedada a comercialização, a qualquer título, destes por parte da CONTRATADA.</w:t>
      </w:r>
    </w:p>
    <w:p w14:paraId="4BF8ADC4" w14:textId="67189BAF" w:rsidR="00216E1F" w:rsidRPr="00F80028" w:rsidRDefault="00216E1F" w:rsidP="008F0848">
      <w:pPr>
        <w:pStyle w:val="Corponico"/>
        <w:widowControl w:val="0"/>
        <w:suppressAutoHyphens w:val="0"/>
        <w:spacing w:before="120" w:after="120" w:line="360" w:lineRule="auto"/>
        <w:rPr>
          <w:rFonts w:ascii="Arial" w:hAnsi="Arial" w:cs="Arial"/>
          <w:sz w:val="22"/>
          <w:szCs w:val="22"/>
        </w:rPr>
      </w:pPr>
      <w:r w:rsidRPr="00F80028">
        <w:rPr>
          <w:rFonts w:ascii="Arial" w:hAnsi="Arial" w:cs="Arial"/>
          <w:sz w:val="22"/>
          <w:szCs w:val="22"/>
        </w:rPr>
        <w:t>7.</w:t>
      </w:r>
      <w:r w:rsidR="00113ADA" w:rsidRPr="00F80028">
        <w:rPr>
          <w:rFonts w:ascii="Arial" w:hAnsi="Arial" w:cs="Arial"/>
          <w:sz w:val="22"/>
          <w:szCs w:val="22"/>
        </w:rPr>
        <w:t>2</w:t>
      </w:r>
      <w:r w:rsidRPr="00F80028">
        <w:rPr>
          <w:rFonts w:ascii="Arial" w:hAnsi="Arial" w:cs="Arial"/>
          <w:sz w:val="22"/>
          <w:szCs w:val="22"/>
        </w:rPr>
        <w:t>.</w:t>
      </w:r>
      <w:r w:rsidRPr="00F80028">
        <w:rPr>
          <w:rFonts w:ascii="Arial" w:hAnsi="Arial" w:cs="Arial"/>
          <w:sz w:val="22"/>
          <w:szCs w:val="22"/>
        </w:rPr>
        <w:tab/>
        <w:t xml:space="preserve">A CONTRATADA deverá garantir ao CONTRATANTE que a Plataforma </w:t>
      </w:r>
      <w:proofErr w:type="spellStart"/>
      <w:r w:rsidRPr="00F80028">
        <w:rPr>
          <w:rFonts w:ascii="Arial" w:hAnsi="Arial" w:cs="Arial"/>
          <w:sz w:val="22"/>
          <w:szCs w:val="22"/>
        </w:rPr>
        <w:t>Liferay</w:t>
      </w:r>
      <w:proofErr w:type="spellEnd"/>
      <w:r w:rsidRPr="00F80028">
        <w:rPr>
          <w:rFonts w:ascii="Arial" w:hAnsi="Arial" w:cs="Arial"/>
          <w:sz w:val="22"/>
          <w:szCs w:val="22"/>
        </w:rPr>
        <w:t xml:space="preserve"> licenciado para uso do TCDF não infrinja quaisquer patentes, direitos autorais ou trade-</w:t>
      </w:r>
      <w:proofErr w:type="spellStart"/>
      <w:r w:rsidRPr="00F80028">
        <w:rPr>
          <w:rFonts w:ascii="Arial" w:hAnsi="Arial" w:cs="Arial"/>
          <w:sz w:val="22"/>
          <w:szCs w:val="22"/>
        </w:rPr>
        <w:t>secrets</w:t>
      </w:r>
      <w:proofErr w:type="spellEnd"/>
      <w:r w:rsidRPr="00F80028">
        <w:rPr>
          <w:rFonts w:ascii="Arial" w:hAnsi="Arial" w:cs="Arial"/>
          <w:sz w:val="22"/>
          <w:szCs w:val="22"/>
        </w:rPr>
        <w:t>.</w:t>
      </w:r>
    </w:p>
    <w:p w14:paraId="1E2F0AC7" w14:textId="0AC3E170" w:rsidR="00216E1F" w:rsidRPr="00F80028" w:rsidRDefault="00216E1F" w:rsidP="008F0848">
      <w:pPr>
        <w:pStyle w:val="Corponico"/>
        <w:widowControl w:val="0"/>
        <w:suppressAutoHyphens w:val="0"/>
        <w:spacing w:before="120" w:after="120" w:line="360" w:lineRule="auto"/>
        <w:rPr>
          <w:rFonts w:ascii="Arial" w:hAnsi="Arial" w:cs="Arial"/>
          <w:sz w:val="22"/>
          <w:szCs w:val="22"/>
        </w:rPr>
      </w:pPr>
      <w:r w:rsidRPr="00F80028">
        <w:rPr>
          <w:rFonts w:ascii="Arial" w:hAnsi="Arial" w:cs="Arial"/>
          <w:sz w:val="22"/>
          <w:szCs w:val="22"/>
        </w:rPr>
        <w:t>7.</w:t>
      </w:r>
      <w:r w:rsidR="00113ADA" w:rsidRPr="00F80028">
        <w:rPr>
          <w:rFonts w:ascii="Arial" w:hAnsi="Arial" w:cs="Arial"/>
          <w:sz w:val="22"/>
          <w:szCs w:val="22"/>
        </w:rPr>
        <w:t>3</w:t>
      </w:r>
      <w:r w:rsidRPr="00F80028">
        <w:rPr>
          <w:rFonts w:ascii="Arial" w:hAnsi="Arial" w:cs="Arial"/>
          <w:sz w:val="22"/>
          <w:szCs w:val="22"/>
        </w:rPr>
        <w:t>.</w:t>
      </w:r>
      <w:r w:rsidRPr="00F80028">
        <w:rPr>
          <w:rFonts w:ascii="Arial" w:hAnsi="Arial" w:cs="Arial"/>
          <w:sz w:val="22"/>
          <w:szCs w:val="22"/>
        </w:rPr>
        <w:tab/>
        <w:t>A utilização de soluções ou componentes, proprietários da CONTRATADA ou de terceiros, na construção dos programas ou quaisquer artefatos relacionados ao presente contrato, que possam afetar a propriedade do produto, deve ser formal e previamente autorizada pelo CONTRATANTE.</w:t>
      </w:r>
    </w:p>
    <w:p w14:paraId="0DBD2E37" w14:textId="44115DD4" w:rsidR="00216E1F" w:rsidRPr="00F80028" w:rsidRDefault="00216E1F" w:rsidP="008F0848">
      <w:pPr>
        <w:pStyle w:val="Corponico"/>
        <w:widowControl w:val="0"/>
        <w:suppressAutoHyphens w:val="0"/>
        <w:spacing w:before="120" w:after="120" w:line="360" w:lineRule="auto"/>
        <w:rPr>
          <w:rFonts w:ascii="Arial" w:hAnsi="Arial" w:cs="Arial"/>
          <w:sz w:val="22"/>
          <w:szCs w:val="22"/>
        </w:rPr>
      </w:pPr>
      <w:r w:rsidRPr="00F80028">
        <w:rPr>
          <w:rFonts w:ascii="Arial" w:hAnsi="Arial" w:cs="Arial"/>
          <w:sz w:val="22"/>
          <w:szCs w:val="22"/>
        </w:rPr>
        <w:t>7.</w:t>
      </w:r>
      <w:r w:rsidR="00113ADA" w:rsidRPr="00F80028">
        <w:rPr>
          <w:rFonts w:ascii="Arial" w:hAnsi="Arial" w:cs="Arial"/>
          <w:sz w:val="22"/>
          <w:szCs w:val="22"/>
        </w:rPr>
        <w:t>4</w:t>
      </w:r>
      <w:r w:rsidRPr="00F80028">
        <w:rPr>
          <w:rFonts w:ascii="Arial" w:hAnsi="Arial" w:cs="Arial"/>
          <w:sz w:val="22"/>
          <w:szCs w:val="22"/>
        </w:rPr>
        <w:t>.</w:t>
      </w:r>
      <w:r w:rsidRPr="00F80028">
        <w:rPr>
          <w:rFonts w:ascii="Arial" w:hAnsi="Arial" w:cs="Arial"/>
          <w:sz w:val="22"/>
          <w:szCs w:val="22"/>
        </w:rPr>
        <w:tab/>
        <w:t xml:space="preserve">A CONTRATADA e os profissionais alocados na execução dos serviços transferem ao </w:t>
      </w:r>
      <w:r w:rsidRPr="00F80028">
        <w:rPr>
          <w:rFonts w:ascii="Arial" w:hAnsi="Arial" w:cs="Arial"/>
          <w:sz w:val="22"/>
          <w:szCs w:val="22"/>
        </w:rPr>
        <w:lastRenderedPageBreak/>
        <w:t>CONTRATANTE, de forma incondicional, todos os direitos referentes à propriedade intelectual sobre os artefatos produzidos no âmbito da manutenção evolutiva de inovação do sistema.</w:t>
      </w:r>
    </w:p>
    <w:p w14:paraId="2DA2B71E" w14:textId="3F6456C4" w:rsidR="00216E1F" w:rsidRPr="00F80028" w:rsidRDefault="00216E1F" w:rsidP="008F0848">
      <w:pPr>
        <w:pStyle w:val="Corponico"/>
        <w:widowControl w:val="0"/>
        <w:suppressAutoHyphens w:val="0"/>
        <w:spacing w:before="120" w:after="120" w:line="360" w:lineRule="auto"/>
        <w:rPr>
          <w:rFonts w:ascii="Arial" w:hAnsi="Arial" w:cs="Arial"/>
          <w:sz w:val="22"/>
          <w:szCs w:val="22"/>
        </w:rPr>
      </w:pPr>
      <w:r w:rsidRPr="00F80028">
        <w:rPr>
          <w:rFonts w:ascii="Arial" w:hAnsi="Arial" w:cs="Arial"/>
          <w:sz w:val="22"/>
          <w:szCs w:val="22"/>
        </w:rPr>
        <w:t>7.</w:t>
      </w:r>
      <w:r w:rsidR="00113ADA" w:rsidRPr="00F80028">
        <w:rPr>
          <w:rFonts w:ascii="Arial" w:hAnsi="Arial" w:cs="Arial"/>
          <w:sz w:val="22"/>
          <w:szCs w:val="22"/>
        </w:rPr>
        <w:t>5</w:t>
      </w:r>
      <w:r w:rsidRPr="00F80028">
        <w:rPr>
          <w:rFonts w:ascii="Arial" w:hAnsi="Arial" w:cs="Arial"/>
          <w:sz w:val="22"/>
          <w:szCs w:val="22"/>
        </w:rPr>
        <w:t>.</w:t>
      </w:r>
      <w:r w:rsidRPr="00F80028">
        <w:rPr>
          <w:rFonts w:ascii="Arial" w:hAnsi="Arial" w:cs="Arial"/>
          <w:sz w:val="22"/>
          <w:szCs w:val="22"/>
        </w:rPr>
        <w:tab/>
        <w:t>A CONTRATADA deverá assegurar ao CONTRATANTE, em caso de descontinuidade de qualquer produto da Solução, e durante a vigência contratual, o direito ao uso de qualquer produto que o substitua.</w:t>
      </w:r>
    </w:p>
    <w:p w14:paraId="00F2DBE4" w14:textId="7A34E5C8" w:rsidR="00216E1F" w:rsidRPr="00F80028" w:rsidRDefault="00216E1F" w:rsidP="00965C43">
      <w:pPr>
        <w:widowControl w:val="0"/>
        <w:numPr>
          <w:ilvl w:val="1"/>
          <w:numId w:val="0"/>
        </w:numPr>
        <w:spacing w:before="600" w:after="120" w:line="360" w:lineRule="auto"/>
        <w:jc w:val="center"/>
        <w:rPr>
          <w:rFonts w:ascii="Arial" w:hAnsi="Arial" w:cs="Arial"/>
          <w:b/>
          <w:caps/>
          <w:sz w:val="22"/>
          <w:szCs w:val="22"/>
          <w:lang w:bidi="pt-BR"/>
        </w:rPr>
      </w:pPr>
      <w:r w:rsidRPr="00F80028">
        <w:rPr>
          <w:rFonts w:ascii="Arial" w:hAnsi="Arial" w:cs="Arial"/>
          <w:b/>
          <w:caps/>
          <w:kern w:val="2"/>
          <w:sz w:val="22"/>
          <w:szCs w:val="22"/>
        </w:rPr>
        <w:t>CLÁUSULA</w:t>
      </w:r>
      <w:r w:rsidRPr="00F80028">
        <w:rPr>
          <w:rFonts w:ascii="Arial" w:hAnsi="Arial" w:cs="Arial"/>
          <w:b/>
          <w:caps/>
          <w:sz w:val="22"/>
          <w:szCs w:val="22"/>
          <w:lang w:bidi="pt-BR"/>
        </w:rPr>
        <w:t xml:space="preserve"> oitava – DAS OBRIGAÇÕES DO CONTRATANTE</w:t>
      </w:r>
    </w:p>
    <w:p w14:paraId="7FEA6343"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8.1</w:t>
      </w:r>
      <w:r w:rsidRPr="00F80028">
        <w:rPr>
          <w:rFonts w:ascii="Arial" w:hAnsi="Arial" w:cs="Arial"/>
          <w:sz w:val="22"/>
          <w:szCs w:val="22"/>
          <w:lang w:bidi="pt-BR"/>
        </w:rPr>
        <w:tab/>
        <w:t>Constituem obrigações do CONTRATANTE, em especial:</w:t>
      </w:r>
    </w:p>
    <w:p w14:paraId="5DEEEC56" w14:textId="77777777" w:rsidR="00216E1F" w:rsidRPr="00F80028" w:rsidRDefault="00216E1F" w:rsidP="008F0848">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8.1.1</w:t>
      </w:r>
      <w:r w:rsidRPr="00F80028">
        <w:rPr>
          <w:rFonts w:ascii="Arial" w:hAnsi="Arial" w:cs="Arial"/>
          <w:sz w:val="22"/>
          <w:szCs w:val="22"/>
          <w:lang w:bidi="pt-BR"/>
        </w:rPr>
        <w:tab/>
        <w:t>Receber o objeto contratado nos termos da CLÁUSULA DÉCIMA SEGUNDA deste contrato;</w:t>
      </w:r>
    </w:p>
    <w:p w14:paraId="31ED934F" w14:textId="015BA782" w:rsidR="00216E1F" w:rsidRPr="00F80028" w:rsidRDefault="00216E1F" w:rsidP="008F0848">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8.1.2</w:t>
      </w:r>
      <w:r w:rsidRPr="00F80028">
        <w:rPr>
          <w:rFonts w:ascii="Arial" w:hAnsi="Arial" w:cs="Arial"/>
          <w:sz w:val="22"/>
          <w:szCs w:val="22"/>
          <w:lang w:bidi="pt-BR"/>
        </w:rPr>
        <w:tab/>
        <w:t xml:space="preserve">Efetuar o pagamento do objeto deste contrato, nos termos da CLÁUSULA DÉCIMA </w:t>
      </w:r>
      <w:r w:rsidR="00965C43" w:rsidRPr="00F80028">
        <w:rPr>
          <w:rFonts w:ascii="Arial" w:hAnsi="Arial" w:cs="Arial"/>
          <w:sz w:val="22"/>
          <w:szCs w:val="22"/>
          <w:lang w:bidi="pt-BR"/>
        </w:rPr>
        <w:t>QUARTA</w:t>
      </w:r>
      <w:r w:rsidRPr="00F80028">
        <w:rPr>
          <w:rFonts w:ascii="Arial" w:hAnsi="Arial" w:cs="Arial"/>
          <w:sz w:val="22"/>
          <w:szCs w:val="22"/>
          <w:lang w:bidi="pt-BR"/>
        </w:rPr>
        <w:t>, mediante Nota Fiscal devidamente atestada; e</w:t>
      </w:r>
    </w:p>
    <w:p w14:paraId="0238FF0A" w14:textId="77777777" w:rsidR="00216E1F" w:rsidRPr="00F80028" w:rsidRDefault="00216E1F" w:rsidP="008F0848">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8.1.3</w:t>
      </w:r>
      <w:r w:rsidRPr="00F80028">
        <w:rPr>
          <w:rFonts w:ascii="Arial" w:hAnsi="Arial" w:cs="Arial"/>
          <w:sz w:val="22"/>
          <w:szCs w:val="22"/>
          <w:lang w:bidi="pt-BR"/>
        </w:rPr>
        <w:tab/>
        <w:t>Cumprir as obrigações estabelecidas no Edital do Pregão Eletrônico nº __/ 2024 e Anexos.</w:t>
      </w:r>
    </w:p>
    <w:p w14:paraId="5F9CE518" w14:textId="1825F8D4" w:rsidR="00216E1F" w:rsidRPr="00F80028" w:rsidRDefault="00216E1F" w:rsidP="00965C43">
      <w:pPr>
        <w:widowControl w:val="0"/>
        <w:numPr>
          <w:ilvl w:val="1"/>
          <w:numId w:val="0"/>
        </w:numPr>
        <w:spacing w:before="600" w:after="120" w:line="360" w:lineRule="auto"/>
        <w:jc w:val="center"/>
        <w:rPr>
          <w:rFonts w:ascii="Arial" w:hAnsi="Arial" w:cs="Arial"/>
          <w:b/>
          <w:caps/>
          <w:sz w:val="22"/>
          <w:szCs w:val="22"/>
          <w:lang w:bidi="pt-BR"/>
        </w:rPr>
      </w:pPr>
      <w:r w:rsidRPr="00F80028">
        <w:rPr>
          <w:rFonts w:ascii="Arial" w:hAnsi="Arial" w:cs="Arial"/>
          <w:b/>
          <w:caps/>
          <w:sz w:val="22"/>
          <w:szCs w:val="22"/>
          <w:lang w:bidi="pt-BR"/>
        </w:rPr>
        <w:t>CLÁUSULA NONA – DAS OBRIGAÇÕES DA CONTRATADA</w:t>
      </w:r>
    </w:p>
    <w:p w14:paraId="210DA7FC"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9.1</w:t>
      </w:r>
      <w:r w:rsidRPr="00F80028">
        <w:rPr>
          <w:rFonts w:ascii="Arial" w:hAnsi="Arial" w:cs="Arial"/>
          <w:sz w:val="22"/>
          <w:szCs w:val="22"/>
          <w:lang w:bidi="pt-BR"/>
        </w:rPr>
        <w:tab/>
        <w:t>Constituem obrigações da CONTRATADA, em especial:</w:t>
      </w:r>
    </w:p>
    <w:p w14:paraId="23F225FF" w14:textId="77777777" w:rsidR="00216E1F" w:rsidRPr="00F80028" w:rsidRDefault="00216E1F" w:rsidP="008F0848">
      <w:pPr>
        <w:widowControl w:val="0"/>
        <w:numPr>
          <w:ilvl w:val="1"/>
          <w:numId w:val="0"/>
        </w:numPr>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9.1.1</w:t>
      </w:r>
      <w:r w:rsidRPr="00F80028">
        <w:rPr>
          <w:rFonts w:ascii="Arial" w:hAnsi="Arial" w:cs="Arial"/>
          <w:sz w:val="22"/>
          <w:szCs w:val="22"/>
          <w:lang w:bidi="pt-BR"/>
        </w:rPr>
        <w:tab/>
        <w:t>Prestar os serviços com eficiência e presteza, dentro dos padrões exigidos pela Administração;</w:t>
      </w:r>
    </w:p>
    <w:p w14:paraId="1BA86B00" w14:textId="77777777" w:rsidR="00216E1F" w:rsidRPr="00F80028" w:rsidRDefault="00216E1F" w:rsidP="008F0848">
      <w:pPr>
        <w:widowControl w:val="0"/>
        <w:numPr>
          <w:ilvl w:val="1"/>
          <w:numId w:val="0"/>
        </w:numPr>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9.1.2</w:t>
      </w:r>
      <w:r w:rsidRPr="00F80028">
        <w:rPr>
          <w:rFonts w:ascii="Arial" w:hAnsi="Arial" w:cs="Arial"/>
          <w:sz w:val="22"/>
          <w:szCs w:val="22"/>
          <w:lang w:bidi="pt-BR"/>
        </w:rPr>
        <w:tab/>
        <w:t>Cumprir as obrigações estabelecidas no Edital do Pregão Eletrônico nº __/2024 e Anexos, bem como na proposta apresentada;</w:t>
      </w:r>
    </w:p>
    <w:p w14:paraId="271D9DCB" w14:textId="77777777" w:rsidR="00216E1F" w:rsidRPr="00F80028" w:rsidRDefault="00216E1F" w:rsidP="008F0848">
      <w:pPr>
        <w:widowControl w:val="0"/>
        <w:numPr>
          <w:ilvl w:val="1"/>
          <w:numId w:val="0"/>
        </w:numPr>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9.1.3</w:t>
      </w:r>
      <w:r w:rsidRPr="00F80028">
        <w:rPr>
          <w:rFonts w:ascii="Arial" w:hAnsi="Arial" w:cs="Arial"/>
          <w:sz w:val="22"/>
          <w:szCs w:val="22"/>
          <w:lang w:bidi="pt-BR"/>
        </w:rPr>
        <w:tab/>
        <w:t>Cumprir as orientações do fiscal/executor do contrato; e</w:t>
      </w:r>
    </w:p>
    <w:p w14:paraId="363B3077" w14:textId="77777777" w:rsidR="00216E1F" w:rsidRPr="00F80028" w:rsidRDefault="00216E1F" w:rsidP="008F0848">
      <w:pPr>
        <w:widowControl w:val="0"/>
        <w:numPr>
          <w:ilvl w:val="1"/>
          <w:numId w:val="0"/>
        </w:numPr>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9.1.4</w:t>
      </w:r>
      <w:r w:rsidRPr="00F80028">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F80028">
        <w:rPr>
          <w:rFonts w:ascii="Arial" w:hAnsi="Arial" w:cs="Arial"/>
          <w:sz w:val="22"/>
          <w:szCs w:val="22"/>
          <w:u w:val="single"/>
          <w:vertAlign w:val="superscript"/>
          <w:lang w:bidi="pt-BR"/>
        </w:rPr>
        <w:t>o</w:t>
      </w:r>
      <w:r w:rsidRPr="00F80028">
        <w:rPr>
          <w:rFonts w:ascii="Arial" w:hAnsi="Arial" w:cs="Arial"/>
          <w:sz w:val="22"/>
          <w:szCs w:val="22"/>
          <w:lang w:bidi="pt-BR"/>
        </w:rPr>
        <w:t xml:space="preserve"> 14.133/2021, em razão da execução do contrato.</w:t>
      </w:r>
    </w:p>
    <w:p w14:paraId="17BF1628" w14:textId="47CF676B"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9.2</w:t>
      </w:r>
      <w:r w:rsidRPr="00F80028">
        <w:rPr>
          <w:rFonts w:ascii="Arial" w:hAnsi="Arial" w:cs="Arial"/>
          <w:sz w:val="22"/>
          <w:szCs w:val="22"/>
          <w:lang w:bidi="pt-BR"/>
        </w:rPr>
        <w:tab/>
        <w:t xml:space="preserve">A CONTRATADA fica obrigada a manter-se, durante toda a execução do contrato, em compatibilidade com as obrigações nele por ela assumidas, todas as condições de habilitação e </w:t>
      </w:r>
      <w:r w:rsidRPr="00F80028">
        <w:rPr>
          <w:rFonts w:ascii="Arial" w:hAnsi="Arial" w:cs="Arial"/>
          <w:sz w:val="22"/>
          <w:szCs w:val="22"/>
          <w:lang w:bidi="pt-BR"/>
        </w:rPr>
        <w:lastRenderedPageBreak/>
        <w:t>qualificação exigidas na contratação, devendo comunicar ao CONTRATANTE a superveniência de fato impeditivo da manutenção dessas condições.</w:t>
      </w:r>
    </w:p>
    <w:p w14:paraId="7ABF5C9E" w14:textId="32F5B520" w:rsidR="00965C43" w:rsidRPr="00F80028" w:rsidRDefault="00965C43" w:rsidP="008F0848">
      <w:pPr>
        <w:widowControl w:val="0"/>
        <w:numPr>
          <w:ilvl w:val="1"/>
          <w:numId w:val="0"/>
        </w:numPr>
        <w:spacing w:before="120" w:after="120" w:line="360" w:lineRule="auto"/>
        <w:jc w:val="both"/>
        <w:rPr>
          <w:rFonts w:ascii="Arial" w:hAnsi="Arial" w:cs="Arial"/>
          <w:sz w:val="22"/>
          <w:szCs w:val="22"/>
          <w:lang w:bidi="pt-BR"/>
        </w:rPr>
      </w:pPr>
      <w:r w:rsidRPr="00F80028">
        <w:rPr>
          <w:rStyle w:val="normaltextrun"/>
          <w:rFonts w:ascii="Arial" w:hAnsi="Arial" w:cs="Arial"/>
          <w:sz w:val="22"/>
          <w:szCs w:val="22"/>
          <w:shd w:val="clear" w:color="auto" w:fill="FFFFFF"/>
        </w:rPr>
        <w:t xml:space="preserve">9.3 </w:t>
      </w:r>
      <w:r w:rsidRPr="00F80028">
        <w:rPr>
          <w:rStyle w:val="tabchar"/>
          <w:rFonts w:ascii="Calibri" w:hAnsi="Calibri" w:cs="Calibri"/>
          <w:sz w:val="22"/>
          <w:szCs w:val="22"/>
          <w:shd w:val="clear" w:color="auto" w:fill="FFFFFF"/>
        </w:rPr>
        <w:tab/>
      </w:r>
      <w:r w:rsidRPr="00F80028">
        <w:rPr>
          <w:rStyle w:val="normaltextrun"/>
          <w:rFonts w:ascii="Arial" w:hAnsi="Arial" w:cs="Arial"/>
          <w:sz w:val="22"/>
          <w:szCs w:val="22"/>
          <w:shd w:val="clear" w:color="auto" w:fill="FFFFFF"/>
        </w:rPr>
        <w:t>Pela não apresentação da documentação prevista no inciso II do art. 2º da Lei Distrital nº 6.679/2020 no prazo previsto naquele artigo, a CONTRATADA se obriga a implementar, no prazo de 90 (noventa) dias da assinatura do contrato, o plano para adoção daquelas ações, conforme anexo ao presente instrumento, sob pena de rescisão do contrato e demais consequências legais.</w:t>
      </w:r>
      <w:r w:rsidRPr="00F80028">
        <w:rPr>
          <w:rStyle w:val="eop"/>
          <w:rFonts w:ascii="Arial" w:hAnsi="Arial" w:cs="Arial"/>
          <w:sz w:val="22"/>
          <w:szCs w:val="22"/>
          <w:shd w:val="clear" w:color="auto" w:fill="FFFFFF"/>
        </w:rPr>
        <w:t> </w:t>
      </w:r>
    </w:p>
    <w:p w14:paraId="18C1B69A" w14:textId="3B104128" w:rsidR="00216E1F" w:rsidRPr="00F80028" w:rsidRDefault="00216E1F" w:rsidP="00965C43">
      <w:pPr>
        <w:widowControl w:val="0"/>
        <w:numPr>
          <w:ilvl w:val="1"/>
          <w:numId w:val="0"/>
        </w:numPr>
        <w:spacing w:before="600" w:after="120" w:line="360" w:lineRule="auto"/>
        <w:jc w:val="center"/>
        <w:rPr>
          <w:rFonts w:ascii="Arial" w:hAnsi="Arial" w:cs="Arial"/>
          <w:b/>
          <w:caps/>
          <w:sz w:val="22"/>
          <w:szCs w:val="22"/>
          <w:lang w:bidi="pt-BR"/>
        </w:rPr>
      </w:pPr>
      <w:r w:rsidRPr="00F80028">
        <w:rPr>
          <w:rFonts w:ascii="Arial" w:hAnsi="Arial" w:cs="Arial"/>
          <w:b/>
          <w:caps/>
          <w:sz w:val="22"/>
          <w:szCs w:val="22"/>
          <w:lang w:bidi="pt-BR"/>
        </w:rPr>
        <w:t>CLÁUSULA DÉCIMA – DA FISCALIZAÇÃO</w:t>
      </w:r>
    </w:p>
    <w:p w14:paraId="5A870304"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10.1</w:t>
      </w:r>
      <w:r w:rsidRPr="00F80028">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088B9ED4"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10.2</w:t>
      </w:r>
      <w:r w:rsidRPr="00F80028">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F58CD7B"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10.3</w:t>
      </w:r>
      <w:r w:rsidRPr="00F80028">
        <w:rPr>
          <w:rFonts w:ascii="Arial" w:hAnsi="Arial" w:cs="Arial"/>
          <w:sz w:val="22"/>
          <w:szCs w:val="22"/>
          <w:lang w:bidi="pt-BR"/>
        </w:rPr>
        <w:tab/>
        <w:t>Sem prejuízo de outras atribuições legais, poderá a fiscalização do CONTRATANTE:</w:t>
      </w:r>
    </w:p>
    <w:p w14:paraId="3CCFD6CE" w14:textId="77777777" w:rsidR="00216E1F" w:rsidRPr="00F80028" w:rsidRDefault="00216E1F" w:rsidP="008F0848">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10.3.1</w:t>
      </w:r>
      <w:r w:rsidRPr="00F80028">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0C705EB4" w14:textId="77777777" w:rsidR="00216E1F" w:rsidRPr="00F80028" w:rsidRDefault="00216E1F" w:rsidP="008F0848">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10.3.2</w:t>
      </w:r>
      <w:r w:rsidRPr="00F80028">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4DEDC5E7"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10.4</w:t>
      </w:r>
      <w:r w:rsidRPr="00F80028">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35CE16B2" w14:textId="0266A91D" w:rsidR="00216E1F" w:rsidRPr="00F80028" w:rsidRDefault="00216E1F" w:rsidP="00965C43">
      <w:pPr>
        <w:widowControl w:val="0"/>
        <w:numPr>
          <w:ilvl w:val="1"/>
          <w:numId w:val="0"/>
        </w:numPr>
        <w:spacing w:before="600" w:after="120" w:line="360" w:lineRule="auto"/>
        <w:jc w:val="center"/>
        <w:rPr>
          <w:rFonts w:ascii="Arial" w:hAnsi="Arial" w:cs="Arial"/>
          <w:b/>
          <w:caps/>
          <w:sz w:val="22"/>
          <w:szCs w:val="22"/>
          <w:lang w:bidi="pt-BR"/>
        </w:rPr>
      </w:pPr>
      <w:r w:rsidRPr="00F80028">
        <w:rPr>
          <w:rFonts w:ascii="Arial" w:hAnsi="Arial" w:cs="Arial"/>
          <w:b/>
          <w:caps/>
          <w:sz w:val="22"/>
          <w:szCs w:val="22"/>
          <w:lang w:bidi="pt-BR"/>
        </w:rPr>
        <w:lastRenderedPageBreak/>
        <w:t>CLÁUSULA DÉCIMA primeira – DA garantia</w:t>
      </w:r>
    </w:p>
    <w:p w14:paraId="3E497418" w14:textId="77777777" w:rsidR="00216E1F" w:rsidRPr="00F80028" w:rsidRDefault="00216E1F" w:rsidP="008F0848">
      <w:pPr>
        <w:widowControl w:val="0"/>
        <w:numPr>
          <w:ilvl w:val="1"/>
          <w:numId w:val="0"/>
        </w:numPr>
        <w:spacing w:before="120" w:after="120" w:line="360" w:lineRule="auto"/>
        <w:rPr>
          <w:rFonts w:ascii="Arial" w:hAnsi="Arial" w:cs="Arial"/>
          <w:caps/>
          <w:kern w:val="2"/>
          <w:sz w:val="22"/>
          <w:szCs w:val="22"/>
        </w:rPr>
      </w:pPr>
      <w:r w:rsidRPr="00F80028">
        <w:rPr>
          <w:rFonts w:ascii="Arial" w:hAnsi="Arial" w:cs="Arial"/>
          <w:kern w:val="2"/>
          <w:sz w:val="22"/>
          <w:szCs w:val="22"/>
        </w:rPr>
        <w:t>11.1</w:t>
      </w:r>
      <w:r w:rsidRPr="00F80028">
        <w:rPr>
          <w:rFonts w:ascii="Arial" w:hAnsi="Arial" w:cs="Arial"/>
          <w:kern w:val="2"/>
          <w:sz w:val="22"/>
          <w:szCs w:val="22"/>
        </w:rPr>
        <w:tab/>
        <w:t>Não foi exigida a garantia contratual prevista no artigo 96, da Lei nº 14.133/2021.</w:t>
      </w:r>
    </w:p>
    <w:p w14:paraId="22F796DC" w14:textId="332E8CFD" w:rsidR="00216E1F" w:rsidRPr="00F80028" w:rsidRDefault="00216E1F" w:rsidP="00965C43">
      <w:pPr>
        <w:widowControl w:val="0"/>
        <w:numPr>
          <w:ilvl w:val="1"/>
          <w:numId w:val="0"/>
        </w:numPr>
        <w:spacing w:before="600" w:after="120" w:line="360" w:lineRule="auto"/>
        <w:jc w:val="center"/>
        <w:rPr>
          <w:rFonts w:ascii="Arial" w:hAnsi="Arial" w:cs="Arial"/>
          <w:b/>
          <w:caps/>
          <w:kern w:val="2"/>
          <w:sz w:val="22"/>
          <w:szCs w:val="22"/>
        </w:rPr>
      </w:pPr>
      <w:r w:rsidRPr="00F80028">
        <w:rPr>
          <w:rFonts w:ascii="Arial" w:hAnsi="Arial" w:cs="Arial"/>
          <w:b/>
          <w:caps/>
          <w:kern w:val="2"/>
          <w:sz w:val="22"/>
          <w:szCs w:val="22"/>
        </w:rPr>
        <w:t xml:space="preserve">CLÁUSULA décima </w:t>
      </w:r>
      <w:r w:rsidRPr="00F80028">
        <w:rPr>
          <w:rFonts w:ascii="Arial" w:hAnsi="Arial" w:cs="Arial"/>
          <w:b/>
          <w:caps/>
          <w:sz w:val="22"/>
          <w:szCs w:val="22"/>
          <w:lang w:bidi="pt-BR"/>
        </w:rPr>
        <w:t>segunda</w:t>
      </w:r>
      <w:r w:rsidRPr="00F80028">
        <w:rPr>
          <w:rFonts w:ascii="Arial" w:hAnsi="Arial" w:cs="Arial"/>
          <w:b/>
          <w:caps/>
          <w:kern w:val="2"/>
          <w:sz w:val="22"/>
          <w:szCs w:val="22"/>
        </w:rPr>
        <w:t xml:space="preserve"> – DO RECEBIMENTO DO OBJETO</w:t>
      </w:r>
    </w:p>
    <w:p w14:paraId="0F633D1B"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12.1</w:t>
      </w:r>
      <w:r w:rsidRPr="00F80028">
        <w:rPr>
          <w:rFonts w:ascii="Arial" w:hAnsi="Arial" w:cs="Arial"/>
          <w:sz w:val="22"/>
          <w:szCs w:val="22"/>
          <w:lang w:bidi="pt-BR"/>
        </w:rPr>
        <w:tab/>
        <w:t xml:space="preserve">Cumprida a obrigação contratual, a CONTRATADA emitirá </w:t>
      </w:r>
      <w:r w:rsidRPr="00F80028">
        <w:rPr>
          <w:rFonts w:ascii="Arial" w:hAnsi="Arial" w:cs="Arial"/>
          <w:kern w:val="2"/>
          <w:sz w:val="22"/>
          <w:szCs w:val="22"/>
        </w:rPr>
        <w:t>nota</w:t>
      </w:r>
      <w:r w:rsidRPr="00F80028">
        <w:rPr>
          <w:rFonts w:ascii="Arial" w:hAnsi="Arial" w:cs="Arial"/>
          <w:sz w:val="22"/>
          <w:szCs w:val="22"/>
          <w:lang w:bidi="pt-BR"/>
        </w:rPr>
        <w:t xml:space="preserve"> fiscal da prestação dos serviços, que serão recebidos pelo CONTRATANTE, da seguinte forma:</w:t>
      </w:r>
    </w:p>
    <w:p w14:paraId="6D2BFDB6" w14:textId="77777777" w:rsidR="00216E1F" w:rsidRPr="00F80028" w:rsidRDefault="00216E1F" w:rsidP="008F0848">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12.1.1</w:t>
      </w:r>
      <w:r w:rsidRPr="00F80028">
        <w:rPr>
          <w:rFonts w:ascii="Arial" w:hAnsi="Arial" w:cs="Arial"/>
          <w:sz w:val="22"/>
          <w:szCs w:val="22"/>
          <w:lang w:bidi="pt-BR"/>
        </w:rPr>
        <w:tab/>
      </w:r>
      <w:r w:rsidRPr="00F80028">
        <w:rPr>
          <w:rFonts w:ascii="Arial" w:hAnsi="Arial" w:cs="Arial"/>
          <w:b/>
          <w:sz w:val="22"/>
          <w:szCs w:val="22"/>
          <w:lang w:bidi="pt-BR"/>
        </w:rPr>
        <w:t>PROVISORIAMENTE</w:t>
      </w:r>
      <w:r w:rsidRPr="00F80028">
        <w:rPr>
          <w:rFonts w:ascii="Arial" w:hAnsi="Arial" w:cs="Arial"/>
          <w:sz w:val="22"/>
          <w:szCs w:val="22"/>
          <w:lang w:bidi="pt-BR"/>
        </w:rPr>
        <w:t xml:space="preserve">, mediante termo detalhado, </w:t>
      </w:r>
      <w:r w:rsidRPr="00F80028">
        <w:rPr>
          <w:rFonts w:ascii="Arial" w:hAnsi="Arial" w:cs="Arial"/>
          <w:sz w:val="22"/>
          <w:szCs w:val="22"/>
        </w:rPr>
        <w:t>pelo servidor ou comissão responsável por seu acompanhamento e fiscalização, mediante comunicação escrita, assinada pela CONTRATANTE de que: (a) a prestação de serviço de suporte e atualização foi realizada (</w:t>
      </w:r>
      <w:r w:rsidRPr="00F80028">
        <w:rPr>
          <w:rFonts w:ascii="Arial" w:hAnsi="Arial" w:cs="Arial"/>
          <w:b/>
          <w:bCs/>
          <w:sz w:val="22"/>
          <w:szCs w:val="22"/>
        </w:rPr>
        <w:t>ITEM 1</w:t>
      </w:r>
      <w:r w:rsidRPr="00F80028">
        <w:rPr>
          <w:rFonts w:ascii="Arial" w:hAnsi="Arial" w:cs="Arial"/>
          <w:sz w:val="22"/>
          <w:szCs w:val="22"/>
        </w:rPr>
        <w:t xml:space="preserve">); </w:t>
      </w:r>
      <w:r w:rsidRPr="00F80028">
        <w:rPr>
          <w:rFonts w:ascii="Arial" w:hAnsi="Arial" w:cs="Arial"/>
          <w:b/>
          <w:bCs/>
          <w:sz w:val="22"/>
          <w:szCs w:val="22"/>
        </w:rPr>
        <w:t>E</w:t>
      </w:r>
      <w:r w:rsidRPr="00F80028">
        <w:rPr>
          <w:rFonts w:ascii="Arial" w:hAnsi="Arial" w:cs="Arial"/>
          <w:sz w:val="22"/>
          <w:szCs w:val="22"/>
        </w:rPr>
        <w:t xml:space="preserve"> (b) os serviços demandados por Ordem de Serviço, na forma do Anexo III (Catálogo de Atividades), foram prestados entregues em produção, devidamente aprovados pela equipe técnica do TCDF (</w:t>
      </w:r>
      <w:r w:rsidRPr="00F80028">
        <w:rPr>
          <w:rFonts w:ascii="Arial" w:hAnsi="Arial" w:cs="Arial"/>
          <w:b/>
          <w:bCs/>
          <w:sz w:val="22"/>
          <w:szCs w:val="22"/>
        </w:rPr>
        <w:t>ITEM 2</w:t>
      </w:r>
      <w:r w:rsidRPr="00F80028">
        <w:rPr>
          <w:rFonts w:ascii="Arial" w:hAnsi="Arial" w:cs="Arial"/>
          <w:sz w:val="22"/>
          <w:szCs w:val="22"/>
        </w:rPr>
        <w:t>).</w:t>
      </w:r>
      <w:r w:rsidRPr="00F80028">
        <w:rPr>
          <w:rFonts w:ascii="Arial" w:hAnsi="Arial" w:cs="Arial"/>
          <w:sz w:val="22"/>
          <w:szCs w:val="22"/>
          <w:lang w:bidi="pt-BR"/>
        </w:rPr>
        <w:t>; e</w:t>
      </w:r>
    </w:p>
    <w:p w14:paraId="4BB12534" w14:textId="77777777" w:rsidR="00216E1F" w:rsidRPr="00F80028" w:rsidRDefault="00216E1F" w:rsidP="008F0848">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12.1.2</w:t>
      </w:r>
      <w:r w:rsidRPr="00F80028">
        <w:rPr>
          <w:rFonts w:ascii="Arial" w:hAnsi="Arial" w:cs="Arial"/>
          <w:sz w:val="22"/>
          <w:szCs w:val="22"/>
          <w:lang w:bidi="pt-BR"/>
        </w:rPr>
        <w:tab/>
      </w:r>
      <w:r w:rsidRPr="00F80028">
        <w:rPr>
          <w:rFonts w:ascii="Arial" w:hAnsi="Arial" w:cs="Arial"/>
          <w:b/>
          <w:bCs/>
          <w:sz w:val="22"/>
          <w:szCs w:val="22"/>
          <w:lang w:bidi="pt-BR"/>
        </w:rPr>
        <w:t>DEFINITIVAMENTE</w:t>
      </w:r>
      <w:r w:rsidRPr="00F80028">
        <w:rPr>
          <w:rFonts w:ascii="Arial" w:hAnsi="Arial" w:cs="Arial"/>
          <w:sz w:val="22"/>
          <w:szCs w:val="22"/>
          <w:lang w:bidi="pt-BR"/>
        </w:rPr>
        <w:t>, ao término da execução contratual, mediante termo detalhado que comprove o atendimento das exigências contratuais, no prazo de até 20 (vinte) dias úteis, observando-se o disposto no artigo 119 da Lei nº 14.133/2021.</w:t>
      </w:r>
    </w:p>
    <w:p w14:paraId="65ED1FEB"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12.2</w:t>
      </w:r>
      <w:r w:rsidRPr="00F80028">
        <w:rPr>
          <w:rFonts w:ascii="Arial" w:hAnsi="Arial" w:cs="Arial"/>
          <w:sz w:val="22"/>
          <w:szCs w:val="22"/>
          <w:lang w:bidi="pt-BR"/>
        </w:rPr>
        <w:tab/>
        <w:t xml:space="preserve">Em caso de conformidade, o servidor ou comissão autorizará o pagamento, emitindo o aceite definitivo do objeto. </w:t>
      </w:r>
    </w:p>
    <w:p w14:paraId="54EE6704"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12.3</w:t>
      </w:r>
      <w:r w:rsidRPr="00F80028">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58F2ECD4"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12.4</w:t>
      </w:r>
      <w:r w:rsidRPr="00F80028">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7A745BD3"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12.5</w:t>
      </w:r>
      <w:r w:rsidRPr="00F80028">
        <w:rPr>
          <w:rFonts w:ascii="Arial" w:hAnsi="Arial" w:cs="Arial"/>
          <w:sz w:val="22"/>
          <w:szCs w:val="22"/>
          <w:lang w:bidi="pt-BR"/>
        </w:rPr>
        <w:tab/>
        <w:t xml:space="preserve">O recebimento provisório ou definitivo não exclui a responsabilidade civil pela solidez e segurança com relação ao objeto contratado, nem ético-profissional pela perfeita execução do </w:t>
      </w:r>
      <w:r w:rsidRPr="00F80028">
        <w:rPr>
          <w:rFonts w:ascii="Arial" w:hAnsi="Arial" w:cs="Arial"/>
          <w:sz w:val="22"/>
          <w:szCs w:val="22"/>
          <w:lang w:bidi="pt-BR"/>
        </w:rPr>
        <w:lastRenderedPageBreak/>
        <w:t>ajuste, dentro dos limites estabelecidos pela lei ou pelo presente Instrumento.</w:t>
      </w:r>
    </w:p>
    <w:p w14:paraId="196F68F1" w14:textId="77777777" w:rsidR="00113ADA" w:rsidRPr="00F80028" w:rsidRDefault="00113ADA" w:rsidP="00965C43">
      <w:pPr>
        <w:widowControl w:val="0"/>
        <w:numPr>
          <w:ilvl w:val="1"/>
          <w:numId w:val="0"/>
        </w:numPr>
        <w:spacing w:before="600" w:after="120" w:line="360" w:lineRule="auto"/>
        <w:jc w:val="center"/>
        <w:rPr>
          <w:rFonts w:ascii="Arial" w:hAnsi="Arial" w:cs="Arial"/>
          <w:b/>
          <w:caps/>
          <w:kern w:val="2"/>
          <w:sz w:val="22"/>
          <w:szCs w:val="22"/>
        </w:rPr>
      </w:pPr>
    </w:p>
    <w:p w14:paraId="0C3BF27B" w14:textId="4D88F016" w:rsidR="00216E1F" w:rsidRPr="00F80028" w:rsidRDefault="00216E1F" w:rsidP="00965C43">
      <w:pPr>
        <w:widowControl w:val="0"/>
        <w:numPr>
          <w:ilvl w:val="1"/>
          <w:numId w:val="0"/>
        </w:numPr>
        <w:spacing w:before="600" w:after="120" w:line="360" w:lineRule="auto"/>
        <w:jc w:val="center"/>
        <w:rPr>
          <w:rFonts w:ascii="Arial" w:hAnsi="Arial" w:cs="Arial"/>
          <w:b/>
          <w:caps/>
          <w:sz w:val="22"/>
          <w:szCs w:val="22"/>
          <w:lang w:bidi="pt-BR"/>
        </w:rPr>
      </w:pPr>
      <w:r w:rsidRPr="00F80028">
        <w:rPr>
          <w:rFonts w:ascii="Arial" w:hAnsi="Arial" w:cs="Arial"/>
          <w:b/>
          <w:caps/>
          <w:kern w:val="2"/>
          <w:sz w:val="22"/>
          <w:szCs w:val="22"/>
        </w:rPr>
        <w:t>CLÁUSULA</w:t>
      </w:r>
      <w:r w:rsidRPr="00F80028">
        <w:rPr>
          <w:rFonts w:ascii="Arial" w:hAnsi="Arial" w:cs="Arial"/>
          <w:b/>
          <w:caps/>
          <w:sz w:val="22"/>
          <w:szCs w:val="22"/>
          <w:lang w:bidi="pt-BR"/>
        </w:rPr>
        <w:t xml:space="preserve"> décima terceira - DA Dotação orçamentária</w:t>
      </w:r>
    </w:p>
    <w:p w14:paraId="72D20C62"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13.1</w:t>
      </w:r>
      <w:r w:rsidRPr="00F80028">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7F31F22D" w14:textId="0EAAF7C8" w:rsidR="00216E1F" w:rsidRPr="00F80028" w:rsidRDefault="00216E1F" w:rsidP="00965C43">
      <w:pPr>
        <w:widowControl w:val="0"/>
        <w:numPr>
          <w:ilvl w:val="1"/>
          <w:numId w:val="0"/>
        </w:numPr>
        <w:spacing w:before="600" w:after="120" w:line="360" w:lineRule="auto"/>
        <w:jc w:val="center"/>
        <w:rPr>
          <w:rFonts w:ascii="Arial" w:hAnsi="Arial" w:cs="Arial"/>
          <w:b/>
          <w:caps/>
          <w:kern w:val="2"/>
          <w:sz w:val="22"/>
          <w:szCs w:val="22"/>
        </w:rPr>
      </w:pPr>
      <w:r w:rsidRPr="00F80028">
        <w:rPr>
          <w:rFonts w:ascii="Arial" w:hAnsi="Arial" w:cs="Arial"/>
          <w:b/>
          <w:caps/>
          <w:kern w:val="2"/>
          <w:sz w:val="22"/>
          <w:szCs w:val="22"/>
        </w:rPr>
        <w:t>CLÁUSULA décima quarta – DO PAGAMENTO</w:t>
      </w:r>
    </w:p>
    <w:p w14:paraId="3A249BD0" w14:textId="20939725"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t>14.1</w:t>
      </w:r>
      <w:r w:rsidRPr="00F80028">
        <w:rPr>
          <w:rFonts w:ascii="Arial" w:hAnsi="Arial" w:cs="Arial"/>
          <w:sz w:val="22"/>
          <w:szCs w:val="22"/>
          <w:lang w:bidi="pt-BR"/>
        </w:rPr>
        <w:tab/>
      </w:r>
      <w:r w:rsidR="00965C43" w:rsidRPr="00F80028">
        <w:rPr>
          <w:rStyle w:val="normaltextrun"/>
          <w:rFonts w:ascii="Arial" w:hAnsi="Arial" w:cs="Arial"/>
          <w:sz w:val="22"/>
          <w:szCs w:val="22"/>
          <w:bdr w:val="none" w:sz="0" w:space="0" w:color="auto" w:frame="1"/>
        </w:rPr>
        <w:t xml:space="preserve">Ocorrendo o adimplemento da obrigação, a CONTRATADA emitirá Nota Fiscal relativo à cada Ordem de Serviço (O.S) que, após a devida atestação </w:t>
      </w:r>
      <w:r w:rsidR="00965C43" w:rsidRPr="00F80028">
        <w:rPr>
          <w:rStyle w:val="normaltextrun"/>
          <w:rFonts w:ascii="Arial" w:hAnsi="Arial" w:cs="Arial"/>
          <w:sz w:val="22"/>
          <w:szCs w:val="22"/>
          <w:shd w:val="clear" w:color="auto" w:fill="FFFFFF"/>
        </w:rPr>
        <w:t>será objeto de pagamento a ser processado no prazo de até 15 (quinze) dias úteis, mediante Ordem Bancária creditada em conta corrente indicada pela CONTRATADA</w:t>
      </w:r>
      <w:r w:rsidRPr="00F80028">
        <w:rPr>
          <w:rFonts w:ascii="Arial" w:hAnsi="Arial" w:cs="Arial"/>
          <w:sz w:val="22"/>
          <w:szCs w:val="22"/>
          <w:lang w:bidi="pt-BR"/>
        </w:rPr>
        <w:t>.</w:t>
      </w:r>
    </w:p>
    <w:p w14:paraId="297A50F5" w14:textId="77777777"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14.1.1.</w:t>
      </w:r>
      <w:r w:rsidRPr="00F80028">
        <w:rPr>
          <w:rFonts w:ascii="Arial" w:hAnsi="Arial" w:cs="Arial"/>
          <w:sz w:val="22"/>
          <w:szCs w:val="22"/>
          <w:lang w:bidi="pt-BR"/>
        </w:rPr>
        <w:tab/>
        <w:t xml:space="preserve">Em se tratando de serviços, a CONTRATADA deverá emitir Nota Fiscal entre os dias 1º (primeiro) e 10 (dez) do mês seguinte à efetiva execução do objeto, a qual deverá ser entregue ao Fiscal Técnico do Contrato, no prazo máximo de 1 (um) dia útil após a emissão. </w:t>
      </w:r>
    </w:p>
    <w:p w14:paraId="54808B0A" w14:textId="6A9B7C6C"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t>14.2</w:t>
      </w:r>
      <w:r w:rsidRPr="00F80028">
        <w:rPr>
          <w:rFonts w:ascii="Arial" w:hAnsi="Arial" w:cs="Arial"/>
          <w:sz w:val="22"/>
          <w:szCs w:val="22"/>
          <w:lang w:bidi="pt-BR"/>
        </w:rPr>
        <w:tab/>
        <w:t>Nos termos do Protocolo ICMS nº 42, de 03</w:t>
      </w:r>
      <w:r w:rsidR="009804EF" w:rsidRPr="00F80028">
        <w:rPr>
          <w:rFonts w:ascii="Arial" w:hAnsi="Arial" w:cs="Arial"/>
          <w:sz w:val="22"/>
          <w:szCs w:val="22"/>
          <w:lang w:bidi="pt-BR"/>
        </w:rPr>
        <w:t>.</w:t>
      </w:r>
      <w:r w:rsidRPr="00F80028">
        <w:rPr>
          <w:rFonts w:ascii="Arial" w:hAnsi="Arial" w:cs="Arial"/>
          <w:sz w:val="22"/>
          <w:szCs w:val="22"/>
          <w:lang w:bidi="pt-BR"/>
        </w:rPr>
        <w:t>07</w:t>
      </w:r>
      <w:r w:rsidR="009804EF" w:rsidRPr="00F80028">
        <w:rPr>
          <w:rFonts w:ascii="Arial" w:hAnsi="Arial" w:cs="Arial"/>
          <w:sz w:val="22"/>
          <w:szCs w:val="22"/>
          <w:lang w:bidi="pt-BR"/>
        </w:rPr>
        <w:t>.</w:t>
      </w:r>
      <w:r w:rsidRPr="00F80028">
        <w:rPr>
          <w:rFonts w:ascii="Arial" w:hAnsi="Arial" w:cs="Arial"/>
          <w:sz w:val="22"/>
          <w:szCs w:val="22"/>
          <w:lang w:bidi="pt-BR"/>
        </w:rPr>
        <w:t>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42FEB997" w14:textId="6BFD02D9" w:rsidR="00965C43" w:rsidRPr="00F80028" w:rsidRDefault="00965C43" w:rsidP="008F0848">
      <w:pPr>
        <w:widowControl w:val="0"/>
        <w:numPr>
          <w:ilvl w:val="1"/>
          <w:numId w:val="0"/>
        </w:numPr>
        <w:snapToGrid w:val="0"/>
        <w:spacing w:before="120" w:after="120" w:line="360" w:lineRule="auto"/>
        <w:jc w:val="both"/>
        <w:rPr>
          <w:rStyle w:val="eop"/>
          <w:rFonts w:ascii="Arial" w:hAnsi="Arial" w:cs="Arial"/>
          <w:sz w:val="22"/>
          <w:szCs w:val="22"/>
          <w:shd w:val="clear" w:color="auto" w:fill="FFFFFF"/>
        </w:rPr>
      </w:pPr>
      <w:r w:rsidRPr="00F80028">
        <w:rPr>
          <w:rStyle w:val="normaltextrun"/>
          <w:rFonts w:ascii="Arial" w:hAnsi="Arial" w:cs="Arial"/>
          <w:sz w:val="22"/>
          <w:szCs w:val="22"/>
          <w:shd w:val="clear" w:color="auto" w:fill="FFFFFF"/>
        </w:rPr>
        <w:t>14.3</w:t>
      </w:r>
      <w:r w:rsidRPr="00F80028">
        <w:rPr>
          <w:rStyle w:val="tabchar"/>
          <w:rFonts w:ascii="Calibri" w:hAnsi="Calibri" w:cs="Calibri"/>
          <w:sz w:val="22"/>
          <w:szCs w:val="22"/>
          <w:shd w:val="clear" w:color="auto" w:fill="FFFFFF"/>
        </w:rPr>
        <w:tab/>
      </w:r>
      <w:r w:rsidRPr="00F80028">
        <w:rPr>
          <w:rStyle w:val="normaltextrun"/>
          <w:rFonts w:ascii="Arial" w:hAnsi="Arial" w:cs="Arial"/>
          <w:sz w:val="22"/>
          <w:szCs w:val="22"/>
          <w:shd w:val="clear" w:color="auto" w:fill="FFFFFF"/>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r w:rsidRPr="00F80028">
        <w:rPr>
          <w:rStyle w:val="eop"/>
          <w:rFonts w:ascii="Arial" w:hAnsi="Arial" w:cs="Arial"/>
          <w:sz w:val="22"/>
          <w:szCs w:val="22"/>
          <w:shd w:val="clear" w:color="auto" w:fill="FFFFFF"/>
        </w:rPr>
        <w:t> </w:t>
      </w:r>
    </w:p>
    <w:p w14:paraId="04AFF04A" w14:textId="4B98E10E"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lastRenderedPageBreak/>
        <w:t>14.4</w:t>
      </w:r>
      <w:r w:rsidRPr="00F80028">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CA1F4D0" w14:textId="77777777"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t>14.5</w:t>
      </w:r>
      <w:r w:rsidRPr="00F80028">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1C39B6AB" w14:textId="77777777"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t>14.6</w:t>
      </w:r>
      <w:r w:rsidRPr="00F80028">
        <w:rPr>
          <w:rFonts w:ascii="Arial" w:hAnsi="Arial" w:cs="Arial"/>
          <w:sz w:val="22"/>
          <w:szCs w:val="22"/>
          <w:lang w:bidi="pt-BR"/>
        </w:rPr>
        <w:tab/>
        <w:t xml:space="preserve">Caso o CONTRATANTE não cumpra o prazo estipulado no item 14.1, pagará à CONTRATADA atualização financeira de acordo com a variação do IGP-DI da Fundação </w:t>
      </w:r>
      <w:proofErr w:type="spellStart"/>
      <w:r w:rsidRPr="00F80028">
        <w:rPr>
          <w:rFonts w:ascii="Arial" w:hAnsi="Arial" w:cs="Arial"/>
          <w:sz w:val="22"/>
          <w:szCs w:val="22"/>
          <w:lang w:bidi="pt-BR"/>
        </w:rPr>
        <w:t>Getulio</w:t>
      </w:r>
      <w:proofErr w:type="spellEnd"/>
      <w:r w:rsidRPr="00F80028">
        <w:rPr>
          <w:rFonts w:ascii="Arial" w:hAnsi="Arial" w:cs="Arial"/>
          <w:sz w:val="22"/>
          <w:szCs w:val="22"/>
          <w:lang w:bidi="pt-BR"/>
        </w:rPr>
        <w:t xml:space="preserve"> Vargas, proporcionalmente aos dias de atraso.</w:t>
      </w:r>
    </w:p>
    <w:p w14:paraId="6D216F32" w14:textId="77777777"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t>14.7</w:t>
      </w:r>
      <w:r w:rsidRPr="00F80028">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36B3D065" w14:textId="77777777"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t>14.8</w:t>
      </w:r>
      <w:r w:rsidRPr="00F80028">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2B4E76A7" w14:textId="77777777" w:rsidR="00216E1F" w:rsidRPr="00F80028" w:rsidRDefault="00216E1F" w:rsidP="008F0848">
      <w:pPr>
        <w:widowControl w:val="0"/>
        <w:numPr>
          <w:ilvl w:val="1"/>
          <w:numId w:val="0"/>
        </w:numPr>
        <w:snapToGrid w:val="0"/>
        <w:spacing w:before="120" w:after="120" w:line="360" w:lineRule="auto"/>
        <w:jc w:val="both"/>
        <w:rPr>
          <w:rFonts w:ascii="Arial" w:hAnsi="Arial" w:cs="Arial"/>
          <w:sz w:val="22"/>
          <w:szCs w:val="22"/>
          <w:lang w:bidi="pt-BR"/>
        </w:rPr>
      </w:pPr>
      <w:r w:rsidRPr="00F80028">
        <w:rPr>
          <w:rFonts w:ascii="Arial" w:hAnsi="Arial" w:cs="Arial"/>
          <w:sz w:val="22"/>
          <w:szCs w:val="22"/>
          <w:lang w:bidi="pt-BR"/>
        </w:rPr>
        <w:t>14.9</w:t>
      </w:r>
      <w:r w:rsidRPr="00F80028">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7C2AB4D7" w14:textId="2AC45A6F" w:rsidR="00216E1F" w:rsidRPr="00F80028" w:rsidRDefault="00216E1F" w:rsidP="00965C43">
      <w:pPr>
        <w:widowControl w:val="0"/>
        <w:numPr>
          <w:ilvl w:val="1"/>
          <w:numId w:val="0"/>
        </w:numPr>
        <w:spacing w:before="600" w:after="120" w:line="360" w:lineRule="auto"/>
        <w:jc w:val="center"/>
        <w:rPr>
          <w:rFonts w:ascii="Arial" w:hAnsi="Arial" w:cs="Arial"/>
          <w:b/>
          <w:caps/>
          <w:sz w:val="22"/>
          <w:szCs w:val="22"/>
          <w:lang w:bidi="pt-BR"/>
        </w:rPr>
      </w:pPr>
      <w:r w:rsidRPr="00F80028">
        <w:rPr>
          <w:rFonts w:ascii="Arial" w:hAnsi="Arial" w:cs="Arial"/>
          <w:b/>
          <w:caps/>
          <w:sz w:val="22"/>
          <w:szCs w:val="22"/>
          <w:lang w:bidi="pt-BR"/>
        </w:rPr>
        <w:t xml:space="preserve">CLÁUSULA </w:t>
      </w:r>
      <w:r w:rsidRPr="00F80028">
        <w:rPr>
          <w:rFonts w:ascii="Arial" w:hAnsi="Arial" w:cs="Arial"/>
          <w:b/>
          <w:caps/>
          <w:kern w:val="2"/>
          <w:sz w:val="22"/>
          <w:szCs w:val="22"/>
        </w:rPr>
        <w:t>DÉCIMA</w:t>
      </w:r>
      <w:r w:rsidRPr="00F80028">
        <w:rPr>
          <w:rFonts w:ascii="Arial" w:hAnsi="Arial" w:cs="Arial"/>
          <w:b/>
          <w:caps/>
          <w:sz w:val="22"/>
          <w:szCs w:val="22"/>
          <w:lang w:bidi="pt-BR"/>
        </w:rPr>
        <w:t xml:space="preserve"> quinta – DAS SANÇÕES APLICÁVEIS</w:t>
      </w:r>
    </w:p>
    <w:p w14:paraId="0D688396" w14:textId="6C7042B9"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15.1</w:t>
      </w:r>
      <w:r w:rsidR="00965C43" w:rsidRPr="00F80028">
        <w:rPr>
          <w:rFonts w:ascii="Arial" w:hAnsi="Arial" w:cs="Arial"/>
          <w:sz w:val="22"/>
          <w:szCs w:val="22"/>
          <w:lang w:bidi="pt-BR"/>
        </w:rPr>
        <w:tab/>
      </w:r>
      <w:r w:rsidRPr="00F80028">
        <w:rPr>
          <w:rFonts w:ascii="Arial" w:hAnsi="Arial" w:cs="Arial"/>
          <w:sz w:val="22"/>
          <w:szCs w:val="22"/>
          <w:lang w:bidi="pt-BR"/>
        </w:rPr>
        <w:t xml:space="preserve">A CONTRATADA será responsabilizada administrativamente pelas seguintes infrações, sendo-lhe aplicadas as multas listadas abaixo, calculadas sobre o valor da contratação, a saber </w:t>
      </w:r>
      <w:r w:rsidRPr="00F80028">
        <w:rPr>
          <w:rFonts w:ascii="Arial" w:hAnsi="Arial" w:cs="Arial"/>
          <w:sz w:val="22"/>
          <w:szCs w:val="22"/>
          <w:lang w:bidi="pt-BR"/>
        </w:rPr>
        <w:lastRenderedPageBreak/>
        <w:t>(art.</w:t>
      </w:r>
      <w:r w:rsidR="00965C43" w:rsidRPr="00F80028">
        <w:rPr>
          <w:rFonts w:ascii="Arial" w:hAnsi="Arial" w:cs="Arial"/>
          <w:sz w:val="22"/>
          <w:szCs w:val="22"/>
          <w:lang w:bidi="pt-BR"/>
        </w:rPr>
        <w:t> </w:t>
      </w:r>
      <w:r w:rsidRPr="00F80028">
        <w:rPr>
          <w:rFonts w:ascii="Arial" w:hAnsi="Arial" w:cs="Arial"/>
          <w:sz w:val="22"/>
          <w:szCs w:val="22"/>
          <w:lang w:bidi="pt-BR"/>
        </w:rPr>
        <w:t xml:space="preserve"> 155 da Lei 14.133/2021):</w:t>
      </w:r>
    </w:p>
    <w:p w14:paraId="7D8CBF1F" w14:textId="438A5D6B"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15.1.1</w:t>
      </w:r>
      <w:r w:rsidR="007C218E" w:rsidRPr="00F80028">
        <w:rPr>
          <w:rFonts w:ascii="Arial" w:hAnsi="Arial" w:cs="Arial"/>
          <w:sz w:val="22"/>
          <w:szCs w:val="22"/>
          <w:lang w:bidi="pt-BR"/>
        </w:rPr>
        <w:t>.</w:t>
      </w:r>
      <w:r w:rsidRPr="00F80028">
        <w:rPr>
          <w:rFonts w:ascii="Arial" w:hAnsi="Arial" w:cs="Arial"/>
          <w:sz w:val="22"/>
          <w:szCs w:val="22"/>
          <w:lang w:bidi="pt-BR"/>
        </w:rPr>
        <w:t xml:space="preserve"> </w:t>
      </w:r>
      <w:r w:rsidR="00965C43" w:rsidRPr="00F80028">
        <w:rPr>
          <w:rFonts w:ascii="Arial" w:hAnsi="Arial" w:cs="Arial"/>
          <w:sz w:val="22"/>
          <w:szCs w:val="22"/>
          <w:lang w:bidi="pt-BR"/>
        </w:rPr>
        <w:tab/>
      </w:r>
      <w:r w:rsidRPr="00F80028">
        <w:rPr>
          <w:rFonts w:ascii="Arial" w:hAnsi="Arial" w:cs="Arial"/>
          <w:sz w:val="22"/>
          <w:szCs w:val="22"/>
          <w:lang w:bidi="pt-BR"/>
        </w:rPr>
        <w:t>dar causa à inexecução parcial do contrato: multa de 12% (doze por cento);</w:t>
      </w:r>
    </w:p>
    <w:p w14:paraId="1B8CF9DB" w14:textId="2E2EB66D"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15.1.2</w:t>
      </w:r>
      <w:r w:rsidR="007C218E" w:rsidRPr="00F80028">
        <w:rPr>
          <w:rFonts w:ascii="Arial" w:hAnsi="Arial" w:cs="Arial"/>
          <w:sz w:val="22"/>
          <w:szCs w:val="22"/>
          <w:lang w:bidi="pt-BR"/>
        </w:rPr>
        <w:t>.</w:t>
      </w:r>
      <w:r w:rsidRPr="00F80028">
        <w:rPr>
          <w:rFonts w:ascii="Arial" w:hAnsi="Arial" w:cs="Arial"/>
          <w:sz w:val="22"/>
          <w:szCs w:val="22"/>
          <w:lang w:bidi="pt-BR"/>
        </w:rPr>
        <w:t xml:space="preserve"> </w:t>
      </w:r>
      <w:r w:rsidR="00965C43" w:rsidRPr="00F80028">
        <w:rPr>
          <w:rFonts w:ascii="Arial" w:hAnsi="Arial" w:cs="Arial"/>
          <w:sz w:val="22"/>
          <w:szCs w:val="22"/>
          <w:lang w:bidi="pt-BR"/>
        </w:rPr>
        <w:tab/>
      </w:r>
      <w:r w:rsidRPr="00F80028">
        <w:rPr>
          <w:rFonts w:ascii="Arial" w:hAnsi="Arial" w:cs="Arial"/>
          <w:sz w:val="22"/>
          <w:szCs w:val="22"/>
          <w:lang w:bidi="pt-BR"/>
        </w:rPr>
        <w:t>dar causa à inexecução parcial do contrato que cause grave dano à Administração, ao funcionamento dos serviços públicos ou ao interesse coletivo: multa de 15% (quinze por cento);</w:t>
      </w:r>
    </w:p>
    <w:p w14:paraId="0A5A0820" w14:textId="5119444B"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15.1.3</w:t>
      </w:r>
      <w:r w:rsidR="007C218E" w:rsidRPr="00F80028">
        <w:rPr>
          <w:rFonts w:ascii="Arial" w:hAnsi="Arial" w:cs="Arial"/>
          <w:sz w:val="22"/>
          <w:szCs w:val="22"/>
          <w:lang w:bidi="pt-BR"/>
        </w:rPr>
        <w:t>.</w:t>
      </w:r>
      <w:r w:rsidRPr="00F80028">
        <w:rPr>
          <w:rFonts w:ascii="Arial" w:hAnsi="Arial" w:cs="Arial"/>
          <w:sz w:val="22"/>
          <w:szCs w:val="22"/>
          <w:lang w:bidi="pt-BR"/>
        </w:rPr>
        <w:t xml:space="preserve"> </w:t>
      </w:r>
      <w:r w:rsidR="00965C43" w:rsidRPr="00F80028">
        <w:rPr>
          <w:rFonts w:ascii="Arial" w:hAnsi="Arial" w:cs="Arial"/>
          <w:sz w:val="22"/>
          <w:szCs w:val="22"/>
          <w:lang w:bidi="pt-BR"/>
        </w:rPr>
        <w:tab/>
      </w:r>
      <w:r w:rsidRPr="00F80028">
        <w:rPr>
          <w:rFonts w:ascii="Arial" w:hAnsi="Arial" w:cs="Arial"/>
          <w:sz w:val="22"/>
          <w:szCs w:val="22"/>
          <w:lang w:bidi="pt-BR"/>
        </w:rPr>
        <w:t>dar causa à inexecução total do contrato: multa de 20% (vinte por cento);</w:t>
      </w:r>
    </w:p>
    <w:p w14:paraId="3AF664A1" w14:textId="515DE323"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15.1.4</w:t>
      </w:r>
      <w:r w:rsidR="007C218E" w:rsidRPr="00F80028">
        <w:rPr>
          <w:rFonts w:ascii="Arial" w:hAnsi="Arial" w:cs="Arial"/>
          <w:sz w:val="22"/>
          <w:szCs w:val="22"/>
          <w:lang w:bidi="pt-BR"/>
        </w:rPr>
        <w:t>.</w:t>
      </w:r>
      <w:r w:rsidRPr="00F80028">
        <w:rPr>
          <w:rFonts w:ascii="Arial" w:hAnsi="Arial" w:cs="Arial"/>
          <w:sz w:val="22"/>
          <w:szCs w:val="22"/>
          <w:lang w:bidi="pt-BR"/>
        </w:rPr>
        <w:t xml:space="preserve"> </w:t>
      </w:r>
      <w:r w:rsidR="00965C43" w:rsidRPr="00F80028">
        <w:rPr>
          <w:rFonts w:ascii="Arial" w:hAnsi="Arial" w:cs="Arial"/>
          <w:sz w:val="22"/>
          <w:szCs w:val="22"/>
          <w:lang w:bidi="pt-BR"/>
        </w:rPr>
        <w:tab/>
      </w:r>
      <w:r w:rsidRPr="00F80028">
        <w:rPr>
          <w:rFonts w:ascii="Arial" w:hAnsi="Arial" w:cs="Arial"/>
          <w:sz w:val="22"/>
          <w:szCs w:val="22"/>
          <w:lang w:bidi="pt-BR"/>
        </w:rPr>
        <w:t>ensejar o retardamento da execução ou da entrega do objeto da licitação sem motivo justificado: multa de 9% (nove por cento);</w:t>
      </w:r>
    </w:p>
    <w:p w14:paraId="197F4663" w14:textId="19DF9327"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rPr>
      </w:pPr>
      <w:r w:rsidRPr="00F80028">
        <w:rPr>
          <w:rFonts w:ascii="Arial" w:hAnsi="Arial" w:cs="Arial"/>
          <w:sz w:val="22"/>
          <w:szCs w:val="22"/>
        </w:rPr>
        <w:t>15.1.5</w:t>
      </w:r>
      <w:r w:rsidR="007C218E" w:rsidRPr="00F80028">
        <w:rPr>
          <w:rFonts w:ascii="Arial" w:hAnsi="Arial" w:cs="Arial"/>
          <w:sz w:val="22"/>
          <w:szCs w:val="22"/>
        </w:rPr>
        <w:t>.</w:t>
      </w:r>
      <w:r w:rsidRPr="00F80028">
        <w:rPr>
          <w:rFonts w:ascii="Arial" w:hAnsi="Arial" w:cs="Arial"/>
          <w:sz w:val="22"/>
          <w:szCs w:val="22"/>
        </w:rPr>
        <w:t xml:space="preserve"> </w:t>
      </w:r>
      <w:r w:rsidR="00965C43" w:rsidRPr="00F80028">
        <w:rPr>
          <w:rFonts w:ascii="Arial" w:hAnsi="Arial" w:cs="Arial"/>
          <w:sz w:val="22"/>
          <w:szCs w:val="22"/>
        </w:rPr>
        <w:tab/>
      </w:r>
      <w:r w:rsidRPr="00F80028">
        <w:rPr>
          <w:rFonts w:ascii="Arial" w:hAnsi="Arial" w:cs="Arial"/>
          <w:sz w:val="22"/>
          <w:szCs w:val="22"/>
        </w:rPr>
        <w:t>O atraso injustificado em relação aos prazos do Catálogo de Serviços (Anexo II) sujeitará a CONTRATADA à</w:t>
      </w:r>
      <w:r w:rsidR="00C66C69" w:rsidRPr="00F80028">
        <w:rPr>
          <w:rFonts w:ascii="Arial" w:hAnsi="Arial" w:cs="Arial"/>
          <w:sz w:val="22"/>
          <w:szCs w:val="22"/>
        </w:rPr>
        <w:t xml:space="preserve"> </w:t>
      </w:r>
      <w:r w:rsidRPr="00F80028">
        <w:rPr>
          <w:rFonts w:ascii="Arial" w:hAnsi="Arial" w:cs="Arial"/>
          <w:b/>
          <w:bCs/>
          <w:sz w:val="22"/>
          <w:szCs w:val="22"/>
        </w:rPr>
        <w:t>multa de mora</w:t>
      </w:r>
      <w:r w:rsidR="00C66C69" w:rsidRPr="00F80028">
        <w:rPr>
          <w:rFonts w:ascii="Arial" w:hAnsi="Arial" w:cs="Arial"/>
          <w:sz w:val="22"/>
          <w:szCs w:val="22"/>
        </w:rPr>
        <w:t xml:space="preserve"> </w:t>
      </w:r>
      <w:r w:rsidRPr="00F80028">
        <w:rPr>
          <w:rFonts w:ascii="Arial" w:hAnsi="Arial" w:cs="Arial"/>
          <w:sz w:val="22"/>
          <w:szCs w:val="22"/>
        </w:rPr>
        <w:t>calculada mediante apuração em processo administrativo em que será garantida a defesa prévia e segundo os percentuais a seguir.</w:t>
      </w:r>
    </w:p>
    <w:p w14:paraId="42BC0BE5" w14:textId="43E8BB2C" w:rsidR="00216E1F" w:rsidRPr="00F80028" w:rsidRDefault="00216E1F" w:rsidP="00965C43">
      <w:pPr>
        <w:widowControl w:val="0"/>
        <w:numPr>
          <w:ilvl w:val="1"/>
          <w:numId w:val="0"/>
        </w:numPr>
        <w:tabs>
          <w:tab w:val="left" w:pos="2552"/>
        </w:tabs>
        <w:spacing w:before="120" w:after="120" w:line="360" w:lineRule="auto"/>
        <w:ind w:left="1416"/>
        <w:jc w:val="both"/>
        <w:rPr>
          <w:rFonts w:ascii="Arial" w:hAnsi="Arial" w:cs="Arial"/>
          <w:sz w:val="22"/>
          <w:szCs w:val="22"/>
          <w:lang w:bidi="pt-BR"/>
        </w:rPr>
      </w:pPr>
      <w:r w:rsidRPr="00F80028">
        <w:rPr>
          <w:rFonts w:ascii="Arial" w:hAnsi="Arial" w:cs="Arial"/>
          <w:sz w:val="22"/>
          <w:szCs w:val="22"/>
        </w:rPr>
        <w:t>15.1.5.1</w:t>
      </w:r>
      <w:r w:rsidR="007C218E" w:rsidRPr="00F80028">
        <w:rPr>
          <w:rFonts w:ascii="Arial" w:hAnsi="Arial" w:cs="Arial"/>
          <w:sz w:val="22"/>
          <w:szCs w:val="22"/>
        </w:rPr>
        <w:t>.</w:t>
      </w:r>
      <w:r w:rsidR="00965C43" w:rsidRPr="00F80028">
        <w:rPr>
          <w:rFonts w:ascii="Arial" w:hAnsi="Arial" w:cs="Arial"/>
          <w:sz w:val="22"/>
          <w:szCs w:val="22"/>
        </w:rPr>
        <w:tab/>
      </w:r>
      <w:r w:rsidRPr="00F80028">
        <w:rPr>
          <w:rFonts w:ascii="Arial" w:hAnsi="Arial" w:cs="Arial"/>
          <w:sz w:val="22"/>
          <w:szCs w:val="22"/>
        </w:rPr>
        <w:t xml:space="preserve">Poderá ser aplicada à CONTRATADA </w:t>
      </w:r>
      <w:r w:rsidRPr="00F80028">
        <w:rPr>
          <w:rFonts w:ascii="Arial" w:hAnsi="Arial" w:cs="Arial"/>
          <w:b/>
          <w:sz w:val="22"/>
          <w:szCs w:val="22"/>
        </w:rPr>
        <w:t>multa moratória</w:t>
      </w:r>
      <w:r w:rsidRPr="00F80028">
        <w:rPr>
          <w:rFonts w:ascii="Arial" w:hAnsi="Arial" w:cs="Arial"/>
          <w:sz w:val="22"/>
          <w:szCs w:val="22"/>
        </w:rPr>
        <w:t xml:space="preserve"> de valor equivalente a 0,25% (vinte e cinco centésimos por cento) por dia de atraso (caso o prazo seja contado em </w:t>
      </w:r>
      <w:proofErr w:type="spellStart"/>
      <w:r w:rsidRPr="00F80028">
        <w:rPr>
          <w:rFonts w:ascii="Arial" w:hAnsi="Arial" w:cs="Arial"/>
          <w:sz w:val="22"/>
          <w:szCs w:val="22"/>
        </w:rPr>
        <w:t>dias</w:t>
      </w:r>
      <w:proofErr w:type="spellEnd"/>
      <w:r w:rsidRPr="00F80028">
        <w:rPr>
          <w:rFonts w:ascii="Arial" w:hAnsi="Arial" w:cs="Arial"/>
          <w:sz w:val="22"/>
          <w:szCs w:val="22"/>
        </w:rPr>
        <w:t>), ou por Hora de atraso (caso o prazo seja contato em Horas), sobre o custo total do serviço, não ultrapassando o limite de 10% (dez por cento) sobre esse valor.</w:t>
      </w:r>
    </w:p>
    <w:p w14:paraId="4321386B" w14:textId="311D060D"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15.1.6</w:t>
      </w:r>
      <w:r w:rsidR="007C218E" w:rsidRPr="00F80028">
        <w:rPr>
          <w:rFonts w:ascii="Arial" w:hAnsi="Arial" w:cs="Arial"/>
          <w:sz w:val="22"/>
          <w:szCs w:val="22"/>
          <w:lang w:bidi="pt-BR"/>
        </w:rPr>
        <w:t>.</w:t>
      </w:r>
      <w:r w:rsidRPr="00F80028">
        <w:rPr>
          <w:rFonts w:ascii="Arial" w:hAnsi="Arial" w:cs="Arial"/>
          <w:sz w:val="22"/>
          <w:szCs w:val="22"/>
          <w:lang w:bidi="pt-BR"/>
        </w:rPr>
        <w:t xml:space="preserve"> </w:t>
      </w:r>
      <w:r w:rsidR="00965C43" w:rsidRPr="00F80028">
        <w:rPr>
          <w:rFonts w:ascii="Arial" w:hAnsi="Arial" w:cs="Arial"/>
          <w:sz w:val="22"/>
          <w:szCs w:val="22"/>
          <w:lang w:bidi="pt-BR"/>
        </w:rPr>
        <w:tab/>
      </w:r>
      <w:r w:rsidRPr="00F80028">
        <w:rPr>
          <w:rFonts w:ascii="Arial" w:hAnsi="Arial" w:cs="Arial"/>
          <w:sz w:val="22"/>
          <w:szCs w:val="22"/>
          <w:lang w:bidi="pt-BR"/>
        </w:rPr>
        <w:t>apresentar declaração ou documentação falsa exigida para a execução do contrato: multa de 25% (vinte e cinco por cento);</w:t>
      </w:r>
    </w:p>
    <w:p w14:paraId="6C7E2DBF" w14:textId="417DF41E"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15.1.7</w:t>
      </w:r>
      <w:r w:rsidR="007C218E" w:rsidRPr="00F80028">
        <w:rPr>
          <w:rFonts w:ascii="Arial" w:hAnsi="Arial" w:cs="Arial"/>
          <w:sz w:val="22"/>
          <w:szCs w:val="22"/>
          <w:lang w:bidi="pt-BR"/>
        </w:rPr>
        <w:t>.</w:t>
      </w:r>
      <w:r w:rsidRPr="00F80028">
        <w:rPr>
          <w:rFonts w:ascii="Arial" w:hAnsi="Arial" w:cs="Arial"/>
          <w:sz w:val="22"/>
          <w:szCs w:val="22"/>
          <w:lang w:bidi="pt-BR"/>
        </w:rPr>
        <w:t xml:space="preserve"> </w:t>
      </w:r>
      <w:r w:rsidR="00965C43" w:rsidRPr="00F80028">
        <w:rPr>
          <w:rFonts w:ascii="Arial" w:hAnsi="Arial" w:cs="Arial"/>
          <w:sz w:val="22"/>
          <w:szCs w:val="22"/>
          <w:lang w:bidi="pt-BR"/>
        </w:rPr>
        <w:tab/>
      </w:r>
      <w:r w:rsidRPr="00F80028">
        <w:rPr>
          <w:rFonts w:ascii="Arial" w:hAnsi="Arial" w:cs="Arial"/>
          <w:sz w:val="22"/>
          <w:szCs w:val="22"/>
          <w:lang w:bidi="pt-BR"/>
        </w:rPr>
        <w:t>praticar ato fraudulento na execução do contrato: multa de 25% (vinte e cinco por cento);</w:t>
      </w:r>
    </w:p>
    <w:p w14:paraId="3FADE02A" w14:textId="180B031C"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15.1.8</w:t>
      </w:r>
      <w:r w:rsidR="007C218E" w:rsidRPr="00F80028">
        <w:rPr>
          <w:rFonts w:ascii="Arial" w:hAnsi="Arial" w:cs="Arial"/>
          <w:sz w:val="22"/>
          <w:szCs w:val="22"/>
          <w:lang w:bidi="pt-BR"/>
        </w:rPr>
        <w:t>.</w:t>
      </w:r>
      <w:r w:rsidRPr="00F80028">
        <w:rPr>
          <w:rFonts w:ascii="Arial" w:hAnsi="Arial" w:cs="Arial"/>
          <w:sz w:val="22"/>
          <w:szCs w:val="22"/>
          <w:lang w:bidi="pt-BR"/>
        </w:rPr>
        <w:t xml:space="preserve"> </w:t>
      </w:r>
      <w:r w:rsidR="00965C43" w:rsidRPr="00F80028">
        <w:rPr>
          <w:rFonts w:ascii="Arial" w:hAnsi="Arial" w:cs="Arial"/>
          <w:sz w:val="22"/>
          <w:szCs w:val="22"/>
          <w:lang w:bidi="pt-BR"/>
        </w:rPr>
        <w:tab/>
      </w:r>
      <w:r w:rsidRPr="00F80028">
        <w:rPr>
          <w:rFonts w:ascii="Arial" w:hAnsi="Arial" w:cs="Arial"/>
          <w:sz w:val="22"/>
          <w:szCs w:val="22"/>
          <w:lang w:bidi="pt-BR"/>
        </w:rPr>
        <w:t>comportar-se de modo inidôneo ou cometer fraude de qualquer natureza: multa de 15% (quinze por cento);</w:t>
      </w:r>
    </w:p>
    <w:p w14:paraId="43F53DF2" w14:textId="12644DFF"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15.2.</w:t>
      </w:r>
      <w:r w:rsidR="00965C43" w:rsidRPr="00F80028">
        <w:rPr>
          <w:rFonts w:ascii="Arial" w:hAnsi="Arial" w:cs="Arial"/>
          <w:sz w:val="22"/>
          <w:szCs w:val="22"/>
          <w:lang w:bidi="pt-BR"/>
        </w:rPr>
        <w:tab/>
      </w:r>
      <w:r w:rsidRPr="00F80028">
        <w:rPr>
          <w:rFonts w:ascii="Arial" w:hAnsi="Arial" w:cs="Arial"/>
          <w:sz w:val="22"/>
          <w:szCs w:val="22"/>
          <w:lang w:bidi="pt-BR"/>
        </w:rPr>
        <w:t>Juntamente com as multas administrativas previstas no item 15.1, serão aplicadas ao responsável pelas infrações administrativas previstas no Item anterior desta cláusula as seguintes sanções:</w:t>
      </w:r>
    </w:p>
    <w:p w14:paraId="32565657" w14:textId="7C8699F6"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15.2.1.</w:t>
      </w:r>
      <w:r w:rsidR="00965C43" w:rsidRPr="00F80028">
        <w:rPr>
          <w:rFonts w:ascii="Arial" w:hAnsi="Arial" w:cs="Arial"/>
          <w:sz w:val="22"/>
          <w:szCs w:val="22"/>
          <w:lang w:bidi="pt-BR"/>
        </w:rPr>
        <w:tab/>
      </w:r>
      <w:r w:rsidRPr="00F80028">
        <w:rPr>
          <w:rFonts w:ascii="Arial" w:hAnsi="Arial" w:cs="Arial"/>
          <w:b/>
          <w:bCs/>
          <w:sz w:val="22"/>
          <w:szCs w:val="22"/>
          <w:lang w:bidi="pt-BR"/>
        </w:rPr>
        <w:t>Advertência</w:t>
      </w:r>
      <w:r w:rsidRPr="00F80028">
        <w:rPr>
          <w:rFonts w:ascii="Arial" w:hAnsi="Arial" w:cs="Arial"/>
          <w:sz w:val="22"/>
          <w:szCs w:val="22"/>
          <w:lang w:bidi="pt-BR"/>
        </w:rPr>
        <w:t>, exclusivamente na hipótese da infração do Item 15.1.1, quando não se justificar a imposição de penalidade mais grave (§2º do art. 156 da Lei 14.133/2021);</w:t>
      </w:r>
    </w:p>
    <w:p w14:paraId="353B10E3" w14:textId="54E81EEE"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lastRenderedPageBreak/>
        <w:t>15.2.2.</w:t>
      </w:r>
      <w:r w:rsidR="00965C43" w:rsidRPr="00F80028">
        <w:rPr>
          <w:rFonts w:ascii="Arial" w:hAnsi="Arial" w:cs="Arial"/>
          <w:sz w:val="22"/>
          <w:szCs w:val="22"/>
          <w:lang w:bidi="pt-BR"/>
        </w:rPr>
        <w:tab/>
      </w:r>
      <w:r w:rsidRPr="00F80028">
        <w:rPr>
          <w:rFonts w:ascii="Arial" w:hAnsi="Arial" w:cs="Arial"/>
          <w:b/>
          <w:bCs/>
          <w:sz w:val="22"/>
          <w:szCs w:val="22"/>
          <w:lang w:bidi="pt-BR"/>
        </w:rPr>
        <w:t>Impedimento de licitar e contratar com a Administração Pública</w:t>
      </w:r>
      <w:r w:rsidRPr="00F80028">
        <w:rPr>
          <w:rFonts w:ascii="Arial" w:hAnsi="Arial" w:cs="Arial"/>
          <w:sz w:val="22"/>
          <w:szCs w:val="22"/>
          <w:lang w:bidi="pt-BR"/>
        </w:rPr>
        <w:t xml:space="preserve"> direta e indireta do Distrito Federal, por até 3 (três) anos, nas hipóteses previstas nos Itens 15.1.2 ao 15.1.4 desta cláusula, quando não de justificar a imposição de penalidade mais grave (§4º do art.</w:t>
      </w:r>
      <w:r w:rsidR="00965C43" w:rsidRPr="00F80028">
        <w:rPr>
          <w:rFonts w:ascii="Arial" w:hAnsi="Arial" w:cs="Arial"/>
          <w:sz w:val="22"/>
          <w:szCs w:val="22"/>
          <w:lang w:bidi="pt-BR"/>
        </w:rPr>
        <w:t> </w:t>
      </w:r>
      <w:r w:rsidRPr="00F80028">
        <w:rPr>
          <w:rFonts w:ascii="Arial" w:hAnsi="Arial" w:cs="Arial"/>
          <w:sz w:val="22"/>
          <w:szCs w:val="22"/>
          <w:lang w:bidi="pt-BR"/>
        </w:rPr>
        <w:t xml:space="preserve"> 156 da Lei 14.133/2021); e</w:t>
      </w:r>
    </w:p>
    <w:p w14:paraId="3603A0AB" w14:textId="7C228F80" w:rsidR="00216E1F" w:rsidRPr="00F80028" w:rsidRDefault="00216E1F" w:rsidP="00965C4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F80028">
        <w:rPr>
          <w:rFonts w:ascii="Arial" w:hAnsi="Arial" w:cs="Arial"/>
          <w:sz w:val="22"/>
          <w:szCs w:val="22"/>
          <w:lang w:bidi="pt-BR"/>
        </w:rPr>
        <w:t>15.2.3.</w:t>
      </w:r>
      <w:r w:rsidR="00965C43" w:rsidRPr="00F80028">
        <w:rPr>
          <w:rFonts w:ascii="Arial" w:hAnsi="Arial" w:cs="Arial"/>
          <w:sz w:val="22"/>
          <w:szCs w:val="22"/>
          <w:lang w:bidi="pt-BR"/>
        </w:rPr>
        <w:tab/>
      </w:r>
      <w:r w:rsidRPr="00F80028">
        <w:rPr>
          <w:rFonts w:ascii="Arial" w:hAnsi="Arial" w:cs="Arial"/>
          <w:b/>
          <w:bCs/>
          <w:sz w:val="22"/>
          <w:szCs w:val="22"/>
          <w:lang w:bidi="pt-BR"/>
        </w:rPr>
        <w:t>Declaração de inidoneidade</w:t>
      </w:r>
      <w:r w:rsidRPr="00F80028">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15.1.5 ao 15.1.8 desta cláusula, e nas hipóteses previstas nos Itens 15.1.2 ao 15.1.4 também desta cláusula, quando justificada a imposição de penalidade mais grave que a do Item 15.2.2 (§5º do art. 156 da Lei 14.133/2021).</w:t>
      </w:r>
    </w:p>
    <w:p w14:paraId="44378F8C" w14:textId="1A1D58FE"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15.3.</w:t>
      </w:r>
      <w:r w:rsidR="00965C43" w:rsidRPr="00F80028">
        <w:rPr>
          <w:rFonts w:ascii="Arial" w:hAnsi="Arial" w:cs="Arial"/>
          <w:sz w:val="22"/>
          <w:szCs w:val="22"/>
          <w:lang w:bidi="pt-BR"/>
        </w:rPr>
        <w:tab/>
      </w:r>
      <w:r w:rsidRPr="00F80028">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228AB604" w14:textId="5940BE6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15.4.</w:t>
      </w:r>
      <w:r w:rsidR="00965C43" w:rsidRPr="00F80028">
        <w:rPr>
          <w:rFonts w:ascii="Arial" w:hAnsi="Arial" w:cs="Arial"/>
          <w:sz w:val="22"/>
          <w:szCs w:val="22"/>
          <w:lang w:bidi="pt-BR"/>
        </w:rPr>
        <w:tab/>
      </w:r>
      <w:r w:rsidRPr="00F80028">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3E758E38" w14:textId="4B3152EC" w:rsidR="00216E1F" w:rsidRPr="00F80028" w:rsidRDefault="00216E1F" w:rsidP="008F0848">
      <w:pPr>
        <w:pStyle w:val="TRN1"/>
        <w:widowControl w:val="0"/>
        <w:numPr>
          <w:ilvl w:val="0"/>
          <w:numId w:val="0"/>
        </w:numPr>
        <w:spacing w:before="120" w:after="120"/>
        <w:rPr>
          <w:b w:val="0"/>
          <w:bCs/>
        </w:rPr>
      </w:pPr>
      <w:r w:rsidRPr="00F80028">
        <w:rPr>
          <w:b w:val="0"/>
          <w:bCs/>
          <w:lang w:bidi="pt-BR"/>
        </w:rPr>
        <w:t>15.5.</w:t>
      </w:r>
      <w:r w:rsidR="00965C43" w:rsidRPr="00F80028">
        <w:rPr>
          <w:b w:val="0"/>
          <w:bCs/>
          <w:lang w:bidi="pt-BR"/>
        </w:rPr>
        <w:tab/>
      </w:r>
      <w:r w:rsidRPr="00F80028">
        <w:rPr>
          <w:b w:val="0"/>
          <w:bCs/>
        </w:rPr>
        <w:t>Para dar efetividade à aplicação à(s) multa(s) administrativa(s) prevista(s) no item 15.1, fica estabelecido que somente será aplicada quando o seu valor for maior ou igual a R$ 100,00 (cem reais) para sua cobrança, exceto quanto for necessária além da referida multa, a aplicação de uma das penalidades previstas nos itens 15.2.2 e 15.2.3.</w:t>
      </w:r>
    </w:p>
    <w:p w14:paraId="3EDDE138" w14:textId="3E46FF53"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 xml:space="preserve">15.6. </w:t>
      </w:r>
      <w:r w:rsidR="00965C43" w:rsidRPr="00F80028">
        <w:rPr>
          <w:rFonts w:ascii="Arial" w:hAnsi="Arial" w:cs="Arial"/>
          <w:sz w:val="22"/>
          <w:szCs w:val="22"/>
          <w:lang w:bidi="pt-BR"/>
        </w:rPr>
        <w:tab/>
      </w:r>
      <w:r w:rsidRPr="00F80028">
        <w:rPr>
          <w:rFonts w:ascii="Arial" w:hAnsi="Arial" w:cs="Arial"/>
          <w:sz w:val="22"/>
          <w:szCs w:val="22"/>
          <w:lang w:bidi="pt-BR"/>
        </w:rPr>
        <w:t xml:space="preserve">Na aplicação das sanções previstas nesta cláusula serão observadas as disposições constantes nos </w:t>
      </w:r>
      <w:proofErr w:type="spellStart"/>
      <w:r w:rsidRPr="00F80028">
        <w:rPr>
          <w:rFonts w:ascii="Arial" w:hAnsi="Arial" w:cs="Arial"/>
          <w:sz w:val="22"/>
          <w:szCs w:val="22"/>
          <w:lang w:bidi="pt-BR"/>
        </w:rPr>
        <w:t>arts</w:t>
      </w:r>
      <w:proofErr w:type="spellEnd"/>
      <w:r w:rsidRPr="00F80028">
        <w:rPr>
          <w:rFonts w:ascii="Arial" w:hAnsi="Arial" w:cs="Arial"/>
          <w:sz w:val="22"/>
          <w:szCs w:val="22"/>
          <w:lang w:bidi="pt-BR"/>
        </w:rPr>
        <w:t>. 157 a 163, da Lei n° 14.133/2021.</w:t>
      </w:r>
    </w:p>
    <w:p w14:paraId="61160A3E" w14:textId="27CA71B1" w:rsidR="00216E1F" w:rsidRPr="00F80028" w:rsidRDefault="00216E1F" w:rsidP="00965C43">
      <w:pPr>
        <w:widowControl w:val="0"/>
        <w:numPr>
          <w:ilvl w:val="1"/>
          <w:numId w:val="0"/>
        </w:numPr>
        <w:spacing w:before="600" w:after="120" w:line="360" w:lineRule="auto"/>
        <w:ind w:right="68"/>
        <w:jc w:val="center"/>
        <w:rPr>
          <w:rFonts w:ascii="Arial" w:hAnsi="Arial" w:cs="Arial"/>
          <w:b/>
          <w:caps/>
          <w:sz w:val="22"/>
          <w:szCs w:val="22"/>
          <w:lang w:bidi="pt-BR"/>
        </w:rPr>
      </w:pPr>
      <w:r w:rsidRPr="00F80028">
        <w:rPr>
          <w:rFonts w:ascii="Arial" w:hAnsi="Arial" w:cs="Arial"/>
          <w:b/>
          <w:caps/>
          <w:kern w:val="2"/>
          <w:sz w:val="22"/>
          <w:szCs w:val="22"/>
        </w:rPr>
        <w:t>CLÁUSULA</w:t>
      </w:r>
      <w:r w:rsidRPr="00F80028">
        <w:rPr>
          <w:rFonts w:ascii="Arial" w:hAnsi="Arial" w:cs="Arial"/>
          <w:b/>
          <w:caps/>
          <w:sz w:val="22"/>
          <w:szCs w:val="22"/>
          <w:lang w:bidi="pt-BR"/>
        </w:rPr>
        <w:t xml:space="preserve"> décima sexta – DA extinção</w:t>
      </w:r>
    </w:p>
    <w:p w14:paraId="2593D1C1"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16.1</w:t>
      </w:r>
      <w:r w:rsidRPr="00F80028">
        <w:rPr>
          <w:rFonts w:ascii="Arial" w:hAnsi="Arial" w:cs="Arial"/>
          <w:sz w:val="22"/>
          <w:szCs w:val="22"/>
          <w:lang w:bidi="pt-BR"/>
        </w:rPr>
        <w:tab/>
        <w:t>A extinção deste contrato se dará nos termos dos artigos 137 a 139 da Lei nº 14.133/2021.</w:t>
      </w:r>
    </w:p>
    <w:p w14:paraId="32E29BCD"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16.2</w:t>
      </w:r>
      <w:r w:rsidRPr="00F80028">
        <w:rPr>
          <w:rFonts w:ascii="Arial" w:hAnsi="Arial" w:cs="Arial"/>
          <w:sz w:val="22"/>
          <w:szCs w:val="22"/>
          <w:lang w:bidi="pt-BR"/>
        </w:rPr>
        <w:tab/>
        <w:t>No procedimento que visa à extinção do contrato será assegurado o contraditório e a ampla defesa.</w:t>
      </w:r>
    </w:p>
    <w:p w14:paraId="3A7FD446"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16.3</w:t>
      </w:r>
      <w:r w:rsidRPr="00F80028">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F80028">
        <w:rPr>
          <w:rFonts w:ascii="Arial" w:hAnsi="Arial" w:cs="Arial"/>
          <w:sz w:val="22"/>
          <w:szCs w:val="22"/>
          <w:lang w:bidi="pt-BR"/>
        </w:rPr>
        <w:t>na</w:t>
      </w:r>
      <w:proofErr w:type="gramEnd"/>
      <w:r w:rsidRPr="00F80028">
        <w:rPr>
          <w:rFonts w:ascii="Arial" w:hAnsi="Arial" w:cs="Arial"/>
          <w:sz w:val="22"/>
          <w:szCs w:val="22"/>
          <w:lang w:bidi="pt-BR"/>
        </w:rPr>
        <w:t xml:space="preserve"> resolução contratual, sem qualquer penalidade para </w:t>
      </w:r>
      <w:r w:rsidRPr="00F80028">
        <w:rPr>
          <w:rFonts w:ascii="Arial" w:hAnsi="Arial" w:cs="Arial"/>
          <w:sz w:val="22"/>
          <w:szCs w:val="22"/>
          <w:lang w:bidi="pt-BR"/>
        </w:rPr>
        <w:lastRenderedPageBreak/>
        <w:t>CONTRATANTE ou CONTRATADA.</w:t>
      </w:r>
    </w:p>
    <w:p w14:paraId="54FF623C" w14:textId="1CA2D4DC" w:rsidR="00216E1F" w:rsidRPr="00F80028" w:rsidRDefault="00216E1F" w:rsidP="009424A6">
      <w:pPr>
        <w:widowControl w:val="0"/>
        <w:numPr>
          <w:ilvl w:val="1"/>
          <w:numId w:val="0"/>
        </w:numPr>
        <w:spacing w:before="600" w:after="120" w:line="360" w:lineRule="auto"/>
        <w:ind w:right="68"/>
        <w:jc w:val="center"/>
        <w:rPr>
          <w:rFonts w:ascii="Arial" w:hAnsi="Arial" w:cs="Arial"/>
          <w:b/>
          <w:caps/>
          <w:sz w:val="22"/>
          <w:szCs w:val="22"/>
          <w:lang w:bidi="pt-BR"/>
        </w:rPr>
      </w:pPr>
      <w:r w:rsidRPr="00F80028">
        <w:rPr>
          <w:rFonts w:ascii="Arial" w:hAnsi="Arial" w:cs="Arial"/>
          <w:b/>
          <w:caps/>
          <w:sz w:val="22"/>
          <w:szCs w:val="22"/>
          <w:lang w:bidi="pt-BR"/>
        </w:rPr>
        <w:t>CLÁUSULA décima sétima - DOS DIREITOS DA ADMINISTRAÇÃO EM CASO DE extinçÃO contratual</w:t>
      </w:r>
    </w:p>
    <w:p w14:paraId="64688BB6"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17.1</w:t>
      </w:r>
      <w:r w:rsidRPr="00F80028">
        <w:rPr>
          <w:rFonts w:ascii="Arial" w:hAnsi="Arial" w:cs="Arial"/>
          <w:sz w:val="22"/>
          <w:szCs w:val="22"/>
          <w:lang w:bidi="pt-BR"/>
        </w:rPr>
        <w:tab/>
        <w:t>Nos casos de extinção previstos neste contrato, a Administração adotará as seguintes providências:</w:t>
      </w:r>
    </w:p>
    <w:p w14:paraId="19C49EE2" w14:textId="77777777" w:rsidR="00216E1F" w:rsidRPr="00F80028" w:rsidRDefault="00216E1F" w:rsidP="008F0848">
      <w:pPr>
        <w:widowControl w:val="0"/>
        <w:tabs>
          <w:tab w:val="left" w:pos="1560"/>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17.1.1</w:t>
      </w:r>
      <w:r w:rsidRPr="00F80028">
        <w:rPr>
          <w:rFonts w:ascii="Arial" w:hAnsi="Arial" w:cs="Arial"/>
          <w:sz w:val="22"/>
          <w:szCs w:val="22"/>
          <w:lang w:bidi="pt-BR"/>
        </w:rPr>
        <w:tab/>
        <w:t>execução dos valores das multas e indenizações a ela devidos; e</w:t>
      </w:r>
    </w:p>
    <w:p w14:paraId="27100ECF" w14:textId="77777777" w:rsidR="00216E1F" w:rsidRPr="00F80028" w:rsidRDefault="00216E1F" w:rsidP="008F0848">
      <w:pPr>
        <w:widowControl w:val="0"/>
        <w:tabs>
          <w:tab w:val="left" w:pos="837"/>
          <w:tab w:val="left" w:pos="1560"/>
        </w:tabs>
        <w:spacing w:before="120" w:after="120" w:line="360" w:lineRule="auto"/>
        <w:ind w:left="709"/>
        <w:jc w:val="both"/>
        <w:rPr>
          <w:rFonts w:ascii="Arial" w:hAnsi="Arial" w:cs="Arial"/>
          <w:sz w:val="22"/>
          <w:szCs w:val="22"/>
          <w:lang w:bidi="pt-BR"/>
        </w:rPr>
      </w:pPr>
      <w:r w:rsidRPr="00F80028">
        <w:rPr>
          <w:rFonts w:ascii="Arial" w:hAnsi="Arial" w:cs="Arial"/>
          <w:sz w:val="22"/>
          <w:szCs w:val="22"/>
          <w:lang w:bidi="pt-BR"/>
        </w:rPr>
        <w:t>17.1.2</w:t>
      </w:r>
      <w:r w:rsidRPr="00F80028">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2E14D259" w14:textId="610334A3" w:rsidR="00216E1F" w:rsidRPr="00F80028" w:rsidRDefault="00216E1F" w:rsidP="009424A6">
      <w:pPr>
        <w:widowControl w:val="0"/>
        <w:numPr>
          <w:ilvl w:val="1"/>
          <w:numId w:val="0"/>
        </w:numPr>
        <w:tabs>
          <w:tab w:val="center" w:pos="4786"/>
          <w:tab w:val="left" w:pos="8439"/>
        </w:tabs>
        <w:spacing w:before="600" w:after="120" w:line="360" w:lineRule="auto"/>
        <w:ind w:right="68"/>
        <w:jc w:val="center"/>
        <w:rPr>
          <w:rFonts w:ascii="Arial" w:hAnsi="Arial" w:cs="Arial"/>
          <w:b/>
          <w:caps/>
          <w:kern w:val="2"/>
          <w:sz w:val="22"/>
          <w:szCs w:val="22"/>
        </w:rPr>
      </w:pPr>
      <w:r w:rsidRPr="00F80028">
        <w:rPr>
          <w:rFonts w:ascii="Arial" w:hAnsi="Arial" w:cs="Arial"/>
          <w:b/>
          <w:caps/>
          <w:kern w:val="2"/>
          <w:sz w:val="22"/>
          <w:szCs w:val="22"/>
        </w:rPr>
        <w:t>CLÁUSULA DÉCIMA oitava – DOS CASOS OMISSOS</w:t>
      </w:r>
    </w:p>
    <w:p w14:paraId="6FD66E2E"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18.1</w:t>
      </w:r>
      <w:r w:rsidRPr="00F80028">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104DD05A" w14:textId="107604E3" w:rsidR="00216E1F" w:rsidRPr="00F80028" w:rsidRDefault="00216E1F" w:rsidP="009424A6">
      <w:pPr>
        <w:widowControl w:val="0"/>
        <w:numPr>
          <w:ilvl w:val="1"/>
          <w:numId w:val="0"/>
        </w:numPr>
        <w:spacing w:before="600" w:after="120" w:line="360" w:lineRule="auto"/>
        <w:ind w:right="68"/>
        <w:jc w:val="center"/>
        <w:rPr>
          <w:rFonts w:ascii="Arial" w:hAnsi="Arial" w:cs="Arial"/>
          <w:b/>
          <w:caps/>
          <w:kern w:val="2"/>
          <w:sz w:val="22"/>
          <w:szCs w:val="22"/>
        </w:rPr>
      </w:pPr>
      <w:r w:rsidRPr="00F80028">
        <w:rPr>
          <w:rFonts w:ascii="Arial" w:hAnsi="Arial" w:cs="Arial"/>
          <w:b/>
          <w:caps/>
          <w:sz w:val="22"/>
          <w:szCs w:val="22"/>
          <w:lang w:bidi="pt-BR"/>
        </w:rPr>
        <w:t>CLÁUSULA</w:t>
      </w:r>
      <w:r w:rsidRPr="00F80028">
        <w:rPr>
          <w:rFonts w:ascii="Arial" w:hAnsi="Arial" w:cs="Arial"/>
          <w:b/>
          <w:caps/>
          <w:kern w:val="2"/>
          <w:sz w:val="22"/>
          <w:szCs w:val="22"/>
        </w:rPr>
        <w:t xml:space="preserve"> DÉCIMA nova – DA VINCULAÇÃO</w:t>
      </w:r>
    </w:p>
    <w:p w14:paraId="143EC711" w14:textId="7E5CB005"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19.1</w:t>
      </w:r>
      <w:r w:rsidRPr="00F80028">
        <w:rPr>
          <w:rFonts w:ascii="Arial" w:hAnsi="Arial" w:cs="Arial"/>
          <w:sz w:val="22"/>
          <w:szCs w:val="22"/>
          <w:lang w:bidi="pt-BR"/>
        </w:rPr>
        <w:tab/>
        <w:t>O teor do Edital do Pregão Eletrônico nº ___/2024</w:t>
      </w:r>
      <w:r w:rsidR="009424A6" w:rsidRPr="00F80028">
        <w:rPr>
          <w:rFonts w:ascii="Arial" w:hAnsi="Arial" w:cs="Arial"/>
          <w:sz w:val="22"/>
          <w:szCs w:val="22"/>
          <w:lang w:bidi="pt-BR"/>
        </w:rPr>
        <w:t>, seus</w:t>
      </w:r>
      <w:r w:rsidRPr="00F80028">
        <w:rPr>
          <w:rFonts w:ascii="Arial" w:hAnsi="Arial" w:cs="Arial"/>
          <w:sz w:val="22"/>
          <w:szCs w:val="22"/>
          <w:lang w:bidi="pt-BR"/>
        </w:rPr>
        <w:t xml:space="preserve"> Anexos</w:t>
      </w:r>
      <w:r w:rsidR="009424A6" w:rsidRPr="00F80028">
        <w:rPr>
          <w:rFonts w:ascii="Arial" w:hAnsi="Arial" w:cs="Arial"/>
          <w:sz w:val="22"/>
          <w:szCs w:val="22"/>
          <w:lang w:bidi="pt-BR"/>
        </w:rPr>
        <w:t xml:space="preserve"> e</w:t>
      </w:r>
      <w:r w:rsidRPr="00F80028">
        <w:rPr>
          <w:rFonts w:ascii="Arial" w:hAnsi="Arial" w:cs="Arial"/>
          <w:sz w:val="22"/>
          <w:szCs w:val="22"/>
          <w:lang w:bidi="pt-BR"/>
        </w:rPr>
        <w:t xml:space="preserve"> a proposta da CONTRATADA são partes integrantes deste Instrumento Contratual.</w:t>
      </w:r>
    </w:p>
    <w:p w14:paraId="47679DC2" w14:textId="23740030" w:rsidR="00216E1F" w:rsidRPr="00F80028" w:rsidRDefault="00216E1F" w:rsidP="009424A6">
      <w:pPr>
        <w:widowControl w:val="0"/>
        <w:numPr>
          <w:ilvl w:val="1"/>
          <w:numId w:val="0"/>
        </w:numPr>
        <w:spacing w:before="600" w:after="120" w:line="360" w:lineRule="auto"/>
        <w:ind w:right="68"/>
        <w:jc w:val="center"/>
        <w:rPr>
          <w:rFonts w:ascii="Arial" w:hAnsi="Arial" w:cs="Arial"/>
          <w:b/>
          <w:caps/>
          <w:sz w:val="22"/>
          <w:szCs w:val="22"/>
          <w:lang w:bidi="pt-BR"/>
        </w:rPr>
      </w:pPr>
      <w:r w:rsidRPr="00F80028">
        <w:rPr>
          <w:rFonts w:ascii="Arial" w:hAnsi="Arial" w:cs="Arial"/>
          <w:b/>
          <w:caps/>
          <w:sz w:val="22"/>
          <w:szCs w:val="22"/>
          <w:lang w:bidi="pt-BR"/>
        </w:rPr>
        <w:t>CLÁUSULA DÉCIMA vigésima – DO FORO</w:t>
      </w:r>
    </w:p>
    <w:p w14:paraId="6D1BF95C"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20.1</w:t>
      </w:r>
      <w:r w:rsidRPr="00F80028">
        <w:rPr>
          <w:rFonts w:ascii="Arial" w:hAnsi="Arial" w:cs="Arial"/>
          <w:sz w:val="22"/>
          <w:szCs w:val="22"/>
          <w:lang w:bidi="pt-BR"/>
        </w:rPr>
        <w:tab/>
        <w:t>Fica eleito o Foro da Justiça Comum do Distrito Federal para dirimir eventuais controvérsias relativas ao cumprimento deste Contrato.</w:t>
      </w:r>
    </w:p>
    <w:p w14:paraId="653A2F1D" w14:textId="77777777" w:rsidR="00216E1F" w:rsidRPr="00F80028" w:rsidRDefault="00216E1F" w:rsidP="008F0848">
      <w:pPr>
        <w:widowControl w:val="0"/>
        <w:numPr>
          <w:ilvl w:val="1"/>
          <w:numId w:val="0"/>
        </w:numPr>
        <w:spacing w:before="120" w:after="120" w:line="360" w:lineRule="auto"/>
        <w:jc w:val="both"/>
        <w:rPr>
          <w:rFonts w:ascii="Arial" w:hAnsi="Arial" w:cs="Arial"/>
          <w:sz w:val="22"/>
          <w:szCs w:val="22"/>
          <w:lang w:bidi="pt-BR"/>
        </w:rPr>
      </w:pPr>
      <w:r w:rsidRPr="00F80028">
        <w:rPr>
          <w:rFonts w:ascii="Arial" w:hAnsi="Arial" w:cs="Arial"/>
          <w:sz w:val="22"/>
          <w:szCs w:val="22"/>
          <w:lang w:bidi="pt-BR"/>
        </w:rPr>
        <w:t>20.2</w:t>
      </w:r>
      <w:r w:rsidRPr="00F80028">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042E4C92" w14:textId="77777777" w:rsidR="00216E1F" w:rsidRPr="00F80028" w:rsidRDefault="00216E1F" w:rsidP="009424A6">
      <w:pPr>
        <w:widowControl w:val="0"/>
        <w:spacing w:before="360" w:after="120" w:line="360" w:lineRule="auto"/>
        <w:jc w:val="center"/>
        <w:rPr>
          <w:rFonts w:ascii="Arial" w:hAnsi="Arial" w:cs="Arial"/>
          <w:sz w:val="22"/>
          <w:szCs w:val="22"/>
        </w:rPr>
      </w:pPr>
      <w:r w:rsidRPr="00F80028">
        <w:rPr>
          <w:rFonts w:ascii="Arial" w:hAnsi="Arial" w:cs="Arial"/>
          <w:sz w:val="22"/>
          <w:szCs w:val="22"/>
        </w:rPr>
        <w:lastRenderedPageBreak/>
        <w:t>Brasília</w:t>
      </w:r>
      <w:bookmarkStart w:id="38" w:name="Texto9"/>
      <w:bookmarkEnd w:id="38"/>
      <w:r w:rsidRPr="00F80028">
        <w:rPr>
          <w:rFonts w:ascii="Arial" w:hAnsi="Arial" w:cs="Arial"/>
          <w:sz w:val="22"/>
          <w:szCs w:val="22"/>
        </w:rPr>
        <w:t xml:space="preserve">, ___ de ___________ </w:t>
      </w:r>
      <w:proofErr w:type="spellStart"/>
      <w:r w:rsidRPr="00F80028">
        <w:rPr>
          <w:rFonts w:ascii="Arial" w:hAnsi="Arial" w:cs="Arial"/>
          <w:sz w:val="22"/>
          <w:szCs w:val="22"/>
        </w:rPr>
        <w:t>de</w:t>
      </w:r>
      <w:proofErr w:type="spellEnd"/>
      <w:r w:rsidRPr="00F80028">
        <w:rPr>
          <w:rFonts w:ascii="Arial" w:hAnsi="Arial" w:cs="Arial"/>
          <w:sz w:val="22"/>
          <w:szCs w:val="22"/>
        </w:rPr>
        <w:t xml:space="preserve"> 2024.</w:t>
      </w:r>
    </w:p>
    <w:p w14:paraId="2D3A8A57" w14:textId="77777777" w:rsidR="009424A6" w:rsidRPr="00F80028" w:rsidRDefault="009424A6" w:rsidP="009424A6">
      <w:pPr>
        <w:widowControl w:val="0"/>
        <w:ind w:right="533"/>
        <w:jc w:val="center"/>
        <w:rPr>
          <w:rFonts w:ascii="Arial" w:hAnsi="Arial" w:cs="Arial"/>
          <w:sz w:val="22"/>
          <w:szCs w:val="22"/>
        </w:rPr>
      </w:pPr>
    </w:p>
    <w:p w14:paraId="7F3C3921" w14:textId="0A384EFA" w:rsidR="00216E1F" w:rsidRPr="00F80028" w:rsidRDefault="00216E1F" w:rsidP="009424A6">
      <w:pPr>
        <w:widowControl w:val="0"/>
        <w:ind w:right="533"/>
        <w:jc w:val="center"/>
        <w:rPr>
          <w:rFonts w:ascii="Arial" w:hAnsi="Arial" w:cs="Arial"/>
          <w:sz w:val="22"/>
          <w:szCs w:val="22"/>
        </w:rPr>
      </w:pPr>
      <w:r w:rsidRPr="00F80028">
        <w:rPr>
          <w:rFonts w:ascii="Arial" w:hAnsi="Arial" w:cs="Arial"/>
          <w:sz w:val="22"/>
          <w:szCs w:val="22"/>
        </w:rPr>
        <w:t>_______________________________</w:t>
      </w:r>
    </w:p>
    <w:p w14:paraId="44689AC1" w14:textId="77777777" w:rsidR="00216E1F" w:rsidRPr="00F80028" w:rsidRDefault="00216E1F" w:rsidP="009424A6">
      <w:pPr>
        <w:widowControl w:val="0"/>
        <w:ind w:right="533"/>
        <w:jc w:val="center"/>
        <w:rPr>
          <w:rFonts w:ascii="Arial" w:hAnsi="Arial" w:cs="Arial"/>
          <w:sz w:val="22"/>
          <w:szCs w:val="22"/>
        </w:rPr>
      </w:pPr>
      <w:r w:rsidRPr="00F80028">
        <w:rPr>
          <w:rFonts w:ascii="Arial" w:hAnsi="Arial" w:cs="Arial"/>
          <w:sz w:val="22"/>
          <w:szCs w:val="22"/>
        </w:rPr>
        <w:t>CONTRATANTE</w:t>
      </w:r>
    </w:p>
    <w:p w14:paraId="7C05AA03" w14:textId="77777777" w:rsidR="00216E1F" w:rsidRPr="00F80028" w:rsidRDefault="00216E1F" w:rsidP="009424A6">
      <w:pPr>
        <w:widowControl w:val="0"/>
        <w:ind w:right="533"/>
        <w:jc w:val="center"/>
        <w:rPr>
          <w:rFonts w:ascii="Arial" w:hAnsi="Arial" w:cs="Arial"/>
          <w:sz w:val="22"/>
          <w:szCs w:val="22"/>
        </w:rPr>
      </w:pPr>
    </w:p>
    <w:p w14:paraId="0058355F" w14:textId="39D9E3F4" w:rsidR="00216E1F" w:rsidRPr="00F80028" w:rsidRDefault="00216E1F" w:rsidP="009424A6">
      <w:pPr>
        <w:widowControl w:val="0"/>
        <w:ind w:right="533"/>
        <w:jc w:val="center"/>
        <w:rPr>
          <w:rFonts w:ascii="Arial" w:hAnsi="Arial" w:cs="Arial"/>
          <w:sz w:val="22"/>
          <w:szCs w:val="22"/>
        </w:rPr>
      </w:pPr>
    </w:p>
    <w:p w14:paraId="770AD1E4" w14:textId="77777777" w:rsidR="009424A6" w:rsidRPr="00F80028" w:rsidRDefault="009424A6" w:rsidP="009424A6">
      <w:pPr>
        <w:widowControl w:val="0"/>
        <w:ind w:right="533"/>
        <w:jc w:val="center"/>
        <w:rPr>
          <w:rFonts w:ascii="Arial" w:hAnsi="Arial" w:cs="Arial"/>
          <w:sz w:val="22"/>
          <w:szCs w:val="22"/>
        </w:rPr>
      </w:pPr>
    </w:p>
    <w:p w14:paraId="53042FCA" w14:textId="77777777" w:rsidR="00216E1F" w:rsidRPr="00F80028" w:rsidRDefault="00216E1F" w:rsidP="009424A6">
      <w:pPr>
        <w:widowControl w:val="0"/>
        <w:ind w:right="533"/>
        <w:jc w:val="center"/>
        <w:rPr>
          <w:rFonts w:ascii="Arial" w:hAnsi="Arial" w:cs="Arial"/>
          <w:sz w:val="22"/>
          <w:szCs w:val="22"/>
        </w:rPr>
      </w:pPr>
      <w:r w:rsidRPr="00F80028">
        <w:rPr>
          <w:rFonts w:ascii="Arial" w:hAnsi="Arial" w:cs="Arial"/>
          <w:sz w:val="22"/>
          <w:szCs w:val="22"/>
        </w:rPr>
        <w:t>_______________________________</w:t>
      </w:r>
    </w:p>
    <w:p w14:paraId="62AA2DA7" w14:textId="77777777" w:rsidR="00216E1F" w:rsidRPr="00F80028" w:rsidRDefault="00216E1F" w:rsidP="009424A6">
      <w:pPr>
        <w:widowControl w:val="0"/>
        <w:ind w:right="533"/>
        <w:jc w:val="center"/>
        <w:rPr>
          <w:rFonts w:ascii="Arial" w:hAnsi="Arial" w:cs="Arial"/>
          <w:sz w:val="22"/>
          <w:szCs w:val="22"/>
        </w:rPr>
      </w:pPr>
      <w:r w:rsidRPr="00F80028">
        <w:rPr>
          <w:rFonts w:ascii="Arial" w:hAnsi="Arial" w:cs="Arial"/>
          <w:sz w:val="22"/>
          <w:szCs w:val="22"/>
        </w:rPr>
        <w:t>CONTRATADA</w:t>
      </w:r>
    </w:p>
    <w:p w14:paraId="42672662" w14:textId="77777777" w:rsidR="009424A6" w:rsidRPr="00F80028" w:rsidRDefault="009424A6" w:rsidP="009424A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5E665C57" w14:textId="77777777" w:rsidR="009424A6" w:rsidRPr="00F80028" w:rsidRDefault="009424A6" w:rsidP="009424A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35A63CA8" w14:textId="17F150A5" w:rsidR="00216E1F" w:rsidRPr="00F80028" w:rsidRDefault="00216E1F" w:rsidP="009424A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F80028">
        <w:rPr>
          <w:rFonts w:ascii="Arial" w:hAnsi="Arial" w:cs="Arial"/>
          <w:sz w:val="22"/>
          <w:szCs w:val="22"/>
        </w:rPr>
        <w:t>TESTEMUNHAS:</w:t>
      </w:r>
    </w:p>
    <w:p w14:paraId="1FAF9805" w14:textId="2E67B5A2" w:rsidR="009424A6" w:rsidRPr="00F80028" w:rsidRDefault="009424A6" w:rsidP="009424A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35FA680C" w14:textId="62766CD9" w:rsidR="009424A6" w:rsidRPr="00F80028" w:rsidRDefault="009424A6" w:rsidP="009424A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743AAE86" w14:textId="686B67DB" w:rsidR="009424A6" w:rsidRPr="004513FD" w:rsidRDefault="009424A6" w:rsidP="009424A6">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F80028">
        <w:rPr>
          <w:rFonts w:ascii="Arial" w:hAnsi="Arial" w:cs="Arial"/>
          <w:sz w:val="22"/>
          <w:szCs w:val="22"/>
        </w:rPr>
        <w:t>__________________________                       ______________________</w:t>
      </w:r>
    </w:p>
    <w:sectPr w:rsidR="009424A6" w:rsidRPr="004513FD"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95150" w14:textId="77777777" w:rsidR="00616CF0" w:rsidRDefault="00616CF0">
      <w:r>
        <w:separator/>
      </w:r>
    </w:p>
  </w:endnote>
  <w:endnote w:type="continuationSeparator" w:id="0">
    <w:p w14:paraId="1995B2E1" w14:textId="77777777" w:rsidR="00616CF0" w:rsidRDefault="00616CF0">
      <w:r>
        <w:continuationSeparator/>
      </w:r>
    </w:p>
  </w:endnote>
  <w:endnote w:type="continuationNotice" w:id="1">
    <w:p w14:paraId="48E623B8" w14:textId="77777777" w:rsidR="00DE56A3" w:rsidRDefault="00DE56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6ECC6" w14:textId="77777777" w:rsidR="00825F67" w:rsidRDefault="00825F67">
    <w:pPr>
      <w:tabs>
        <w:tab w:val="left" w:pos="5387"/>
      </w:tabs>
    </w:pPr>
  </w:p>
  <w:p w14:paraId="7FF62B70" w14:textId="0625D8D1" w:rsidR="00825F67" w:rsidRDefault="00825F67">
    <w:pPr>
      <w:tabs>
        <w:tab w:val="left" w:pos="6663"/>
      </w:tabs>
    </w:pPr>
    <w:r>
      <w:rPr>
        <w:rStyle w:val="Nmerodepgina"/>
        <w:rFonts w:ascii="Arial" w:hAnsi="Arial" w:cs="Arial"/>
        <w:sz w:val="16"/>
      </w:rPr>
      <w:tab/>
      <w:t xml:space="preserve">Pregão Eletrônico nº </w:t>
    </w:r>
    <w:r w:rsidR="005C4E6C">
      <w:rPr>
        <w:rStyle w:val="Nmerodepgina"/>
        <w:rFonts w:ascii="Arial" w:hAnsi="Arial" w:cs="Arial"/>
        <w:sz w:val="16"/>
      </w:rPr>
      <w:t>90022/2024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81EA6" w14:textId="77777777" w:rsidR="00616CF0" w:rsidRDefault="00616CF0">
      <w:r>
        <w:separator/>
      </w:r>
    </w:p>
  </w:footnote>
  <w:footnote w:type="continuationSeparator" w:id="0">
    <w:p w14:paraId="5A9FA170" w14:textId="77777777" w:rsidR="00616CF0" w:rsidRDefault="00616CF0">
      <w:r>
        <w:continuationSeparator/>
      </w:r>
    </w:p>
  </w:footnote>
  <w:footnote w:type="continuationNotice" w:id="1">
    <w:p w14:paraId="7B234FB6" w14:textId="77777777" w:rsidR="00DE56A3" w:rsidRDefault="00DE56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65" w:type="dxa"/>
      <w:tblInd w:w="-299" w:type="dxa"/>
      <w:tblLayout w:type="fixed"/>
      <w:tblLook w:val="0000" w:firstRow="0" w:lastRow="0" w:firstColumn="0" w:lastColumn="0" w:noHBand="0" w:noVBand="0"/>
    </w:tblPr>
    <w:tblGrid>
      <w:gridCol w:w="10065"/>
    </w:tblGrid>
    <w:tr w:rsidR="00825F67" w14:paraId="72E87E04"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0C5DF5B" w14:textId="77777777" w:rsidR="00825F67" w:rsidRDefault="00825F67">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0DCE1640" wp14:editId="36383C24">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62167961" w14:textId="77777777" w:rsidR="00825F67" w:rsidRDefault="00825F67">
          <w:pPr>
            <w:ind w:firstLine="1134"/>
          </w:pPr>
          <w:r>
            <w:rPr>
              <w:rFonts w:ascii="Arial" w:eastAsia="Calibri" w:hAnsi="Arial" w:cs="Arial"/>
              <w:b/>
              <w:sz w:val="22"/>
              <w:szCs w:val="22"/>
            </w:rPr>
            <w:t>Tribunal de Contas do Distrito Federal</w:t>
          </w:r>
        </w:p>
        <w:p w14:paraId="133B577B" w14:textId="77777777" w:rsidR="00825F67" w:rsidRDefault="00825F67">
          <w:pPr>
            <w:ind w:firstLine="1134"/>
          </w:pPr>
          <w:r>
            <w:rPr>
              <w:noProof/>
              <w:lang w:eastAsia="pt-BR"/>
            </w:rPr>
            <mc:AlternateContent>
              <mc:Choice Requires="wps">
                <w:drawing>
                  <wp:anchor distT="0" distB="0" distL="114935" distR="114935" simplePos="0" relativeHeight="251658240" behindDoc="0" locked="0" layoutInCell="1" allowOverlap="1" wp14:anchorId="2667EEF9" wp14:editId="13CCEC01">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BB08812" w14:textId="77777777" w:rsidR="00825F67" w:rsidRDefault="00825F67">
                                <w:pPr>
                                  <w:spacing w:line="360" w:lineRule="auto"/>
                                  <w:jc w:val="center"/>
                                </w:pPr>
                                <w:r>
                                  <w:rPr>
                                    <w:sz w:val="12"/>
                                    <w:szCs w:val="12"/>
                                    <w:lang w:val="en-US"/>
                                  </w:rPr>
                                  <w:t>TCDF – SELIP/SELIC</w:t>
                                </w:r>
                              </w:p>
                              <w:p w14:paraId="6E611844" w14:textId="77777777" w:rsidR="00825F67" w:rsidRDefault="00825F67">
                                <w:pPr>
                                  <w:spacing w:after="100"/>
                                </w:pPr>
                                <w:r>
                                  <w:rPr>
                                    <w:sz w:val="12"/>
                                    <w:szCs w:val="12"/>
                                    <w:lang w:val="en-US"/>
                                  </w:rPr>
                                  <w:t>Proc. 4059/2024-84.</w:t>
                                </w:r>
                              </w:p>
                              <w:p w14:paraId="1DECEC81" w14:textId="77777777" w:rsidR="00825F67" w:rsidRDefault="00825F67">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7EEF9"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6BB08812" w14:textId="77777777" w:rsidR="00825F67" w:rsidRDefault="00825F67">
                          <w:pPr>
                            <w:spacing w:line="360" w:lineRule="auto"/>
                            <w:jc w:val="center"/>
                          </w:pPr>
                          <w:r>
                            <w:rPr>
                              <w:sz w:val="12"/>
                              <w:szCs w:val="12"/>
                              <w:lang w:val="en-US"/>
                            </w:rPr>
                            <w:t>TCDF – SELIP/SELIC</w:t>
                          </w:r>
                        </w:p>
                        <w:p w14:paraId="6E611844" w14:textId="77777777" w:rsidR="00825F67" w:rsidRDefault="00825F67">
                          <w:pPr>
                            <w:spacing w:after="100"/>
                          </w:pPr>
                          <w:r>
                            <w:rPr>
                              <w:sz w:val="12"/>
                              <w:szCs w:val="12"/>
                              <w:lang w:val="en-US"/>
                            </w:rPr>
                            <w:t>Proc. 4059/2024-84.</w:t>
                          </w:r>
                        </w:p>
                        <w:p w14:paraId="1DECEC81" w14:textId="77777777" w:rsidR="00825F67" w:rsidRDefault="00825F67">
                          <w:pPr>
                            <w:jc w:val="center"/>
                          </w:pPr>
                          <w:r>
                            <w:rPr>
                              <w:sz w:val="12"/>
                              <w:szCs w:val="12"/>
                              <w:lang w:val="en-US"/>
                            </w:rPr>
                            <w:t>Alessandra</w:t>
                          </w:r>
                        </w:p>
                      </w:txbxContent>
                    </v:textbox>
                    <w10:wrap anchorx="margin"/>
                  </v:shape>
                </w:pict>
              </mc:Fallback>
            </mc:AlternateContent>
          </w:r>
          <w:r>
            <w:rPr>
              <w:rFonts w:ascii="Arial" w:eastAsia="Calibri" w:hAnsi="Arial" w:cs="Arial"/>
              <w:sz w:val="22"/>
              <w:szCs w:val="22"/>
            </w:rPr>
            <w:t>SELIP - Secretaria de Licitação, Material e Patrimônio.</w:t>
          </w:r>
        </w:p>
        <w:p w14:paraId="2539D7D3" w14:textId="77777777" w:rsidR="00825F67" w:rsidRDefault="00825F67">
          <w:pPr>
            <w:ind w:firstLine="1134"/>
          </w:pPr>
          <w:r>
            <w:rPr>
              <w:rFonts w:ascii="Arial" w:eastAsia="Calibri" w:hAnsi="Arial" w:cs="Arial"/>
              <w:sz w:val="22"/>
              <w:szCs w:val="22"/>
            </w:rPr>
            <w:t>SELIC - Serviço de Licitação</w:t>
          </w:r>
        </w:p>
        <w:p w14:paraId="37196DA7" w14:textId="77777777" w:rsidR="00825F67" w:rsidRDefault="00825F67">
          <w:pPr>
            <w:ind w:firstLine="1134"/>
            <w:rPr>
              <w:rFonts w:ascii="Arial" w:eastAsia="Calibri" w:hAnsi="Arial" w:cs="Arial"/>
              <w:sz w:val="18"/>
              <w:szCs w:val="22"/>
            </w:rPr>
          </w:pPr>
        </w:p>
        <w:p w14:paraId="65907BC1" w14:textId="77777777" w:rsidR="00825F67" w:rsidRPr="009424A6" w:rsidRDefault="00825F67" w:rsidP="009424A6">
          <w:pPr>
            <w:spacing w:after="120"/>
            <w:jc w:val="right"/>
            <w:rPr>
              <w:rFonts w:ascii="Arial" w:hAnsi="Arial" w:cs="Arial"/>
            </w:rPr>
          </w:pPr>
          <w:r>
            <w:rPr>
              <w:rFonts w:ascii="Arial" w:eastAsia="Calibri" w:hAnsi="Arial" w:cs="Arial"/>
              <w:sz w:val="22"/>
              <w:szCs w:val="22"/>
            </w:rPr>
            <w:br/>
          </w:r>
          <w:r w:rsidRPr="009424A6">
            <w:rPr>
              <w:rFonts w:ascii="Arial" w:eastAsia="Calibri" w:hAnsi="Arial" w:cs="Arial"/>
            </w:rPr>
            <w:t xml:space="preserve">Pág. </w:t>
          </w:r>
          <w:r w:rsidRPr="009424A6">
            <w:rPr>
              <w:rFonts w:ascii="Arial" w:eastAsia="Calibri" w:hAnsi="Arial" w:cs="Arial"/>
            </w:rPr>
            <w:fldChar w:fldCharType="begin"/>
          </w:r>
          <w:r w:rsidRPr="009424A6">
            <w:rPr>
              <w:rFonts w:ascii="Arial" w:eastAsia="Calibri" w:hAnsi="Arial" w:cs="Arial"/>
            </w:rPr>
            <w:instrText>PAGE   \* MERGEFORMAT</w:instrText>
          </w:r>
          <w:r w:rsidRPr="009424A6">
            <w:rPr>
              <w:rFonts w:ascii="Arial" w:eastAsia="Calibri" w:hAnsi="Arial" w:cs="Arial"/>
            </w:rPr>
            <w:fldChar w:fldCharType="separate"/>
          </w:r>
          <w:r w:rsidR="00C74E13" w:rsidRPr="009424A6">
            <w:rPr>
              <w:rFonts w:ascii="Arial" w:eastAsia="Calibri" w:hAnsi="Arial" w:cs="Arial"/>
              <w:noProof/>
            </w:rPr>
            <w:t>97</w:t>
          </w:r>
          <w:r w:rsidRPr="009424A6">
            <w:rPr>
              <w:rFonts w:ascii="Arial" w:eastAsia="Calibri" w:hAnsi="Arial" w:cs="Arial"/>
            </w:rPr>
            <w:fldChar w:fldCharType="end"/>
          </w:r>
          <w:r w:rsidRPr="009424A6">
            <w:rPr>
              <w:rFonts w:ascii="Arial" w:hAnsi="Arial" w:cs="Arial"/>
            </w:rPr>
            <w:fldChar w:fldCharType="begin"/>
          </w:r>
          <w:r w:rsidRPr="009424A6">
            <w:rPr>
              <w:rFonts w:ascii="Arial" w:hAnsi="Arial" w:cs="Arial"/>
            </w:rPr>
            <w:fldChar w:fldCharType="separate"/>
          </w:r>
          <w:r w:rsidRPr="009424A6">
            <w:rPr>
              <w:rFonts w:ascii="Arial" w:eastAsia="Calibri" w:hAnsi="Arial" w:cs="Arial"/>
              <w:lang w:eastAsia="pt-BR"/>
            </w:rPr>
            <w:t>24</w:t>
          </w:r>
          <w:r w:rsidRPr="009424A6">
            <w:rPr>
              <w:rFonts w:ascii="Arial" w:eastAsia="Calibri" w:hAnsi="Arial" w:cs="Arial"/>
              <w:lang w:eastAsia="pt-BR"/>
            </w:rPr>
            <w:fldChar w:fldCharType="end"/>
          </w:r>
          <w:r w:rsidRPr="009424A6">
            <w:rPr>
              <w:rFonts w:ascii="Arial" w:eastAsia="Calibri" w:hAnsi="Arial" w:cs="Arial"/>
            </w:rPr>
            <w:t xml:space="preserve"> de </w:t>
          </w:r>
          <w:r w:rsidRPr="009424A6">
            <w:rPr>
              <w:rFonts w:ascii="Arial" w:eastAsia="Calibri" w:hAnsi="Arial" w:cs="Arial"/>
            </w:rPr>
            <w:fldChar w:fldCharType="begin"/>
          </w:r>
          <w:r w:rsidRPr="009424A6">
            <w:rPr>
              <w:rFonts w:ascii="Arial" w:eastAsia="Calibri" w:hAnsi="Arial" w:cs="Arial"/>
            </w:rPr>
            <w:instrText xml:space="preserve"> NUMPAGES \* ARABIC </w:instrText>
          </w:r>
          <w:r w:rsidRPr="009424A6">
            <w:rPr>
              <w:rFonts w:ascii="Arial" w:eastAsia="Calibri" w:hAnsi="Arial" w:cs="Arial"/>
            </w:rPr>
            <w:fldChar w:fldCharType="separate"/>
          </w:r>
          <w:r w:rsidR="00C74E13" w:rsidRPr="009424A6">
            <w:rPr>
              <w:rFonts w:ascii="Arial" w:eastAsia="Calibri" w:hAnsi="Arial" w:cs="Arial"/>
              <w:noProof/>
            </w:rPr>
            <w:t>118</w:t>
          </w:r>
          <w:r w:rsidRPr="009424A6">
            <w:rPr>
              <w:rFonts w:ascii="Arial" w:eastAsia="Calibri" w:hAnsi="Arial" w:cs="Arial"/>
            </w:rPr>
            <w:fldChar w:fldCharType="end"/>
          </w:r>
        </w:p>
      </w:tc>
    </w:tr>
  </w:tbl>
  <w:p w14:paraId="5C3756AA" w14:textId="77777777" w:rsidR="00825F67" w:rsidRDefault="00825F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3C2027"/>
    <w:multiLevelType w:val="hybridMultilevel"/>
    <w:tmpl w:val="D6DC3EE0"/>
    <w:lvl w:ilvl="0" w:tplc="D2DE3E02">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EA22BF"/>
    <w:multiLevelType w:val="hybridMultilevel"/>
    <w:tmpl w:val="B8620246"/>
    <w:lvl w:ilvl="0" w:tplc="B3BCAA6C">
      <w:start w:val="1"/>
      <w:numFmt w:val="decimal"/>
      <w:lvlText w:val="%1)"/>
      <w:lvlJc w:val="left"/>
      <w:pPr>
        <w:ind w:left="1428" w:hanging="360"/>
      </w:pPr>
      <w:rPr>
        <w:color w:val="auto"/>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15:restartNumberingAfterBreak="0">
    <w:nsid w:val="38765630"/>
    <w:multiLevelType w:val="multilevel"/>
    <w:tmpl w:val="E9805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F511EDB"/>
    <w:multiLevelType w:val="hybridMultilevel"/>
    <w:tmpl w:val="EFB49624"/>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9" w15:restartNumberingAfterBreak="0">
    <w:nsid w:val="4F873CD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E302FD"/>
    <w:multiLevelType w:val="multilevel"/>
    <w:tmpl w:val="35600EDC"/>
    <w:lvl w:ilvl="0">
      <w:start w:val="1"/>
      <w:numFmt w:val="decimal"/>
      <w:pStyle w:val="PPM-Nvel1"/>
      <w:lvlText w:val="%1"/>
      <w:lvlJc w:val="left"/>
      <w:pPr>
        <w:ind w:left="360" w:hanging="360"/>
      </w:pPr>
      <w:rPr>
        <w:rFonts w:hint="default"/>
      </w:rPr>
    </w:lvl>
    <w:lvl w:ilvl="1">
      <w:start w:val="1"/>
      <w:numFmt w:val="decimal"/>
      <w:pStyle w:val="PPM-Nvel2"/>
      <w:lvlText w:val="%1.%2"/>
      <w:lvlJc w:val="left"/>
      <w:pPr>
        <w:ind w:left="360" w:hanging="360"/>
      </w:pPr>
      <w:rPr>
        <w:rFonts w:hint="default"/>
      </w:rPr>
    </w:lvl>
    <w:lvl w:ilvl="2">
      <w:start w:val="1"/>
      <w:numFmt w:val="decimal"/>
      <w:pStyle w:val="PPM-Nvel3"/>
      <w:lvlText w:val="%1.%2.%3"/>
      <w:lvlJc w:val="left"/>
      <w:pPr>
        <w:ind w:left="720" w:hanging="720"/>
      </w:pPr>
      <w:rPr>
        <w:rFonts w:hint="default"/>
      </w:rPr>
    </w:lvl>
    <w:lvl w:ilvl="3">
      <w:start w:val="1"/>
      <w:numFmt w:val="decimal"/>
      <w:pStyle w:val="PPM-Nivel4"/>
      <w:lvlText w:val="%1.%2.%3.%4"/>
      <w:lvlJc w:val="left"/>
      <w:pPr>
        <w:ind w:left="720" w:hanging="720"/>
      </w:pPr>
      <w:rPr>
        <w:rFonts w:hint="default"/>
      </w:rPr>
    </w:lvl>
    <w:lvl w:ilvl="4">
      <w:start w:val="1"/>
      <w:numFmt w:val="decimal"/>
      <w:pStyle w:val="PPM-N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8B193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5743BE"/>
    <w:multiLevelType w:val="hybridMultilevel"/>
    <w:tmpl w:val="8BF0DB6E"/>
    <w:lvl w:ilvl="0" w:tplc="9962BB8C">
      <w:start w:val="1"/>
      <w:numFmt w:val="decimal"/>
      <w:lvlText w:val="%1."/>
      <w:lvlJc w:val="left"/>
      <w:pPr>
        <w:ind w:left="1118"/>
      </w:pPr>
      <w:rPr>
        <w:rFonts w:ascii="Arial" w:eastAsia="Calibri" w:hAnsi="Arial" w:cs="Calibri"/>
        <w:b/>
        <w:bCs/>
        <w:i w:val="0"/>
        <w:iCs/>
        <w:strike w:val="0"/>
        <w:dstrike w:val="0"/>
        <w:color w:val="auto"/>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4"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F071E5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98764024">
    <w:abstractNumId w:val="1"/>
  </w:num>
  <w:num w:numId="2" w16cid:durableId="1301111497">
    <w:abstractNumId w:val="2"/>
  </w:num>
  <w:num w:numId="3" w16cid:durableId="451020312">
    <w:abstractNumId w:val="24"/>
  </w:num>
  <w:num w:numId="4" w16cid:durableId="757562243">
    <w:abstractNumId w:val="10"/>
  </w:num>
  <w:num w:numId="5" w16cid:durableId="1381516095">
    <w:abstractNumId w:val="7"/>
  </w:num>
  <w:num w:numId="6" w16cid:durableId="128325966">
    <w:abstractNumId w:val="13"/>
  </w:num>
  <w:num w:numId="7" w16cid:durableId="1977754001">
    <w:abstractNumId w:val="12"/>
  </w:num>
  <w:num w:numId="8" w16cid:durableId="1443256751">
    <w:abstractNumId w:val="15"/>
  </w:num>
  <w:num w:numId="9" w16cid:durableId="1727140161">
    <w:abstractNumId w:val="11"/>
  </w:num>
  <w:num w:numId="10" w16cid:durableId="340743104">
    <w:abstractNumId w:val="0"/>
  </w:num>
  <w:num w:numId="11" w16cid:durableId="1129477720">
    <w:abstractNumId w:val="22"/>
  </w:num>
  <w:num w:numId="12" w16cid:durableId="1883833171">
    <w:abstractNumId w:val="14"/>
  </w:num>
  <w:num w:numId="13" w16cid:durableId="1054936912">
    <w:abstractNumId w:val="9"/>
  </w:num>
  <w:num w:numId="14" w16cid:durableId="422993120">
    <w:abstractNumId w:val="17"/>
  </w:num>
  <w:num w:numId="15" w16cid:durableId="259878224">
    <w:abstractNumId w:val="16"/>
  </w:num>
  <w:num w:numId="16" w16cid:durableId="1133315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6567758">
    <w:abstractNumId w:val="18"/>
  </w:num>
  <w:num w:numId="18" w16cid:durableId="642589722">
    <w:abstractNumId w:val="21"/>
  </w:num>
  <w:num w:numId="19" w16cid:durableId="1774321989">
    <w:abstractNumId w:val="25"/>
  </w:num>
  <w:num w:numId="20" w16cid:durableId="1523321263">
    <w:abstractNumId w:val="19"/>
  </w:num>
  <w:num w:numId="21" w16cid:durableId="370233299">
    <w:abstractNumId w:val="4"/>
  </w:num>
  <w:num w:numId="22" w16cid:durableId="2106224134">
    <w:abstractNumId w:val="8"/>
  </w:num>
  <w:num w:numId="23" w16cid:durableId="1364013317">
    <w:abstractNumId w:val="2"/>
  </w:num>
  <w:num w:numId="24" w16cid:durableId="1855529920">
    <w:abstractNumId w:val="2"/>
  </w:num>
  <w:num w:numId="25" w16cid:durableId="2026902394">
    <w:abstractNumId w:val="2"/>
  </w:num>
  <w:num w:numId="26" w16cid:durableId="105554829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F37"/>
    <w:rsid w:val="00001A96"/>
    <w:rsid w:val="00002319"/>
    <w:rsid w:val="00007BE5"/>
    <w:rsid w:val="00010B54"/>
    <w:rsid w:val="00011F87"/>
    <w:rsid w:val="00014B54"/>
    <w:rsid w:val="00016021"/>
    <w:rsid w:val="00017AD4"/>
    <w:rsid w:val="000211BB"/>
    <w:rsid w:val="000326B5"/>
    <w:rsid w:val="00032B20"/>
    <w:rsid w:val="00037CF4"/>
    <w:rsid w:val="0004109F"/>
    <w:rsid w:val="0004258C"/>
    <w:rsid w:val="00043178"/>
    <w:rsid w:val="00043246"/>
    <w:rsid w:val="000479FA"/>
    <w:rsid w:val="0005415C"/>
    <w:rsid w:val="000541A8"/>
    <w:rsid w:val="00055F0E"/>
    <w:rsid w:val="00060CA5"/>
    <w:rsid w:val="00061F5C"/>
    <w:rsid w:val="00062ACD"/>
    <w:rsid w:val="00065EF0"/>
    <w:rsid w:val="00066266"/>
    <w:rsid w:val="000665E7"/>
    <w:rsid w:val="0006677F"/>
    <w:rsid w:val="00071B6F"/>
    <w:rsid w:val="00071BD4"/>
    <w:rsid w:val="00071BD8"/>
    <w:rsid w:val="00074907"/>
    <w:rsid w:val="000764B6"/>
    <w:rsid w:val="000777CD"/>
    <w:rsid w:val="00081307"/>
    <w:rsid w:val="000817F4"/>
    <w:rsid w:val="00082E7B"/>
    <w:rsid w:val="00084C1C"/>
    <w:rsid w:val="00084C92"/>
    <w:rsid w:val="0008629A"/>
    <w:rsid w:val="00090602"/>
    <w:rsid w:val="00090861"/>
    <w:rsid w:val="00093CEC"/>
    <w:rsid w:val="000A0121"/>
    <w:rsid w:val="000A0392"/>
    <w:rsid w:val="000A1D82"/>
    <w:rsid w:val="000A34BD"/>
    <w:rsid w:val="000A4220"/>
    <w:rsid w:val="000A4618"/>
    <w:rsid w:val="000A54E8"/>
    <w:rsid w:val="000B0C21"/>
    <w:rsid w:val="000B218E"/>
    <w:rsid w:val="000B3602"/>
    <w:rsid w:val="000B39D4"/>
    <w:rsid w:val="000B3E9E"/>
    <w:rsid w:val="000B3F22"/>
    <w:rsid w:val="000B4263"/>
    <w:rsid w:val="000B6548"/>
    <w:rsid w:val="000C3A78"/>
    <w:rsid w:val="000D0DBC"/>
    <w:rsid w:val="000D2E09"/>
    <w:rsid w:val="000D2EED"/>
    <w:rsid w:val="000D40F9"/>
    <w:rsid w:val="000D5483"/>
    <w:rsid w:val="000D64D3"/>
    <w:rsid w:val="000D6E34"/>
    <w:rsid w:val="000E1B6C"/>
    <w:rsid w:val="000E2642"/>
    <w:rsid w:val="000E305C"/>
    <w:rsid w:val="000E3714"/>
    <w:rsid w:val="000E3BBA"/>
    <w:rsid w:val="000E5199"/>
    <w:rsid w:val="000E55DB"/>
    <w:rsid w:val="000E6425"/>
    <w:rsid w:val="000E71E9"/>
    <w:rsid w:val="000F0625"/>
    <w:rsid w:val="000F1B2C"/>
    <w:rsid w:val="000F5B62"/>
    <w:rsid w:val="000F5F31"/>
    <w:rsid w:val="000F7104"/>
    <w:rsid w:val="001001DF"/>
    <w:rsid w:val="00101A87"/>
    <w:rsid w:val="0011358A"/>
    <w:rsid w:val="00113ADA"/>
    <w:rsid w:val="00116670"/>
    <w:rsid w:val="00117871"/>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C7"/>
    <w:rsid w:val="00146CD7"/>
    <w:rsid w:val="00147986"/>
    <w:rsid w:val="00151E93"/>
    <w:rsid w:val="001521EF"/>
    <w:rsid w:val="00152989"/>
    <w:rsid w:val="001543B7"/>
    <w:rsid w:val="00155FE6"/>
    <w:rsid w:val="001605B8"/>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90E25"/>
    <w:rsid w:val="001959C0"/>
    <w:rsid w:val="00197422"/>
    <w:rsid w:val="001A249E"/>
    <w:rsid w:val="001B03BE"/>
    <w:rsid w:val="001B0ED8"/>
    <w:rsid w:val="001B6D59"/>
    <w:rsid w:val="001C0751"/>
    <w:rsid w:val="001C2489"/>
    <w:rsid w:val="001C6B74"/>
    <w:rsid w:val="001D1083"/>
    <w:rsid w:val="001E04A6"/>
    <w:rsid w:val="001E1437"/>
    <w:rsid w:val="001E2749"/>
    <w:rsid w:val="001E29A9"/>
    <w:rsid w:val="001E356F"/>
    <w:rsid w:val="001E3C71"/>
    <w:rsid w:val="001E5E37"/>
    <w:rsid w:val="001F29ED"/>
    <w:rsid w:val="001F4265"/>
    <w:rsid w:val="001F42A7"/>
    <w:rsid w:val="00205080"/>
    <w:rsid w:val="002103D3"/>
    <w:rsid w:val="0021085B"/>
    <w:rsid w:val="002164DF"/>
    <w:rsid w:val="00216E1F"/>
    <w:rsid w:val="00217206"/>
    <w:rsid w:val="00222430"/>
    <w:rsid w:val="00224328"/>
    <w:rsid w:val="0022455C"/>
    <w:rsid w:val="0022483B"/>
    <w:rsid w:val="00224DB1"/>
    <w:rsid w:val="00230088"/>
    <w:rsid w:val="00232440"/>
    <w:rsid w:val="0023600D"/>
    <w:rsid w:val="00236949"/>
    <w:rsid w:val="002371B1"/>
    <w:rsid w:val="002424D2"/>
    <w:rsid w:val="00247E94"/>
    <w:rsid w:val="00252FF1"/>
    <w:rsid w:val="00254355"/>
    <w:rsid w:val="0025600F"/>
    <w:rsid w:val="00260BFE"/>
    <w:rsid w:val="002617B1"/>
    <w:rsid w:val="002627D0"/>
    <w:rsid w:val="00262BF6"/>
    <w:rsid w:val="00262D70"/>
    <w:rsid w:val="00264373"/>
    <w:rsid w:val="00266509"/>
    <w:rsid w:val="0027055D"/>
    <w:rsid w:val="00271577"/>
    <w:rsid w:val="0027255E"/>
    <w:rsid w:val="00273134"/>
    <w:rsid w:val="002742C7"/>
    <w:rsid w:val="00275303"/>
    <w:rsid w:val="002763A7"/>
    <w:rsid w:val="002849FA"/>
    <w:rsid w:val="00285368"/>
    <w:rsid w:val="00285A5E"/>
    <w:rsid w:val="00287A30"/>
    <w:rsid w:val="002936D8"/>
    <w:rsid w:val="00294D38"/>
    <w:rsid w:val="00296F08"/>
    <w:rsid w:val="002A18AC"/>
    <w:rsid w:val="002A280A"/>
    <w:rsid w:val="002A31F5"/>
    <w:rsid w:val="002A40B8"/>
    <w:rsid w:val="002A4C12"/>
    <w:rsid w:val="002A537B"/>
    <w:rsid w:val="002A5D93"/>
    <w:rsid w:val="002A7162"/>
    <w:rsid w:val="002A74E1"/>
    <w:rsid w:val="002B0456"/>
    <w:rsid w:val="002B4F90"/>
    <w:rsid w:val="002B5F68"/>
    <w:rsid w:val="002B72E7"/>
    <w:rsid w:val="002C0459"/>
    <w:rsid w:val="002C1189"/>
    <w:rsid w:val="002C141A"/>
    <w:rsid w:val="002C1653"/>
    <w:rsid w:val="002C28DB"/>
    <w:rsid w:val="002C3BE8"/>
    <w:rsid w:val="002C5D96"/>
    <w:rsid w:val="002D3060"/>
    <w:rsid w:val="002D371D"/>
    <w:rsid w:val="002D579D"/>
    <w:rsid w:val="002D67CB"/>
    <w:rsid w:val="002D6EB4"/>
    <w:rsid w:val="002D7484"/>
    <w:rsid w:val="002E00BF"/>
    <w:rsid w:val="002E0E12"/>
    <w:rsid w:val="002E0EE7"/>
    <w:rsid w:val="002E1B40"/>
    <w:rsid w:val="002E1EE9"/>
    <w:rsid w:val="002E2208"/>
    <w:rsid w:val="002E302A"/>
    <w:rsid w:val="002E355E"/>
    <w:rsid w:val="002F0154"/>
    <w:rsid w:val="002F0FE4"/>
    <w:rsid w:val="002F4D70"/>
    <w:rsid w:val="002F5AFC"/>
    <w:rsid w:val="002F5B0F"/>
    <w:rsid w:val="002F679B"/>
    <w:rsid w:val="00302309"/>
    <w:rsid w:val="0030334B"/>
    <w:rsid w:val="0030344A"/>
    <w:rsid w:val="003055CB"/>
    <w:rsid w:val="0031061E"/>
    <w:rsid w:val="003116CC"/>
    <w:rsid w:val="0031276E"/>
    <w:rsid w:val="00315EB4"/>
    <w:rsid w:val="00315F63"/>
    <w:rsid w:val="00320F37"/>
    <w:rsid w:val="00323E0A"/>
    <w:rsid w:val="00330227"/>
    <w:rsid w:val="003313FC"/>
    <w:rsid w:val="00332B57"/>
    <w:rsid w:val="00332D65"/>
    <w:rsid w:val="003331D5"/>
    <w:rsid w:val="00334520"/>
    <w:rsid w:val="00334B65"/>
    <w:rsid w:val="003359C6"/>
    <w:rsid w:val="00335F10"/>
    <w:rsid w:val="003410A9"/>
    <w:rsid w:val="00342462"/>
    <w:rsid w:val="00344A74"/>
    <w:rsid w:val="003479B4"/>
    <w:rsid w:val="00356735"/>
    <w:rsid w:val="00360287"/>
    <w:rsid w:val="00361220"/>
    <w:rsid w:val="00365838"/>
    <w:rsid w:val="0037201A"/>
    <w:rsid w:val="00373117"/>
    <w:rsid w:val="00374716"/>
    <w:rsid w:val="003748CA"/>
    <w:rsid w:val="00375D1D"/>
    <w:rsid w:val="00377DF7"/>
    <w:rsid w:val="0038321D"/>
    <w:rsid w:val="003852DE"/>
    <w:rsid w:val="00386415"/>
    <w:rsid w:val="003875AE"/>
    <w:rsid w:val="003902E6"/>
    <w:rsid w:val="00393C7F"/>
    <w:rsid w:val="00393EFF"/>
    <w:rsid w:val="00394EE0"/>
    <w:rsid w:val="0039587B"/>
    <w:rsid w:val="003A139E"/>
    <w:rsid w:val="003A193F"/>
    <w:rsid w:val="003A1E6B"/>
    <w:rsid w:val="003A4771"/>
    <w:rsid w:val="003A5378"/>
    <w:rsid w:val="003A7035"/>
    <w:rsid w:val="003A7426"/>
    <w:rsid w:val="003B0C3F"/>
    <w:rsid w:val="003B239C"/>
    <w:rsid w:val="003B44F8"/>
    <w:rsid w:val="003B598E"/>
    <w:rsid w:val="003B599D"/>
    <w:rsid w:val="003B6987"/>
    <w:rsid w:val="003B7068"/>
    <w:rsid w:val="003C283F"/>
    <w:rsid w:val="003C30B9"/>
    <w:rsid w:val="003C4501"/>
    <w:rsid w:val="003C4640"/>
    <w:rsid w:val="003C4D73"/>
    <w:rsid w:val="003C571C"/>
    <w:rsid w:val="003C75A7"/>
    <w:rsid w:val="003C7D0C"/>
    <w:rsid w:val="003C7E38"/>
    <w:rsid w:val="003D0230"/>
    <w:rsid w:val="003D2A17"/>
    <w:rsid w:val="003D3E48"/>
    <w:rsid w:val="003D4CFD"/>
    <w:rsid w:val="003D5ABF"/>
    <w:rsid w:val="003D5BC4"/>
    <w:rsid w:val="003E2EF2"/>
    <w:rsid w:val="003E2FAF"/>
    <w:rsid w:val="003E4415"/>
    <w:rsid w:val="003E4967"/>
    <w:rsid w:val="003E761E"/>
    <w:rsid w:val="003F1C38"/>
    <w:rsid w:val="003F21D8"/>
    <w:rsid w:val="003F3C0B"/>
    <w:rsid w:val="003F6860"/>
    <w:rsid w:val="003F71FD"/>
    <w:rsid w:val="00400640"/>
    <w:rsid w:val="0040097E"/>
    <w:rsid w:val="004052F4"/>
    <w:rsid w:val="00405CB2"/>
    <w:rsid w:val="0040666C"/>
    <w:rsid w:val="00407E45"/>
    <w:rsid w:val="00410458"/>
    <w:rsid w:val="00411DBF"/>
    <w:rsid w:val="00414FEF"/>
    <w:rsid w:val="004163DD"/>
    <w:rsid w:val="0041771A"/>
    <w:rsid w:val="00417C79"/>
    <w:rsid w:val="00420F0A"/>
    <w:rsid w:val="00421935"/>
    <w:rsid w:val="00422569"/>
    <w:rsid w:val="00422DDC"/>
    <w:rsid w:val="00424C27"/>
    <w:rsid w:val="00425264"/>
    <w:rsid w:val="00425FA0"/>
    <w:rsid w:val="00426FAD"/>
    <w:rsid w:val="00432ACB"/>
    <w:rsid w:val="00433BC2"/>
    <w:rsid w:val="00434ADA"/>
    <w:rsid w:val="00435E11"/>
    <w:rsid w:val="00436117"/>
    <w:rsid w:val="00441623"/>
    <w:rsid w:val="00441D78"/>
    <w:rsid w:val="004429E8"/>
    <w:rsid w:val="00443152"/>
    <w:rsid w:val="004444D6"/>
    <w:rsid w:val="0044669E"/>
    <w:rsid w:val="00446C84"/>
    <w:rsid w:val="00447BA6"/>
    <w:rsid w:val="004513FD"/>
    <w:rsid w:val="00460F5B"/>
    <w:rsid w:val="00464ADC"/>
    <w:rsid w:val="00471CBC"/>
    <w:rsid w:val="004758AC"/>
    <w:rsid w:val="00476B0E"/>
    <w:rsid w:val="00476E57"/>
    <w:rsid w:val="0048326B"/>
    <w:rsid w:val="00484199"/>
    <w:rsid w:val="0048624A"/>
    <w:rsid w:val="00490773"/>
    <w:rsid w:val="00491082"/>
    <w:rsid w:val="00491B07"/>
    <w:rsid w:val="00492EE7"/>
    <w:rsid w:val="004930B5"/>
    <w:rsid w:val="00495213"/>
    <w:rsid w:val="00496A67"/>
    <w:rsid w:val="00496D74"/>
    <w:rsid w:val="004A290A"/>
    <w:rsid w:val="004A293A"/>
    <w:rsid w:val="004A31BC"/>
    <w:rsid w:val="004A3EBC"/>
    <w:rsid w:val="004A522F"/>
    <w:rsid w:val="004A6229"/>
    <w:rsid w:val="004B24C0"/>
    <w:rsid w:val="004B2839"/>
    <w:rsid w:val="004B30D8"/>
    <w:rsid w:val="004B350E"/>
    <w:rsid w:val="004B376F"/>
    <w:rsid w:val="004B591C"/>
    <w:rsid w:val="004B6FD1"/>
    <w:rsid w:val="004C2196"/>
    <w:rsid w:val="004C2B88"/>
    <w:rsid w:val="004C3AF7"/>
    <w:rsid w:val="004C57EC"/>
    <w:rsid w:val="004D07FB"/>
    <w:rsid w:val="004D39AC"/>
    <w:rsid w:val="004D61A4"/>
    <w:rsid w:val="004D7879"/>
    <w:rsid w:val="004D7DF6"/>
    <w:rsid w:val="004E0E42"/>
    <w:rsid w:val="004E30BD"/>
    <w:rsid w:val="004E3545"/>
    <w:rsid w:val="004E40A0"/>
    <w:rsid w:val="004E4127"/>
    <w:rsid w:val="004E4524"/>
    <w:rsid w:val="004E6218"/>
    <w:rsid w:val="004E650B"/>
    <w:rsid w:val="004F0012"/>
    <w:rsid w:val="004F14E9"/>
    <w:rsid w:val="004F14F5"/>
    <w:rsid w:val="004F2396"/>
    <w:rsid w:val="004F48E5"/>
    <w:rsid w:val="004F63BE"/>
    <w:rsid w:val="005003B9"/>
    <w:rsid w:val="00506FBC"/>
    <w:rsid w:val="0051084A"/>
    <w:rsid w:val="00516CA8"/>
    <w:rsid w:val="00522423"/>
    <w:rsid w:val="00523679"/>
    <w:rsid w:val="00523D52"/>
    <w:rsid w:val="00524726"/>
    <w:rsid w:val="00525E76"/>
    <w:rsid w:val="00525FAF"/>
    <w:rsid w:val="00527124"/>
    <w:rsid w:val="005276DA"/>
    <w:rsid w:val="005306A2"/>
    <w:rsid w:val="0053139E"/>
    <w:rsid w:val="0053263D"/>
    <w:rsid w:val="00532D8C"/>
    <w:rsid w:val="00533520"/>
    <w:rsid w:val="00534392"/>
    <w:rsid w:val="005428E8"/>
    <w:rsid w:val="005436D9"/>
    <w:rsid w:val="00544191"/>
    <w:rsid w:val="00545757"/>
    <w:rsid w:val="00545AE7"/>
    <w:rsid w:val="00552582"/>
    <w:rsid w:val="00553D2F"/>
    <w:rsid w:val="005540FA"/>
    <w:rsid w:val="00557E49"/>
    <w:rsid w:val="0056569E"/>
    <w:rsid w:val="00566069"/>
    <w:rsid w:val="005672CE"/>
    <w:rsid w:val="00571871"/>
    <w:rsid w:val="00574B3D"/>
    <w:rsid w:val="0057669C"/>
    <w:rsid w:val="00576BC1"/>
    <w:rsid w:val="00582F0B"/>
    <w:rsid w:val="005852D4"/>
    <w:rsid w:val="005854D0"/>
    <w:rsid w:val="005867CB"/>
    <w:rsid w:val="00587675"/>
    <w:rsid w:val="00591174"/>
    <w:rsid w:val="005923A4"/>
    <w:rsid w:val="0059282B"/>
    <w:rsid w:val="00594055"/>
    <w:rsid w:val="005A0CCB"/>
    <w:rsid w:val="005A152C"/>
    <w:rsid w:val="005A3EED"/>
    <w:rsid w:val="005A6712"/>
    <w:rsid w:val="005A7D52"/>
    <w:rsid w:val="005B018D"/>
    <w:rsid w:val="005B1AFC"/>
    <w:rsid w:val="005B4252"/>
    <w:rsid w:val="005B5BEC"/>
    <w:rsid w:val="005B6131"/>
    <w:rsid w:val="005B61B3"/>
    <w:rsid w:val="005B6225"/>
    <w:rsid w:val="005B649B"/>
    <w:rsid w:val="005B7491"/>
    <w:rsid w:val="005C0D83"/>
    <w:rsid w:val="005C0E45"/>
    <w:rsid w:val="005C4E6C"/>
    <w:rsid w:val="005C61C8"/>
    <w:rsid w:val="005C6971"/>
    <w:rsid w:val="005D3056"/>
    <w:rsid w:val="005D3983"/>
    <w:rsid w:val="005D5836"/>
    <w:rsid w:val="005E18BF"/>
    <w:rsid w:val="005E1AE6"/>
    <w:rsid w:val="005E5230"/>
    <w:rsid w:val="005E5E50"/>
    <w:rsid w:val="005E6C94"/>
    <w:rsid w:val="005F104C"/>
    <w:rsid w:val="005F1215"/>
    <w:rsid w:val="005F6107"/>
    <w:rsid w:val="005F62C8"/>
    <w:rsid w:val="006033DD"/>
    <w:rsid w:val="006040C9"/>
    <w:rsid w:val="006043D7"/>
    <w:rsid w:val="00606444"/>
    <w:rsid w:val="00606B89"/>
    <w:rsid w:val="00607B76"/>
    <w:rsid w:val="00610E78"/>
    <w:rsid w:val="00611074"/>
    <w:rsid w:val="00614E89"/>
    <w:rsid w:val="00616CF0"/>
    <w:rsid w:val="00617939"/>
    <w:rsid w:val="00621CB4"/>
    <w:rsid w:val="0062274C"/>
    <w:rsid w:val="00624659"/>
    <w:rsid w:val="0062539F"/>
    <w:rsid w:val="00635B94"/>
    <w:rsid w:val="00636F65"/>
    <w:rsid w:val="006408A2"/>
    <w:rsid w:val="0064391C"/>
    <w:rsid w:val="00645866"/>
    <w:rsid w:val="00646A31"/>
    <w:rsid w:val="006470B1"/>
    <w:rsid w:val="00647347"/>
    <w:rsid w:val="00651608"/>
    <w:rsid w:val="006569E5"/>
    <w:rsid w:val="0066089A"/>
    <w:rsid w:val="0066099A"/>
    <w:rsid w:val="00671ED2"/>
    <w:rsid w:val="00673309"/>
    <w:rsid w:val="00674A68"/>
    <w:rsid w:val="00675789"/>
    <w:rsid w:val="00675AE3"/>
    <w:rsid w:val="00675B03"/>
    <w:rsid w:val="0067666A"/>
    <w:rsid w:val="00681CBF"/>
    <w:rsid w:val="006847D0"/>
    <w:rsid w:val="00685B44"/>
    <w:rsid w:val="00686D9B"/>
    <w:rsid w:val="00690173"/>
    <w:rsid w:val="00692F06"/>
    <w:rsid w:val="006933B6"/>
    <w:rsid w:val="00693E01"/>
    <w:rsid w:val="00694502"/>
    <w:rsid w:val="006946C8"/>
    <w:rsid w:val="006946DD"/>
    <w:rsid w:val="00694ADC"/>
    <w:rsid w:val="00695691"/>
    <w:rsid w:val="006A0EB3"/>
    <w:rsid w:val="006A18EA"/>
    <w:rsid w:val="006A3B1D"/>
    <w:rsid w:val="006A3DE5"/>
    <w:rsid w:val="006A4D24"/>
    <w:rsid w:val="006A5A9E"/>
    <w:rsid w:val="006A6691"/>
    <w:rsid w:val="006A7AF8"/>
    <w:rsid w:val="006A7BC4"/>
    <w:rsid w:val="006B244C"/>
    <w:rsid w:val="006B60F5"/>
    <w:rsid w:val="006B7E9B"/>
    <w:rsid w:val="006C3175"/>
    <w:rsid w:val="006C6EC5"/>
    <w:rsid w:val="006C7448"/>
    <w:rsid w:val="006C7AE9"/>
    <w:rsid w:val="006D16D8"/>
    <w:rsid w:val="006D1E64"/>
    <w:rsid w:val="006D2723"/>
    <w:rsid w:val="006D4545"/>
    <w:rsid w:val="006D48B5"/>
    <w:rsid w:val="006D580C"/>
    <w:rsid w:val="006D6F29"/>
    <w:rsid w:val="006D7365"/>
    <w:rsid w:val="006E2C88"/>
    <w:rsid w:val="006E3C99"/>
    <w:rsid w:val="006E3ED8"/>
    <w:rsid w:val="006E4005"/>
    <w:rsid w:val="006E4545"/>
    <w:rsid w:val="006E5388"/>
    <w:rsid w:val="006E68EF"/>
    <w:rsid w:val="006E6BE5"/>
    <w:rsid w:val="006F0095"/>
    <w:rsid w:val="006F12FA"/>
    <w:rsid w:val="006F6779"/>
    <w:rsid w:val="006F7B2F"/>
    <w:rsid w:val="006F7CB2"/>
    <w:rsid w:val="0070048A"/>
    <w:rsid w:val="00700C1D"/>
    <w:rsid w:val="00702A72"/>
    <w:rsid w:val="00704090"/>
    <w:rsid w:val="00706227"/>
    <w:rsid w:val="0070718F"/>
    <w:rsid w:val="0071083C"/>
    <w:rsid w:val="007108E1"/>
    <w:rsid w:val="00711C44"/>
    <w:rsid w:val="00715448"/>
    <w:rsid w:val="007169BC"/>
    <w:rsid w:val="00716E2B"/>
    <w:rsid w:val="00721B24"/>
    <w:rsid w:val="00723079"/>
    <w:rsid w:val="0072577A"/>
    <w:rsid w:val="00725C77"/>
    <w:rsid w:val="00725FD2"/>
    <w:rsid w:val="0072790E"/>
    <w:rsid w:val="00730E2B"/>
    <w:rsid w:val="0073402E"/>
    <w:rsid w:val="00740881"/>
    <w:rsid w:val="00742AE0"/>
    <w:rsid w:val="00746C80"/>
    <w:rsid w:val="0075137E"/>
    <w:rsid w:val="007535B4"/>
    <w:rsid w:val="00755D98"/>
    <w:rsid w:val="00757B08"/>
    <w:rsid w:val="00760314"/>
    <w:rsid w:val="0076426F"/>
    <w:rsid w:val="00764AAC"/>
    <w:rsid w:val="007663B8"/>
    <w:rsid w:val="00767519"/>
    <w:rsid w:val="00771692"/>
    <w:rsid w:val="007724B4"/>
    <w:rsid w:val="00773676"/>
    <w:rsid w:val="00773E47"/>
    <w:rsid w:val="007750CA"/>
    <w:rsid w:val="00776994"/>
    <w:rsid w:val="0077720F"/>
    <w:rsid w:val="00780C23"/>
    <w:rsid w:val="00781610"/>
    <w:rsid w:val="0078164A"/>
    <w:rsid w:val="00782E85"/>
    <w:rsid w:val="007851BB"/>
    <w:rsid w:val="0078537A"/>
    <w:rsid w:val="00785752"/>
    <w:rsid w:val="0078586D"/>
    <w:rsid w:val="00786121"/>
    <w:rsid w:val="00786BDD"/>
    <w:rsid w:val="00787AC8"/>
    <w:rsid w:val="00791E43"/>
    <w:rsid w:val="00791EE8"/>
    <w:rsid w:val="00793ED0"/>
    <w:rsid w:val="00797790"/>
    <w:rsid w:val="007A196F"/>
    <w:rsid w:val="007A1D9F"/>
    <w:rsid w:val="007A2417"/>
    <w:rsid w:val="007A2C3C"/>
    <w:rsid w:val="007A5A8A"/>
    <w:rsid w:val="007A69BB"/>
    <w:rsid w:val="007A6D4B"/>
    <w:rsid w:val="007A6DB5"/>
    <w:rsid w:val="007B1F29"/>
    <w:rsid w:val="007B2386"/>
    <w:rsid w:val="007B2953"/>
    <w:rsid w:val="007B31C5"/>
    <w:rsid w:val="007B4A52"/>
    <w:rsid w:val="007B57A4"/>
    <w:rsid w:val="007B788C"/>
    <w:rsid w:val="007C218E"/>
    <w:rsid w:val="007C41C6"/>
    <w:rsid w:val="007C66DF"/>
    <w:rsid w:val="007C7555"/>
    <w:rsid w:val="007D0D75"/>
    <w:rsid w:val="007D3130"/>
    <w:rsid w:val="007D5A34"/>
    <w:rsid w:val="007D7625"/>
    <w:rsid w:val="007D7DB2"/>
    <w:rsid w:val="007E03D2"/>
    <w:rsid w:val="007E4444"/>
    <w:rsid w:val="007E6777"/>
    <w:rsid w:val="007E7A03"/>
    <w:rsid w:val="007E7D31"/>
    <w:rsid w:val="007F0932"/>
    <w:rsid w:val="007F1095"/>
    <w:rsid w:val="007F3AF6"/>
    <w:rsid w:val="007F4497"/>
    <w:rsid w:val="0080040A"/>
    <w:rsid w:val="008005A0"/>
    <w:rsid w:val="00802D7A"/>
    <w:rsid w:val="008045BB"/>
    <w:rsid w:val="00804B14"/>
    <w:rsid w:val="00810959"/>
    <w:rsid w:val="00813206"/>
    <w:rsid w:val="008133ED"/>
    <w:rsid w:val="008161C0"/>
    <w:rsid w:val="00816C7F"/>
    <w:rsid w:val="00816ED8"/>
    <w:rsid w:val="00817C84"/>
    <w:rsid w:val="00817E3A"/>
    <w:rsid w:val="008213E4"/>
    <w:rsid w:val="00823FAF"/>
    <w:rsid w:val="00825DB4"/>
    <w:rsid w:val="00825F67"/>
    <w:rsid w:val="0082638E"/>
    <w:rsid w:val="008274FB"/>
    <w:rsid w:val="00835197"/>
    <w:rsid w:val="00836700"/>
    <w:rsid w:val="00837287"/>
    <w:rsid w:val="00837499"/>
    <w:rsid w:val="00840FDA"/>
    <w:rsid w:val="008422C2"/>
    <w:rsid w:val="00843C05"/>
    <w:rsid w:val="008455FC"/>
    <w:rsid w:val="00847956"/>
    <w:rsid w:val="00847D22"/>
    <w:rsid w:val="00850EA9"/>
    <w:rsid w:val="00856786"/>
    <w:rsid w:val="008615E0"/>
    <w:rsid w:val="00861BB6"/>
    <w:rsid w:val="00862089"/>
    <w:rsid w:val="00863406"/>
    <w:rsid w:val="00864711"/>
    <w:rsid w:val="0086599F"/>
    <w:rsid w:val="008659B8"/>
    <w:rsid w:val="00865D90"/>
    <w:rsid w:val="00867E4F"/>
    <w:rsid w:val="00871DCD"/>
    <w:rsid w:val="00875A68"/>
    <w:rsid w:val="00876977"/>
    <w:rsid w:val="00877687"/>
    <w:rsid w:val="00877CFB"/>
    <w:rsid w:val="00881083"/>
    <w:rsid w:val="008841B6"/>
    <w:rsid w:val="00884614"/>
    <w:rsid w:val="008846D6"/>
    <w:rsid w:val="00884D48"/>
    <w:rsid w:val="00886E22"/>
    <w:rsid w:val="00890268"/>
    <w:rsid w:val="0089081A"/>
    <w:rsid w:val="008929CB"/>
    <w:rsid w:val="00892E73"/>
    <w:rsid w:val="008935A7"/>
    <w:rsid w:val="00893E14"/>
    <w:rsid w:val="008A0093"/>
    <w:rsid w:val="008A0324"/>
    <w:rsid w:val="008A457F"/>
    <w:rsid w:val="008A47DD"/>
    <w:rsid w:val="008A5703"/>
    <w:rsid w:val="008A5E90"/>
    <w:rsid w:val="008B0CDF"/>
    <w:rsid w:val="008B0F6D"/>
    <w:rsid w:val="008B2388"/>
    <w:rsid w:val="008B2656"/>
    <w:rsid w:val="008B2A8F"/>
    <w:rsid w:val="008B3681"/>
    <w:rsid w:val="008B5A98"/>
    <w:rsid w:val="008B6379"/>
    <w:rsid w:val="008B7720"/>
    <w:rsid w:val="008C428F"/>
    <w:rsid w:val="008C5130"/>
    <w:rsid w:val="008C5BF3"/>
    <w:rsid w:val="008D1658"/>
    <w:rsid w:val="008D4BEB"/>
    <w:rsid w:val="008D6CEB"/>
    <w:rsid w:val="008E0D9C"/>
    <w:rsid w:val="008E2809"/>
    <w:rsid w:val="008E2E05"/>
    <w:rsid w:val="008E47E4"/>
    <w:rsid w:val="008E5FB6"/>
    <w:rsid w:val="008E6542"/>
    <w:rsid w:val="008F070D"/>
    <w:rsid w:val="008F0848"/>
    <w:rsid w:val="008F1416"/>
    <w:rsid w:val="008F16FF"/>
    <w:rsid w:val="008F2E13"/>
    <w:rsid w:val="008F36FA"/>
    <w:rsid w:val="008F7074"/>
    <w:rsid w:val="009018B9"/>
    <w:rsid w:val="00902A42"/>
    <w:rsid w:val="00903F8C"/>
    <w:rsid w:val="0091054A"/>
    <w:rsid w:val="009109AE"/>
    <w:rsid w:val="0091329C"/>
    <w:rsid w:val="009142C1"/>
    <w:rsid w:val="00914508"/>
    <w:rsid w:val="00915CBB"/>
    <w:rsid w:val="009165C6"/>
    <w:rsid w:val="00923638"/>
    <w:rsid w:val="0092723A"/>
    <w:rsid w:val="00934D73"/>
    <w:rsid w:val="0093652C"/>
    <w:rsid w:val="00936C60"/>
    <w:rsid w:val="009373CC"/>
    <w:rsid w:val="00941F64"/>
    <w:rsid w:val="009424A6"/>
    <w:rsid w:val="00944A45"/>
    <w:rsid w:val="009450EF"/>
    <w:rsid w:val="00946001"/>
    <w:rsid w:val="00950DF1"/>
    <w:rsid w:val="009520C7"/>
    <w:rsid w:val="00955130"/>
    <w:rsid w:val="0095541A"/>
    <w:rsid w:val="00955447"/>
    <w:rsid w:val="0096195B"/>
    <w:rsid w:val="00963B1F"/>
    <w:rsid w:val="0096417A"/>
    <w:rsid w:val="00965C43"/>
    <w:rsid w:val="00966B0A"/>
    <w:rsid w:val="009710BD"/>
    <w:rsid w:val="009741AE"/>
    <w:rsid w:val="00976D5E"/>
    <w:rsid w:val="009779F8"/>
    <w:rsid w:val="009804EF"/>
    <w:rsid w:val="00981234"/>
    <w:rsid w:val="00983C6F"/>
    <w:rsid w:val="00983D5C"/>
    <w:rsid w:val="00983E8F"/>
    <w:rsid w:val="00985F45"/>
    <w:rsid w:val="00987FAD"/>
    <w:rsid w:val="00992158"/>
    <w:rsid w:val="009922C4"/>
    <w:rsid w:val="00993FDE"/>
    <w:rsid w:val="00996984"/>
    <w:rsid w:val="00996CA6"/>
    <w:rsid w:val="009970FD"/>
    <w:rsid w:val="00997A8C"/>
    <w:rsid w:val="009A07C5"/>
    <w:rsid w:val="009A0939"/>
    <w:rsid w:val="009A1D6E"/>
    <w:rsid w:val="009A1F67"/>
    <w:rsid w:val="009A5FB8"/>
    <w:rsid w:val="009B1277"/>
    <w:rsid w:val="009C324A"/>
    <w:rsid w:val="009C3449"/>
    <w:rsid w:val="009C3941"/>
    <w:rsid w:val="009C4287"/>
    <w:rsid w:val="009C52EF"/>
    <w:rsid w:val="009C708F"/>
    <w:rsid w:val="009D06D7"/>
    <w:rsid w:val="009D14F9"/>
    <w:rsid w:val="009D1F8E"/>
    <w:rsid w:val="009D2F02"/>
    <w:rsid w:val="009D3A93"/>
    <w:rsid w:val="009D3F59"/>
    <w:rsid w:val="009D60EA"/>
    <w:rsid w:val="009D79A6"/>
    <w:rsid w:val="009D7D44"/>
    <w:rsid w:val="009E018F"/>
    <w:rsid w:val="009E24EC"/>
    <w:rsid w:val="009E2958"/>
    <w:rsid w:val="009E538C"/>
    <w:rsid w:val="009E720C"/>
    <w:rsid w:val="009F20A1"/>
    <w:rsid w:val="009F2273"/>
    <w:rsid w:val="009F431B"/>
    <w:rsid w:val="009F4C7D"/>
    <w:rsid w:val="00A04913"/>
    <w:rsid w:val="00A04DC7"/>
    <w:rsid w:val="00A06B81"/>
    <w:rsid w:val="00A10106"/>
    <w:rsid w:val="00A10FB7"/>
    <w:rsid w:val="00A15A1B"/>
    <w:rsid w:val="00A16752"/>
    <w:rsid w:val="00A2069A"/>
    <w:rsid w:val="00A21032"/>
    <w:rsid w:val="00A23CEC"/>
    <w:rsid w:val="00A3638E"/>
    <w:rsid w:val="00A364B4"/>
    <w:rsid w:val="00A3756E"/>
    <w:rsid w:val="00A37BFD"/>
    <w:rsid w:val="00A44107"/>
    <w:rsid w:val="00A46505"/>
    <w:rsid w:val="00A467CE"/>
    <w:rsid w:val="00A527C7"/>
    <w:rsid w:val="00A56437"/>
    <w:rsid w:val="00A56814"/>
    <w:rsid w:val="00A57B90"/>
    <w:rsid w:val="00A6175C"/>
    <w:rsid w:val="00A63002"/>
    <w:rsid w:val="00A64055"/>
    <w:rsid w:val="00A65557"/>
    <w:rsid w:val="00A65A53"/>
    <w:rsid w:val="00A6623D"/>
    <w:rsid w:val="00A722FB"/>
    <w:rsid w:val="00A735DA"/>
    <w:rsid w:val="00A7586D"/>
    <w:rsid w:val="00A8123F"/>
    <w:rsid w:val="00A83515"/>
    <w:rsid w:val="00A853B0"/>
    <w:rsid w:val="00A86F45"/>
    <w:rsid w:val="00A90D68"/>
    <w:rsid w:val="00A90E1C"/>
    <w:rsid w:val="00A90FA6"/>
    <w:rsid w:val="00A9135B"/>
    <w:rsid w:val="00A91648"/>
    <w:rsid w:val="00A93427"/>
    <w:rsid w:val="00A93945"/>
    <w:rsid w:val="00A94789"/>
    <w:rsid w:val="00A94E54"/>
    <w:rsid w:val="00AA0605"/>
    <w:rsid w:val="00AA0D20"/>
    <w:rsid w:val="00AA0FFD"/>
    <w:rsid w:val="00AA5B71"/>
    <w:rsid w:val="00AB01D2"/>
    <w:rsid w:val="00AB04CC"/>
    <w:rsid w:val="00AB094C"/>
    <w:rsid w:val="00AB2AB4"/>
    <w:rsid w:val="00AB4066"/>
    <w:rsid w:val="00AB7315"/>
    <w:rsid w:val="00AC2946"/>
    <w:rsid w:val="00AC3F58"/>
    <w:rsid w:val="00AC6B67"/>
    <w:rsid w:val="00AC7A92"/>
    <w:rsid w:val="00AC7E47"/>
    <w:rsid w:val="00AD3533"/>
    <w:rsid w:val="00AD4EB5"/>
    <w:rsid w:val="00AD628E"/>
    <w:rsid w:val="00AD63C8"/>
    <w:rsid w:val="00AD6C17"/>
    <w:rsid w:val="00AE0A74"/>
    <w:rsid w:val="00AE216E"/>
    <w:rsid w:val="00AE46A9"/>
    <w:rsid w:val="00AE4A1F"/>
    <w:rsid w:val="00AE5446"/>
    <w:rsid w:val="00AE6998"/>
    <w:rsid w:val="00AE6A24"/>
    <w:rsid w:val="00AF0742"/>
    <w:rsid w:val="00AF194B"/>
    <w:rsid w:val="00AF1CD5"/>
    <w:rsid w:val="00AF3D53"/>
    <w:rsid w:val="00AF5134"/>
    <w:rsid w:val="00AF57A8"/>
    <w:rsid w:val="00AF5E13"/>
    <w:rsid w:val="00AF68E2"/>
    <w:rsid w:val="00B01854"/>
    <w:rsid w:val="00B0192B"/>
    <w:rsid w:val="00B02CF2"/>
    <w:rsid w:val="00B053FE"/>
    <w:rsid w:val="00B118A3"/>
    <w:rsid w:val="00B12F31"/>
    <w:rsid w:val="00B13157"/>
    <w:rsid w:val="00B21AF2"/>
    <w:rsid w:val="00B27168"/>
    <w:rsid w:val="00B2791B"/>
    <w:rsid w:val="00B3242E"/>
    <w:rsid w:val="00B4003E"/>
    <w:rsid w:val="00B41C3E"/>
    <w:rsid w:val="00B51451"/>
    <w:rsid w:val="00B51552"/>
    <w:rsid w:val="00B53E34"/>
    <w:rsid w:val="00B54BF4"/>
    <w:rsid w:val="00B550D7"/>
    <w:rsid w:val="00B55C9A"/>
    <w:rsid w:val="00B57D3F"/>
    <w:rsid w:val="00B60598"/>
    <w:rsid w:val="00B61DCA"/>
    <w:rsid w:val="00B63B32"/>
    <w:rsid w:val="00B63E1E"/>
    <w:rsid w:val="00B645A0"/>
    <w:rsid w:val="00B64A37"/>
    <w:rsid w:val="00B64DDC"/>
    <w:rsid w:val="00B66E63"/>
    <w:rsid w:val="00B71EC5"/>
    <w:rsid w:val="00B7363B"/>
    <w:rsid w:val="00B75850"/>
    <w:rsid w:val="00B75D57"/>
    <w:rsid w:val="00B7630F"/>
    <w:rsid w:val="00B7780D"/>
    <w:rsid w:val="00B77BBE"/>
    <w:rsid w:val="00B77D42"/>
    <w:rsid w:val="00B77FDA"/>
    <w:rsid w:val="00B8111B"/>
    <w:rsid w:val="00B832B1"/>
    <w:rsid w:val="00B84E42"/>
    <w:rsid w:val="00B861B6"/>
    <w:rsid w:val="00B867D1"/>
    <w:rsid w:val="00B912E7"/>
    <w:rsid w:val="00B93B69"/>
    <w:rsid w:val="00B93C64"/>
    <w:rsid w:val="00B9438E"/>
    <w:rsid w:val="00BA1C79"/>
    <w:rsid w:val="00BA29E1"/>
    <w:rsid w:val="00BA395D"/>
    <w:rsid w:val="00BA40F2"/>
    <w:rsid w:val="00BA477E"/>
    <w:rsid w:val="00BA775D"/>
    <w:rsid w:val="00BA7CE3"/>
    <w:rsid w:val="00BB1BE2"/>
    <w:rsid w:val="00BB52CD"/>
    <w:rsid w:val="00BB79BB"/>
    <w:rsid w:val="00BC2A86"/>
    <w:rsid w:val="00BC630E"/>
    <w:rsid w:val="00BC7717"/>
    <w:rsid w:val="00BC7A62"/>
    <w:rsid w:val="00BD01E3"/>
    <w:rsid w:val="00BD366B"/>
    <w:rsid w:val="00BD628D"/>
    <w:rsid w:val="00BD6889"/>
    <w:rsid w:val="00BE0384"/>
    <w:rsid w:val="00BF20B6"/>
    <w:rsid w:val="00BF26AD"/>
    <w:rsid w:val="00BF2D57"/>
    <w:rsid w:val="00BF4F37"/>
    <w:rsid w:val="00BF61C9"/>
    <w:rsid w:val="00BF6501"/>
    <w:rsid w:val="00BF7CE7"/>
    <w:rsid w:val="00C02C2A"/>
    <w:rsid w:val="00C04576"/>
    <w:rsid w:val="00C070B8"/>
    <w:rsid w:val="00C0759D"/>
    <w:rsid w:val="00C076D7"/>
    <w:rsid w:val="00C0777B"/>
    <w:rsid w:val="00C101EB"/>
    <w:rsid w:val="00C10FA9"/>
    <w:rsid w:val="00C14BFB"/>
    <w:rsid w:val="00C15DF1"/>
    <w:rsid w:val="00C2655E"/>
    <w:rsid w:val="00C326EB"/>
    <w:rsid w:val="00C3526D"/>
    <w:rsid w:val="00C36B53"/>
    <w:rsid w:val="00C37417"/>
    <w:rsid w:val="00C37D57"/>
    <w:rsid w:val="00C40AD4"/>
    <w:rsid w:val="00C4180A"/>
    <w:rsid w:val="00C421EC"/>
    <w:rsid w:val="00C42440"/>
    <w:rsid w:val="00C456B3"/>
    <w:rsid w:val="00C45D5B"/>
    <w:rsid w:val="00C51BF2"/>
    <w:rsid w:val="00C52392"/>
    <w:rsid w:val="00C5670A"/>
    <w:rsid w:val="00C56D71"/>
    <w:rsid w:val="00C5761B"/>
    <w:rsid w:val="00C62ADF"/>
    <w:rsid w:val="00C638BE"/>
    <w:rsid w:val="00C63C3C"/>
    <w:rsid w:val="00C658CC"/>
    <w:rsid w:val="00C66824"/>
    <w:rsid w:val="00C66C69"/>
    <w:rsid w:val="00C67309"/>
    <w:rsid w:val="00C67DC6"/>
    <w:rsid w:val="00C7085A"/>
    <w:rsid w:val="00C72051"/>
    <w:rsid w:val="00C74E13"/>
    <w:rsid w:val="00C75329"/>
    <w:rsid w:val="00C7705C"/>
    <w:rsid w:val="00C77F35"/>
    <w:rsid w:val="00C80B4F"/>
    <w:rsid w:val="00C80E14"/>
    <w:rsid w:val="00C814D4"/>
    <w:rsid w:val="00C82436"/>
    <w:rsid w:val="00C8260C"/>
    <w:rsid w:val="00C8266D"/>
    <w:rsid w:val="00C831D1"/>
    <w:rsid w:val="00C83A44"/>
    <w:rsid w:val="00C85CA4"/>
    <w:rsid w:val="00C90295"/>
    <w:rsid w:val="00C930CE"/>
    <w:rsid w:val="00C94C04"/>
    <w:rsid w:val="00C94FC2"/>
    <w:rsid w:val="00C96B8A"/>
    <w:rsid w:val="00CA1F5E"/>
    <w:rsid w:val="00CA286F"/>
    <w:rsid w:val="00CA3B9B"/>
    <w:rsid w:val="00CA3C7F"/>
    <w:rsid w:val="00CA5D26"/>
    <w:rsid w:val="00CB04E1"/>
    <w:rsid w:val="00CB2A5D"/>
    <w:rsid w:val="00CB2E0E"/>
    <w:rsid w:val="00CB380A"/>
    <w:rsid w:val="00CC5DBA"/>
    <w:rsid w:val="00CC7FED"/>
    <w:rsid w:val="00CD34EF"/>
    <w:rsid w:val="00CD5188"/>
    <w:rsid w:val="00CD5A24"/>
    <w:rsid w:val="00CD5C5A"/>
    <w:rsid w:val="00CE0447"/>
    <w:rsid w:val="00CE1C81"/>
    <w:rsid w:val="00CE42AC"/>
    <w:rsid w:val="00CE5D29"/>
    <w:rsid w:val="00CF00C5"/>
    <w:rsid w:val="00CF5E62"/>
    <w:rsid w:val="00CF743D"/>
    <w:rsid w:val="00CF799A"/>
    <w:rsid w:val="00D01D80"/>
    <w:rsid w:val="00D02452"/>
    <w:rsid w:val="00D02E68"/>
    <w:rsid w:val="00D05FCF"/>
    <w:rsid w:val="00D10DAD"/>
    <w:rsid w:val="00D14FD4"/>
    <w:rsid w:val="00D1522B"/>
    <w:rsid w:val="00D157C8"/>
    <w:rsid w:val="00D16501"/>
    <w:rsid w:val="00D17A60"/>
    <w:rsid w:val="00D22E16"/>
    <w:rsid w:val="00D2313E"/>
    <w:rsid w:val="00D24AC4"/>
    <w:rsid w:val="00D26FF5"/>
    <w:rsid w:val="00D32DA3"/>
    <w:rsid w:val="00D32E1F"/>
    <w:rsid w:val="00D32F9F"/>
    <w:rsid w:val="00D366E8"/>
    <w:rsid w:val="00D36726"/>
    <w:rsid w:val="00D3680D"/>
    <w:rsid w:val="00D36A79"/>
    <w:rsid w:val="00D374D2"/>
    <w:rsid w:val="00D378F2"/>
    <w:rsid w:val="00D410A0"/>
    <w:rsid w:val="00D45599"/>
    <w:rsid w:val="00D47DA0"/>
    <w:rsid w:val="00D50D40"/>
    <w:rsid w:val="00D51F87"/>
    <w:rsid w:val="00D52777"/>
    <w:rsid w:val="00D53E14"/>
    <w:rsid w:val="00D544D9"/>
    <w:rsid w:val="00D55025"/>
    <w:rsid w:val="00D56549"/>
    <w:rsid w:val="00D60304"/>
    <w:rsid w:val="00D61127"/>
    <w:rsid w:val="00D632AC"/>
    <w:rsid w:val="00D63ADD"/>
    <w:rsid w:val="00D63E15"/>
    <w:rsid w:val="00D65054"/>
    <w:rsid w:val="00D655BE"/>
    <w:rsid w:val="00D65C15"/>
    <w:rsid w:val="00D7091E"/>
    <w:rsid w:val="00D730F1"/>
    <w:rsid w:val="00D73D6F"/>
    <w:rsid w:val="00D8401D"/>
    <w:rsid w:val="00D9079B"/>
    <w:rsid w:val="00D9224E"/>
    <w:rsid w:val="00D92F28"/>
    <w:rsid w:val="00D97442"/>
    <w:rsid w:val="00DA1663"/>
    <w:rsid w:val="00DA26C7"/>
    <w:rsid w:val="00DA376E"/>
    <w:rsid w:val="00DA56D2"/>
    <w:rsid w:val="00DA6EF1"/>
    <w:rsid w:val="00DB190F"/>
    <w:rsid w:val="00DB2D4C"/>
    <w:rsid w:val="00DB6EDB"/>
    <w:rsid w:val="00DC0BFE"/>
    <w:rsid w:val="00DD1FF4"/>
    <w:rsid w:val="00DD2C64"/>
    <w:rsid w:val="00DD2F3A"/>
    <w:rsid w:val="00DD3140"/>
    <w:rsid w:val="00DD5FB0"/>
    <w:rsid w:val="00DD67A1"/>
    <w:rsid w:val="00DD6A9C"/>
    <w:rsid w:val="00DD7A8D"/>
    <w:rsid w:val="00DE0C69"/>
    <w:rsid w:val="00DE2FB4"/>
    <w:rsid w:val="00DE5304"/>
    <w:rsid w:val="00DE55EA"/>
    <w:rsid w:val="00DE56A3"/>
    <w:rsid w:val="00DE7151"/>
    <w:rsid w:val="00DF0B87"/>
    <w:rsid w:val="00DF0FBF"/>
    <w:rsid w:val="00DF1EDF"/>
    <w:rsid w:val="00DF2507"/>
    <w:rsid w:val="00DF2546"/>
    <w:rsid w:val="00DF2F75"/>
    <w:rsid w:val="00DF30D0"/>
    <w:rsid w:val="00DF46BE"/>
    <w:rsid w:val="00E00B28"/>
    <w:rsid w:val="00E031A3"/>
    <w:rsid w:val="00E07D14"/>
    <w:rsid w:val="00E14DB0"/>
    <w:rsid w:val="00E15140"/>
    <w:rsid w:val="00E15CF7"/>
    <w:rsid w:val="00E16E46"/>
    <w:rsid w:val="00E20469"/>
    <w:rsid w:val="00E20B0C"/>
    <w:rsid w:val="00E24740"/>
    <w:rsid w:val="00E24BEB"/>
    <w:rsid w:val="00E25147"/>
    <w:rsid w:val="00E2764A"/>
    <w:rsid w:val="00E2771F"/>
    <w:rsid w:val="00E30A13"/>
    <w:rsid w:val="00E35C7B"/>
    <w:rsid w:val="00E368AE"/>
    <w:rsid w:val="00E4198B"/>
    <w:rsid w:val="00E42DD2"/>
    <w:rsid w:val="00E437EF"/>
    <w:rsid w:val="00E4532E"/>
    <w:rsid w:val="00E45A70"/>
    <w:rsid w:val="00E45A71"/>
    <w:rsid w:val="00E462CD"/>
    <w:rsid w:val="00E46548"/>
    <w:rsid w:val="00E50774"/>
    <w:rsid w:val="00E518FE"/>
    <w:rsid w:val="00E526B7"/>
    <w:rsid w:val="00E55173"/>
    <w:rsid w:val="00E5733B"/>
    <w:rsid w:val="00E57988"/>
    <w:rsid w:val="00E6193A"/>
    <w:rsid w:val="00E61AD2"/>
    <w:rsid w:val="00E63157"/>
    <w:rsid w:val="00E63CD0"/>
    <w:rsid w:val="00E65FED"/>
    <w:rsid w:val="00E66214"/>
    <w:rsid w:val="00E671A7"/>
    <w:rsid w:val="00E70570"/>
    <w:rsid w:val="00E72963"/>
    <w:rsid w:val="00E73904"/>
    <w:rsid w:val="00E745EF"/>
    <w:rsid w:val="00E76353"/>
    <w:rsid w:val="00E80A64"/>
    <w:rsid w:val="00E82682"/>
    <w:rsid w:val="00E82FE3"/>
    <w:rsid w:val="00E838FA"/>
    <w:rsid w:val="00E83CB5"/>
    <w:rsid w:val="00E8747E"/>
    <w:rsid w:val="00E87E07"/>
    <w:rsid w:val="00E91EBB"/>
    <w:rsid w:val="00E92952"/>
    <w:rsid w:val="00E93568"/>
    <w:rsid w:val="00E94364"/>
    <w:rsid w:val="00E9489C"/>
    <w:rsid w:val="00E94D47"/>
    <w:rsid w:val="00E97B25"/>
    <w:rsid w:val="00EA0159"/>
    <w:rsid w:val="00EA1037"/>
    <w:rsid w:val="00EA7507"/>
    <w:rsid w:val="00EB0004"/>
    <w:rsid w:val="00EB2346"/>
    <w:rsid w:val="00EB3C52"/>
    <w:rsid w:val="00EB6B54"/>
    <w:rsid w:val="00EB780F"/>
    <w:rsid w:val="00EB7F09"/>
    <w:rsid w:val="00EC2F4C"/>
    <w:rsid w:val="00EC3498"/>
    <w:rsid w:val="00EC35A5"/>
    <w:rsid w:val="00EC659B"/>
    <w:rsid w:val="00ED0033"/>
    <w:rsid w:val="00ED094B"/>
    <w:rsid w:val="00ED102C"/>
    <w:rsid w:val="00ED13D8"/>
    <w:rsid w:val="00ED1A64"/>
    <w:rsid w:val="00ED7BA5"/>
    <w:rsid w:val="00EE154A"/>
    <w:rsid w:val="00EE2F38"/>
    <w:rsid w:val="00EE3F44"/>
    <w:rsid w:val="00EE5BD1"/>
    <w:rsid w:val="00EE6477"/>
    <w:rsid w:val="00EF059C"/>
    <w:rsid w:val="00EF05D8"/>
    <w:rsid w:val="00EF1AAC"/>
    <w:rsid w:val="00EF2FD5"/>
    <w:rsid w:val="00EF3EFC"/>
    <w:rsid w:val="00EF78E2"/>
    <w:rsid w:val="00F0019F"/>
    <w:rsid w:val="00F00C67"/>
    <w:rsid w:val="00F015FB"/>
    <w:rsid w:val="00F02A0F"/>
    <w:rsid w:val="00F0346E"/>
    <w:rsid w:val="00F04756"/>
    <w:rsid w:val="00F05B0F"/>
    <w:rsid w:val="00F14998"/>
    <w:rsid w:val="00F15419"/>
    <w:rsid w:val="00F15A5F"/>
    <w:rsid w:val="00F203D4"/>
    <w:rsid w:val="00F21727"/>
    <w:rsid w:val="00F277B4"/>
    <w:rsid w:val="00F30137"/>
    <w:rsid w:val="00F31354"/>
    <w:rsid w:val="00F34287"/>
    <w:rsid w:val="00F356E7"/>
    <w:rsid w:val="00F43722"/>
    <w:rsid w:val="00F45577"/>
    <w:rsid w:val="00F46342"/>
    <w:rsid w:val="00F47ADB"/>
    <w:rsid w:val="00F5679A"/>
    <w:rsid w:val="00F60982"/>
    <w:rsid w:val="00F6309E"/>
    <w:rsid w:val="00F63CDF"/>
    <w:rsid w:val="00F67FB7"/>
    <w:rsid w:val="00F71B26"/>
    <w:rsid w:val="00F72327"/>
    <w:rsid w:val="00F77121"/>
    <w:rsid w:val="00F77531"/>
    <w:rsid w:val="00F80028"/>
    <w:rsid w:val="00F8072D"/>
    <w:rsid w:val="00F90383"/>
    <w:rsid w:val="00FA0F9B"/>
    <w:rsid w:val="00FA24F5"/>
    <w:rsid w:val="00FA2CD1"/>
    <w:rsid w:val="00FA4A3C"/>
    <w:rsid w:val="00FB170F"/>
    <w:rsid w:val="00FB267A"/>
    <w:rsid w:val="00FB4309"/>
    <w:rsid w:val="00FB6CF0"/>
    <w:rsid w:val="00FC17F9"/>
    <w:rsid w:val="00FC2264"/>
    <w:rsid w:val="00FC2DDB"/>
    <w:rsid w:val="00FC3B38"/>
    <w:rsid w:val="00FC58D2"/>
    <w:rsid w:val="00FC5E29"/>
    <w:rsid w:val="00FC617B"/>
    <w:rsid w:val="00FC721F"/>
    <w:rsid w:val="00FC7F83"/>
    <w:rsid w:val="00FD0F5E"/>
    <w:rsid w:val="00FD129E"/>
    <w:rsid w:val="00FD1BC6"/>
    <w:rsid w:val="00FD329A"/>
    <w:rsid w:val="00FD7F3C"/>
    <w:rsid w:val="00FE15AB"/>
    <w:rsid w:val="00FE3DFF"/>
    <w:rsid w:val="00FE5380"/>
    <w:rsid w:val="00FE70B3"/>
    <w:rsid w:val="00FE7BA2"/>
    <w:rsid w:val="00FF4502"/>
    <w:rsid w:val="00FF451D"/>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7E0D522A"/>
  <w15:docId w15:val="{02A868F8-F583-4307-A7A9-B6FC959AB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uiPriority w:val="99"/>
    <w:rsid w:val="008C428F"/>
    <w:rPr>
      <w:sz w:val="24"/>
    </w:rPr>
  </w:style>
  <w:style w:type="character" w:customStyle="1" w:styleId="CorpodetextoChar">
    <w:name w:val="Corpo de texto Char"/>
    <w:uiPriority w:val="1"/>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uiPriority w:val="99"/>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216E1F"/>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216E1F"/>
    <w:rPr>
      <w:rFonts w:ascii="Calibri" w:hAnsi="Calibri"/>
    </w:rPr>
  </w:style>
  <w:style w:type="character" w:styleId="Refdenotaderodap">
    <w:name w:val="footnote reference"/>
    <w:uiPriority w:val="99"/>
    <w:semiHidden/>
    <w:unhideWhenUsed/>
    <w:rsid w:val="00216E1F"/>
    <w:rPr>
      <w:vertAlign w:val="superscript"/>
    </w:rPr>
  </w:style>
  <w:style w:type="paragraph" w:customStyle="1" w:styleId="CorpoTR">
    <w:name w:val="Corpo TR"/>
    <w:basedOn w:val="Normal"/>
    <w:link w:val="CorpoTRChar"/>
    <w:autoRedefine/>
    <w:qFormat/>
    <w:rsid w:val="00216E1F"/>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216E1F"/>
    <w:rPr>
      <w:rFonts w:ascii="Arial" w:hAnsi="Arial" w:cs="Arial"/>
      <w:b/>
      <w:sz w:val="18"/>
      <w:szCs w:val="18"/>
    </w:rPr>
  </w:style>
  <w:style w:type="paragraph" w:customStyle="1" w:styleId="SubtituloTR">
    <w:name w:val="Subtitulo TR"/>
    <w:basedOn w:val="Normal"/>
    <w:link w:val="SubtituloTRChar"/>
    <w:qFormat/>
    <w:rsid w:val="00216E1F"/>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216E1F"/>
    <w:rPr>
      <w:rFonts w:ascii="Arial" w:hAnsi="Arial" w:cs="Arial"/>
      <w:b/>
      <w:bCs/>
      <w:iCs/>
      <w:caps/>
      <w:color w:val="000000"/>
      <w:sz w:val="22"/>
      <w:szCs w:val="22"/>
      <w:lang w:eastAsia="en-US"/>
    </w:rPr>
  </w:style>
  <w:style w:type="numbering" w:customStyle="1" w:styleId="Estilo2">
    <w:name w:val="Estilo2"/>
    <w:uiPriority w:val="99"/>
    <w:rsid w:val="00216E1F"/>
    <w:pPr>
      <w:numPr>
        <w:numId w:val="13"/>
      </w:numPr>
    </w:pPr>
  </w:style>
  <w:style w:type="paragraph" w:customStyle="1" w:styleId="Enumerao4-TCDF">
    <w:name w:val="Enumeração 4 - TCDF"/>
    <w:basedOn w:val="Ttulo4"/>
    <w:qFormat/>
    <w:rsid w:val="00216E1F"/>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216E1F"/>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216E1F"/>
    <w:pPr>
      <w:numPr>
        <w:numId w:val="13"/>
      </w:numPr>
      <w:spacing w:after="120" w:line="240" w:lineRule="auto"/>
      <w:ind w:left="1985" w:hanging="851"/>
      <w:jc w:val="both"/>
    </w:pPr>
    <w:rPr>
      <w:rFonts w:cs="Times New Roman"/>
      <w:lang w:eastAsia="pt-BR"/>
    </w:rPr>
  </w:style>
  <w:style w:type="character" w:customStyle="1" w:styleId="tabchar">
    <w:name w:val="tabchar"/>
    <w:basedOn w:val="Fontepargpadro"/>
    <w:rsid w:val="00216E1F"/>
  </w:style>
  <w:style w:type="paragraph" w:customStyle="1" w:styleId="LO-normal1">
    <w:name w:val="LO-normal1"/>
    <w:qFormat/>
    <w:rsid w:val="00216E1F"/>
    <w:pPr>
      <w:spacing w:line="276" w:lineRule="auto"/>
    </w:pPr>
    <w:rPr>
      <w:rFonts w:ascii="Arial" w:eastAsia="Arial" w:hAnsi="Arial" w:cs="Arial"/>
      <w:sz w:val="22"/>
      <w:szCs w:val="22"/>
      <w:lang w:eastAsia="zh-CN" w:bidi="hi-IN"/>
    </w:rPr>
  </w:style>
  <w:style w:type="character" w:customStyle="1" w:styleId="MenoPendente1">
    <w:name w:val="Menção Pendente1"/>
    <w:basedOn w:val="Fontepargpadro"/>
    <w:uiPriority w:val="99"/>
    <w:semiHidden/>
    <w:unhideWhenUsed/>
    <w:rsid w:val="00216E1F"/>
    <w:rPr>
      <w:color w:val="605E5C"/>
      <w:shd w:val="clear" w:color="auto" w:fill="E1DFDD"/>
    </w:rPr>
  </w:style>
  <w:style w:type="table" w:customStyle="1" w:styleId="NormalTable0">
    <w:name w:val="Normal Table0"/>
    <w:rsid w:val="00216E1F"/>
    <w:rPr>
      <w:rFonts w:ascii="Arial" w:eastAsia="Arial" w:hAnsi="Arial" w:cs="Arial"/>
      <w:szCs w:val="22"/>
      <w:lang w:eastAsia="zh-CN" w:bidi="hi-IN"/>
    </w:rPr>
    <w:tblPr>
      <w:tblCellMar>
        <w:top w:w="0" w:type="dxa"/>
        <w:left w:w="0" w:type="dxa"/>
        <w:bottom w:w="0" w:type="dxa"/>
        <w:right w:w="0" w:type="dxa"/>
      </w:tblCellMar>
    </w:tblPr>
  </w:style>
  <w:style w:type="paragraph" w:customStyle="1" w:styleId="PPM-Nvel2">
    <w:name w:val="PPM - Nível 2"/>
    <w:basedOn w:val="Normal"/>
    <w:link w:val="PPM-Nvel2Char"/>
    <w:qFormat/>
    <w:rsid w:val="00216E1F"/>
    <w:pPr>
      <w:numPr>
        <w:ilvl w:val="1"/>
        <w:numId w:val="16"/>
      </w:numPr>
      <w:tabs>
        <w:tab w:val="left" w:pos="1134"/>
      </w:tabs>
      <w:suppressAutoHyphens w:val="0"/>
      <w:spacing w:before="120" w:after="120"/>
      <w:jc w:val="both"/>
    </w:pPr>
    <w:rPr>
      <w:sz w:val="24"/>
      <w:szCs w:val="26"/>
      <w:lang w:eastAsia="pt-BR"/>
    </w:rPr>
  </w:style>
  <w:style w:type="paragraph" w:customStyle="1" w:styleId="PPM-Nvel1">
    <w:name w:val="PPM - Nível 1"/>
    <w:basedOn w:val="Normal"/>
    <w:qFormat/>
    <w:rsid w:val="00216E1F"/>
    <w:pPr>
      <w:numPr>
        <w:numId w:val="16"/>
      </w:numPr>
      <w:tabs>
        <w:tab w:val="left" w:pos="851"/>
      </w:tabs>
      <w:suppressAutoHyphens w:val="0"/>
      <w:spacing w:before="120" w:after="120"/>
      <w:jc w:val="both"/>
    </w:pPr>
    <w:rPr>
      <w:b/>
      <w:sz w:val="24"/>
      <w:szCs w:val="24"/>
      <w:lang w:eastAsia="pt-BR"/>
    </w:rPr>
  </w:style>
  <w:style w:type="paragraph" w:customStyle="1" w:styleId="PPM-Nvel3">
    <w:name w:val="PPM - Nível 3"/>
    <w:basedOn w:val="PPM-Nvel2"/>
    <w:qFormat/>
    <w:rsid w:val="00216E1F"/>
    <w:pPr>
      <w:numPr>
        <w:ilvl w:val="2"/>
      </w:numPr>
      <w:tabs>
        <w:tab w:val="clear" w:pos="1134"/>
        <w:tab w:val="num" w:pos="360"/>
        <w:tab w:val="left" w:pos="1418"/>
        <w:tab w:val="num" w:pos="3612"/>
      </w:tabs>
      <w:ind w:left="3612" w:hanging="180"/>
    </w:pPr>
    <w:rPr>
      <w:szCs w:val="22"/>
    </w:rPr>
  </w:style>
  <w:style w:type="character" w:customStyle="1" w:styleId="PPM-Nvel2Char">
    <w:name w:val="PPM - Nível 2 Char"/>
    <w:basedOn w:val="Fontepargpadro"/>
    <w:link w:val="PPM-Nvel2"/>
    <w:rsid w:val="00216E1F"/>
    <w:rPr>
      <w:sz w:val="24"/>
      <w:szCs w:val="26"/>
    </w:rPr>
  </w:style>
  <w:style w:type="paragraph" w:customStyle="1" w:styleId="PPM-Nivel4">
    <w:name w:val="PPM - Nivel 4"/>
    <w:basedOn w:val="PPM-Nvel3"/>
    <w:qFormat/>
    <w:rsid w:val="00216E1F"/>
    <w:pPr>
      <w:numPr>
        <w:ilvl w:val="3"/>
      </w:numPr>
      <w:tabs>
        <w:tab w:val="clear" w:pos="1418"/>
        <w:tab w:val="num" w:pos="360"/>
        <w:tab w:val="left" w:pos="1701"/>
        <w:tab w:val="num" w:pos="2160"/>
        <w:tab w:val="num" w:pos="3612"/>
        <w:tab w:val="num" w:pos="5418"/>
      </w:tabs>
      <w:ind w:left="1728" w:hanging="648"/>
    </w:pPr>
  </w:style>
  <w:style w:type="paragraph" w:customStyle="1" w:styleId="PPM-Nvel5">
    <w:name w:val="PPM - Nível 5"/>
    <w:basedOn w:val="PPM-Nivel4"/>
    <w:qFormat/>
    <w:rsid w:val="00216E1F"/>
    <w:pPr>
      <w:numPr>
        <w:ilvl w:val="4"/>
      </w:numPr>
      <w:tabs>
        <w:tab w:val="clear" w:pos="1701"/>
        <w:tab w:val="num" w:pos="360"/>
        <w:tab w:val="num" w:pos="2160"/>
        <w:tab w:val="num" w:pos="2520"/>
        <w:tab w:val="num" w:pos="6864"/>
      </w:tabs>
      <w:ind w:left="2232" w:hanging="792"/>
    </w:pPr>
  </w:style>
  <w:style w:type="character" w:customStyle="1" w:styleId="scxw43576911">
    <w:name w:val="scxw43576911"/>
    <w:basedOn w:val="Fontepargpadro"/>
    <w:rsid w:val="00216E1F"/>
  </w:style>
  <w:style w:type="character" w:customStyle="1" w:styleId="wacimagecontainer">
    <w:name w:val="wacimagecontainer"/>
    <w:basedOn w:val="Fontepargpadro"/>
    <w:rsid w:val="00216E1F"/>
  </w:style>
  <w:style w:type="paragraph" w:customStyle="1" w:styleId="msonormal0">
    <w:name w:val="msonormal"/>
    <w:basedOn w:val="Normal"/>
    <w:rsid w:val="00216E1F"/>
    <w:pPr>
      <w:suppressAutoHyphens w:val="0"/>
      <w:spacing w:before="100" w:beforeAutospacing="1" w:after="100" w:afterAutospacing="1"/>
    </w:pPr>
    <w:rPr>
      <w:sz w:val="24"/>
      <w:szCs w:val="24"/>
      <w:lang w:eastAsia="pt-BR"/>
    </w:rPr>
  </w:style>
  <w:style w:type="character" w:customStyle="1" w:styleId="textrun">
    <w:name w:val="textrun"/>
    <w:basedOn w:val="Fontepargpadro"/>
    <w:rsid w:val="00216E1F"/>
  </w:style>
  <w:style w:type="character" w:customStyle="1" w:styleId="pagebreakblob">
    <w:name w:val="pagebreakblob"/>
    <w:basedOn w:val="Fontepargpadro"/>
    <w:rsid w:val="00216E1F"/>
  </w:style>
  <w:style w:type="character" w:customStyle="1" w:styleId="tabrun">
    <w:name w:val="tabrun"/>
    <w:basedOn w:val="Fontepargpadro"/>
    <w:rsid w:val="00216E1F"/>
  </w:style>
  <w:style w:type="character" w:customStyle="1" w:styleId="tableaderchars">
    <w:name w:val="tableaderchars"/>
    <w:basedOn w:val="Fontepargpadro"/>
    <w:rsid w:val="00216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37432648">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408114093">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alessandro.gon&#231;alves@tc.df.gov.br" TargetMode="Externa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fabio.marques@tc.df.gov.b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https://www25.senado.leg.br/web/atividade/materias/-/materia/147852" TargetMode="Externa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yperlink" Target="mailto:thiagoalves@tc.df.gov.br" TargetMode="External"/><Relationship Id="rId30" Type="http://schemas.openxmlformats.org/officeDocument/2006/relationships/image" Target="media/image3.wmf"/><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ssoal\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2006/documentManagement/types"/>
    <ds:schemaRef ds:uri="http://purl.org/dc/dcmitype/"/>
    <ds:schemaRef ds:uri="http://www.w3.org/XML/1998/namespace"/>
    <ds:schemaRef ds:uri="5f1ce42f-c57e-4699-9768-bf8c2a029303"/>
    <ds:schemaRef ds:uri="http://purl.org/dc/terms/"/>
    <ds:schemaRef ds:uri="http://purl.org/dc/elements/1.1/"/>
    <ds:schemaRef ds:uri="http://schemas.microsoft.com/office/infopath/2007/PartnerControls"/>
    <ds:schemaRef ds:uri="http://schemas.openxmlformats.org/package/2006/metadata/core-properties"/>
    <ds:schemaRef ds:uri="a6d483d6-7cde-454f-9700-1dca77a67851"/>
  </ds:schemaRefs>
</ds:datastoreItem>
</file>

<file path=customXml/itemProps2.xml><?xml version="1.0" encoding="utf-8"?>
<ds:datastoreItem xmlns:ds="http://schemas.openxmlformats.org/officeDocument/2006/customXml" ds:itemID="{E6383020-9179-4FD9-976F-5AE78EFFB7CB}">
  <ds:schemaRefs>
    <ds:schemaRef ds:uri="http://schemas.openxmlformats.org/officeDocument/2006/bibliography"/>
  </ds:schemaRefs>
</ds:datastoreItem>
</file>

<file path=customXml/itemProps3.xml><?xml version="1.0" encoding="utf-8"?>
<ds:datastoreItem xmlns:ds="http://schemas.openxmlformats.org/officeDocument/2006/customXml" ds:itemID="{5D46EAA1-1EC9-49A2-9608-AA98E54C1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1112</TotalTime>
  <Pages>127</Pages>
  <Words>34379</Words>
  <Characters>185648</Characters>
  <Application>Microsoft Office Word</Application>
  <DocSecurity>0</DocSecurity>
  <Lines>1547</Lines>
  <Paragraphs>439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219588</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Pessoal</dc:creator>
  <cp:keywords/>
  <dc:description/>
  <cp:lastModifiedBy>Alessandra Ribeiro Astuti</cp:lastModifiedBy>
  <cp:revision>8</cp:revision>
  <cp:lastPrinted>2024-09-24T19:41:00Z</cp:lastPrinted>
  <dcterms:created xsi:type="dcterms:W3CDTF">2024-07-05T17:30:00Z</dcterms:created>
  <dcterms:modified xsi:type="dcterms:W3CDTF">2024-09-24T19:42:00Z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